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B0C3" w14:textId="77777777" w:rsidR="00210A8F" w:rsidRPr="00595B29" w:rsidRDefault="00210A8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3898" w:type="pct"/>
        <w:jc w:val="center"/>
        <w:tblLook w:val="04A0" w:firstRow="1" w:lastRow="0" w:firstColumn="1" w:lastColumn="0" w:noHBand="0" w:noVBand="1"/>
      </w:tblPr>
      <w:tblGrid>
        <w:gridCol w:w="527"/>
        <w:gridCol w:w="4361"/>
        <w:gridCol w:w="1241"/>
        <w:gridCol w:w="660"/>
        <w:gridCol w:w="1363"/>
      </w:tblGrid>
      <w:tr w:rsidR="004A08B9" w:rsidRPr="00595B29" w14:paraId="5D2852AD" w14:textId="77777777" w:rsidTr="004A08B9">
        <w:trPr>
          <w:jc w:val="center"/>
        </w:trPr>
        <w:tc>
          <w:tcPr>
            <w:tcW w:w="2998" w:type="pct"/>
            <w:gridSpan w:val="2"/>
            <w:shd w:val="clear" w:color="auto" w:fill="F2F2F2" w:themeFill="background1" w:themeFillShade="F2"/>
          </w:tcPr>
          <w:p w14:paraId="0A6CF6C5" w14:textId="77777777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Nimetus</w:t>
            </w:r>
          </w:p>
        </w:tc>
        <w:tc>
          <w:tcPr>
            <w:tcW w:w="761" w:type="pct"/>
            <w:shd w:val="clear" w:color="auto" w:fill="F2F2F2" w:themeFill="background1" w:themeFillShade="F2"/>
          </w:tcPr>
          <w:p w14:paraId="11439373" w14:textId="77777777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Joonis</w:t>
            </w:r>
          </w:p>
        </w:tc>
        <w:tc>
          <w:tcPr>
            <w:tcW w:w="405" w:type="pct"/>
            <w:shd w:val="clear" w:color="auto" w:fill="F2F2F2" w:themeFill="background1" w:themeFillShade="F2"/>
          </w:tcPr>
          <w:p w14:paraId="056A68C3" w14:textId="77777777" w:rsidR="004A08B9" w:rsidRPr="00595B29" w:rsidRDefault="004A08B9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Fail</w:t>
            </w:r>
          </w:p>
        </w:tc>
        <w:tc>
          <w:tcPr>
            <w:tcW w:w="836" w:type="pct"/>
            <w:shd w:val="clear" w:color="auto" w:fill="F2F2F2" w:themeFill="background1" w:themeFillShade="F2"/>
          </w:tcPr>
          <w:p w14:paraId="1AFFA9F8" w14:textId="77777777" w:rsidR="004A08B9" w:rsidRPr="00595B29" w:rsidRDefault="004A08B9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Märkus</w:t>
            </w:r>
          </w:p>
        </w:tc>
      </w:tr>
      <w:tr w:rsidR="004A08B9" w:rsidRPr="00595B29" w14:paraId="454ED0C7" w14:textId="77777777" w:rsidTr="004A08B9">
        <w:trPr>
          <w:jc w:val="center"/>
        </w:trPr>
        <w:tc>
          <w:tcPr>
            <w:tcW w:w="323" w:type="pct"/>
          </w:tcPr>
          <w:p w14:paraId="6EF8B0E7" w14:textId="0132BC86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5A78A00" w14:textId="77777777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Tiitelleht</w:t>
            </w:r>
          </w:p>
        </w:tc>
        <w:tc>
          <w:tcPr>
            <w:tcW w:w="761" w:type="pct"/>
          </w:tcPr>
          <w:p w14:paraId="1765F40D" w14:textId="23F5683B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-0-01</w:t>
            </w:r>
          </w:p>
        </w:tc>
        <w:tc>
          <w:tcPr>
            <w:tcW w:w="405" w:type="pct"/>
          </w:tcPr>
          <w:p w14:paraId="4BA2FF0E" w14:textId="77777777" w:rsidR="004A08B9" w:rsidRPr="00595B29" w:rsidRDefault="004A08B9" w:rsidP="00210A8F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1FF2EBDA" w14:textId="77777777" w:rsidR="004A08B9" w:rsidRPr="00595B29" w:rsidRDefault="004A08B9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7DEE140A" w14:textId="77777777" w:rsidTr="004A08B9">
        <w:trPr>
          <w:jc w:val="center"/>
        </w:trPr>
        <w:tc>
          <w:tcPr>
            <w:tcW w:w="323" w:type="pct"/>
          </w:tcPr>
          <w:p w14:paraId="7BAC402D" w14:textId="12771D26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A26EF0B" w14:textId="5DCE8E9A" w:rsidR="004A08B9" w:rsidRPr="00595B29" w:rsidRDefault="00EB5EC2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Dokumentide</w:t>
            </w:r>
            <w:r w:rsidR="004A08B9" w:rsidRPr="00595B29">
              <w:rPr>
                <w:rFonts w:asciiTheme="minorHAnsi" w:hAnsiTheme="minorHAnsi" w:cstheme="minorHAnsi"/>
              </w:rPr>
              <w:t xml:space="preserve"> loetelu</w:t>
            </w:r>
          </w:p>
        </w:tc>
        <w:tc>
          <w:tcPr>
            <w:tcW w:w="761" w:type="pct"/>
          </w:tcPr>
          <w:p w14:paraId="62AD33AA" w14:textId="26B33DC8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-0-02</w:t>
            </w:r>
          </w:p>
        </w:tc>
        <w:tc>
          <w:tcPr>
            <w:tcW w:w="405" w:type="pct"/>
          </w:tcPr>
          <w:p w14:paraId="0F508262" w14:textId="77777777" w:rsidR="004A08B9" w:rsidRPr="00595B29" w:rsidRDefault="004A08B9" w:rsidP="00CE535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7C8B0FE7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26F42" w:rsidRPr="00595B29" w14:paraId="5AE9DAC5" w14:textId="77777777" w:rsidTr="00F304C4">
        <w:trPr>
          <w:jc w:val="center"/>
        </w:trPr>
        <w:tc>
          <w:tcPr>
            <w:tcW w:w="323" w:type="pct"/>
          </w:tcPr>
          <w:p w14:paraId="7F2C5764" w14:textId="77777777" w:rsidR="00C26F42" w:rsidRPr="00595B29" w:rsidRDefault="00C26F42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63219129" w14:textId="2C1CC27C" w:rsidR="00C26F42" w:rsidRPr="00595B29" w:rsidRDefault="00C26F42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Eesti Raudtee tehnilised tingimused teevalgustusele</w:t>
            </w:r>
          </w:p>
        </w:tc>
        <w:tc>
          <w:tcPr>
            <w:tcW w:w="761" w:type="pct"/>
          </w:tcPr>
          <w:p w14:paraId="19CAB939" w14:textId="77777777" w:rsidR="00C26F42" w:rsidRPr="00595B29" w:rsidRDefault="00C26F42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1</w:t>
            </w:r>
            <w:r w:rsidRPr="00595B29">
              <w:rPr>
                <w:rFonts w:asciiTheme="minorHAnsi" w:hAnsiTheme="minorHAnsi" w:cstheme="minorHAnsi"/>
              </w:rPr>
              <w:t>-01</w:t>
            </w:r>
          </w:p>
        </w:tc>
        <w:tc>
          <w:tcPr>
            <w:tcW w:w="405" w:type="pct"/>
          </w:tcPr>
          <w:p w14:paraId="113085B1" w14:textId="77777777" w:rsidR="00C26F42" w:rsidRPr="00595B29" w:rsidRDefault="00C26F42" w:rsidP="00F304C4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0D85A3CE" w14:textId="77777777" w:rsidR="00C26F42" w:rsidRPr="00595B29" w:rsidRDefault="00C26F42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1EEE1ECA" w14:textId="77777777" w:rsidTr="008634C3">
        <w:trPr>
          <w:jc w:val="center"/>
        </w:trPr>
        <w:tc>
          <w:tcPr>
            <w:tcW w:w="323" w:type="pct"/>
          </w:tcPr>
          <w:p w14:paraId="1EAEC2B8" w14:textId="7EA604AF" w:rsidR="004A08B9" w:rsidRPr="00595B29" w:rsidRDefault="004A08B9" w:rsidP="008634C3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3170BE86" w14:textId="721D70C1" w:rsidR="004A08B9" w:rsidRPr="00595B29" w:rsidRDefault="00C26F42" w:rsidP="008634C3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Elektrilevi tehnilised</w:t>
            </w:r>
            <w:r w:rsidR="004A08B9">
              <w:rPr>
                <w:rFonts w:asciiTheme="minorHAnsi" w:hAnsiTheme="minorHAnsi" w:cstheme="minorHAnsi"/>
              </w:rPr>
              <w:t xml:space="preserve"> tingimused </w:t>
            </w:r>
          </w:p>
        </w:tc>
        <w:tc>
          <w:tcPr>
            <w:tcW w:w="761" w:type="pct"/>
          </w:tcPr>
          <w:p w14:paraId="4D49DE90" w14:textId="3C20B99C" w:rsidR="004A08B9" w:rsidRPr="00595B29" w:rsidRDefault="004A08B9" w:rsidP="008634C3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1</w:t>
            </w:r>
            <w:r w:rsidRPr="00595B29">
              <w:rPr>
                <w:rFonts w:asciiTheme="minorHAnsi" w:hAnsiTheme="minorHAnsi" w:cstheme="minorHAnsi"/>
              </w:rPr>
              <w:t>-0</w:t>
            </w:r>
            <w:r w:rsidR="00C26F4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5" w:type="pct"/>
          </w:tcPr>
          <w:p w14:paraId="25EC29E2" w14:textId="77777777" w:rsidR="004A08B9" w:rsidRPr="00595B29" w:rsidRDefault="004A08B9" w:rsidP="008634C3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700F8855" w14:textId="77777777" w:rsidR="004A08B9" w:rsidRPr="00595B29" w:rsidRDefault="004A08B9" w:rsidP="008634C3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7B57CD08" w14:textId="77777777" w:rsidTr="004A08B9">
        <w:trPr>
          <w:jc w:val="center"/>
        </w:trPr>
        <w:tc>
          <w:tcPr>
            <w:tcW w:w="323" w:type="pct"/>
          </w:tcPr>
          <w:p w14:paraId="3183BF0A" w14:textId="420E96A9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2644C2C5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Seletuskiri</w:t>
            </w:r>
          </w:p>
        </w:tc>
        <w:tc>
          <w:tcPr>
            <w:tcW w:w="761" w:type="pct"/>
          </w:tcPr>
          <w:p w14:paraId="36F0B4C4" w14:textId="0E088F89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-3-01</w:t>
            </w:r>
          </w:p>
        </w:tc>
        <w:tc>
          <w:tcPr>
            <w:tcW w:w="405" w:type="pct"/>
          </w:tcPr>
          <w:p w14:paraId="6188C2FE" w14:textId="77777777" w:rsidR="004A08B9" w:rsidRPr="00595B29" w:rsidRDefault="004A08B9" w:rsidP="00CE535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5A33412A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3B133F9D" w14:textId="77777777" w:rsidTr="004A08B9">
        <w:trPr>
          <w:jc w:val="center"/>
        </w:trPr>
        <w:tc>
          <w:tcPr>
            <w:tcW w:w="323" w:type="pct"/>
          </w:tcPr>
          <w:p w14:paraId="7261B7DF" w14:textId="44B6B4F9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29D7CB8B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Asendiplaan</w:t>
            </w:r>
          </w:p>
        </w:tc>
        <w:tc>
          <w:tcPr>
            <w:tcW w:w="761" w:type="pct"/>
          </w:tcPr>
          <w:p w14:paraId="56A84BC4" w14:textId="6F831289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4</w:t>
            </w:r>
            <w:r w:rsidRPr="00595B29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5" w:type="pct"/>
          </w:tcPr>
          <w:p w14:paraId="7EBB9460" w14:textId="77777777" w:rsidR="004A08B9" w:rsidRPr="00595B29" w:rsidRDefault="004A08B9" w:rsidP="00CE535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701A4699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44959BF5" w14:textId="77777777" w:rsidTr="004A08B9">
        <w:trPr>
          <w:jc w:val="center"/>
        </w:trPr>
        <w:tc>
          <w:tcPr>
            <w:tcW w:w="323" w:type="pct"/>
          </w:tcPr>
          <w:p w14:paraId="6C7C3064" w14:textId="30499DA8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73595BAB" w14:textId="13DF2906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Tänavavalgustuse struktuurskeem</w:t>
            </w:r>
          </w:p>
        </w:tc>
        <w:tc>
          <w:tcPr>
            <w:tcW w:w="761" w:type="pct"/>
          </w:tcPr>
          <w:p w14:paraId="461EAC54" w14:textId="2D337685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7</w:t>
            </w:r>
            <w:r w:rsidRPr="00595B29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5" w:type="pct"/>
          </w:tcPr>
          <w:p w14:paraId="3E4BD049" w14:textId="77777777" w:rsidR="004A08B9" w:rsidRPr="00595B29" w:rsidRDefault="004A08B9" w:rsidP="00CE535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0DF67FE8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625F3" w:rsidRPr="00595B29" w14:paraId="0DC6A322" w14:textId="77777777" w:rsidTr="00C52A08">
        <w:trPr>
          <w:jc w:val="center"/>
        </w:trPr>
        <w:tc>
          <w:tcPr>
            <w:tcW w:w="323" w:type="pct"/>
          </w:tcPr>
          <w:p w14:paraId="3374CC79" w14:textId="133210C6" w:rsidR="00C625F3" w:rsidRDefault="00C625F3" w:rsidP="00C52A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22D50FDB" w14:textId="77777777" w:rsidR="00C625F3" w:rsidRDefault="00C625F3" w:rsidP="00C52A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Kaablikaeviku tagasitäite põhimõtteline skeem</w:t>
            </w:r>
          </w:p>
        </w:tc>
        <w:tc>
          <w:tcPr>
            <w:tcW w:w="761" w:type="pct"/>
          </w:tcPr>
          <w:p w14:paraId="62CE0C7D" w14:textId="77777777" w:rsidR="00C625F3" w:rsidRDefault="00C625F3" w:rsidP="00C52A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ELT-7-02</w:t>
            </w:r>
          </w:p>
        </w:tc>
        <w:tc>
          <w:tcPr>
            <w:tcW w:w="405" w:type="pct"/>
          </w:tcPr>
          <w:p w14:paraId="15C1FFA3" w14:textId="77777777" w:rsidR="00C625F3" w:rsidRDefault="00C625F3" w:rsidP="00C52A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E78DD17" w14:textId="77777777" w:rsidR="00C625F3" w:rsidRPr="00595B29" w:rsidRDefault="00C625F3" w:rsidP="00C52A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9F3449" w:rsidRPr="00595B29" w14:paraId="240FFFCC" w14:textId="77777777" w:rsidTr="00F304C4">
        <w:trPr>
          <w:jc w:val="center"/>
        </w:trPr>
        <w:tc>
          <w:tcPr>
            <w:tcW w:w="323" w:type="pct"/>
          </w:tcPr>
          <w:p w14:paraId="6BF3D949" w14:textId="02BA2E23" w:rsidR="009F3449" w:rsidRDefault="009F3449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04E3C13B" w14:textId="11DBB6E5" w:rsidR="009F3449" w:rsidRDefault="00951B6F" w:rsidP="00F304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Ristumine R1</w:t>
            </w:r>
          </w:p>
        </w:tc>
        <w:tc>
          <w:tcPr>
            <w:tcW w:w="761" w:type="pct"/>
          </w:tcPr>
          <w:p w14:paraId="3078A3B7" w14:textId="77777777" w:rsidR="009F3449" w:rsidRDefault="009F3449" w:rsidP="00F304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ELT-7-03</w:t>
            </w:r>
          </w:p>
        </w:tc>
        <w:tc>
          <w:tcPr>
            <w:tcW w:w="405" w:type="pct"/>
          </w:tcPr>
          <w:p w14:paraId="1F2D6E90" w14:textId="77777777" w:rsidR="009F3449" w:rsidRDefault="009F3449" w:rsidP="00F304C4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2CF73DF1" w14:textId="77777777" w:rsidR="009F3449" w:rsidRPr="00595B29" w:rsidRDefault="009F3449" w:rsidP="00F304C4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EF5762" w:rsidRPr="00595B29" w14:paraId="4BCBD0C4" w14:textId="77777777" w:rsidTr="00C52A08">
        <w:trPr>
          <w:jc w:val="center"/>
        </w:trPr>
        <w:tc>
          <w:tcPr>
            <w:tcW w:w="323" w:type="pct"/>
          </w:tcPr>
          <w:p w14:paraId="684D402C" w14:textId="3B889CA7" w:rsidR="00EF5762" w:rsidRDefault="00EF5762" w:rsidP="00C52A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76A3D0B1" w14:textId="4C63909C" w:rsidR="00EF5762" w:rsidRDefault="009F3449" w:rsidP="00C52A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Videovalv</w:t>
            </w:r>
            <w:r w:rsidR="00186CC3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F5BC0">
              <w:rPr>
                <w:rFonts w:asciiTheme="minorHAnsi" w:hAnsiTheme="minorHAnsi" w:cstheme="minorHAnsi"/>
              </w:rPr>
              <w:t>seadmekarbi</w:t>
            </w:r>
            <w:r>
              <w:rPr>
                <w:rFonts w:asciiTheme="minorHAnsi" w:hAnsiTheme="minorHAnsi" w:cstheme="minorHAnsi"/>
              </w:rPr>
              <w:t xml:space="preserve"> skeem</w:t>
            </w:r>
          </w:p>
        </w:tc>
        <w:tc>
          <w:tcPr>
            <w:tcW w:w="761" w:type="pct"/>
          </w:tcPr>
          <w:p w14:paraId="058A080C" w14:textId="6F160FE5" w:rsidR="00EF5762" w:rsidRDefault="00EF5762" w:rsidP="00C52A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ELT-7-0</w:t>
            </w:r>
            <w:r w:rsidR="00AF5BC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05" w:type="pct"/>
          </w:tcPr>
          <w:p w14:paraId="1B635DA6" w14:textId="77777777" w:rsidR="00EF5762" w:rsidRDefault="00EF5762" w:rsidP="00C52A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E0C6000" w14:textId="77777777" w:rsidR="00EF5762" w:rsidRPr="00595B29" w:rsidRDefault="00EF5762" w:rsidP="00C52A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1BF52533" w14:textId="77777777" w:rsidTr="004A08B9">
        <w:trPr>
          <w:jc w:val="center"/>
        </w:trPr>
        <w:tc>
          <w:tcPr>
            <w:tcW w:w="323" w:type="pct"/>
          </w:tcPr>
          <w:p w14:paraId="3A8CD414" w14:textId="02EE8565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47B0E772" w14:textId="77777777" w:rsidR="004A08B9" w:rsidRPr="00595B29" w:rsidRDefault="004A08B9" w:rsidP="00CE53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Materjalide osaloetelu</w:t>
            </w:r>
          </w:p>
        </w:tc>
        <w:tc>
          <w:tcPr>
            <w:tcW w:w="761" w:type="pct"/>
          </w:tcPr>
          <w:p w14:paraId="68ABD4A2" w14:textId="1D3EC53C" w:rsidR="004A08B9" w:rsidRPr="00595B29" w:rsidRDefault="004A08B9" w:rsidP="00CE53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ELT-8-01</w:t>
            </w:r>
          </w:p>
        </w:tc>
        <w:tc>
          <w:tcPr>
            <w:tcW w:w="405" w:type="pct"/>
          </w:tcPr>
          <w:p w14:paraId="31C2E11C" w14:textId="77777777" w:rsidR="004A08B9" w:rsidRPr="00595B29" w:rsidRDefault="004A08B9" w:rsidP="00CE535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8F28C17" w14:textId="77777777" w:rsidR="004A08B9" w:rsidRPr="00595B29" w:rsidRDefault="004A08B9" w:rsidP="00CE5352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15D19" w:rsidRPr="00595B29" w14:paraId="7F4A3AAE" w14:textId="77777777" w:rsidTr="00ED2B5D">
        <w:trPr>
          <w:jc w:val="center"/>
        </w:trPr>
        <w:tc>
          <w:tcPr>
            <w:tcW w:w="323" w:type="pct"/>
          </w:tcPr>
          <w:p w14:paraId="5108D72B" w14:textId="13802C31" w:rsidR="00115D19" w:rsidRPr="00595B29" w:rsidRDefault="00115D19" w:rsidP="00ED2B5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B336F86" w14:textId="77777777" w:rsidR="00115D19" w:rsidRPr="00595B29" w:rsidRDefault="00115D19" w:rsidP="00ED2B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Mahtude osaloetelu</w:t>
            </w:r>
          </w:p>
        </w:tc>
        <w:tc>
          <w:tcPr>
            <w:tcW w:w="761" w:type="pct"/>
          </w:tcPr>
          <w:p w14:paraId="5F4A5EE4" w14:textId="77777777" w:rsidR="00115D19" w:rsidRPr="00595B29" w:rsidRDefault="00115D19" w:rsidP="00ED2B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ELT-8-02</w:t>
            </w:r>
          </w:p>
        </w:tc>
        <w:tc>
          <w:tcPr>
            <w:tcW w:w="405" w:type="pct"/>
          </w:tcPr>
          <w:p w14:paraId="43272A4B" w14:textId="77777777" w:rsidR="00115D19" w:rsidRPr="00595B29" w:rsidRDefault="00115D19" w:rsidP="00ED2B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508E5470" w14:textId="77777777" w:rsidR="00115D19" w:rsidRPr="00595B29" w:rsidRDefault="00115D19" w:rsidP="00ED2B5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44B5B385" w14:textId="77777777" w:rsidTr="004A08B9">
        <w:trPr>
          <w:jc w:val="center"/>
        </w:trPr>
        <w:tc>
          <w:tcPr>
            <w:tcW w:w="323" w:type="pct"/>
          </w:tcPr>
          <w:p w14:paraId="3A451BF7" w14:textId="2EE0DA50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084EA54E" w14:textId="11C01B84" w:rsidR="004A08B9" w:rsidRPr="00595B29" w:rsidRDefault="00C625F3" w:rsidP="00595B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Valgusarvutused</w:t>
            </w:r>
          </w:p>
        </w:tc>
        <w:tc>
          <w:tcPr>
            <w:tcW w:w="761" w:type="pct"/>
          </w:tcPr>
          <w:p w14:paraId="4C285B41" w14:textId="5DFE894F" w:rsidR="004A08B9" w:rsidRPr="00595B29" w:rsidRDefault="004A08B9" w:rsidP="00595B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ELT-9-01</w:t>
            </w:r>
          </w:p>
        </w:tc>
        <w:tc>
          <w:tcPr>
            <w:tcW w:w="405" w:type="pct"/>
          </w:tcPr>
          <w:p w14:paraId="4AF446C8" w14:textId="4F7ECE4F" w:rsidR="004A08B9" w:rsidRPr="00595B29" w:rsidRDefault="004A08B9" w:rsidP="00595B2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369963E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820449" w:rsidRPr="00595B29" w14:paraId="49881CC9" w14:textId="77777777" w:rsidTr="00621737">
        <w:trPr>
          <w:jc w:val="center"/>
        </w:trPr>
        <w:tc>
          <w:tcPr>
            <w:tcW w:w="323" w:type="pct"/>
          </w:tcPr>
          <w:p w14:paraId="7A70EF16" w14:textId="03240D54" w:rsidR="00820449" w:rsidRPr="00595B29" w:rsidRDefault="00820449" w:rsidP="00621737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99127BC" w14:textId="6A6DB243" w:rsidR="00820449" w:rsidRPr="00595B29" w:rsidRDefault="00820449" w:rsidP="0062173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IKO Pos1</w:t>
            </w:r>
          </w:p>
        </w:tc>
        <w:tc>
          <w:tcPr>
            <w:tcW w:w="761" w:type="pct"/>
          </w:tcPr>
          <w:p w14:paraId="30AE442B" w14:textId="34E3B412" w:rsidR="00820449" w:rsidRPr="00595B29" w:rsidRDefault="00820449" w:rsidP="0062173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ELT-9-02</w:t>
            </w:r>
          </w:p>
        </w:tc>
        <w:tc>
          <w:tcPr>
            <w:tcW w:w="405" w:type="pct"/>
          </w:tcPr>
          <w:p w14:paraId="2879FC8A" w14:textId="77777777" w:rsidR="00820449" w:rsidRPr="00595B29" w:rsidRDefault="00820449" w:rsidP="0062173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6ADA0895" w14:textId="77777777" w:rsidR="00820449" w:rsidRPr="00595B29" w:rsidRDefault="00820449" w:rsidP="00621737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820449" w:rsidRPr="00595B29" w14:paraId="29A22D11" w14:textId="77777777" w:rsidTr="00621737">
        <w:trPr>
          <w:jc w:val="center"/>
        </w:trPr>
        <w:tc>
          <w:tcPr>
            <w:tcW w:w="323" w:type="pct"/>
          </w:tcPr>
          <w:p w14:paraId="74B8E211" w14:textId="74AE9017" w:rsidR="00820449" w:rsidRPr="00595B29" w:rsidRDefault="00820449" w:rsidP="00621737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73C58ACD" w14:textId="20122F55" w:rsidR="00820449" w:rsidRPr="00595B29" w:rsidRDefault="00820449" w:rsidP="006217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C6AD893" w14:textId="657A4E14" w:rsidR="00820449" w:rsidRPr="00595B29" w:rsidRDefault="00820449" w:rsidP="006217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2A037438" w14:textId="0B0F4FF0" w:rsidR="00820449" w:rsidRPr="00595B29" w:rsidRDefault="00820449" w:rsidP="006217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618E42B6" w14:textId="77777777" w:rsidR="00820449" w:rsidRPr="00595B29" w:rsidRDefault="00820449" w:rsidP="00621737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0A7153F9" w14:textId="77777777" w:rsidTr="004A08B9">
        <w:trPr>
          <w:jc w:val="center"/>
        </w:trPr>
        <w:tc>
          <w:tcPr>
            <w:tcW w:w="323" w:type="pct"/>
          </w:tcPr>
          <w:p w14:paraId="63FEBF9A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3F095C79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652D6C84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5CA4B728" w14:textId="77777777" w:rsidR="004A08B9" w:rsidRPr="00595B29" w:rsidRDefault="004A08B9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203E207E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4C334AEF" w14:textId="77777777" w:rsidTr="004A08B9">
        <w:trPr>
          <w:jc w:val="center"/>
        </w:trPr>
        <w:tc>
          <w:tcPr>
            <w:tcW w:w="323" w:type="pct"/>
          </w:tcPr>
          <w:p w14:paraId="38AF34E6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348D334C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27F5B8FC" w14:textId="77777777" w:rsidR="004A08B9" w:rsidRDefault="004A08B9" w:rsidP="001F0918"/>
        </w:tc>
        <w:tc>
          <w:tcPr>
            <w:tcW w:w="405" w:type="pct"/>
          </w:tcPr>
          <w:p w14:paraId="108C68E6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3BC33E21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04AD855B" w14:textId="77777777" w:rsidTr="004A08B9">
        <w:trPr>
          <w:jc w:val="center"/>
        </w:trPr>
        <w:tc>
          <w:tcPr>
            <w:tcW w:w="323" w:type="pct"/>
          </w:tcPr>
          <w:p w14:paraId="66CE8F95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D674263" w14:textId="77777777" w:rsidR="004A08B9" w:rsidRDefault="004A08B9" w:rsidP="001F0918"/>
        </w:tc>
        <w:tc>
          <w:tcPr>
            <w:tcW w:w="761" w:type="pct"/>
          </w:tcPr>
          <w:p w14:paraId="1D6AA217" w14:textId="77777777" w:rsidR="004A08B9" w:rsidRDefault="004A08B9" w:rsidP="001F0918"/>
        </w:tc>
        <w:tc>
          <w:tcPr>
            <w:tcW w:w="405" w:type="pct"/>
          </w:tcPr>
          <w:p w14:paraId="064E5AE2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54C42ADF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060C433A" w14:textId="77777777" w:rsidTr="004A08B9">
        <w:trPr>
          <w:jc w:val="center"/>
        </w:trPr>
        <w:tc>
          <w:tcPr>
            <w:tcW w:w="323" w:type="pct"/>
          </w:tcPr>
          <w:p w14:paraId="0FE1AD75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FC81A39" w14:textId="77777777" w:rsidR="004A08B9" w:rsidRDefault="004A08B9" w:rsidP="001F0918"/>
        </w:tc>
        <w:tc>
          <w:tcPr>
            <w:tcW w:w="761" w:type="pct"/>
          </w:tcPr>
          <w:p w14:paraId="1AA2E9CE" w14:textId="77777777" w:rsidR="004A08B9" w:rsidRDefault="004A08B9" w:rsidP="001F0918"/>
        </w:tc>
        <w:tc>
          <w:tcPr>
            <w:tcW w:w="405" w:type="pct"/>
          </w:tcPr>
          <w:p w14:paraId="7B38AAB1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4295C0A5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72D1D3F5" w14:textId="77777777" w:rsidTr="004A08B9">
        <w:trPr>
          <w:jc w:val="center"/>
        </w:trPr>
        <w:tc>
          <w:tcPr>
            <w:tcW w:w="323" w:type="pct"/>
          </w:tcPr>
          <w:p w14:paraId="1F7BADE9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66CB9311" w14:textId="77777777" w:rsidR="004A08B9" w:rsidRDefault="004A08B9" w:rsidP="001F0918"/>
        </w:tc>
        <w:tc>
          <w:tcPr>
            <w:tcW w:w="761" w:type="pct"/>
          </w:tcPr>
          <w:p w14:paraId="2AD5E1B2" w14:textId="77777777" w:rsidR="004A08B9" w:rsidRDefault="004A08B9" w:rsidP="001F0918"/>
        </w:tc>
        <w:tc>
          <w:tcPr>
            <w:tcW w:w="405" w:type="pct"/>
          </w:tcPr>
          <w:p w14:paraId="3DF4A2D7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46457CCE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1DA54F33" w14:textId="77777777" w:rsidTr="004A08B9">
        <w:trPr>
          <w:jc w:val="center"/>
        </w:trPr>
        <w:tc>
          <w:tcPr>
            <w:tcW w:w="323" w:type="pct"/>
          </w:tcPr>
          <w:p w14:paraId="76BD5822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8EB138D" w14:textId="77777777" w:rsidR="004A08B9" w:rsidRDefault="004A08B9" w:rsidP="001F0918"/>
        </w:tc>
        <w:tc>
          <w:tcPr>
            <w:tcW w:w="761" w:type="pct"/>
          </w:tcPr>
          <w:p w14:paraId="4D59E429" w14:textId="77777777" w:rsidR="004A08B9" w:rsidRDefault="004A08B9" w:rsidP="001F0918"/>
        </w:tc>
        <w:tc>
          <w:tcPr>
            <w:tcW w:w="405" w:type="pct"/>
          </w:tcPr>
          <w:p w14:paraId="76F0705F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7441DC17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7094E609" w14:textId="77777777" w:rsidTr="004A08B9">
        <w:trPr>
          <w:jc w:val="center"/>
        </w:trPr>
        <w:tc>
          <w:tcPr>
            <w:tcW w:w="323" w:type="pct"/>
          </w:tcPr>
          <w:p w14:paraId="69DC2BAB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3E843EA6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26445FC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57F57E65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6E1D2EAF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422C33F0" w14:textId="77777777" w:rsidTr="004A08B9">
        <w:trPr>
          <w:jc w:val="center"/>
        </w:trPr>
        <w:tc>
          <w:tcPr>
            <w:tcW w:w="323" w:type="pct"/>
          </w:tcPr>
          <w:p w14:paraId="1B49C7DB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7884D547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AF6F1E4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3D9541F8" w14:textId="77777777" w:rsidR="004A08B9" w:rsidRPr="00595B29" w:rsidRDefault="004A08B9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742B74C9" w14:textId="77777777" w:rsidR="004A08B9" w:rsidRPr="00595B29" w:rsidRDefault="004A08B9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0B72B171" w14:textId="77777777" w:rsidTr="004A08B9">
        <w:trPr>
          <w:jc w:val="center"/>
        </w:trPr>
        <w:tc>
          <w:tcPr>
            <w:tcW w:w="323" w:type="pct"/>
          </w:tcPr>
          <w:p w14:paraId="34D14DD6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CA3E7CD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700943E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2095933B" w14:textId="77777777" w:rsidR="004A08B9" w:rsidRPr="00595B29" w:rsidRDefault="004A08B9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58673BEC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606AB78F" w14:textId="77777777" w:rsidTr="004A08B9">
        <w:trPr>
          <w:jc w:val="center"/>
        </w:trPr>
        <w:tc>
          <w:tcPr>
            <w:tcW w:w="323" w:type="pct"/>
          </w:tcPr>
          <w:p w14:paraId="4A0DF452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462D771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2EEFC1E0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35AA0488" w14:textId="77777777" w:rsidR="004A08B9" w:rsidRPr="00595B29" w:rsidRDefault="004A08B9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04202652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A08B9" w:rsidRPr="00595B29" w14:paraId="2354CB53" w14:textId="77777777" w:rsidTr="004A08B9">
        <w:trPr>
          <w:jc w:val="center"/>
        </w:trPr>
        <w:tc>
          <w:tcPr>
            <w:tcW w:w="323" w:type="pct"/>
          </w:tcPr>
          <w:p w14:paraId="7910C362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3249006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CB5EEBF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75362A7E" w14:textId="77777777" w:rsidR="004A08B9" w:rsidRPr="00595B29" w:rsidRDefault="004A08B9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0A20B1E1" w14:textId="77777777" w:rsidR="004A08B9" w:rsidRPr="00595B29" w:rsidRDefault="004A08B9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</w:tbl>
    <w:p w14:paraId="0708E6AE" w14:textId="77777777" w:rsidR="006716FF" w:rsidRDefault="006716F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p w14:paraId="79F92711" w14:textId="77777777" w:rsidR="00820449" w:rsidRDefault="00820449" w:rsidP="00820449">
      <w:pPr>
        <w:rPr>
          <w:rFonts w:asciiTheme="minorHAnsi" w:hAnsiTheme="minorHAnsi" w:cstheme="minorHAnsi"/>
          <w:sz w:val="20"/>
          <w:szCs w:val="20"/>
        </w:rPr>
      </w:pPr>
    </w:p>
    <w:p w14:paraId="0BE2EDC9" w14:textId="1BC8E906" w:rsidR="00820449" w:rsidRPr="00820449" w:rsidRDefault="00820449" w:rsidP="00820449">
      <w:pPr>
        <w:tabs>
          <w:tab w:val="left" w:pos="30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820449" w:rsidRPr="00820449" w:rsidSect="00210A8F">
      <w:footerReference w:type="default" r:id="rId7"/>
      <w:pgSz w:w="11907" w:h="16840" w:code="9"/>
      <w:pgMar w:top="2269" w:right="720" w:bottom="964" w:left="720" w:header="340" w:footer="1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E4C5" w14:textId="77777777" w:rsidR="000C4F4E" w:rsidRDefault="000C4F4E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30EA51" w14:textId="77777777" w:rsidR="000C4F4E" w:rsidRDefault="000C4F4E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802"/>
      <w:tblW w:w="978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"/>
      <w:gridCol w:w="1464"/>
      <w:gridCol w:w="1202"/>
      <w:gridCol w:w="186"/>
      <w:gridCol w:w="1097"/>
      <w:gridCol w:w="1276"/>
      <w:gridCol w:w="20"/>
      <w:gridCol w:w="1406"/>
      <w:gridCol w:w="1834"/>
      <w:gridCol w:w="1269"/>
    </w:tblGrid>
    <w:tr w:rsidR="00CE5352" w:rsidRPr="0013165A" w14:paraId="521E9CF2" w14:textId="77777777" w:rsidTr="00535B2C">
      <w:trPr>
        <w:cantSplit/>
      </w:trPr>
      <w:tc>
        <w:tcPr>
          <w:tcW w:w="2694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41452485" w14:textId="77777777" w:rsidR="00CE5352" w:rsidRPr="0013165A" w:rsidRDefault="00CE5352" w:rsidP="00CE5352">
          <w:pPr>
            <w:pStyle w:val="Header"/>
            <w:spacing w:before="20"/>
            <w:jc w:val="center"/>
            <w:rPr>
              <w:sz w:val="18"/>
              <w:szCs w:val="18"/>
            </w:rPr>
          </w:pPr>
          <w:r w:rsidRPr="006E6B1D">
            <w:rPr>
              <w:b/>
              <w:bCs/>
              <w:iCs/>
              <w:smallCaps/>
              <w:noProof/>
              <w:sz w:val="18"/>
              <w:szCs w:val="18"/>
            </w:rPr>
            <w:drawing>
              <wp:inline distT="0" distB="0" distL="0" distR="0" wp14:anchorId="7DB1CF0F" wp14:editId="2961781F">
                <wp:extent cx="1018540" cy="462915"/>
                <wp:effectExtent l="0" t="0" r="0" b="0"/>
                <wp:docPr id="5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854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85" w:type="dxa"/>
          <w:gridSpan w:val="5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496D258" w14:textId="77777777" w:rsidR="00CE5352" w:rsidRPr="001F20B0" w:rsidRDefault="00CE5352" w:rsidP="00CE5352">
          <w:pPr>
            <w:pStyle w:val="Header"/>
            <w:tabs>
              <w:tab w:val="left" w:pos="634"/>
              <w:tab w:val="center" w:pos="1363"/>
              <w:tab w:val="left" w:pos="2274"/>
              <w:tab w:val="left" w:pos="3631"/>
            </w:tabs>
            <w:spacing w:before="40"/>
            <w:ind w:right="278"/>
            <w:rPr>
              <w:sz w:val="18"/>
              <w:szCs w:val="18"/>
            </w:rPr>
          </w:pPr>
          <w:r w:rsidRPr="001F20B0">
            <w:rPr>
              <w:sz w:val="18"/>
              <w:szCs w:val="18"/>
            </w:rPr>
            <w:t xml:space="preserve">  Projekti nimetus:</w:t>
          </w:r>
        </w:p>
        <w:p w14:paraId="79102D24" w14:textId="6CFCEFF3" w:rsidR="00CE5352" w:rsidRPr="001F20B0" w:rsidRDefault="00CE5352" w:rsidP="00CE5352">
          <w:pPr>
            <w:pStyle w:val="Header"/>
            <w:tabs>
              <w:tab w:val="left" w:pos="634"/>
              <w:tab w:val="center" w:pos="1363"/>
              <w:tab w:val="left" w:pos="2274"/>
              <w:tab w:val="left" w:pos="3631"/>
            </w:tabs>
            <w:spacing w:before="40"/>
            <w:ind w:right="278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</w:t>
          </w:r>
          <w:r w:rsidR="00C625F3">
            <w:t xml:space="preserve"> </w:t>
          </w:r>
          <w:r w:rsidR="009F3449">
            <w:rPr>
              <w:sz w:val="18"/>
              <w:szCs w:val="18"/>
            </w:rPr>
            <w:t>Vasalemma raudteejaama parkla ehitusprojekt</w:t>
          </w:r>
        </w:p>
        <w:p w14:paraId="7CA0C09A" w14:textId="77777777" w:rsidR="00CE5352" w:rsidRPr="0013165A" w:rsidRDefault="00CE5352" w:rsidP="00CE5352">
          <w:pPr>
            <w:pStyle w:val="Header"/>
            <w:tabs>
              <w:tab w:val="left" w:pos="634"/>
              <w:tab w:val="center" w:pos="1363"/>
              <w:tab w:val="left" w:pos="2274"/>
              <w:tab w:val="left" w:pos="3631"/>
            </w:tabs>
            <w:ind w:right="278"/>
            <w:rPr>
              <w:sz w:val="18"/>
              <w:szCs w:val="18"/>
            </w:rPr>
          </w:pPr>
        </w:p>
      </w:tc>
      <w:tc>
        <w:tcPr>
          <w:tcW w:w="3103" w:type="dxa"/>
          <w:gridSpan w:val="2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3E09BDF8" w14:textId="77777777" w:rsidR="00CE5352" w:rsidRDefault="00CE5352" w:rsidP="00CE5352">
          <w:pPr>
            <w:pStyle w:val="Header"/>
            <w:tabs>
              <w:tab w:val="left" w:pos="634"/>
              <w:tab w:val="center" w:pos="1363"/>
              <w:tab w:val="left" w:pos="2274"/>
              <w:tab w:val="left" w:pos="3631"/>
            </w:tabs>
            <w:spacing w:before="40"/>
            <w:ind w:right="278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 Objekti aadress:</w:t>
          </w:r>
        </w:p>
        <w:p w14:paraId="16C9ADD6" w14:textId="7CC9F02E" w:rsidR="00CE5352" w:rsidRPr="001F20B0" w:rsidRDefault="00C625F3" w:rsidP="00CE5352">
          <w:pPr>
            <w:pStyle w:val="Header"/>
            <w:tabs>
              <w:tab w:val="left" w:pos="634"/>
              <w:tab w:val="center" w:pos="1363"/>
              <w:tab w:val="left" w:pos="2274"/>
              <w:tab w:val="left" w:pos="3631"/>
            </w:tabs>
            <w:spacing w:before="40"/>
            <w:ind w:right="278"/>
            <w:jc w:val="right"/>
            <w:rPr>
              <w:sz w:val="18"/>
              <w:szCs w:val="18"/>
            </w:rPr>
          </w:pPr>
          <w:r w:rsidRPr="00C625F3">
            <w:rPr>
              <w:sz w:val="18"/>
              <w:szCs w:val="18"/>
            </w:rPr>
            <w:t>Vasalemma alevik, Lääne-Harju vald, Harjumaa</w:t>
          </w:r>
        </w:p>
      </w:tc>
    </w:tr>
    <w:tr w:rsidR="00CE5352" w:rsidRPr="0013165A" w14:paraId="517B2E73" w14:textId="77777777" w:rsidTr="00535B2C">
      <w:trPr>
        <w:cantSplit/>
        <w:trHeight w:val="663"/>
      </w:trPr>
      <w:tc>
        <w:tcPr>
          <w:tcW w:w="28" w:type="dxa"/>
          <w:tcBorders>
            <w:left w:val="single" w:sz="6" w:space="0" w:color="auto"/>
            <w:bottom w:val="single" w:sz="6" w:space="0" w:color="auto"/>
          </w:tcBorders>
        </w:tcPr>
        <w:p w14:paraId="7B77BE36" w14:textId="77777777" w:rsidR="00CE5352" w:rsidRPr="0013165A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 xml:space="preserve"> </w:t>
          </w:r>
        </w:p>
        <w:p w14:paraId="3BC916B4" w14:textId="77777777" w:rsidR="00CE5352" w:rsidRPr="0013165A" w:rsidRDefault="00CE5352" w:rsidP="00CE5352">
          <w:pPr>
            <w:pStyle w:val="Header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 xml:space="preserve"> </w:t>
          </w:r>
        </w:p>
      </w:tc>
      <w:tc>
        <w:tcPr>
          <w:tcW w:w="1464" w:type="dxa"/>
          <w:tcBorders>
            <w:bottom w:val="single" w:sz="6" w:space="0" w:color="auto"/>
          </w:tcBorders>
        </w:tcPr>
        <w:p w14:paraId="2C78BF40" w14:textId="77777777" w:rsidR="00CE5352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>
            <w:rPr>
              <w:sz w:val="18"/>
              <w:szCs w:val="18"/>
            </w:rPr>
            <w:t>Töö nr.</w:t>
          </w:r>
        </w:p>
        <w:p w14:paraId="2F4DB525" w14:textId="4C2D908D" w:rsidR="00CE5352" w:rsidRPr="0013165A" w:rsidRDefault="00CC29D8" w:rsidP="00CE5352">
          <w:pPr>
            <w:pStyle w:val="Header"/>
            <w:spacing w:after="120"/>
            <w:rPr>
              <w:sz w:val="18"/>
              <w:szCs w:val="18"/>
            </w:rPr>
          </w:pPr>
          <w:r>
            <w:rPr>
              <w:sz w:val="18"/>
              <w:szCs w:val="18"/>
            </w:rPr>
            <w:t>2</w:t>
          </w:r>
          <w:r w:rsidR="00C625F3">
            <w:rPr>
              <w:sz w:val="18"/>
              <w:szCs w:val="18"/>
            </w:rPr>
            <w:t>50</w:t>
          </w:r>
          <w:r w:rsidR="009F3449">
            <w:rPr>
              <w:sz w:val="18"/>
              <w:szCs w:val="18"/>
            </w:rPr>
            <w:t>604</w:t>
          </w:r>
        </w:p>
      </w:tc>
      <w:tc>
        <w:tcPr>
          <w:tcW w:w="1388" w:type="dxa"/>
          <w:gridSpan w:val="2"/>
          <w:tcBorders>
            <w:bottom w:val="single" w:sz="6" w:space="0" w:color="auto"/>
          </w:tcBorders>
        </w:tcPr>
        <w:p w14:paraId="532B1D70" w14:textId="77777777" w:rsidR="00CE5352" w:rsidRPr="0013165A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 xml:space="preserve">Kuupäev  </w:t>
          </w:r>
        </w:p>
        <w:p w14:paraId="38153917" w14:textId="686F862B" w:rsidR="00CE5352" w:rsidRPr="0013165A" w:rsidRDefault="004A08B9" w:rsidP="00CE5352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TIME \@ "dd.MM.yy" </w:instrText>
          </w:r>
          <w:r>
            <w:rPr>
              <w:sz w:val="18"/>
              <w:szCs w:val="18"/>
            </w:rPr>
            <w:fldChar w:fldCharType="separate"/>
          </w:r>
          <w:r w:rsidR="00951B6F">
            <w:rPr>
              <w:noProof/>
              <w:sz w:val="18"/>
              <w:szCs w:val="18"/>
            </w:rPr>
            <w:t>21.01.26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1097" w:type="dxa"/>
          <w:tcBorders>
            <w:bottom w:val="single" w:sz="6" w:space="0" w:color="auto"/>
          </w:tcBorders>
        </w:tcPr>
        <w:p w14:paraId="213BF44F" w14:textId="77777777" w:rsidR="00CE5352" w:rsidRPr="0013165A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>Koostas</w:t>
          </w:r>
        </w:p>
        <w:p w14:paraId="14184315" w14:textId="77777777" w:rsidR="00CE5352" w:rsidRPr="0013165A" w:rsidRDefault="00CE5352" w:rsidP="00CE5352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V. Sibrits</w:t>
          </w:r>
        </w:p>
      </w:tc>
      <w:tc>
        <w:tcPr>
          <w:tcW w:w="1276" w:type="dxa"/>
          <w:tcBorders>
            <w:bottom w:val="single" w:sz="6" w:space="0" w:color="auto"/>
          </w:tcBorders>
        </w:tcPr>
        <w:p w14:paraId="01D241F1" w14:textId="77777777" w:rsidR="00CE5352" w:rsidRPr="0013165A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>Staadium</w:t>
          </w:r>
        </w:p>
        <w:p w14:paraId="7A386EB3" w14:textId="517D4D72" w:rsidR="00CE5352" w:rsidRPr="0013165A" w:rsidRDefault="004A08B9" w:rsidP="00CE5352">
          <w:pPr>
            <w:pStyle w:val="Header"/>
            <w:rPr>
              <w:b/>
              <w:bCs/>
              <w:sz w:val="18"/>
              <w:szCs w:val="18"/>
            </w:rPr>
          </w:pPr>
          <w:r>
            <w:rPr>
              <w:sz w:val="18"/>
              <w:szCs w:val="18"/>
            </w:rPr>
            <w:t>PP</w:t>
          </w:r>
        </w:p>
      </w:tc>
      <w:tc>
        <w:tcPr>
          <w:tcW w:w="20" w:type="dxa"/>
          <w:tcBorders>
            <w:bottom w:val="single" w:sz="6" w:space="0" w:color="auto"/>
          </w:tcBorders>
        </w:tcPr>
        <w:p w14:paraId="61FBB30D" w14:textId="77777777" w:rsidR="00CE5352" w:rsidRPr="0013165A" w:rsidRDefault="00CE5352" w:rsidP="00CE5352">
          <w:pPr>
            <w:pStyle w:val="Header"/>
            <w:spacing w:after="120"/>
            <w:jc w:val="center"/>
            <w:rPr>
              <w:sz w:val="18"/>
              <w:szCs w:val="18"/>
            </w:rPr>
          </w:pPr>
        </w:p>
        <w:p w14:paraId="1010EB64" w14:textId="77777777" w:rsidR="00CE5352" w:rsidRPr="0013165A" w:rsidRDefault="00CE5352" w:rsidP="00CE5352">
          <w:pPr>
            <w:pStyle w:val="Header"/>
            <w:spacing w:after="120"/>
            <w:jc w:val="center"/>
            <w:rPr>
              <w:sz w:val="18"/>
              <w:szCs w:val="18"/>
            </w:rPr>
          </w:pPr>
        </w:p>
      </w:tc>
      <w:tc>
        <w:tcPr>
          <w:tcW w:w="3240" w:type="dxa"/>
          <w:gridSpan w:val="2"/>
          <w:tcBorders>
            <w:bottom w:val="single" w:sz="6" w:space="0" w:color="auto"/>
          </w:tcBorders>
        </w:tcPr>
        <w:p w14:paraId="742323DB" w14:textId="77777777" w:rsidR="00CE5352" w:rsidRPr="0013165A" w:rsidRDefault="00CE5352" w:rsidP="00CE5352">
          <w:pPr>
            <w:pStyle w:val="Header"/>
            <w:spacing w:after="120"/>
            <w:rPr>
              <w:sz w:val="18"/>
              <w:szCs w:val="18"/>
            </w:rPr>
          </w:pPr>
          <w:r>
            <w:rPr>
              <w:sz w:val="18"/>
              <w:szCs w:val="18"/>
            </w:rPr>
            <w:t>Fail</w:t>
          </w:r>
        </w:p>
        <w:p w14:paraId="0323822C" w14:textId="71245180" w:rsidR="00CE5352" w:rsidRPr="0013165A" w:rsidRDefault="00CE5352" w:rsidP="00CE5352">
          <w:pPr>
            <w:pStyle w:val="BodyText"/>
            <w:rPr>
              <w:sz w:val="18"/>
              <w:szCs w:val="18"/>
            </w:rPr>
          </w:pPr>
          <w:r w:rsidRPr="001F20B0">
            <w:rPr>
              <w:sz w:val="18"/>
              <w:szCs w:val="18"/>
            </w:rPr>
            <w:fldChar w:fldCharType="begin"/>
          </w:r>
          <w:r w:rsidRPr="001F20B0">
            <w:rPr>
              <w:sz w:val="18"/>
              <w:szCs w:val="18"/>
            </w:rPr>
            <w:instrText xml:space="preserve"> FILENAME   \* MERGEFORMAT </w:instrText>
          </w:r>
          <w:r w:rsidRPr="001F20B0">
            <w:rPr>
              <w:sz w:val="18"/>
              <w:szCs w:val="18"/>
            </w:rPr>
            <w:fldChar w:fldCharType="separate"/>
          </w:r>
          <w:r w:rsidR="009F3449">
            <w:rPr>
              <w:noProof/>
              <w:sz w:val="18"/>
              <w:szCs w:val="18"/>
            </w:rPr>
            <w:t>250604_PP_ELT-0-02_dok-nimekiri.docx</w:t>
          </w:r>
          <w:r w:rsidRPr="001F20B0">
            <w:rPr>
              <w:noProof/>
              <w:sz w:val="18"/>
              <w:szCs w:val="18"/>
            </w:rPr>
            <w:fldChar w:fldCharType="end"/>
          </w:r>
        </w:p>
      </w:tc>
      <w:tc>
        <w:tcPr>
          <w:tcW w:w="1269" w:type="dxa"/>
          <w:tcBorders>
            <w:bottom w:val="single" w:sz="6" w:space="0" w:color="auto"/>
            <w:right w:val="single" w:sz="6" w:space="0" w:color="auto"/>
          </w:tcBorders>
        </w:tcPr>
        <w:p w14:paraId="04457DF9" w14:textId="77777777" w:rsidR="00CE5352" w:rsidRPr="0013165A" w:rsidRDefault="00CE5352" w:rsidP="00CE5352">
          <w:pPr>
            <w:pStyle w:val="Header"/>
            <w:spacing w:after="120"/>
            <w:jc w:val="center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t>Leht</w:t>
          </w:r>
        </w:p>
        <w:p w14:paraId="78FE5E79" w14:textId="77777777" w:rsidR="00CE5352" w:rsidRPr="0013165A" w:rsidRDefault="00CE5352" w:rsidP="00CE5352">
          <w:pPr>
            <w:pStyle w:val="Header"/>
            <w:jc w:val="center"/>
            <w:rPr>
              <w:sz w:val="18"/>
              <w:szCs w:val="18"/>
            </w:rPr>
          </w:pPr>
          <w:r w:rsidRPr="0013165A">
            <w:rPr>
              <w:sz w:val="18"/>
              <w:szCs w:val="18"/>
            </w:rPr>
            <w:fldChar w:fldCharType="begin"/>
          </w:r>
          <w:r w:rsidRPr="0013165A">
            <w:rPr>
              <w:sz w:val="18"/>
              <w:szCs w:val="18"/>
            </w:rPr>
            <w:instrText xml:space="preserve">page </w:instrText>
          </w:r>
          <w:r w:rsidRPr="0013165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 w:rsidRPr="0013165A">
            <w:rPr>
              <w:sz w:val="18"/>
              <w:szCs w:val="18"/>
            </w:rPr>
            <w:fldChar w:fldCharType="end"/>
          </w:r>
          <w:r w:rsidRPr="0013165A">
            <w:rPr>
              <w:sz w:val="18"/>
              <w:szCs w:val="18"/>
            </w:rPr>
            <w:t xml:space="preserve"> / </w:t>
          </w:r>
          <w:r w:rsidRPr="0013165A">
            <w:rPr>
              <w:sz w:val="18"/>
              <w:szCs w:val="18"/>
            </w:rPr>
            <w:fldChar w:fldCharType="begin"/>
          </w:r>
          <w:r w:rsidRPr="0013165A">
            <w:rPr>
              <w:sz w:val="18"/>
              <w:szCs w:val="18"/>
            </w:rPr>
            <w:instrText xml:space="preserve">numpages </w:instrText>
          </w:r>
          <w:r w:rsidRPr="0013165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 w:rsidRPr="0013165A">
            <w:rPr>
              <w:sz w:val="18"/>
              <w:szCs w:val="18"/>
            </w:rPr>
            <w:fldChar w:fldCharType="end"/>
          </w:r>
        </w:p>
      </w:tc>
    </w:tr>
  </w:tbl>
  <w:p w14:paraId="5E0A2ACC" w14:textId="77777777" w:rsidR="006716FF" w:rsidRDefault="006716FF" w:rsidP="00210A8F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535B" w14:textId="77777777" w:rsidR="000C4F4E" w:rsidRDefault="000C4F4E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CB9FC9B" w14:textId="77777777" w:rsidR="000C4F4E" w:rsidRDefault="000C4F4E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1F411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FCB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A4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2C2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EE23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E8F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4FE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2257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A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A251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1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2" w15:restartNumberingAfterBreak="0">
    <w:nsid w:val="00000007"/>
    <w:multiLevelType w:val="multi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3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4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5" w15:restartNumberingAfterBreak="0">
    <w:nsid w:val="1329380D"/>
    <w:multiLevelType w:val="hybridMultilevel"/>
    <w:tmpl w:val="51B067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8165A"/>
    <w:multiLevelType w:val="multilevel"/>
    <w:tmpl w:val="042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25007D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E93603"/>
    <w:multiLevelType w:val="multilevel"/>
    <w:tmpl w:val="05808092"/>
    <w:styleLink w:val="Laad1"/>
    <w:lvl w:ilvl="0"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numFmt w:val="decimal"/>
      <w:isLgl/>
      <w:lvlText w:val="%1.%2"/>
      <w:lvlJc w:val="left"/>
      <w:pPr>
        <w:ind w:left="1035" w:hanging="67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  <w:bCs/>
        <w:i/>
        <w:iCs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2C0F7508"/>
    <w:multiLevelType w:val="multilevel"/>
    <w:tmpl w:val="FB5C8B3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pStyle w:val="Style1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20" w15:restartNumberingAfterBreak="0">
    <w:nsid w:val="2C446A8E"/>
    <w:multiLevelType w:val="multilevel"/>
    <w:tmpl w:val="0425001D"/>
    <w:styleLink w:val="Laad2"/>
    <w:lvl w:ilvl="0"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30D10E86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33532A50"/>
    <w:multiLevelType w:val="hybridMultilevel"/>
    <w:tmpl w:val="8700A1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7F9E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A8F3ECB"/>
    <w:multiLevelType w:val="multilevel"/>
    <w:tmpl w:val="0425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5" w15:restartNumberingAfterBreak="0">
    <w:nsid w:val="3C055DB6"/>
    <w:multiLevelType w:val="multilevel"/>
    <w:tmpl w:val="14D81150"/>
    <w:lvl w:ilvl="0">
      <w:start w:val="1"/>
      <w:numFmt w:val="decimal"/>
      <w:pStyle w:val="Pea1"/>
      <w:lvlText w:val="%1.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1">
      <w:numFmt w:val="decimal"/>
      <w:pStyle w:val="Pea2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pStyle w:val="Pea3"/>
      <w:lvlText w:val="%1.%2.%3."/>
      <w:lvlJc w:val="left"/>
      <w:pPr>
        <w:tabs>
          <w:tab w:val="num" w:pos="907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Pea4"/>
      <w:lvlText w:val="%1.%2.%3.%4."/>
      <w:lvlJc w:val="left"/>
      <w:pPr>
        <w:tabs>
          <w:tab w:val="num" w:pos="907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5B15AA4"/>
    <w:multiLevelType w:val="multilevel"/>
    <w:tmpl w:val="BFDE41A0"/>
    <w:lvl w:ilvl="0">
      <w:start w:val="19"/>
      <w:numFmt w:val="decimal"/>
      <w:lvlText w:val="%1."/>
      <w:lvlJc w:val="left"/>
      <w:pPr>
        <w:tabs>
          <w:tab w:val="num" w:pos="3300"/>
        </w:tabs>
        <w:ind w:left="330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17"/>
        </w:tabs>
        <w:ind w:left="974" w:hanging="86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27"/>
        </w:tabs>
        <w:ind w:left="2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7" w15:restartNumberingAfterBreak="0">
    <w:nsid w:val="4C9C3489"/>
    <w:multiLevelType w:val="hybridMultilevel"/>
    <w:tmpl w:val="FEB294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B31F7"/>
    <w:multiLevelType w:val="hybridMultilevel"/>
    <w:tmpl w:val="2D8848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72404"/>
    <w:multiLevelType w:val="hybridMultilevel"/>
    <w:tmpl w:val="D43C9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0648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8E06ECE"/>
    <w:multiLevelType w:val="hybridMultilevel"/>
    <w:tmpl w:val="989E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019040">
    <w:abstractNumId w:val="6"/>
  </w:num>
  <w:num w:numId="2" w16cid:durableId="661275138">
    <w:abstractNumId w:val="9"/>
  </w:num>
  <w:num w:numId="3" w16cid:durableId="1238520370">
    <w:abstractNumId w:val="7"/>
  </w:num>
  <w:num w:numId="4" w16cid:durableId="823856107">
    <w:abstractNumId w:val="5"/>
  </w:num>
  <w:num w:numId="5" w16cid:durableId="515966528">
    <w:abstractNumId w:val="4"/>
  </w:num>
  <w:num w:numId="6" w16cid:durableId="1083721117">
    <w:abstractNumId w:val="8"/>
  </w:num>
  <w:num w:numId="7" w16cid:durableId="1991246646">
    <w:abstractNumId w:val="3"/>
  </w:num>
  <w:num w:numId="8" w16cid:durableId="2105299252">
    <w:abstractNumId w:val="2"/>
  </w:num>
  <w:num w:numId="9" w16cid:durableId="859665292">
    <w:abstractNumId w:val="1"/>
  </w:num>
  <w:num w:numId="10" w16cid:durableId="826940208">
    <w:abstractNumId w:val="0"/>
  </w:num>
  <w:num w:numId="11" w16cid:durableId="1444498293">
    <w:abstractNumId w:val="18"/>
  </w:num>
  <w:num w:numId="12" w16cid:durableId="1066613417">
    <w:abstractNumId w:val="20"/>
  </w:num>
  <w:num w:numId="13" w16cid:durableId="1114710541">
    <w:abstractNumId w:val="19"/>
  </w:num>
  <w:num w:numId="14" w16cid:durableId="220990802">
    <w:abstractNumId w:val="23"/>
  </w:num>
  <w:num w:numId="15" w16cid:durableId="912662637">
    <w:abstractNumId w:val="16"/>
  </w:num>
  <w:num w:numId="16" w16cid:durableId="1814786688">
    <w:abstractNumId w:val="24"/>
  </w:num>
  <w:num w:numId="17" w16cid:durableId="493839824">
    <w:abstractNumId w:val="26"/>
  </w:num>
  <w:num w:numId="18" w16cid:durableId="1005740028">
    <w:abstractNumId w:val="25"/>
  </w:num>
  <w:num w:numId="19" w16cid:durableId="49503315">
    <w:abstractNumId w:val="30"/>
  </w:num>
  <w:num w:numId="20" w16cid:durableId="7295737">
    <w:abstractNumId w:val="17"/>
  </w:num>
  <w:num w:numId="21" w16cid:durableId="2073505965">
    <w:abstractNumId w:val="21"/>
  </w:num>
  <w:num w:numId="22" w16cid:durableId="918057129">
    <w:abstractNumId w:val="27"/>
  </w:num>
  <w:num w:numId="23" w16cid:durableId="1490973468">
    <w:abstractNumId w:val="15"/>
  </w:num>
  <w:num w:numId="24" w16cid:durableId="1966429681">
    <w:abstractNumId w:val="22"/>
  </w:num>
  <w:num w:numId="25" w16cid:durableId="1260873813">
    <w:abstractNumId w:val="29"/>
  </w:num>
  <w:num w:numId="26" w16cid:durableId="1834375344">
    <w:abstractNumId w:val="28"/>
  </w:num>
  <w:num w:numId="27" w16cid:durableId="1751729897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EB"/>
    <w:rsid w:val="0000052B"/>
    <w:rsid w:val="00003672"/>
    <w:rsid w:val="00005867"/>
    <w:rsid w:val="0000701D"/>
    <w:rsid w:val="00010B4F"/>
    <w:rsid w:val="0001110A"/>
    <w:rsid w:val="00011A06"/>
    <w:rsid w:val="00011AD9"/>
    <w:rsid w:val="00014012"/>
    <w:rsid w:val="00015466"/>
    <w:rsid w:val="000154E9"/>
    <w:rsid w:val="00025474"/>
    <w:rsid w:val="000255C7"/>
    <w:rsid w:val="00027346"/>
    <w:rsid w:val="000304B1"/>
    <w:rsid w:val="000305C3"/>
    <w:rsid w:val="00032162"/>
    <w:rsid w:val="0003255E"/>
    <w:rsid w:val="00037D09"/>
    <w:rsid w:val="00044348"/>
    <w:rsid w:val="000443AD"/>
    <w:rsid w:val="00046D75"/>
    <w:rsid w:val="000471C5"/>
    <w:rsid w:val="000540A2"/>
    <w:rsid w:val="00054A74"/>
    <w:rsid w:val="0005704B"/>
    <w:rsid w:val="0006092B"/>
    <w:rsid w:val="0006201A"/>
    <w:rsid w:val="00063674"/>
    <w:rsid w:val="00064358"/>
    <w:rsid w:val="00065FC4"/>
    <w:rsid w:val="00072D77"/>
    <w:rsid w:val="00073591"/>
    <w:rsid w:val="00074364"/>
    <w:rsid w:val="00075AD6"/>
    <w:rsid w:val="000775F8"/>
    <w:rsid w:val="000777BC"/>
    <w:rsid w:val="00080487"/>
    <w:rsid w:val="00081D9A"/>
    <w:rsid w:val="00085562"/>
    <w:rsid w:val="00090141"/>
    <w:rsid w:val="000910F9"/>
    <w:rsid w:val="00091AAF"/>
    <w:rsid w:val="0009388D"/>
    <w:rsid w:val="00094887"/>
    <w:rsid w:val="00095DC3"/>
    <w:rsid w:val="000A43D0"/>
    <w:rsid w:val="000A5809"/>
    <w:rsid w:val="000A6DF6"/>
    <w:rsid w:val="000B2107"/>
    <w:rsid w:val="000B7212"/>
    <w:rsid w:val="000C0E61"/>
    <w:rsid w:val="000C2711"/>
    <w:rsid w:val="000C32DF"/>
    <w:rsid w:val="000C4869"/>
    <w:rsid w:val="000C4F4E"/>
    <w:rsid w:val="000C4FF1"/>
    <w:rsid w:val="000C54CC"/>
    <w:rsid w:val="000C578C"/>
    <w:rsid w:val="000D13B7"/>
    <w:rsid w:val="000D5749"/>
    <w:rsid w:val="000D71DA"/>
    <w:rsid w:val="000E4271"/>
    <w:rsid w:val="000E64B6"/>
    <w:rsid w:val="000F10BF"/>
    <w:rsid w:val="000F293F"/>
    <w:rsid w:val="000F2D00"/>
    <w:rsid w:val="000F34C8"/>
    <w:rsid w:val="000F681B"/>
    <w:rsid w:val="001000E2"/>
    <w:rsid w:val="001010F7"/>
    <w:rsid w:val="00106739"/>
    <w:rsid w:val="001067C2"/>
    <w:rsid w:val="00112882"/>
    <w:rsid w:val="00112990"/>
    <w:rsid w:val="00115D19"/>
    <w:rsid w:val="001214EC"/>
    <w:rsid w:val="001260C5"/>
    <w:rsid w:val="00127F28"/>
    <w:rsid w:val="001311EB"/>
    <w:rsid w:val="0013171D"/>
    <w:rsid w:val="001340B7"/>
    <w:rsid w:val="00135E5A"/>
    <w:rsid w:val="001360D4"/>
    <w:rsid w:val="00141D50"/>
    <w:rsid w:val="001426E1"/>
    <w:rsid w:val="00142CE1"/>
    <w:rsid w:val="00144F54"/>
    <w:rsid w:val="00147942"/>
    <w:rsid w:val="00155405"/>
    <w:rsid w:val="0015548C"/>
    <w:rsid w:val="0015610B"/>
    <w:rsid w:val="00160A4D"/>
    <w:rsid w:val="00163835"/>
    <w:rsid w:val="00163AF6"/>
    <w:rsid w:val="00167600"/>
    <w:rsid w:val="00170AE0"/>
    <w:rsid w:val="00170AF0"/>
    <w:rsid w:val="00171A1B"/>
    <w:rsid w:val="00173CEE"/>
    <w:rsid w:val="00175453"/>
    <w:rsid w:val="001824C9"/>
    <w:rsid w:val="00185716"/>
    <w:rsid w:val="00185ABA"/>
    <w:rsid w:val="00186385"/>
    <w:rsid w:val="00186CC3"/>
    <w:rsid w:val="00187BF1"/>
    <w:rsid w:val="00193C24"/>
    <w:rsid w:val="001A6C83"/>
    <w:rsid w:val="001A76BF"/>
    <w:rsid w:val="001B2383"/>
    <w:rsid w:val="001B4640"/>
    <w:rsid w:val="001B4C7A"/>
    <w:rsid w:val="001B6232"/>
    <w:rsid w:val="001B6C0C"/>
    <w:rsid w:val="001B6E5B"/>
    <w:rsid w:val="001C5108"/>
    <w:rsid w:val="001C546C"/>
    <w:rsid w:val="001C55E8"/>
    <w:rsid w:val="001C774C"/>
    <w:rsid w:val="001D5345"/>
    <w:rsid w:val="001D53DE"/>
    <w:rsid w:val="001D7407"/>
    <w:rsid w:val="001D7FF2"/>
    <w:rsid w:val="001E010B"/>
    <w:rsid w:val="001E08A2"/>
    <w:rsid w:val="001E3707"/>
    <w:rsid w:val="001E5E23"/>
    <w:rsid w:val="001F0918"/>
    <w:rsid w:val="001F2BEB"/>
    <w:rsid w:val="001F2E3B"/>
    <w:rsid w:val="001F31A9"/>
    <w:rsid w:val="001F5717"/>
    <w:rsid w:val="001F58B4"/>
    <w:rsid w:val="001F63AF"/>
    <w:rsid w:val="001F67C5"/>
    <w:rsid w:val="00200C26"/>
    <w:rsid w:val="00201E2A"/>
    <w:rsid w:val="00204E55"/>
    <w:rsid w:val="00205CB6"/>
    <w:rsid w:val="002071B6"/>
    <w:rsid w:val="00210A8F"/>
    <w:rsid w:val="00210CFC"/>
    <w:rsid w:val="002137F5"/>
    <w:rsid w:val="002145D0"/>
    <w:rsid w:val="002176E1"/>
    <w:rsid w:val="00221162"/>
    <w:rsid w:val="00221B7D"/>
    <w:rsid w:val="00226792"/>
    <w:rsid w:val="00233CCB"/>
    <w:rsid w:val="00235E4A"/>
    <w:rsid w:val="00236773"/>
    <w:rsid w:val="00237FA1"/>
    <w:rsid w:val="0024185D"/>
    <w:rsid w:val="002422F2"/>
    <w:rsid w:val="00242690"/>
    <w:rsid w:val="002571CE"/>
    <w:rsid w:val="0025730F"/>
    <w:rsid w:val="00257EBF"/>
    <w:rsid w:val="00257F03"/>
    <w:rsid w:val="0026116C"/>
    <w:rsid w:val="002645A1"/>
    <w:rsid w:val="002656AC"/>
    <w:rsid w:val="00265A98"/>
    <w:rsid w:val="002708FD"/>
    <w:rsid w:val="002742CC"/>
    <w:rsid w:val="0027508A"/>
    <w:rsid w:val="00280AFF"/>
    <w:rsid w:val="00280B03"/>
    <w:rsid w:val="00282917"/>
    <w:rsid w:val="00283FDB"/>
    <w:rsid w:val="0028426F"/>
    <w:rsid w:val="00284E8A"/>
    <w:rsid w:val="00285839"/>
    <w:rsid w:val="00292E11"/>
    <w:rsid w:val="00296318"/>
    <w:rsid w:val="002968E2"/>
    <w:rsid w:val="002A1063"/>
    <w:rsid w:val="002A1D31"/>
    <w:rsid w:val="002A2259"/>
    <w:rsid w:val="002A24A9"/>
    <w:rsid w:val="002A3C73"/>
    <w:rsid w:val="002A454A"/>
    <w:rsid w:val="002A7F8F"/>
    <w:rsid w:val="002B00C8"/>
    <w:rsid w:val="002B2C3C"/>
    <w:rsid w:val="002B3CB4"/>
    <w:rsid w:val="002B3E44"/>
    <w:rsid w:val="002B5B6B"/>
    <w:rsid w:val="002B5C2C"/>
    <w:rsid w:val="002B6D1C"/>
    <w:rsid w:val="002C0B60"/>
    <w:rsid w:val="002C127F"/>
    <w:rsid w:val="002C3CDC"/>
    <w:rsid w:val="002C46F2"/>
    <w:rsid w:val="002D2808"/>
    <w:rsid w:val="002D3252"/>
    <w:rsid w:val="002D349A"/>
    <w:rsid w:val="002E3299"/>
    <w:rsid w:val="002E3A8D"/>
    <w:rsid w:val="002F2807"/>
    <w:rsid w:val="003021BC"/>
    <w:rsid w:val="00304D84"/>
    <w:rsid w:val="003111C1"/>
    <w:rsid w:val="003111F8"/>
    <w:rsid w:val="003125BA"/>
    <w:rsid w:val="0031336B"/>
    <w:rsid w:val="00323506"/>
    <w:rsid w:val="00326266"/>
    <w:rsid w:val="00327219"/>
    <w:rsid w:val="00327A4B"/>
    <w:rsid w:val="0033060C"/>
    <w:rsid w:val="00331B21"/>
    <w:rsid w:val="00335606"/>
    <w:rsid w:val="00335B2E"/>
    <w:rsid w:val="00336CCB"/>
    <w:rsid w:val="00337833"/>
    <w:rsid w:val="00344824"/>
    <w:rsid w:val="00346943"/>
    <w:rsid w:val="003529DB"/>
    <w:rsid w:val="0035586A"/>
    <w:rsid w:val="00356EBF"/>
    <w:rsid w:val="003620A1"/>
    <w:rsid w:val="00362C67"/>
    <w:rsid w:val="00365E8A"/>
    <w:rsid w:val="0036767E"/>
    <w:rsid w:val="00372352"/>
    <w:rsid w:val="00372684"/>
    <w:rsid w:val="003727DA"/>
    <w:rsid w:val="00372810"/>
    <w:rsid w:val="00373757"/>
    <w:rsid w:val="00373BE7"/>
    <w:rsid w:val="0037495D"/>
    <w:rsid w:val="0037515F"/>
    <w:rsid w:val="00376719"/>
    <w:rsid w:val="003805FA"/>
    <w:rsid w:val="00382AA5"/>
    <w:rsid w:val="00383DA8"/>
    <w:rsid w:val="003862F6"/>
    <w:rsid w:val="003866D1"/>
    <w:rsid w:val="0038721C"/>
    <w:rsid w:val="003942AB"/>
    <w:rsid w:val="00396C3C"/>
    <w:rsid w:val="00397C18"/>
    <w:rsid w:val="003A2002"/>
    <w:rsid w:val="003A272E"/>
    <w:rsid w:val="003A747B"/>
    <w:rsid w:val="003B07B3"/>
    <w:rsid w:val="003B362C"/>
    <w:rsid w:val="003B36B2"/>
    <w:rsid w:val="003B389E"/>
    <w:rsid w:val="003B3EE0"/>
    <w:rsid w:val="003B4E03"/>
    <w:rsid w:val="003B500B"/>
    <w:rsid w:val="003B6CCD"/>
    <w:rsid w:val="003C24F0"/>
    <w:rsid w:val="003C3BED"/>
    <w:rsid w:val="003C3C80"/>
    <w:rsid w:val="003C3EA6"/>
    <w:rsid w:val="003C3F6C"/>
    <w:rsid w:val="003D4644"/>
    <w:rsid w:val="003D71AF"/>
    <w:rsid w:val="003E30AB"/>
    <w:rsid w:val="003E496C"/>
    <w:rsid w:val="003E5685"/>
    <w:rsid w:val="003F3371"/>
    <w:rsid w:val="003F49D7"/>
    <w:rsid w:val="003F54B6"/>
    <w:rsid w:val="004012BE"/>
    <w:rsid w:val="004065E9"/>
    <w:rsid w:val="004103A8"/>
    <w:rsid w:val="0041174B"/>
    <w:rsid w:val="00411D37"/>
    <w:rsid w:val="0041644D"/>
    <w:rsid w:val="00423D87"/>
    <w:rsid w:val="00424D66"/>
    <w:rsid w:val="00431579"/>
    <w:rsid w:val="004353B7"/>
    <w:rsid w:val="004374C8"/>
    <w:rsid w:val="00445D7E"/>
    <w:rsid w:val="004575A3"/>
    <w:rsid w:val="00460503"/>
    <w:rsid w:val="00460E0E"/>
    <w:rsid w:val="00462799"/>
    <w:rsid w:val="004657F8"/>
    <w:rsid w:val="0046786E"/>
    <w:rsid w:val="00467F8A"/>
    <w:rsid w:val="00472A21"/>
    <w:rsid w:val="004733F7"/>
    <w:rsid w:val="00490F6C"/>
    <w:rsid w:val="00490F9F"/>
    <w:rsid w:val="00491135"/>
    <w:rsid w:val="00494C1C"/>
    <w:rsid w:val="0049534B"/>
    <w:rsid w:val="00495DAE"/>
    <w:rsid w:val="004A08B9"/>
    <w:rsid w:val="004A15CE"/>
    <w:rsid w:val="004A1631"/>
    <w:rsid w:val="004A20EE"/>
    <w:rsid w:val="004A21DD"/>
    <w:rsid w:val="004A7854"/>
    <w:rsid w:val="004B08F9"/>
    <w:rsid w:val="004B0AB0"/>
    <w:rsid w:val="004B1686"/>
    <w:rsid w:val="004B18EF"/>
    <w:rsid w:val="004B305B"/>
    <w:rsid w:val="004B3C46"/>
    <w:rsid w:val="004B5B96"/>
    <w:rsid w:val="004C1717"/>
    <w:rsid w:val="004C3A9C"/>
    <w:rsid w:val="004C6EEF"/>
    <w:rsid w:val="004C7309"/>
    <w:rsid w:val="004D0C1F"/>
    <w:rsid w:val="004D25E7"/>
    <w:rsid w:val="004D28BD"/>
    <w:rsid w:val="004D3BBE"/>
    <w:rsid w:val="004D6AA6"/>
    <w:rsid w:val="004E431D"/>
    <w:rsid w:val="004E4FB6"/>
    <w:rsid w:val="004F4282"/>
    <w:rsid w:val="004F70FC"/>
    <w:rsid w:val="005041F0"/>
    <w:rsid w:val="00507AF9"/>
    <w:rsid w:val="00511E37"/>
    <w:rsid w:val="00512074"/>
    <w:rsid w:val="0051230A"/>
    <w:rsid w:val="00513C57"/>
    <w:rsid w:val="0051793F"/>
    <w:rsid w:val="00520292"/>
    <w:rsid w:val="00520844"/>
    <w:rsid w:val="00525E7C"/>
    <w:rsid w:val="005265E6"/>
    <w:rsid w:val="005312A3"/>
    <w:rsid w:val="0053184E"/>
    <w:rsid w:val="0053435F"/>
    <w:rsid w:val="00541713"/>
    <w:rsid w:val="00542AC8"/>
    <w:rsid w:val="005436DE"/>
    <w:rsid w:val="00543AB4"/>
    <w:rsid w:val="00543FBF"/>
    <w:rsid w:val="00546649"/>
    <w:rsid w:val="00546B4F"/>
    <w:rsid w:val="00547ECD"/>
    <w:rsid w:val="005538ED"/>
    <w:rsid w:val="005550FA"/>
    <w:rsid w:val="0055535C"/>
    <w:rsid w:val="00562492"/>
    <w:rsid w:val="00570D37"/>
    <w:rsid w:val="0057351D"/>
    <w:rsid w:val="0057386B"/>
    <w:rsid w:val="005740E4"/>
    <w:rsid w:val="00575F1F"/>
    <w:rsid w:val="005764A4"/>
    <w:rsid w:val="00583048"/>
    <w:rsid w:val="005831C0"/>
    <w:rsid w:val="005832DF"/>
    <w:rsid w:val="00583FF4"/>
    <w:rsid w:val="0058550E"/>
    <w:rsid w:val="00585766"/>
    <w:rsid w:val="00587817"/>
    <w:rsid w:val="005931D8"/>
    <w:rsid w:val="00593C8E"/>
    <w:rsid w:val="00594354"/>
    <w:rsid w:val="00595B29"/>
    <w:rsid w:val="00597B83"/>
    <w:rsid w:val="005A14F7"/>
    <w:rsid w:val="005A23EC"/>
    <w:rsid w:val="005A4540"/>
    <w:rsid w:val="005B145F"/>
    <w:rsid w:val="005B2F21"/>
    <w:rsid w:val="005C6A58"/>
    <w:rsid w:val="005D6C82"/>
    <w:rsid w:val="005D749E"/>
    <w:rsid w:val="005E1C00"/>
    <w:rsid w:val="005E38C2"/>
    <w:rsid w:val="005E6A0B"/>
    <w:rsid w:val="005E7899"/>
    <w:rsid w:val="005F20E9"/>
    <w:rsid w:val="005F3074"/>
    <w:rsid w:val="005F422E"/>
    <w:rsid w:val="00601DDB"/>
    <w:rsid w:val="00602150"/>
    <w:rsid w:val="00612823"/>
    <w:rsid w:val="00615F78"/>
    <w:rsid w:val="00616403"/>
    <w:rsid w:val="00617F09"/>
    <w:rsid w:val="00620071"/>
    <w:rsid w:val="00620E42"/>
    <w:rsid w:val="00622620"/>
    <w:rsid w:val="00631D7A"/>
    <w:rsid w:val="00633946"/>
    <w:rsid w:val="00635791"/>
    <w:rsid w:val="00635EDA"/>
    <w:rsid w:val="00637054"/>
    <w:rsid w:val="00637F63"/>
    <w:rsid w:val="00641498"/>
    <w:rsid w:val="00643704"/>
    <w:rsid w:val="00651435"/>
    <w:rsid w:val="00652D2B"/>
    <w:rsid w:val="00653D9D"/>
    <w:rsid w:val="0065787A"/>
    <w:rsid w:val="006621DC"/>
    <w:rsid w:val="006634CE"/>
    <w:rsid w:val="0066405F"/>
    <w:rsid w:val="00667800"/>
    <w:rsid w:val="006716FF"/>
    <w:rsid w:val="00671EA7"/>
    <w:rsid w:val="00671F8D"/>
    <w:rsid w:val="00673075"/>
    <w:rsid w:val="006730F8"/>
    <w:rsid w:val="006773FA"/>
    <w:rsid w:val="006777D9"/>
    <w:rsid w:val="00683026"/>
    <w:rsid w:val="00683DB1"/>
    <w:rsid w:val="006842F9"/>
    <w:rsid w:val="00684C48"/>
    <w:rsid w:val="00686761"/>
    <w:rsid w:val="00692668"/>
    <w:rsid w:val="00692F73"/>
    <w:rsid w:val="00696E8A"/>
    <w:rsid w:val="00697A94"/>
    <w:rsid w:val="006A3117"/>
    <w:rsid w:val="006B38F5"/>
    <w:rsid w:val="006B7C5D"/>
    <w:rsid w:val="006C3CF8"/>
    <w:rsid w:val="006C5C69"/>
    <w:rsid w:val="006D7A7F"/>
    <w:rsid w:val="006E0DF6"/>
    <w:rsid w:val="006E446A"/>
    <w:rsid w:val="006E474E"/>
    <w:rsid w:val="006E4BA0"/>
    <w:rsid w:val="006E6C0B"/>
    <w:rsid w:val="006E785E"/>
    <w:rsid w:val="006F470F"/>
    <w:rsid w:val="006F4C6E"/>
    <w:rsid w:val="007003E9"/>
    <w:rsid w:val="0070600E"/>
    <w:rsid w:val="00707AC7"/>
    <w:rsid w:val="00712D01"/>
    <w:rsid w:val="00715D0A"/>
    <w:rsid w:val="00717075"/>
    <w:rsid w:val="00717098"/>
    <w:rsid w:val="00724117"/>
    <w:rsid w:val="007242AB"/>
    <w:rsid w:val="00727122"/>
    <w:rsid w:val="00727DB6"/>
    <w:rsid w:val="00732FC8"/>
    <w:rsid w:val="007333E7"/>
    <w:rsid w:val="007345F5"/>
    <w:rsid w:val="007371A1"/>
    <w:rsid w:val="00737A7E"/>
    <w:rsid w:val="00740ED0"/>
    <w:rsid w:val="00740FDC"/>
    <w:rsid w:val="00742A4E"/>
    <w:rsid w:val="00742F93"/>
    <w:rsid w:val="0074401D"/>
    <w:rsid w:val="00744BB9"/>
    <w:rsid w:val="007477AD"/>
    <w:rsid w:val="00747C9E"/>
    <w:rsid w:val="007521E3"/>
    <w:rsid w:val="0075351D"/>
    <w:rsid w:val="00755937"/>
    <w:rsid w:val="007565EB"/>
    <w:rsid w:val="00756639"/>
    <w:rsid w:val="007568C9"/>
    <w:rsid w:val="00757B65"/>
    <w:rsid w:val="0076096E"/>
    <w:rsid w:val="0076165F"/>
    <w:rsid w:val="00762EFA"/>
    <w:rsid w:val="00763196"/>
    <w:rsid w:val="007666C1"/>
    <w:rsid w:val="007679EC"/>
    <w:rsid w:val="00767BE3"/>
    <w:rsid w:val="0077226E"/>
    <w:rsid w:val="00773666"/>
    <w:rsid w:val="007772B6"/>
    <w:rsid w:val="00781DD3"/>
    <w:rsid w:val="00783107"/>
    <w:rsid w:val="0078613E"/>
    <w:rsid w:val="007905D9"/>
    <w:rsid w:val="007A1D93"/>
    <w:rsid w:val="007A240C"/>
    <w:rsid w:val="007A3F17"/>
    <w:rsid w:val="007A4811"/>
    <w:rsid w:val="007A742C"/>
    <w:rsid w:val="007B0454"/>
    <w:rsid w:val="007B281B"/>
    <w:rsid w:val="007B5A60"/>
    <w:rsid w:val="007B608F"/>
    <w:rsid w:val="007B6D8A"/>
    <w:rsid w:val="007B7815"/>
    <w:rsid w:val="007C1E24"/>
    <w:rsid w:val="007C1F7E"/>
    <w:rsid w:val="007C2051"/>
    <w:rsid w:val="007C382D"/>
    <w:rsid w:val="007C3A25"/>
    <w:rsid w:val="007C6D78"/>
    <w:rsid w:val="007C73F7"/>
    <w:rsid w:val="007D6904"/>
    <w:rsid w:val="007E1603"/>
    <w:rsid w:val="007E211B"/>
    <w:rsid w:val="007E2A2B"/>
    <w:rsid w:val="007F078D"/>
    <w:rsid w:val="007F20A7"/>
    <w:rsid w:val="007F30F8"/>
    <w:rsid w:val="007F31EA"/>
    <w:rsid w:val="007F65AB"/>
    <w:rsid w:val="007F6D59"/>
    <w:rsid w:val="008022D2"/>
    <w:rsid w:val="008022EC"/>
    <w:rsid w:val="00803618"/>
    <w:rsid w:val="008060C2"/>
    <w:rsid w:val="00810023"/>
    <w:rsid w:val="0081450E"/>
    <w:rsid w:val="008147E7"/>
    <w:rsid w:val="008163CA"/>
    <w:rsid w:val="00820449"/>
    <w:rsid w:val="00824A7B"/>
    <w:rsid w:val="00830126"/>
    <w:rsid w:val="00830682"/>
    <w:rsid w:val="00831DFF"/>
    <w:rsid w:val="00831FB5"/>
    <w:rsid w:val="00831FE3"/>
    <w:rsid w:val="008321D0"/>
    <w:rsid w:val="00833C0F"/>
    <w:rsid w:val="00843294"/>
    <w:rsid w:val="008443F1"/>
    <w:rsid w:val="008450EC"/>
    <w:rsid w:val="00862CF7"/>
    <w:rsid w:val="00863C83"/>
    <w:rsid w:val="00863D04"/>
    <w:rsid w:val="008675C2"/>
    <w:rsid w:val="00867711"/>
    <w:rsid w:val="00870044"/>
    <w:rsid w:val="0087546B"/>
    <w:rsid w:val="00881C91"/>
    <w:rsid w:val="00883375"/>
    <w:rsid w:val="00884F45"/>
    <w:rsid w:val="00885695"/>
    <w:rsid w:val="008857ED"/>
    <w:rsid w:val="00885961"/>
    <w:rsid w:val="0088643C"/>
    <w:rsid w:val="00886D02"/>
    <w:rsid w:val="0089658D"/>
    <w:rsid w:val="008A1B50"/>
    <w:rsid w:val="008A3231"/>
    <w:rsid w:val="008A45A2"/>
    <w:rsid w:val="008A4CE0"/>
    <w:rsid w:val="008B1CD1"/>
    <w:rsid w:val="008B3CEB"/>
    <w:rsid w:val="008B44FF"/>
    <w:rsid w:val="008B454B"/>
    <w:rsid w:val="008B5D7C"/>
    <w:rsid w:val="008B5EE3"/>
    <w:rsid w:val="008C1B73"/>
    <w:rsid w:val="008C1C02"/>
    <w:rsid w:val="008C2F89"/>
    <w:rsid w:val="008C3881"/>
    <w:rsid w:val="008C4BF2"/>
    <w:rsid w:val="008C7791"/>
    <w:rsid w:val="008D3F44"/>
    <w:rsid w:val="008D67E1"/>
    <w:rsid w:val="008E0A51"/>
    <w:rsid w:val="008E4D36"/>
    <w:rsid w:val="008E5D24"/>
    <w:rsid w:val="008F1AC6"/>
    <w:rsid w:val="008F2482"/>
    <w:rsid w:val="008F78AA"/>
    <w:rsid w:val="00922C89"/>
    <w:rsid w:val="00924146"/>
    <w:rsid w:val="009272E7"/>
    <w:rsid w:val="00931E9E"/>
    <w:rsid w:val="009322F1"/>
    <w:rsid w:val="00942D77"/>
    <w:rsid w:val="00943B54"/>
    <w:rsid w:val="00945A14"/>
    <w:rsid w:val="00945B35"/>
    <w:rsid w:val="00946EB2"/>
    <w:rsid w:val="00947B17"/>
    <w:rsid w:val="00951B6F"/>
    <w:rsid w:val="00951E54"/>
    <w:rsid w:val="0095389A"/>
    <w:rsid w:val="00954BDD"/>
    <w:rsid w:val="00955154"/>
    <w:rsid w:val="00956FDE"/>
    <w:rsid w:val="00957ED4"/>
    <w:rsid w:val="0096218F"/>
    <w:rsid w:val="00962290"/>
    <w:rsid w:val="00964CEB"/>
    <w:rsid w:val="00972B60"/>
    <w:rsid w:val="0097362E"/>
    <w:rsid w:val="00980733"/>
    <w:rsid w:val="00984D63"/>
    <w:rsid w:val="00987AB2"/>
    <w:rsid w:val="009960C3"/>
    <w:rsid w:val="00996F40"/>
    <w:rsid w:val="009971B7"/>
    <w:rsid w:val="009A5759"/>
    <w:rsid w:val="009A64E1"/>
    <w:rsid w:val="009B3DCF"/>
    <w:rsid w:val="009B50CA"/>
    <w:rsid w:val="009B5474"/>
    <w:rsid w:val="009B5C41"/>
    <w:rsid w:val="009C081B"/>
    <w:rsid w:val="009C0E7E"/>
    <w:rsid w:val="009C0FCA"/>
    <w:rsid w:val="009C2934"/>
    <w:rsid w:val="009C4C93"/>
    <w:rsid w:val="009C5298"/>
    <w:rsid w:val="009C5A2C"/>
    <w:rsid w:val="009C759E"/>
    <w:rsid w:val="009C763F"/>
    <w:rsid w:val="009D2EE7"/>
    <w:rsid w:val="009D4DA5"/>
    <w:rsid w:val="009D6201"/>
    <w:rsid w:val="009E435A"/>
    <w:rsid w:val="009E4580"/>
    <w:rsid w:val="009E6919"/>
    <w:rsid w:val="009E6A62"/>
    <w:rsid w:val="009F0730"/>
    <w:rsid w:val="009F3449"/>
    <w:rsid w:val="009F4652"/>
    <w:rsid w:val="009F59FF"/>
    <w:rsid w:val="00A00F32"/>
    <w:rsid w:val="00A01281"/>
    <w:rsid w:val="00A025CB"/>
    <w:rsid w:val="00A030C5"/>
    <w:rsid w:val="00A12823"/>
    <w:rsid w:val="00A14490"/>
    <w:rsid w:val="00A148BA"/>
    <w:rsid w:val="00A15338"/>
    <w:rsid w:val="00A17252"/>
    <w:rsid w:val="00A172A2"/>
    <w:rsid w:val="00A1734F"/>
    <w:rsid w:val="00A22209"/>
    <w:rsid w:val="00A24365"/>
    <w:rsid w:val="00A267A1"/>
    <w:rsid w:val="00A312A2"/>
    <w:rsid w:val="00A355AB"/>
    <w:rsid w:val="00A43B9E"/>
    <w:rsid w:val="00A44AFC"/>
    <w:rsid w:val="00A46035"/>
    <w:rsid w:val="00A536B7"/>
    <w:rsid w:val="00A56916"/>
    <w:rsid w:val="00A56CF1"/>
    <w:rsid w:val="00A60887"/>
    <w:rsid w:val="00A60ACA"/>
    <w:rsid w:val="00A61542"/>
    <w:rsid w:val="00A64FA7"/>
    <w:rsid w:val="00A72CC5"/>
    <w:rsid w:val="00A735AF"/>
    <w:rsid w:val="00A75519"/>
    <w:rsid w:val="00A7617D"/>
    <w:rsid w:val="00A8019F"/>
    <w:rsid w:val="00A82A46"/>
    <w:rsid w:val="00A82F3E"/>
    <w:rsid w:val="00A85A69"/>
    <w:rsid w:val="00A86CEC"/>
    <w:rsid w:val="00A906D5"/>
    <w:rsid w:val="00A927CB"/>
    <w:rsid w:val="00AA605E"/>
    <w:rsid w:val="00AB0F34"/>
    <w:rsid w:val="00AB29D0"/>
    <w:rsid w:val="00AB3390"/>
    <w:rsid w:val="00AB6F05"/>
    <w:rsid w:val="00AC0AD0"/>
    <w:rsid w:val="00AC1C03"/>
    <w:rsid w:val="00AC335F"/>
    <w:rsid w:val="00AC6265"/>
    <w:rsid w:val="00AD64C8"/>
    <w:rsid w:val="00AD740D"/>
    <w:rsid w:val="00AE1C4C"/>
    <w:rsid w:val="00AE315C"/>
    <w:rsid w:val="00AE4712"/>
    <w:rsid w:val="00AE4FA9"/>
    <w:rsid w:val="00AE615F"/>
    <w:rsid w:val="00AE659B"/>
    <w:rsid w:val="00AE7FCD"/>
    <w:rsid w:val="00AF3574"/>
    <w:rsid w:val="00AF5BC0"/>
    <w:rsid w:val="00AF6CF4"/>
    <w:rsid w:val="00AF6EBF"/>
    <w:rsid w:val="00B03617"/>
    <w:rsid w:val="00B07EFE"/>
    <w:rsid w:val="00B12C9D"/>
    <w:rsid w:val="00B147C4"/>
    <w:rsid w:val="00B15AC2"/>
    <w:rsid w:val="00B1640D"/>
    <w:rsid w:val="00B2053B"/>
    <w:rsid w:val="00B219D1"/>
    <w:rsid w:val="00B229F8"/>
    <w:rsid w:val="00B22B9D"/>
    <w:rsid w:val="00B2311C"/>
    <w:rsid w:val="00B23332"/>
    <w:rsid w:val="00B24837"/>
    <w:rsid w:val="00B25069"/>
    <w:rsid w:val="00B253FB"/>
    <w:rsid w:val="00B2583B"/>
    <w:rsid w:val="00B26BEA"/>
    <w:rsid w:val="00B320A7"/>
    <w:rsid w:val="00B36429"/>
    <w:rsid w:val="00B41747"/>
    <w:rsid w:val="00B4307C"/>
    <w:rsid w:val="00B432FA"/>
    <w:rsid w:val="00B438AB"/>
    <w:rsid w:val="00B45320"/>
    <w:rsid w:val="00B5042C"/>
    <w:rsid w:val="00B50795"/>
    <w:rsid w:val="00B50FEB"/>
    <w:rsid w:val="00B5144C"/>
    <w:rsid w:val="00B518AA"/>
    <w:rsid w:val="00B51C66"/>
    <w:rsid w:val="00B5352D"/>
    <w:rsid w:val="00B5613C"/>
    <w:rsid w:val="00B562DB"/>
    <w:rsid w:val="00B620A8"/>
    <w:rsid w:val="00B6461A"/>
    <w:rsid w:val="00B71274"/>
    <w:rsid w:val="00B72DB9"/>
    <w:rsid w:val="00B737A6"/>
    <w:rsid w:val="00B75F67"/>
    <w:rsid w:val="00B77D39"/>
    <w:rsid w:val="00B809B8"/>
    <w:rsid w:val="00B81F9A"/>
    <w:rsid w:val="00B82CE5"/>
    <w:rsid w:val="00B95754"/>
    <w:rsid w:val="00B9788D"/>
    <w:rsid w:val="00BA0CA5"/>
    <w:rsid w:val="00BA5D59"/>
    <w:rsid w:val="00BB2ECF"/>
    <w:rsid w:val="00BB54C7"/>
    <w:rsid w:val="00BC064F"/>
    <w:rsid w:val="00BC08A5"/>
    <w:rsid w:val="00BC61C4"/>
    <w:rsid w:val="00BC6ACB"/>
    <w:rsid w:val="00BD04F5"/>
    <w:rsid w:val="00BD5579"/>
    <w:rsid w:val="00BD5CC0"/>
    <w:rsid w:val="00BE105E"/>
    <w:rsid w:val="00BE3191"/>
    <w:rsid w:val="00BF591E"/>
    <w:rsid w:val="00C028D8"/>
    <w:rsid w:val="00C05745"/>
    <w:rsid w:val="00C10B2B"/>
    <w:rsid w:val="00C13AE6"/>
    <w:rsid w:val="00C17485"/>
    <w:rsid w:val="00C26E77"/>
    <w:rsid w:val="00C26EC6"/>
    <w:rsid w:val="00C26F42"/>
    <w:rsid w:val="00C3001A"/>
    <w:rsid w:val="00C3067C"/>
    <w:rsid w:val="00C30AEB"/>
    <w:rsid w:val="00C32C41"/>
    <w:rsid w:val="00C33463"/>
    <w:rsid w:val="00C359DA"/>
    <w:rsid w:val="00C35FFC"/>
    <w:rsid w:val="00C40FB4"/>
    <w:rsid w:val="00C413D3"/>
    <w:rsid w:val="00C44764"/>
    <w:rsid w:val="00C468A6"/>
    <w:rsid w:val="00C47668"/>
    <w:rsid w:val="00C54AA0"/>
    <w:rsid w:val="00C6218C"/>
    <w:rsid w:val="00C625F3"/>
    <w:rsid w:val="00C65207"/>
    <w:rsid w:val="00C71EF0"/>
    <w:rsid w:val="00C73BB6"/>
    <w:rsid w:val="00C75B89"/>
    <w:rsid w:val="00C7655D"/>
    <w:rsid w:val="00C81766"/>
    <w:rsid w:val="00C81D87"/>
    <w:rsid w:val="00C95D66"/>
    <w:rsid w:val="00CA0BE1"/>
    <w:rsid w:val="00CA376A"/>
    <w:rsid w:val="00CA3EA2"/>
    <w:rsid w:val="00CA413C"/>
    <w:rsid w:val="00CA6205"/>
    <w:rsid w:val="00CB3612"/>
    <w:rsid w:val="00CC29D8"/>
    <w:rsid w:val="00CC435B"/>
    <w:rsid w:val="00CC5A51"/>
    <w:rsid w:val="00CC6100"/>
    <w:rsid w:val="00CC7044"/>
    <w:rsid w:val="00CC7DD2"/>
    <w:rsid w:val="00CD0F97"/>
    <w:rsid w:val="00CD1AAA"/>
    <w:rsid w:val="00CD2A9A"/>
    <w:rsid w:val="00CD68D7"/>
    <w:rsid w:val="00CE1D54"/>
    <w:rsid w:val="00CE52F1"/>
    <w:rsid w:val="00CE5352"/>
    <w:rsid w:val="00CF1845"/>
    <w:rsid w:val="00D00A06"/>
    <w:rsid w:val="00D031AC"/>
    <w:rsid w:val="00D05980"/>
    <w:rsid w:val="00D07755"/>
    <w:rsid w:val="00D147C9"/>
    <w:rsid w:val="00D20732"/>
    <w:rsid w:val="00D2088C"/>
    <w:rsid w:val="00D301FC"/>
    <w:rsid w:val="00D31E5C"/>
    <w:rsid w:val="00D3312B"/>
    <w:rsid w:val="00D3405C"/>
    <w:rsid w:val="00D354A5"/>
    <w:rsid w:val="00D36E7A"/>
    <w:rsid w:val="00D36F5D"/>
    <w:rsid w:val="00D41AC9"/>
    <w:rsid w:val="00D43168"/>
    <w:rsid w:val="00D44A97"/>
    <w:rsid w:val="00D4785E"/>
    <w:rsid w:val="00D50873"/>
    <w:rsid w:val="00D54AD1"/>
    <w:rsid w:val="00D5679C"/>
    <w:rsid w:val="00D576A1"/>
    <w:rsid w:val="00D60770"/>
    <w:rsid w:val="00D62B0B"/>
    <w:rsid w:val="00D62C74"/>
    <w:rsid w:val="00D654D6"/>
    <w:rsid w:val="00D66F94"/>
    <w:rsid w:val="00D67626"/>
    <w:rsid w:val="00D7291D"/>
    <w:rsid w:val="00D735CF"/>
    <w:rsid w:val="00D74817"/>
    <w:rsid w:val="00D75574"/>
    <w:rsid w:val="00D7702C"/>
    <w:rsid w:val="00D874C7"/>
    <w:rsid w:val="00D93329"/>
    <w:rsid w:val="00D95A3F"/>
    <w:rsid w:val="00D97BD6"/>
    <w:rsid w:val="00D97DBD"/>
    <w:rsid w:val="00DA2098"/>
    <w:rsid w:val="00DA230B"/>
    <w:rsid w:val="00DA2AA3"/>
    <w:rsid w:val="00DA4EB0"/>
    <w:rsid w:val="00DA61A8"/>
    <w:rsid w:val="00DA7F75"/>
    <w:rsid w:val="00DB0064"/>
    <w:rsid w:val="00DB2896"/>
    <w:rsid w:val="00DB3732"/>
    <w:rsid w:val="00DB3CE9"/>
    <w:rsid w:val="00DB4A3C"/>
    <w:rsid w:val="00DB5117"/>
    <w:rsid w:val="00DB6950"/>
    <w:rsid w:val="00DC208B"/>
    <w:rsid w:val="00DC407E"/>
    <w:rsid w:val="00DC669E"/>
    <w:rsid w:val="00DD0999"/>
    <w:rsid w:val="00DE1754"/>
    <w:rsid w:val="00DE1D97"/>
    <w:rsid w:val="00DE2D22"/>
    <w:rsid w:val="00DE6D1C"/>
    <w:rsid w:val="00DE7244"/>
    <w:rsid w:val="00DE7590"/>
    <w:rsid w:val="00DE7B20"/>
    <w:rsid w:val="00DF1F35"/>
    <w:rsid w:val="00DF20B7"/>
    <w:rsid w:val="00DF2A33"/>
    <w:rsid w:val="00DF743B"/>
    <w:rsid w:val="00DF7610"/>
    <w:rsid w:val="00E02946"/>
    <w:rsid w:val="00E04E21"/>
    <w:rsid w:val="00E072D9"/>
    <w:rsid w:val="00E13187"/>
    <w:rsid w:val="00E135E0"/>
    <w:rsid w:val="00E16E4A"/>
    <w:rsid w:val="00E22D30"/>
    <w:rsid w:val="00E257FF"/>
    <w:rsid w:val="00E27979"/>
    <w:rsid w:val="00E330F2"/>
    <w:rsid w:val="00E34B8E"/>
    <w:rsid w:val="00E42AF2"/>
    <w:rsid w:val="00E46630"/>
    <w:rsid w:val="00E47736"/>
    <w:rsid w:val="00E5010E"/>
    <w:rsid w:val="00E556A0"/>
    <w:rsid w:val="00E558B4"/>
    <w:rsid w:val="00E55FC4"/>
    <w:rsid w:val="00E57F47"/>
    <w:rsid w:val="00E6039B"/>
    <w:rsid w:val="00E6189C"/>
    <w:rsid w:val="00E7207B"/>
    <w:rsid w:val="00E721D3"/>
    <w:rsid w:val="00E746AC"/>
    <w:rsid w:val="00E81952"/>
    <w:rsid w:val="00E8434F"/>
    <w:rsid w:val="00E84DB3"/>
    <w:rsid w:val="00E85309"/>
    <w:rsid w:val="00E85310"/>
    <w:rsid w:val="00E9188F"/>
    <w:rsid w:val="00E95294"/>
    <w:rsid w:val="00E9604C"/>
    <w:rsid w:val="00E96155"/>
    <w:rsid w:val="00E9619F"/>
    <w:rsid w:val="00EA6DD4"/>
    <w:rsid w:val="00EA6F89"/>
    <w:rsid w:val="00EB0D33"/>
    <w:rsid w:val="00EB4575"/>
    <w:rsid w:val="00EB5EC2"/>
    <w:rsid w:val="00EB7E83"/>
    <w:rsid w:val="00EC353A"/>
    <w:rsid w:val="00EC42F7"/>
    <w:rsid w:val="00EC44F3"/>
    <w:rsid w:val="00EC54D9"/>
    <w:rsid w:val="00EC7AA5"/>
    <w:rsid w:val="00ED2BAF"/>
    <w:rsid w:val="00ED31FB"/>
    <w:rsid w:val="00EE19D2"/>
    <w:rsid w:val="00EE359D"/>
    <w:rsid w:val="00EE5045"/>
    <w:rsid w:val="00EE6CD1"/>
    <w:rsid w:val="00EF1F0B"/>
    <w:rsid w:val="00EF5762"/>
    <w:rsid w:val="00F01C00"/>
    <w:rsid w:val="00F0685C"/>
    <w:rsid w:val="00F06913"/>
    <w:rsid w:val="00F169F8"/>
    <w:rsid w:val="00F229E8"/>
    <w:rsid w:val="00F235E8"/>
    <w:rsid w:val="00F24A74"/>
    <w:rsid w:val="00F263FB"/>
    <w:rsid w:val="00F31A3C"/>
    <w:rsid w:val="00F3409F"/>
    <w:rsid w:val="00F34271"/>
    <w:rsid w:val="00F351E4"/>
    <w:rsid w:val="00F36B74"/>
    <w:rsid w:val="00F37366"/>
    <w:rsid w:val="00F407E0"/>
    <w:rsid w:val="00F51B4F"/>
    <w:rsid w:val="00F5506A"/>
    <w:rsid w:val="00F55F72"/>
    <w:rsid w:val="00F567CF"/>
    <w:rsid w:val="00F623F1"/>
    <w:rsid w:val="00F642E2"/>
    <w:rsid w:val="00F650BF"/>
    <w:rsid w:val="00F6640D"/>
    <w:rsid w:val="00F66504"/>
    <w:rsid w:val="00F7101B"/>
    <w:rsid w:val="00F7387E"/>
    <w:rsid w:val="00F752CF"/>
    <w:rsid w:val="00F75A7E"/>
    <w:rsid w:val="00F80E7C"/>
    <w:rsid w:val="00F8549D"/>
    <w:rsid w:val="00F86208"/>
    <w:rsid w:val="00F91AF1"/>
    <w:rsid w:val="00FA19AA"/>
    <w:rsid w:val="00FA210F"/>
    <w:rsid w:val="00FA5F88"/>
    <w:rsid w:val="00FA6ED2"/>
    <w:rsid w:val="00FB0E82"/>
    <w:rsid w:val="00FB2113"/>
    <w:rsid w:val="00FB61A0"/>
    <w:rsid w:val="00FB77AC"/>
    <w:rsid w:val="00FB780C"/>
    <w:rsid w:val="00FC70BE"/>
    <w:rsid w:val="00FD14DB"/>
    <w:rsid w:val="00FD4414"/>
    <w:rsid w:val="00FE2284"/>
    <w:rsid w:val="00FE79B0"/>
    <w:rsid w:val="00FF1D85"/>
    <w:rsid w:val="00FF2638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40C08C6"/>
  <w15:docId w15:val="{AA136D22-E712-4C7E-ADC4-70F03CBF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1B7"/>
    <w:pPr>
      <w:spacing w:after="120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B3612"/>
    <w:pPr>
      <w:keepNext/>
      <w:pageBreakBefore/>
      <w:tabs>
        <w:tab w:val="num" w:pos="1134"/>
        <w:tab w:val="num" w:pos="3300"/>
      </w:tabs>
      <w:spacing w:before="240" w:after="240"/>
      <w:ind w:left="3300"/>
      <w:outlineLvl w:val="0"/>
    </w:pPr>
    <w:rPr>
      <w:rFonts w:cs="Times New Roman"/>
      <w:b/>
      <w:caps/>
      <w:sz w:val="32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A64E1"/>
    <w:pPr>
      <w:keepNext/>
      <w:numPr>
        <w:ilvl w:val="1"/>
        <w:numId w:val="17"/>
      </w:numPr>
      <w:spacing w:before="240" w:after="240"/>
      <w:outlineLvl w:val="1"/>
    </w:pPr>
    <w:rPr>
      <w:rFonts w:cs="Times New Roman"/>
      <w:b/>
      <w:bCs/>
      <w:caps/>
      <w:sz w:val="24"/>
      <w:szCs w:val="24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9A64E1"/>
    <w:pPr>
      <w:keepNext/>
      <w:numPr>
        <w:ilvl w:val="2"/>
        <w:numId w:val="17"/>
      </w:numPr>
      <w:spacing w:before="120"/>
      <w:outlineLvl w:val="2"/>
    </w:pPr>
    <w:rPr>
      <w:rFonts w:cs="Times New Roman"/>
      <w:b/>
      <w:bCs/>
      <w:cap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1AC"/>
    <w:pPr>
      <w:keepNext/>
      <w:tabs>
        <w:tab w:val="num" w:pos="1127"/>
      </w:tabs>
      <w:spacing w:before="120"/>
      <w:outlineLvl w:val="3"/>
    </w:pPr>
    <w:rPr>
      <w:caps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7B7815"/>
    <w:pPr>
      <w:tabs>
        <w:tab w:val="clear" w:pos="1127"/>
      </w:tabs>
      <w:ind w:left="1134" w:hanging="1134"/>
      <w:outlineLvl w:val="4"/>
    </w:pPr>
    <w:rPr>
      <w:b/>
      <w:bCs/>
      <w:i/>
      <w:iCs/>
      <w:caps w:val="0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12C9D"/>
    <w:pPr>
      <w:spacing w:before="240" w:after="60"/>
      <w:outlineLvl w:val="5"/>
    </w:pPr>
    <w:rPr>
      <w:b/>
      <w:bCs/>
      <w:sz w:val="20"/>
      <w:szCs w:val="20"/>
      <w:lang w:eastAsia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2C9D"/>
    <w:pPr>
      <w:spacing w:before="240" w:after="60"/>
      <w:outlineLvl w:val="6"/>
    </w:pPr>
    <w:rPr>
      <w:sz w:val="24"/>
      <w:szCs w:val="24"/>
      <w:lang w:eastAsia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12C9D"/>
    <w:pPr>
      <w:spacing w:before="240" w:after="60"/>
      <w:outlineLvl w:val="7"/>
    </w:pPr>
    <w:rPr>
      <w:i/>
      <w:iCs/>
      <w:sz w:val="24"/>
      <w:szCs w:val="24"/>
      <w:lang w:eastAsia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2C9D"/>
    <w:pPr>
      <w:spacing w:before="240" w:after="60"/>
      <w:outlineLvl w:val="8"/>
    </w:pPr>
    <w:rPr>
      <w:rFonts w:ascii="Cambria" w:hAnsi="Cambria" w:cs="Cambria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2Char">
    <w:name w:val="Heading 2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3Char">
    <w:name w:val="Heading 3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31AC"/>
    <w:rPr>
      <w:rFonts w:cs="Calibri"/>
      <w:caps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B7815"/>
    <w:rPr>
      <w:rFonts w:eastAsia="Times New Roman" w:cs="Times New Roman"/>
      <w:b/>
      <w:bCs/>
      <w:i/>
      <w:iCs/>
      <w:sz w:val="22"/>
      <w:szCs w:val="22"/>
      <w:lang w:val="et-EE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12C9D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12C9D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12C9D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12C9D"/>
    <w:rPr>
      <w:rFonts w:ascii="Cambria" w:hAnsi="Cambria" w:cs="Cambria"/>
    </w:rPr>
  </w:style>
  <w:style w:type="paragraph" w:customStyle="1" w:styleId="p2">
    <w:name w:val="p2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character" w:customStyle="1" w:styleId="Heading1Char1">
    <w:name w:val="Heading 1 Char1"/>
    <w:link w:val="Heading1"/>
    <w:uiPriority w:val="99"/>
    <w:locked/>
    <w:rsid w:val="00CB3612"/>
    <w:rPr>
      <w:b/>
      <w:caps/>
      <w:sz w:val="32"/>
      <w:lang w:eastAsia="en-US"/>
    </w:rPr>
  </w:style>
  <w:style w:type="paragraph" w:customStyle="1" w:styleId="p4">
    <w:name w:val="p4"/>
    <w:basedOn w:val="Normal"/>
    <w:uiPriority w:val="99"/>
    <w:semiHidden/>
    <w:rsid w:val="001F2BEB"/>
    <w:pPr>
      <w:tabs>
        <w:tab w:val="left" w:pos="668"/>
      </w:tabs>
      <w:spacing w:line="240" w:lineRule="atLeast"/>
      <w:ind w:left="1173" w:hanging="668"/>
    </w:pPr>
  </w:style>
  <w:style w:type="character" w:customStyle="1" w:styleId="Heading2Char1">
    <w:name w:val="Heading 2 Char1"/>
    <w:link w:val="Heading2"/>
    <w:uiPriority w:val="99"/>
    <w:locked/>
    <w:rsid w:val="009A64E1"/>
    <w:rPr>
      <w:b/>
      <w:bCs/>
      <w:caps/>
      <w:sz w:val="24"/>
      <w:szCs w:val="24"/>
      <w:lang w:eastAsia="en-US"/>
    </w:rPr>
  </w:style>
  <w:style w:type="character" w:customStyle="1" w:styleId="Heading3Char1">
    <w:name w:val="Heading 3 Char1"/>
    <w:link w:val="Heading3"/>
    <w:uiPriority w:val="99"/>
    <w:locked/>
    <w:rsid w:val="009A64E1"/>
    <w:rPr>
      <w:b/>
      <w:bCs/>
      <w:caps/>
      <w:sz w:val="20"/>
      <w:szCs w:val="20"/>
      <w:lang w:eastAsia="en-US"/>
    </w:rPr>
  </w:style>
  <w:style w:type="paragraph" w:customStyle="1" w:styleId="p7">
    <w:name w:val="p7"/>
    <w:basedOn w:val="Normal"/>
    <w:uiPriority w:val="99"/>
    <w:semiHidden/>
    <w:rsid w:val="001F2BEB"/>
    <w:pPr>
      <w:tabs>
        <w:tab w:val="left" w:pos="748"/>
      </w:tabs>
      <w:spacing w:line="240" w:lineRule="atLeast"/>
      <w:ind w:left="544" w:hanging="748"/>
    </w:pPr>
  </w:style>
  <w:style w:type="paragraph" w:customStyle="1" w:styleId="p5">
    <w:name w:val="p5"/>
    <w:basedOn w:val="Normal"/>
    <w:uiPriority w:val="99"/>
    <w:semiHidden/>
    <w:rsid w:val="001F2BEB"/>
    <w:pPr>
      <w:tabs>
        <w:tab w:val="left" w:pos="992"/>
      </w:tabs>
      <w:spacing w:line="240" w:lineRule="atLeast"/>
      <w:ind w:left="992" w:hanging="329"/>
    </w:pPr>
  </w:style>
  <w:style w:type="paragraph" w:customStyle="1" w:styleId="p1">
    <w:name w:val="p1"/>
    <w:basedOn w:val="Normal"/>
    <w:uiPriority w:val="99"/>
    <w:semiHidden/>
    <w:rsid w:val="001F2BEB"/>
    <w:pPr>
      <w:tabs>
        <w:tab w:val="left" w:pos="204"/>
      </w:tabs>
      <w:spacing w:line="266" w:lineRule="atLeast"/>
    </w:pPr>
  </w:style>
  <w:style w:type="paragraph" w:customStyle="1" w:styleId="p3">
    <w:name w:val="p3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paragraph" w:customStyle="1" w:styleId="c6">
    <w:name w:val="c6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6">
    <w:name w:val="p6"/>
    <w:basedOn w:val="Normal"/>
    <w:uiPriority w:val="99"/>
    <w:semiHidden/>
    <w:rsid w:val="001F2BEB"/>
    <w:pPr>
      <w:spacing w:line="266" w:lineRule="atLeast"/>
      <w:ind w:left="743" w:hanging="346"/>
    </w:pPr>
  </w:style>
  <w:style w:type="paragraph" w:customStyle="1" w:styleId="p8">
    <w:name w:val="p8"/>
    <w:basedOn w:val="Normal"/>
    <w:uiPriority w:val="99"/>
    <w:semiHidden/>
    <w:rsid w:val="001F2BEB"/>
    <w:pPr>
      <w:spacing w:line="240" w:lineRule="atLeast"/>
    </w:pPr>
  </w:style>
  <w:style w:type="paragraph" w:customStyle="1" w:styleId="p9">
    <w:name w:val="p9"/>
    <w:basedOn w:val="Normal"/>
    <w:uiPriority w:val="99"/>
    <w:semiHidden/>
    <w:rsid w:val="001F2BEB"/>
    <w:pPr>
      <w:tabs>
        <w:tab w:val="left" w:pos="7585"/>
      </w:tabs>
      <w:spacing w:line="240" w:lineRule="atLeast"/>
      <w:ind w:left="6294"/>
    </w:pPr>
  </w:style>
  <w:style w:type="paragraph" w:customStyle="1" w:styleId="c10">
    <w:name w:val="c10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11">
    <w:name w:val="p11"/>
    <w:basedOn w:val="Normal"/>
    <w:uiPriority w:val="99"/>
    <w:semiHidden/>
    <w:rsid w:val="001F2BEB"/>
    <w:pPr>
      <w:tabs>
        <w:tab w:val="left" w:pos="385"/>
      </w:tabs>
      <w:spacing w:line="240" w:lineRule="atLeast"/>
      <w:ind w:left="906"/>
    </w:pPr>
  </w:style>
  <w:style w:type="paragraph" w:customStyle="1" w:styleId="t12">
    <w:name w:val="t12"/>
    <w:basedOn w:val="Normal"/>
    <w:uiPriority w:val="99"/>
    <w:semiHidden/>
    <w:rsid w:val="00A927CB"/>
  </w:style>
  <w:style w:type="paragraph" w:customStyle="1" w:styleId="c5">
    <w:name w:val="c5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t1">
    <w:name w:val="t1"/>
    <w:basedOn w:val="Normal"/>
    <w:uiPriority w:val="99"/>
    <w:semiHidden/>
    <w:rsid w:val="001F2BEB"/>
    <w:pPr>
      <w:spacing w:line="538" w:lineRule="atLeast"/>
    </w:pPr>
  </w:style>
  <w:style w:type="paragraph" w:customStyle="1" w:styleId="c3">
    <w:name w:val="c3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7">
    <w:name w:val="c7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8">
    <w:name w:val="c8"/>
    <w:basedOn w:val="Normal"/>
    <w:uiPriority w:val="99"/>
    <w:semiHidden/>
    <w:rsid w:val="001F2BEB"/>
    <w:pPr>
      <w:spacing w:line="240" w:lineRule="atLeast"/>
      <w:jc w:val="center"/>
    </w:pPr>
  </w:style>
  <w:style w:type="paragraph" w:styleId="Caption">
    <w:name w:val="caption"/>
    <w:basedOn w:val="Normal"/>
    <w:next w:val="Normal"/>
    <w:uiPriority w:val="99"/>
    <w:qFormat/>
    <w:rsid w:val="00B12C9D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12C9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locked/>
    <w:rsid w:val="00B12C9D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12C9D"/>
    <w:pPr>
      <w:spacing w:after="60"/>
      <w:jc w:val="center"/>
      <w:outlineLvl w:val="1"/>
    </w:pPr>
    <w:rPr>
      <w:rFonts w:ascii="Cambria" w:hAnsi="Cambria" w:cs="Cambria"/>
      <w:sz w:val="24"/>
      <w:szCs w:val="24"/>
      <w:lang w:eastAsia="et-E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12C9D"/>
    <w:rPr>
      <w:rFonts w:ascii="Cambria" w:hAnsi="Cambria" w:cs="Cambria"/>
      <w:sz w:val="24"/>
      <w:szCs w:val="24"/>
    </w:rPr>
  </w:style>
  <w:style w:type="paragraph" w:customStyle="1" w:styleId="Standard">
    <w:name w:val="Standard"/>
    <w:uiPriority w:val="99"/>
    <w:semiHidden/>
    <w:rsid w:val="005E7899"/>
    <w:pPr>
      <w:widowControl w:val="0"/>
      <w:suppressAutoHyphens/>
      <w:autoSpaceDE w:val="0"/>
      <w:spacing w:after="200" w:line="276" w:lineRule="auto"/>
    </w:pPr>
    <w:rPr>
      <w:rFonts w:ascii="Times New Roman" w:hAnsi="Times New Roman"/>
      <w:lang w:val="en-US" w:eastAsia="ar-SA"/>
    </w:rPr>
  </w:style>
  <w:style w:type="character" w:styleId="Emphasis">
    <w:name w:val="Emphasis"/>
    <w:basedOn w:val="DefaultParagraphFont"/>
    <w:uiPriority w:val="99"/>
    <w:qFormat/>
    <w:rsid w:val="00B12C9D"/>
    <w:rPr>
      <w:rFonts w:ascii="Calibri" w:hAnsi="Calibri" w:cs="Calibri"/>
      <w:b/>
      <w:bCs/>
      <w:i/>
      <w:iCs/>
    </w:rPr>
  </w:style>
  <w:style w:type="paragraph" w:customStyle="1" w:styleId="Tabelisisu">
    <w:name w:val="Tabeli sisu"/>
    <w:basedOn w:val="Normal"/>
    <w:uiPriority w:val="99"/>
    <w:semiHidden/>
    <w:rsid w:val="005E7899"/>
    <w:pPr>
      <w:suppressLineNumbers/>
      <w:suppressAutoHyphens/>
      <w:spacing w:after="0"/>
    </w:pPr>
    <w:rPr>
      <w:lang w:val="en-US"/>
    </w:rPr>
  </w:style>
  <w:style w:type="paragraph" w:styleId="ListParagraph">
    <w:name w:val="List Paragraph"/>
    <w:basedOn w:val="Normal"/>
    <w:link w:val="ListParagraphChar"/>
    <w:uiPriority w:val="99"/>
    <w:qFormat/>
    <w:rsid w:val="00830126"/>
    <w:pPr>
      <w:tabs>
        <w:tab w:val="num" w:pos="1069"/>
      </w:tabs>
      <w:ind w:left="1069" w:hanging="360"/>
    </w:pPr>
    <w:rPr>
      <w:rFonts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B12C9D"/>
    <w:rPr>
      <w:i/>
      <w:iCs/>
      <w:sz w:val="24"/>
      <w:szCs w:val="24"/>
      <w:lang w:eastAsia="et-EE"/>
    </w:rPr>
  </w:style>
  <w:style w:type="character" w:customStyle="1" w:styleId="QuoteChar">
    <w:name w:val="Quote Char"/>
    <w:basedOn w:val="DefaultParagraphFont"/>
    <w:link w:val="Quote"/>
    <w:uiPriority w:val="99"/>
    <w:locked/>
    <w:rsid w:val="00B12C9D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12C9D"/>
    <w:pPr>
      <w:ind w:left="720" w:right="720"/>
    </w:pPr>
    <w:rPr>
      <w:b/>
      <w:bCs/>
      <w:i/>
      <w:iCs/>
      <w:sz w:val="24"/>
      <w:szCs w:val="24"/>
      <w:lang w:eastAsia="et-EE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12C9D"/>
    <w:rPr>
      <w:rFonts w:cs="Times New Roman"/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B12C9D"/>
    <w:rPr>
      <w:rFonts w:cs="Times New Roman"/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B12C9D"/>
    <w:rPr>
      <w:rFonts w:cs="Times New Roman"/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B12C9D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B12C9D"/>
    <w:rPr>
      <w:rFonts w:cs="Times New Roman"/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B12C9D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B12C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520844"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844"/>
    <w:rPr>
      <w:rFonts w:ascii="Tahoma" w:hAnsi="Tahoma" w:cs="Tahoma"/>
      <w:sz w:val="16"/>
      <w:szCs w:val="16"/>
      <w:lang w:val="et-EE"/>
    </w:rPr>
  </w:style>
  <w:style w:type="paragraph" w:styleId="DocumentMap">
    <w:name w:val="Document Map"/>
    <w:basedOn w:val="Normal"/>
    <w:link w:val="DocumentMapChar"/>
    <w:uiPriority w:val="99"/>
    <w:semiHidden/>
    <w:rsid w:val="007C2051"/>
    <w:rPr>
      <w:rFonts w:ascii="Tahoma" w:hAnsi="Tahoma" w:cs="Tahoma"/>
      <w:sz w:val="16"/>
      <w:szCs w:val="16"/>
      <w:lang w:eastAsia="et-E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C2051"/>
    <w:rPr>
      <w:rFonts w:ascii="Tahoma" w:hAnsi="Tahoma" w:cs="Tahoma"/>
      <w:sz w:val="16"/>
      <w:szCs w:val="16"/>
      <w:lang w:val="et-EE"/>
    </w:rPr>
  </w:style>
  <w:style w:type="paragraph" w:styleId="TOC2">
    <w:name w:val="toc 2"/>
    <w:basedOn w:val="Normal"/>
    <w:next w:val="Normal"/>
    <w:autoRedefine/>
    <w:uiPriority w:val="99"/>
    <w:rsid w:val="00737A7E"/>
    <w:pPr>
      <w:spacing w:after="0" w:line="276" w:lineRule="auto"/>
      <w:ind w:left="221"/>
    </w:pPr>
  </w:style>
  <w:style w:type="paragraph" w:styleId="TOC1">
    <w:name w:val="toc 1"/>
    <w:basedOn w:val="Normal"/>
    <w:next w:val="Normal"/>
    <w:autoRedefine/>
    <w:uiPriority w:val="99"/>
    <w:rsid w:val="002A1063"/>
    <w:pPr>
      <w:tabs>
        <w:tab w:val="left" w:pos="440"/>
        <w:tab w:val="right" w:leader="dot" w:pos="8789"/>
      </w:tabs>
      <w:spacing w:after="0" w:line="276" w:lineRule="auto"/>
    </w:pPr>
  </w:style>
  <w:style w:type="paragraph" w:styleId="TOC3">
    <w:name w:val="toc 3"/>
    <w:basedOn w:val="Normal"/>
    <w:next w:val="Normal"/>
    <w:autoRedefine/>
    <w:uiPriority w:val="99"/>
    <w:semiHidden/>
    <w:rsid w:val="00326266"/>
    <w:pPr>
      <w:spacing w:after="100" w:line="276" w:lineRule="auto"/>
      <w:ind w:left="440"/>
    </w:pPr>
  </w:style>
  <w:style w:type="character" w:styleId="Hyperlink">
    <w:name w:val="Hyperlink"/>
    <w:basedOn w:val="DefaultParagraphFont"/>
    <w:uiPriority w:val="99"/>
    <w:rsid w:val="0032626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8857ED"/>
    <w:rPr>
      <w:sz w:val="20"/>
      <w:szCs w:val="20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57ED"/>
    <w:rPr>
      <w:rFonts w:cs="Times New Roman"/>
      <w:lang w:val="et-EE"/>
    </w:rPr>
  </w:style>
  <w:style w:type="paragraph" w:customStyle="1" w:styleId="Seletuskiri">
    <w:name w:val="Seletuskiri"/>
    <w:basedOn w:val="Normal"/>
    <w:uiPriority w:val="99"/>
    <w:semiHidden/>
    <w:rsid w:val="00945A14"/>
    <w:pPr>
      <w:ind w:left="709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AF6CF4"/>
    <w:pPr>
      <w:ind w:left="283"/>
    </w:pPr>
    <w:rPr>
      <w:rFonts w:ascii="Times New Roman" w:hAnsi="Times New Roman" w:cs="Times New Roman"/>
      <w:sz w:val="24"/>
      <w:szCs w:val="24"/>
      <w:lang w:val="en-GB" w:eastAsia="et-EE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6CF4"/>
    <w:rPr>
      <w:rFonts w:ascii="Times New Roman" w:hAnsi="Times New Roman" w:cs="Times New Roman"/>
      <w:sz w:val="24"/>
      <w:szCs w:val="24"/>
      <w:lang w:val="en-GB"/>
    </w:rPr>
  </w:style>
  <w:style w:type="paragraph" w:customStyle="1" w:styleId="ETPGrupp">
    <w:name w:val="ETP Grupp"/>
    <w:basedOn w:val="Normal"/>
    <w:uiPriority w:val="99"/>
    <w:semiHidden/>
    <w:rsid w:val="008E5D24"/>
  </w:style>
  <w:style w:type="paragraph" w:customStyle="1" w:styleId="Tabelipis">
    <w:name w:val="Tabeli päis"/>
    <w:basedOn w:val="Tabelisisu"/>
    <w:uiPriority w:val="99"/>
    <w:semiHidden/>
    <w:rsid w:val="005E7899"/>
    <w:pPr>
      <w:jc w:val="center"/>
    </w:pPr>
    <w:rPr>
      <w:b/>
      <w:bCs/>
    </w:rPr>
  </w:style>
  <w:style w:type="paragraph" w:styleId="Index1">
    <w:name w:val="index 1"/>
    <w:basedOn w:val="Normal"/>
    <w:next w:val="Normal"/>
    <w:autoRedefine/>
    <w:uiPriority w:val="99"/>
    <w:semiHidden/>
    <w:rsid w:val="00127F28"/>
    <w:pPr>
      <w:spacing w:after="0"/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127F28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8E5D24"/>
    <w:pPr>
      <w:ind w:left="283"/>
    </w:pPr>
    <w:rPr>
      <w:sz w:val="16"/>
      <w:szCs w:val="16"/>
      <w:lang w:eastAsia="et-E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E5D24"/>
    <w:rPr>
      <w:rFonts w:cs="Times New Roman"/>
      <w:sz w:val="16"/>
      <w:szCs w:val="16"/>
      <w:lang w:val="et-EE"/>
    </w:rPr>
  </w:style>
  <w:style w:type="paragraph" w:styleId="List">
    <w:name w:val="List"/>
    <w:basedOn w:val="Normal"/>
    <w:uiPriority w:val="99"/>
    <w:semiHidden/>
    <w:rsid w:val="007A4811"/>
    <w:pPr>
      <w:spacing w:after="0"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ist2">
    <w:name w:val="List 2"/>
    <w:basedOn w:val="Normal"/>
    <w:uiPriority w:val="99"/>
    <w:semiHidden/>
    <w:rsid w:val="007A4811"/>
    <w:pPr>
      <w:spacing w:after="0"/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List3">
    <w:name w:val="List 3"/>
    <w:basedOn w:val="Normal"/>
    <w:uiPriority w:val="99"/>
    <w:semiHidden/>
    <w:rsid w:val="007A4811"/>
    <w:pPr>
      <w:spacing w:after="0"/>
      <w:ind w:left="849" w:hanging="283"/>
    </w:pPr>
    <w:rPr>
      <w:rFonts w:ascii="Times New Roman" w:hAnsi="Times New Roman" w:cs="Times New Roman"/>
      <w:sz w:val="20"/>
      <w:szCs w:val="20"/>
    </w:rPr>
  </w:style>
  <w:style w:type="paragraph" w:styleId="ListBullet3">
    <w:name w:val="List Bullet 3"/>
    <w:basedOn w:val="Normal"/>
    <w:autoRedefine/>
    <w:uiPriority w:val="99"/>
    <w:semiHidden/>
    <w:rsid w:val="007A4811"/>
    <w:pPr>
      <w:spacing w:after="0"/>
    </w:pPr>
    <w:rPr>
      <w:rFonts w:ascii="Times New Roman" w:hAnsi="Times New Roman" w:cs="Times New Roman"/>
      <w:color w:val="FF0000"/>
      <w:sz w:val="24"/>
      <w:szCs w:val="24"/>
    </w:rPr>
  </w:style>
  <w:style w:type="paragraph" w:styleId="ListContinue">
    <w:name w:val="List Continue"/>
    <w:basedOn w:val="Normal"/>
    <w:uiPriority w:val="99"/>
    <w:semiHidden/>
    <w:rsid w:val="007A4811"/>
    <w:pPr>
      <w:ind w:left="283"/>
    </w:pPr>
    <w:rPr>
      <w:rFonts w:ascii="Times New Roman" w:hAnsi="Times New Roman" w:cs="Times New Roman"/>
      <w:sz w:val="20"/>
      <w:szCs w:val="20"/>
    </w:rPr>
  </w:style>
  <w:style w:type="paragraph" w:styleId="ListContinue2">
    <w:name w:val="List Continue 2"/>
    <w:basedOn w:val="Normal"/>
    <w:uiPriority w:val="99"/>
    <w:semiHidden/>
    <w:rsid w:val="007A4811"/>
    <w:pPr>
      <w:ind w:left="566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semiHidden/>
    <w:rsid w:val="007A481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A4811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0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4811"/>
    <w:rPr>
      <w:rFonts w:ascii="Times New Roman" w:hAnsi="Times New Roman" w:cs="Times New Roman"/>
      <w:sz w:val="20"/>
      <w:szCs w:val="20"/>
      <w:lang w:val="et-EE"/>
    </w:rPr>
  </w:style>
  <w:style w:type="paragraph" w:customStyle="1" w:styleId="Normbold">
    <w:name w:val="Normbold"/>
    <w:basedOn w:val="Normal"/>
    <w:next w:val="Normal"/>
    <w:uiPriority w:val="99"/>
    <w:semiHidden/>
    <w:rsid w:val="00F7387E"/>
    <w:rPr>
      <w:b/>
      <w:bCs/>
    </w:rPr>
  </w:style>
  <w:style w:type="character" w:customStyle="1" w:styleId="Head4Char">
    <w:name w:val="Head 4 Char"/>
    <w:link w:val="Head4"/>
    <w:uiPriority w:val="99"/>
    <w:locked/>
    <w:rsid w:val="00727122"/>
    <w:rPr>
      <w:caps/>
      <w:lang w:eastAsia="en-US"/>
    </w:rPr>
  </w:style>
  <w:style w:type="character" w:customStyle="1" w:styleId="apple-style-span">
    <w:name w:val="apple-style-span"/>
    <w:uiPriority w:val="99"/>
    <w:semiHidden/>
    <w:rsid w:val="001C55E8"/>
  </w:style>
  <w:style w:type="paragraph" w:styleId="Footer">
    <w:name w:val="footer"/>
    <w:basedOn w:val="Normal"/>
    <w:link w:val="FooterChar"/>
    <w:uiPriority w:val="99"/>
    <w:rsid w:val="008F1AC6"/>
    <w:pPr>
      <w:tabs>
        <w:tab w:val="center" w:pos="4536"/>
        <w:tab w:val="right" w:pos="9072"/>
      </w:tabs>
      <w:spacing w:after="0"/>
    </w:pPr>
    <w:rPr>
      <w:sz w:val="20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1AC6"/>
    <w:rPr>
      <w:rFonts w:eastAsia="Times New Roman" w:cs="Times New Roman"/>
      <w:lang w:val="et-EE"/>
    </w:rPr>
  </w:style>
  <w:style w:type="paragraph" w:customStyle="1" w:styleId="Kriipsutaloend">
    <w:name w:val="Kriipsuta loend"/>
    <w:basedOn w:val="Normal"/>
    <w:uiPriority w:val="99"/>
    <w:semiHidden/>
    <w:rsid w:val="0027508A"/>
    <w:pPr>
      <w:tabs>
        <w:tab w:val="left" w:pos="2835"/>
      </w:tabs>
    </w:pPr>
  </w:style>
  <w:style w:type="paragraph" w:styleId="TOC4">
    <w:name w:val="toc 4"/>
    <w:basedOn w:val="Normal"/>
    <w:next w:val="Normal"/>
    <w:autoRedefine/>
    <w:uiPriority w:val="99"/>
    <w:semiHidden/>
    <w:rsid w:val="00221B7D"/>
    <w:pPr>
      <w:spacing w:after="100" w:line="276" w:lineRule="auto"/>
      <w:ind w:left="660"/>
    </w:pPr>
    <w:rPr>
      <w:lang w:eastAsia="et-EE"/>
    </w:rPr>
  </w:style>
  <w:style w:type="paragraph" w:styleId="TOC5">
    <w:name w:val="toc 5"/>
    <w:basedOn w:val="Normal"/>
    <w:next w:val="Normal"/>
    <w:autoRedefine/>
    <w:uiPriority w:val="99"/>
    <w:semiHidden/>
    <w:rsid w:val="00221B7D"/>
    <w:pPr>
      <w:spacing w:after="100" w:line="276" w:lineRule="auto"/>
      <w:ind w:left="880"/>
    </w:pPr>
    <w:rPr>
      <w:lang w:eastAsia="et-EE"/>
    </w:rPr>
  </w:style>
  <w:style w:type="paragraph" w:styleId="TOC6">
    <w:name w:val="toc 6"/>
    <w:basedOn w:val="Normal"/>
    <w:next w:val="Normal"/>
    <w:autoRedefine/>
    <w:uiPriority w:val="99"/>
    <w:semiHidden/>
    <w:rsid w:val="00221B7D"/>
    <w:pPr>
      <w:spacing w:after="100" w:line="276" w:lineRule="auto"/>
      <w:ind w:left="1100"/>
    </w:pPr>
    <w:rPr>
      <w:lang w:eastAsia="et-EE"/>
    </w:rPr>
  </w:style>
  <w:style w:type="paragraph" w:styleId="TOC7">
    <w:name w:val="toc 7"/>
    <w:basedOn w:val="Normal"/>
    <w:next w:val="Normal"/>
    <w:autoRedefine/>
    <w:uiPriority w:val="99"/>
    <w:semiHidden/>
    <w:rsid w:val="00221B7D"/>
    <w:pPr>
      <w:spacing w:after="100" w:line="276" w:lineRule="auto"/>
      <w:ind w:left="1320"/>
    </w:pPr>
    <w:rPr>
      <w:lang w:eastAsia="et-EE"/>
    </w:rPr>
  </w:style>
  <w:style w:type="paragraph" w:styleId="TOC8">
    <w:name w:val="toc 8"/>
    <w:basedOn w:val="Normal"/>
    <w:next w:val="Normal"/>
    <w:autoRedefine/>
    <w:uiPriority w:val="99"/>
    <w:semiHidden/>
    <w:rsid w:val="00221B7D"/>
    <w:pPr>
      <w:spacing w:after="100" w:line="276" w:lineRule="auto"/>
      <w:ind w:left="1540"/>
    </w:pPr>
    <w:rPr>
      <w:lang w:eastAsia="et-EE"/>
    </w:rPr>
  </w:style>
  <w:style w:type="paragraph" w:styleId="TOC9">
    <w:name w:val="toc 9"/>
    <w:basedOn w:val="Normal"/>
    <w:next w:val="Normal"/>
    <w:autoRedefine/>
    <w:uiPriority w:val="99"/>
    <w:semiHidden/>
    <w:rsid w:val="00221B7D"/>
    <w:pPr>
      <w:spacing w:after="100" w:line="276" w:lineRule="auto"/>
      <w:ind w:left="1760"/>
    </w:pPr>
    <w:rPr>
      <w:lang w:eastAsia="et-EE"/>
    </w:rPr>
  </w:style>
  <w:style w:type="character" w:styleId="FollowedHyperlink">
    <w:name w:val="FollowedHyperlink"/>
    <w:basedOn w:val="DefaultParagraphFont"/>
    <w:uiPriority w:val="99"/>
    <w:semiHidden/>
    <w:rsid w:val="0006367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6">
    <w:name w:val="xl6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7">
    <w:name w:val="xl6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8">
    <w:name w:val="xl68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9">
    <w:name w:val="xl6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0">
    <w:name w:val="xl7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1">
    <w:name w:val="xl71"/>
    <w:basedOn w:val="Normal"/>
    <w:uiPriority w:val="99"/>
    <w:semiHidden/>
    <w:rsid w:val="00063674"/>
    <w:pP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2">
    <w:name w:val="xl72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color w:val="FF0000"/>
      <w:sz w:val="24"/>
      <w:szCs w:val="24"/>
      <w:lang w:eastAsia="et-EE"/>
    </w:rPr>
  </w:style>
  <w:style w:type="paragraph" w:customStyle="1" w:styleId="xl73">
    <w:name w:val="xl7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4">
    <w:name w:val="xl74"/>
    <w:basedOn w:val="Normal"/>
    <w:uiPriority w:val="99"/>
    <w:semiHidden/>
    <w:rsid w:val="00063674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5">
    <w:name w:val="xl7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6">
    <w:name w:val="xl7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7">
    <w:name w:val="xl77"/>
    <w:basedOn w:val="Normal"/>
    <w:uiPriority w:val="99"/>
    <w:semiHidden/>
    <w:rsid w:val="00063674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8">
    <w:name w:val="xl78"/>
    <w:basedOn w:val="Normal"/>
    <w:uiPriority w:val="99"/>
    <w:semiHidden/>
    <w:rsid w:val="000636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9">
    <w:name w:val="xl7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0">
    <w:name w:val="xl8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1">
    <w:name w:val="xl81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2">
    <w:name w:val="xl8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3">
    <w:name w:val="xl8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4">
    <w:name w:val="xl84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5">
    <w:name w:val="xl85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6">
    <w:name w:val="xl86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7">
    <w:name w:val="xl87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8">
    <w:name w:val="xl88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9">
    <w:name w:val="xl8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0">
    <w:name w:val="xl9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1">
    <w:name w:val="xl9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2">
    <w:name w:val="xl92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3">
    <w:name w:val="xl93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4">
    <w:name w:val="xl94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5">
    <w:name w:val="xl95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6">
    <w:name w:val="xl96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7">
    <w:name w:val="xl97"/>
    <w:basedOn w:val="Normal"/>
    <w:uiPriority w:val="99"/>
    <w:semiHidden/>
    <w:rsid w:val="000636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8">
    <w:name w:val="xl98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9">
    <w:name w:val="xl9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0">
    <w:name w:val="xl100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101">
    <w:name w:val="xl10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2">
    <w:name w:val="xl10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3">
    <w:name w:val="xl10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104">
    <w:name w:val="xl104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5">
    <w:name w:val="xl105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6">
    <w:name w:val="xl106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107">
    <w:name w:val="xl10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8">
    <w:name w:val="xl108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9">
    <w:name w:val="xl109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0">
    <w:name w:val="xl110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1">
    <w:name w:val="xl111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2">
    <w:name w:val="xl112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3">
    <w:name w:val="xl11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4">
    <w:name w:val="xl114"/>
    <w:basedOn w:val="Normal"/>
    <w:uiPriority w:val="99"/>
    <w:semiHidden/>
    <w:rsid w:val="000636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5">
    <w:name w:val="xl11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6">
    <w:name w:val="xl116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7">
    <w:name w:val="xl117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8">
    <w:name w:val="xl118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9">
    <w:name w:val="xl11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0">
    <w:name w:val="xl12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1">
    <w:name w:val="xl121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22">
    <w:name w:val="xl122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3">
    <w:name w:val="xl123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4">
    <w:name w:val="xl124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styleId="BodyText2">
    <w:name w:val="Body Text 2"/>
    <w:basedOn w:val="Normal"/>
    <w:link w:val="BodyText2Char"/>
    <w:uiPriority w:val="99"/>
    <w:semiHidden/>
    <w:rsid w:val="00DB3732"/>
    <w:pPr>
      <w:widowControl w:val="0"/>
      <w:tabs>
        <w:tab w:val="left" w:pos="1380"/>
      </w:tabs>
      <w:overflowPunct w:val="0"/>
      <w:autoSpaceDE w:val="0"/>
      <w:autoSpaceDN w:val="0"/>
      <w:adjustRightInd w:val="0"/>
      <w:spacing w:after="0"/>
      <w:ind w:left="1380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DB3732"/>
    <w:pPr>
      <w:tabs>
        <w:tab w:val="left" w:pos="2340"/>
      </w:tabs>
      <w:spacing w:after="0"/>
      <w:ind w:left="360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A76BF"/>
    <w:rPr>
      <w:rFonts w:eastAsia="Times New Roman" w:cs="Times New Roman"/>
      <w:lang w:eastAsia="en-US"/>
    </w:rPr>
  </w:style>
  <w:style w:type="paragraph" w:customStyle="1" w:styleId="Jutumullitekst2">
    <w:name w:val="Jutumullitekst2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customStyle="1" w:styleId="Jutumullitekst1">
    <w:name w:val="Jutumullitekst1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locked/>
    <w:rsid w:val="00DB3732"/>
    <w:rPr>
      <w:rFonts w:cs="Times New Roman"/>
    </w:rPr>
  </w:style>
  <w:style w:type="paragraph" w:customStyle="1" w:styleId="Style1">
    <w:name w:val="Style1"/>
    <w:basedOn w:val="Heading3"/>
    <w:uiPriority w:val="99"/>
    <w:semiHidden/>
    <w:rsid w:val="00DB3732"/>
    <w:pPr>
      <w:numPr>
        <w:numId w:val="13"/>
      </w:numPr>
      <w:spacing w:before="240" w:after="60"/>
    </w:pPr>
    <w:rPr>
      <w:rFonts w:ascii="Arial" w:hAnsi="Arial" w:cs="Arial"/>
      <w:color w:val="000000"/>
      <w:sz w:val="26"/>
      <w:szCs w:val="26"/>
      <w:lang w:eastAsia="et-EE"/>
    </w:rPr>
  </w:style>
  <w:style w:type="paragraph" w:styleId="EndnoteText">
    <w:name w:val="endnote text"/>
    <w:basedOn w:val="Normal"/>
    <w:link w:val="End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DB37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paragraph" w:customStyle="1" w:styleId="Kommentaariteema1">
    <w:name w:val="Kommentaari teema1"/>
    <w:basedOn w:val="CommentText"/>
    <w:next w:val="CommentText"/>
    <w:uiPriority w:val="99"/>
    <w:semiHidden/>
    <w:rsid w:val="00DB3732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3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A76BF"/>
    <w:rPr>
      <w:rFonts w:eastAsia="Times New Roman" w:cs="Times New Roman"/>
      <w:b/>
      <w:bCs/>
      <w:sz w:val="20"/>
      <w:szCs w:val="20"/>
      <w:lang w:eastAsia="en-US"/>
    </w:rPr>
  </w:style>
  <w:style w:type="paragraph" w:customStyle="1" w:styleId="ISOChange">
    <w:name w:val="ISO_Change"/>
    <w:basedOn w:val="Normal"/>
    <w:uiPriority w:val="99"/>
    <w:semiHidden/>
    <w:rsid w:val="00DB3732"/>
    <w:pPr>
      <w:spacing w:before="210" w:after="0" w:line="210" w:lineRule="exact"/>
    </w:pPr>
    <w:rPr>
      <w:rFonts w:ascii="Arial" w:hAnsi="Arial" w:cs="Arial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830126"/>
    <w:rPr>
      <w:lang w:eastAsia="en-US"/>
    </w:rPr>
  </w:style>
  <w:style w:type="paragraph" w:styleId="BlockText">
    <w:name w:val="Block Text"/>
    <w:basedOn w:val="Normal"/>
    <w:uiPriority w:val="99"/>
    <w:semiHidden/>
    <w:rsid w:val="005F422E"/>
    <w:pPr>
      <w:ind w:left="1440" w:right="1440"/>
    </w:pPr>
  </w:style>
  <w:style w:type="paragraph" w:styleId="BodyText3">
    <w:name w:val="Body Text 3"/>
    <w:basedOn w:val="Normal"/>
    <w:link w:val="BodyText3Char"/>
    <w:uiPriority w:val="99"/>
    <w:semiHidden/>
    <w:rsid w:val="005F422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A76BF"/>
    <w:rPr>
      <w:rFonts w:eastAsia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1A76BF"/>
    <w:rPr>
      <w:rFonts w:eastAsia="Times New Roman" w:cs="Times New Roman"/>
      <w:lang w:val="et-EE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1A76BF"/>
    <w:rPr>
      <w:rFonts w:ascii="Times New Roman" w:hAnsi="Times New Roman" w:cs="Times New Roman"/>
      <w:sz w:val="24"/>
      <w:szCs w:val="24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5F422E"/>
    <w:rPr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mailSignature">
    <w:name w:val="E-mail Signature"/>
    <w:basedOn w:val="Normal"/>
    <w:link w:val="EmailSignatureChar"/>
    <w:uiPriority w:val="99"/>
    <w:semiHidden/>
    <w:rsid w:val="005F422E"/>
    <w:rPr>
      <w:sz w:val="20"/>
      <w:szCs w:val="20"/>
    </w:r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5F422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5F422E"/>
    <w:rPr>
      <w:rFonts w:ascii="Arial" w:hAnsi="Arial" w:cs="Arial"/>
      <w:sz w:val="20"/>
      <w:szCs w:val="20"/>
    </w:rPr>
  </w:style>
  <w:style w:type="character" w:styleId="HTMLAcronym">
    <w:name w:val="HTML Acronym"/>
    <w:basedOn w:val="DefaultParagraphFont"/>
    <w:uiPriority w:val="99"/>
    <w:semiHidden/>
    <w:rsid w:val="005F422E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5F422E"/>
    <w:rPr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1A76BF"/>
    <w:rPr>
      <w:rFonts w:eastAsia="Times New Roman" w:cs="Times New Roman"/>
      <w:i/>
      <w:iCs/>
      <w:lang w:eastAsia="en-US"/>
    </w:rPr>
  </w:style>
  <w:style w:type="character" w:styleId="HTMLCite">
    <w:name w:val="HTML Cit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rsid w:val="005F422E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LineNumber">
    <w:name w:val="line number"/>
    <w:basedOn w:val="DefaultParagraphFont"/>
    <w:uiPriority w:val="99"/>
    <w:semiHidden/>
    <w:rsid w:val="005F422E"/>
    <w:rPr>
      <w:rFonts w:cs="Times New Roman"/>
    </w:rPr>
  </w:style>
  <w:style w:type="paragraph" w:styleId="List4">
    <w:name w:val="List 4"/>
    <w:basedOn w:val="Normal"/>
    <w:uiPriority w:val="99"/>
    <w:semiHidden/>
    <w:rsid w:val="005F422E"/>
    <w:pPr>
      <w:ind w:left="1132" w:hanging="283"/>
    </w:pPr>
  </w:style>
  <w:style w:type="paragraph" w:styleId="List5">
    <w:name w:val="List 5"/>
    <w:basedOn w:val="Normal"/>
    <w:uiPriority w:val="99"/>
    <w:semiHidden/>
    <w:rsid w:val="005F422E"/>
    <w:pPr>
      <w:ind w:left="1415" w:hanging="283"/>
    </w:pPr>
  </w:style>
  <w:style w:type="paragraph" w:styleId="ListBullet">
    <w:name w:val="List Bullet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Bullet4">
    <w:name w:val="List Bullet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ListContinue3">
    <w:name w:val="List Continue 3"/>
    <w:basedOn w:val="Normal"/>
    <w:uiPriority w:val="99"/>
    <w:semiHidden/>
    <w:rsid w:val="005F422E"/>
    <w:pPr>
      <w:ind w:left="849"/>
    </w:pPr>
  </w:style>
  <w:style w:type="paragraph" w:styleId="ListContinue4">
    <w:name w:val="List Continue 4"/>
    <w:basedOn w:val="Normal"/>
    <w:uiPriority w:val="99"/>
    <w:semiHidden/>
    <w:rsid w:val="005F422E"/>
    <w:pPr>
      <w:ind w:left="1132"/>
    </w:pPr>
  </w:style>
  <w:style w:type="paragraph" w:styleId="ListContinue5">
    <w:name w:val="List Continue 5"/>
    <w:basedOn w:val="Normal"/>
    <w:uiPriority w:val="99"/>
    <w:semiHidden/>
    <w:rsid w:val="005F422E"/>
    <w:pPr>
      <w:ind w:left="1415"/>
    </w:pPr>
  </w:style>
  <w:style w:type="paragraph" w:styleId="ListNumber">
    <w:name w:val="List Number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uiPriority w:val="99"/>
    <w:semiHidden/>
    <w:rsid w:val="005F422E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uiPriority w:val="99"/>
    <w:semiHidden/>
    <w:rsid w:val="005F42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1A76BF"/>
    <w:rPr>
      <w:rFonts w:ascii="Cambria" w:hAnsi="Cambria" w:cs="Cambria"/>
      <w:sz w:val="24"/>
      <w:szCs w:val="24"/>
      <w:shd w:val="pct20" w:color="auto" w:fill="auto"/>
      <w:lang w:eastAsia="en-US"/>
    </w:rPr>
  </w:style>
  <w:style w:type="character" w:customStyle="1" w:styleId="Head3Char">
    <w:name w:val="Head 3 Char"/>
    <w:link w:val="Head3"/>
    <w:uiPriority w:val="99"/>
    <w:locked/>
    <w:rsid w:val="00727122"/>
    <w:rPr>
      <w:b/>
      <w:caps/>
      <w:lang w:eastAsia="en-US"/>
    </w:rPr>
  </w:style>
  <w:style w:type="paragraph" w:styleId="NormalIndent">
    <w:name w:val="Normal Indent"/>
    <w:basedOn w:val="Normal"/>
    <w:uiPriority w:val="99"/>
    <w:semiHidden/>
    <w:rsid w:val="005F422E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5F422E"/>
    <w:rPr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5F422E"/>
    <w:rPr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A76BF"/>
    <w:rPr>
      <w:rFonts w:eastAsia="Times New Roman"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5F422E"/>
    <w:rPr>
      <w:rFonts w:cs="Times New Roman"/>
      <w:b/>
      <w:bCs/>
    </w:rPr>
  </w:style>
  <w:style w:type="table" w:styleId="Table3Deffects1">
    <w:name w:val="Table 3D effects 1"/>
    <w:basedOn w:val="TableNormal"/>
    <w:uiPriority w:val="99"/>
    <w:semiHidden/>
    <w:rsid w:val="005F422E"/>
    <w:pPr>
      <w:spacing w:after="120"/>
    </w:pPr>
    <w:rPr>
      <w:rFonts w:cs="Calibri"/>
    </w:rPr>
    <w:tblPr/>
    <w:tcPr>
      <w:shd w:val="solid" w:color="C0C0C0" w:fill="FFFFFF"/>
    </w:tcPr>
    <w:tblStylePr w:type="firstRow">
      <w:rPr>
        <w:rFonts w:cs="Calibr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Calibri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cPr>
      <w:shd w:val="solid" w:color="C0C0C0" w:fill="FFFFFF"/>
    </w:tc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StyleColBandSize w:val="1"/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50" w:color="C0C0C0" w:fill="FFFFFF"/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5F422E"/>
    <w:pPr>
      <w:spacing w:after="120"/>
    </w:pPr>
    <w:rPr>
      <w:rFonts w:cs="Calibr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Calibri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Calibri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uiPriority w:val="99"/>
    <w:semiHidden/>
    <w:rsid w:val="005F422E"/>
    <w:pPr>
      <w:spacing w:after="120"/>
    </w:pPr>
    <w:rPr>
      <w:rFonts w:cs="Calibr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Calibri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25" w:color="000000" w:fill="FFFFFF"/>
      </w:tcPr>
    </w:tblStylePr>
    <w:tblStylePr w:type="band2Vert">
      <w:rPr>
        <w:rFonts w:cs="Calibri"/>
        <w:color w:val="auto"/>
      </w:rPr>
      <w:tblPr/>
      <w:tcPr>
        <w:shd w:val="pct25" w:color="FF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30" w:color="000000" w:fill="FFFFFF"/>
      </w:tcPr>
    </w:tblStylePr>
    <w:tblStylePr w:type="band2Vert">
      <w:rPr>
        <w:rFonts w:cs="Calibri"/>
        <w:color w:val="auto"/>
      </w:rPr>
      <w:tblPr/>
      <w:tcPr>
        <w:shd w:val="pct25" w:color="00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50" w:color="00808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Calibr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2"/>
      <w:tblBorders>
        <w:bottom w:val="single" w:sz="12" w:space="0" w:color="80808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Calibr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5F422E"/>
    <w:pPr>
      <w:spacing w:after="120"/>
    </w:pPr>
    <w:rPr>
      <w:rFonts w:cs="Calibri"/>
    </w:rPr>
    <w:tblPr/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int-FromToSubjectDate">
    <w:name w:val="Print- From: To: Subject: Date:"/>
    <w:basedOn w:val="Normal"/>
    <w:uiPriority w:val="99"/>
    <w:rsid w:val="006E785E"/>
    <w:pPr>
      <w:pBdr>
        <w:left w:val="single" w:sz="18" w:space="1" w:color="auto"/>
      </w:pBdr>
      <w:spacing w:before="80" w:after="0"/>
    </w:pPr>
    <w:rPr>
      <w:rFonts w:ascii="Times New Roman" w:hAnsi="Times New Roman" w:cs="Times New Roman"/>
      <w:sz w:val="24"/>
      <w:szCs w:val="24"/>
    </w:rPr>
  </w:style>
  <w:style w:type="paragraph" w:customStyle="1" w:styleId="WW-BodyTextIndent3">
    <w:name w:val="WW-Body Text Indent 3"/>
    <w:basedOn w:val="Normal"/>
    <w:uiPriority w:val="99"/>
    <w:rsid w:val="006E785E"/>
    <w:pPr>
      <w:suppressAutoHyphens/>
      <w:spacing w:before="80" w:after="0"/>
      <w:ind w:left="720"/>
    </w:pPr>
    <w:rPr>
      <w:rFonts w:ascii="Arial" w:hAnsi="Arial" w:cs="Arial"/>
      <w:sz w:val="24"/>
      <w:szCs w:val="24"/>
      <w:lang w:eastAsia="ar-SA"/>
    </w:rPr>
  </w:style>
  <w:style w:type="character" w:customStyle="1" w:styleId="CharChar">
    <w:name w:val="Char Char"/>
    <w:uiPriority w:val="99"/>
    <w:rsid w:val="006E785E"/>
    <w:rPr>
      <w:sz w:val="24"/>
      <w:lang w:val="et-EE" w:eastAsia="en-US"/>
    </w:rPr>
  </w:style>
  <w:style w:type="paragraph" w:customStyle="1" w:styleId="Vikepealkiri">
    <w:name w:val="Väike pealkiri"/>
    <w:basedOn w:val="Heading5"/>
    <w:next w:val="Normal"/>
    <w:link w:val="VikepealkiriChar"/>
    <w:uiPriority w:val="99"/>
    <w:rsid w:val="000C578C"/>
    <w:pPr>
      <w:ind w:left="11" w:firstLine="0"/>
    </w:pPr>
    <w:rPr>
      <w:rFonts w:cs="Times New Roman"/>
      <w:bCs w:val="0"/>
      <w:iCs w:val="0"/>
      <w:szCs w:val="20"/>
      <w:u w:val="single"/>
      <w:lang w:eastAsia="en-US"/>
    </w:rPr>
  </w:style>
  <w:style w:type="character" w:customStyle="1" w:styleId="VikepealkiriChar">
    <w:name w:val="Väike pealkiri Char"/>
    <w:link w:val="Vikepealkiri"/>
    <w:uiPriority w:val="99"/>
    <w:locked/>
    <w:rsid w:val="000C578C"/>
    <w:rPr>
      <w:rFonts w:ascii="Calibri" w:hAnsi="Calibri"/>
      <w:b/>
      <w:i/>
      <w:sz w:val="22"/>
      <w:u w:val="single"/>
      <w:lang w:val="et-EE" w:eastAsia="en-US"/>
    </w:rPr>
  </w:style>
  <w:style w:type="paragraph" w:customStyle="1" w:styleId="Italicpealkiri">
    <w:name w:val="Italic pealkiri"/>
    <w:basedOn w:val="Vikepealkiri"/>
    <w:uiPriority w:val="99"/>
    <w:rsid w:val="000C578C"/>
    <w:rPr>
      <w:u w:val="none"/>
    </w:rPr>
  </w:style>
  <w:style w:type="paragraph" w:customStyle="1" w:styleId="TableContents">
    <w:name w:val="Table Contents"/>
    <w:basedOn w:val="BodyText"/>
    <w:uiPriority w:val="99"/>
    <w:rsid w:val="007E211B"/>
    <w:pPr>
      <w:suppressLineNumbers/>
      <w:suppressAutoHyphens/>
      <w:spacing w:before="80"/>
    </w:pPr>
    <w:rPr>
      <w:rFonts w:ascii="Times New Roman" w:hAnsi="Times New Roman" w:cs="Times New Roman"/>
      <w:sz w:val="28"/>
      <w:szCs w:val="28"/>
      <w:lang w:val="en-GB" w:eastAsia="ar-SA"/>
    </w:rPr>
  </w:style>
  <w:style w:type="paragraph" w:customStyle="1" w:styleId="TableHeading">
    <w:name w:val="Table Heading"/>
    <w:basedOn w:val="TableContents"/>
    <w:uiPriority w:val="99"/>
    <w:rsid w:val="007E211B"/>
    <w:pPr>
      <w:jc w:val="center"/>
    </w:pPr>
    <w:rPr>
      <w:b/>
      <w:bCs/>
      <w:i/>
      <w:iCs/>
    </w:rPr>
  </w:style>
  <w:style w:type="paragraph" w:customStyle="1" w:styleId="nospacing">
    <w:name w:val="nospacing"/>
    <w:basedOn w:val="Normal"/>
    <w:uiPriority w:val="99"/>
    <w:rsid w:val="006339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lisatekst">
    <w:name w:val="lisatekst"/>
    <w:basedOn w:val="Normal"/>
    <w:uiPriority w:val="99"/>
    <w:rsid w:val="005436D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WW-BodyText3">
    <w:name w:val="WW-Body Text 3"/>
    <w:basedOn w:val="Normal"/>
    <w:uiPriority w:val="99"/>
    <w:rsid w:val="00A15338"/>
    <w:pPr>
      <w:suppressAutoHyphens/>
      <w:spacing w:before="80" w:after="0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Pea1">
    <w:name w:val="Pea 1"/>
    <w:basedOn w:val="Normal"/>
    <w:next w:val="Normal"/>
    <w:uiPriority w:val="99"/>
    <w:semiHidden/>
    <w:rsid w:val="00A43B9E"/>
    <w:pPr>
      <w:keepNext/>
      <w:numPr>
        <w:numId w:val="18"/>
      </w:numPr>
      <w:spacing w:before="240" w:after="240"/>
    </w:pPr>
    <w:rPr>
      <w:b/>
      <w:bCs/>
      <w:caps/>
      <w:sz w:val="32"/>
      <w:szCs w:val="32"/>
    </w:rPr>
  </w:style>
  <w:style w:type="paragraph" w:customStyle="1" w:styleId="Pea2">
    <w:name w:val="Pea 2"/>
    <w:basedOn w:val="Normal"/>
    <w:next w:val="Normal"/>
    <w:uiPriority w:val="99"/>
    <w:semiHidden/>
    <w:rsid w:val="00A43B9E"/>
    <w:pPr>
      <w:numPr>
        <w:ilvl w:val="1"/>
        <w:numId w:val="18"/>
      </w:numPr>
      <w:spacing w:before="240" w:after="240"/>
      <w:ind w:left="794" w:hanging="794"/>
    </w:pPr>
    <w:rPr>
      <w:b/>
      <w:bCs/>
      <w:caps/>
      <w:sz w:val="24"/>
      <w:szCs w:val="24"/>
    </w:rPr>
  </w:style>
  <w:style w:type="paragraph" w:customStyle="1" w:styleId="Pea3">
    <w:name w:val="Pea 3"/>
    <w:basedOn w:val="Normal"/>
    <w:next w:val="Normal"/>
    <w:uiPriority w:val="99"/>
    <w:semiHidden/>
    <w:rsid w:val="00A43B9E"/>
    <w:pPr>
      <w:keepNext/>
      <w:numPr>
        <w:ilvl w:val="2"/>
        <w:numId w:val="18"/>
      </w:numPr>
      <w:spacing w:before="120"/>
      <w:ind w:left="1225" w:hanging="1225"/>
    </w:pPr>
    <w:rPr>
      <w:b/>
      <w:bCs/>
      <w:caps/>
    </w:rPr>
  </w:style>
  <w:style w:type="paragraph" w:customStyle="1" w:styleId="Pea4">
    <w:name w:val="Pea 4"/>
    <w:basedOn w:val="Normal"/>
    <w:next w:val="Normal"/>
    <w:uiPriority w:val="99"/>
    <w:semiHidden/>
    <w:rsid w:val="00A43B9E"/>
    <w:pPr>
      <w:keepNext/>
      <w:numPr>
        <w:ilvl w:val="3"/>
        <w:numId w:val="18"/>
      </w:numPr>
      <w:spacing w:before="120"/>
      <w:ind w:left="1729" w:hanging="1729"/>
    </w:pPr>
    <w:rPr>
      <w:caps/>
    </w:rPr>
  </w:style>
  <w:style w:type="paragraph" w:customStyle="1" w:styleId="Head1">
    <w:name w:val="Head 1"/>
    <w:basedOn w:val="Normal"/>
    <w:next w:val="Normal"/>
    <w:uiPriority w:val="99"/>
    <w:rsid w:val="00A43B9E"/>
    <w:pPr>
      <w:keepNext/>
      <w:pageBreakBefore/>
      <w:tabs>
        <w:tab w:val="num" w:pos="0"/>
      </w:tabs>
      <w:spacing w:before="240" w:after="240"/>
    </w:pPr>
    <w:rPr>
      <w:b/>
      <w:bCs/>
      <w:caps/>
      <w:sz w:val="32"/>
      <w:szCs w:val="32"/>
    </w:rPr>
  </w:style>
  <w:style w:type="paragraph" w:customStyle="1" w:styleId="Head2">
    <w:name w:val="Head 2"/>
    <w:basedOn w:val="Normal"/>
    <w:next w:val="Normal"/>
    <w:uiPriority w:val="99"/>
    <w:rsid w:val="00A43B9E"/>
    <w:pPr>
      <w:keepNext/>
      <w:tabs>
        <w:tab w:val="num" w:pos="0"/>
      </w:tabs>
      <w:spacing w:before="240" w:after="240"/>
    </w:pPr>
    <w:rPr>
      <w:b/>
      <w:bCs/>
      <w:caps/>
      <w:sz w:val="24"/>
      <w:szCs w:val="24"/>
    </w:rPr>
  </w:style>
  <w:style w:type="paragraph" w:customStyle="1" w:styleId="Head3">
    <w:name w:val="Head 3"/>
    <w:basedOn w:val="Normal"/>
    <w:next w:val="Normal"/>
    <w:link w:val="Head3Char"/>
    <w:uiPriority w:val="99"/>
    <w:rsid w:val="00A43B9E"/>
    <w:pPr>
      <w:keepNext/>
      <w:tabs>
        <w:tab w:val="num" w:pos="907"/>
      </w:tabs>
      <w:spacing w:before="120"/>
      <w:ind w:left="862" w:hanging="862"/>
    </w:pPr>
    <w:rPr>
      <w:rFonts w:cs="Times New Roman"/>
      <w:b/>
      <w:caps/>
      <w:sz w:val="20"/>
      <w:szCs w:val="20"/>
    </w:rPr>
  </w:style>
  <w:style w:type="paragraph" w:customStyle="1" w:styleId="Head4">
    <w:name w:val="Head 4"/>
    <w:basedOn w:val="Normal"/>
    <w:next w:val="Normal"/>
    <w:link w:val="Head4Char"/>
    <w:uiPriority w:val="99"/>
    <w:rsid w:val="00A43B9E"/>
    <w:pPr>
      <w:keepNext/>
      <w:tabs>
        <w:tab w:val="num" w:pos="907"/>
      </w:tabs>
      <w:spacing w:before="120"/>
    </w:pPr>
    <w:rPr>
      <w:rFonts w:cs="Times New Roman"/>
      <w:caps/>
      <w:sz w:val="20"/>
      <w:szCs w:val="20"/>
    </w:rPr>
  </w:style>
  <w:style w:type="paragraph" w:customStyle="1" w:styleId="EPslh2">
    <w:name w:val="EP sl h2"/>
    <w:basedOn w:val="Normal"/>
    <w:next w:val="Normal"/>
    <w:uiPriority w:val="99"/>
    <w:rsid w:val="007772B6"/>
    <w:pPr>
      <w:keepNext/>
      <w:pageBreakBefore/>
      <w:tabs>
        <w:tab w:val="num" w:pos="1209"/>
      </w:tabs>
      <w:spacing w:before="240" w:after="240"/>
      <w:ind w:left="1209" w:hanging="360"/>
    </w:pPr>
    <w:rPr>
      <w:b/>
      <w:bCs/>
      <w:caps/>
      <w:sz w:val="24"/>
      <w:szCs w:val="24"/>
    </w:rPr>
  </w:style>
  <w:style w:type="paragraph" w:customStyle="1" w:styleId="EPslh3">
    <w:name w:val="EP sl h3"/>
    <w:basedOn w:val="Normal"/>
    <w:uiPriority w:val="99"/>
    <w:rsid w:val="001000E2"/>
    <w:pPr>
      <w:tabs>
        <w:tab w:val="num" w:pos="1209"/>
      </w:tabs>
      <w:ind w:left="1209" w:hanging="360"/>
    </w:pPr>
    <w:rPr>
      <w:b/>
      <w:bCs/>
      <w:caps/>
    </w:rPr>
  </w:style>
  <w:style w:type="character" w:customStyle="1" w:styleId="CharChar17">
    <w:name w:val="Char Char17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6">
    <w:name w:val="Char Char16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5">
    <w:name w:val="Char Char15"/>
    <w:uiPriority w:val="99"/>
    <w:locked/>
    <w:rsid w:val="00292E11"/>
    <w:rPr>
      <w:rFonts w:ascii="Calibri" w:hAnsi="Calibri"/>
      <w:caps/>
      <w:sz w:val="22"/>
      <w:lang w:val="et-EE" w:eastAsia="en-US"/>
    </w:rPr>
  </w:style>
  <w:style w:type="character" w:customStyle="1" w:styleId="CharChar18">
    <w:name w:val="Char Char18"/>
    <w:uiPriority w:val="99"/>
    <w:locked/>
    <w:rsid w:val="00044348"/>
    <w:rPr>
      <w:rFonts w:ascii="Calibri" w:hAnsi="Calibri"/>
      <w:b/>
      <w:caps/>
      <w:sz w:val="22"/>
      <w:lang w:val="et-EE" w:eastAsia="en-US"/>
    </w:rPr>
  </w:style>
  <w:style w:type="paragraph" w:customStyle="1" w:styleId="ListParagraph1">
    <w:name w:val="List Paragraph1"/>
    <w:basedOn w:val="Normal"/>
    <w:uiPriority w:val="99"/>
    <w:rsid w:val="00044348"/>
    <w:pPr>
      <w:tabs>
        <w:tab w:val="num" w:pos="1069"/>
      </w:tabs>
      <w:ind w:left="1069" w:hanging="360"/>
    </w:pPr>
  </w:style>
  <w:style w:type="paragraph" w:customStyle="1" w:styleId="Tabel">
    <w:name w:val="Tabel"/>
    <w:basedOn w:val="Normal"/>
    <w:uiPriority w:val="99"/>
    <w:rsid w:val="0033060C"/>
    <w:pPr>
      <w:spacing w:before="40" w:after="40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basedOn w:val="Normal"/>
    <w:uiPriority w:val="99"/>
    <w:rsid w:val="005E38C2"/>
    <w:pPr>
      <w:widowControl w:val="0"/>
      <w:suppressAutoHyphens/>
      <w:spacing w:after="0"/>
    </w:pPr>
    <w:rPr>
      <w:rFonts w:ascii="Times New Roman" w:hAnsi="Times New Roman" w:cs="Times New Roman"/>
      <w:sz w:val="24"/>
      <w:szCs w:val="24"/>
      <w:lang w:eastAsia="ar-SA"/>
    </w:rPr>
  </w:style>
  <w:style w:type="numbering" w:styleId="1ai">
    <w:name w:val="Outline List 1"/>
    <w:basedOn w:val="NoList"/>
    <w:uiPriority w:val="99"/>
    <w:semiHidden/>
    <w:unhideWhenUsed/>
    <w:locked/>
    <w:rsid w:val="00925E8E"/>
    <w:pPr>
      <w:numPr>
        <w:numId w:val="15"/>
      </w:numPr>
    </w:pPr>
  </w:style>
  <w:style w:type="numbering" w:customStyle="1" w:styleId="Laad1">
    <w:name w:val="Laad1"/>
    <w:rsid w:val="00925E8E"/>
    <w:pPr>
      <w:numPr>
        <w:numId w:val="11"/>
      </w:numPr>
    </w:pPr>
  </w:style>
  <w:style w:type="numbering" w:customStyle="1" w:styleId="Laad2">
    <w:name w:val="Laad2"/>
    <w:rsid w:val="00925E8E"/>
    <w:pPr>
      <w:numPr>
        <w:numId w:val="12"/>
      </w:numPr>
    </w:pPr>
  </w:style>
  <w:style w:type="numbering" w:styleId="111111">
    <w:name w:val="Outline List 2"/>
    <w:basedOn w:val="NoList"/>
    <w:uiPriority w:val="99"/>
    <w:semiHidden/>
    <w:unhideWhenUsed/>
    <w:locked/>
    <w:rsid w:val="00925E8E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925E8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76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Pirita tee 26</vt:lpstr>
      <vt:lpstr>Pirita tee 26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Pirita tee 26</dc:title>
  <dc:subject>Eelprojekti seletuskiri</dc:subject>
  <dc:creator>Gunnar Kingo</dc:creator>
  <cp:keywords/>
  <dc:description/>
  <cp:lastModifiedBy>Vahur Sibrits</cp:lastModifiedBy>
  <cp:revision>17</cp:revision>
  <cp:lastPrinted>2025-12-12T10:13:00Z</cp:lastPrinted>
  <dcterms:created xsi:type="dcterms:W3CDTF">2019-06-27T09:21:00Z</dcterms:created>
  <dcterms:modified xsi:type="dcterms:W3CDTF">2026-01-21T14:00:00Z</dcterms:modified>
</cp:coreProperties>
</file>