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6158E" w14:textId="77777777" w:rsidR="00556714" w:rsidRPr="00C90BD0" w:rsidRDefault="008B61DA" w:rsidP="008176A7">
      <w:pPr>
        <w:spacing w:before="0" w:after="0"/>
        <w:rPr>
          <w:rFonts w:ascii="Arial" w:hAnsi="Arial" w:cs="Arial"/>
          <w:lang w:val="et-EE"/>
        </w:rPr>
      </w:pPr>
      <w:r w:rsidRPr="00C90BD0">
        <w:rPr>
          <w:rFonts w:ascii="Arial" w:hAnsi="Arial" w:cs="Arial"/>
          <w:noProof/>
          <w:lang w:val="et-EE" w:eastAsia="et-EE"/>
        </w:rPr>
        <w:drawing>
          <wp:anchor distT="0" distB="0" distL="114935" distR="114935" simplePos="0" relativeHeight="251657216" behindDoc="1" locked="0" layoutInCell="1" allowOverlap="1" wp14:anchorId="44635DB9" wp14:editId="330F6BDB">
            <wp:simplePos x="0" y="0"/>
            <wp:positionH relativeFrom="column">
              <wp:posOffset>5091430</wp:posOffset>
            </wp:positionH>
            <wp:positionV relativeFrom="paragraph">
              <wp:posOffset>-109220</wp:posOffset>
            </wp:positionV>
            <wp:extent cx="1029970" cy="1064895"/>
            <wp:effectExtent l="19050" t="0" r="0" b="0"/>
            <wp:wrapTight wrapText="bothSides">
              <wp:wrapPolygon edited="0">
                <wp:start x="-400" y="0"/>
                <wp:lineTo x="-400" y="21252"/>
                <wp:lineTo x="21573" y="21252"/>
                <wp:lineTo x="21573" y="0"/>
                <wp:lineTo x="-40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29970" cy="1064895"/>
                    </a:xfrm>
                    <a:prstGeom prst="rect">
                      <a:avLst/>
                    </a:prstGeom>
                    <a:solidFill>
                      <a:srgbClr val="FFFFFF"/>
                    </a:solidFill>
                    <a:ln w="9525">
                      <a:noFill/>
                      <a:miter lim="800000"/>
                      <a:headEnd/>
                      <a:tailEnd/>
                    </a:ln>
                  </pic:spPr>
                </pic:pic>
              </a:graphicData>
            </a:graphic>
          </wp:anchor>
        </w:drawing>
      </w:r>
    </w:p>
    <w:p w14:paraId="31E5BCF5" w14:textId="77777777" w:rsidR="008B61DA" w:rsidRPr="00C90BD0" w:rsidRDefault="008B61DA" w:rsidP="008176A7">
      <w:pPr>
        <w:spacing w:before="0" w:after="0"/>
        <w:rPr>
          <w:rFonts w:ascii="Arial" w:hAnsi="Arial" w:cs="Arial"/>
          <w:lang w:val="et-EE"/>
        </w:rPr>
      </w:pPr>
    </w:p>
    <w:p w14:paraId="558ECAB6" w14:textId="77777777" w:rsidR="008B61DA" w:rsidRPr="00C90BD0" w:rsidRDefault="008B61DA" w:rsidP="008176A7">
      <w:pPr>
        <w:spacing w:before="0" w:after="0"/>
        <w:rPr>
          <w:rFonts w:ascii="Arial" w:hAnsi="Arial" w:cs="Arial"/>
          <w:lang w:val="et-EE"/>
        </w:rPr>
      </w:pPr>
    </w:p>
    <w:p w14:paraId="62037B70" w14:textId="77777777" w:rsidR="00EA16F6" w:rsidRPr="00C90BD0" w:rsidRDefault="008C542B" w:rsidP="008176A7">
      <w:pPr>
        <w:spacing w:before="0" w:after="0"/>
        <w:jc w:val="right"/>
        <w:rPr>
          <w:rFonts w:ascii="Arial" w:hAnsi="Arial" w:cs="Arial"/>
          <w:b/>
          <w:sz w:val="24"/>
          <w:szCs w:val="24"/>
          <w:lang w:val="et-EE"/>
        </w:rPr>
      </w:pPr>
      <w:r w:rsidRPr="00C90BD0">
        <w:rPr>
          <w:rFonts w:ascii="Arial" w:hAnsi="Arial" w:cs="Arial"/>
          <w:b/>
          <w:sz w:val="24"/>
          <w:szCs w:val="24"/>
          <w:lang w:val="et-EE"/>
        </w:rPr>
        <w:tab/>
      </w:r>
    </w:p>
    <w:p w14:paraId="3AA350EE" w14:textId="77777777" w:rsidR="00EA16F6" w:rsidRPr="00C90BD0" w:rsidRDefault="00EA16F6" w:rsidP="008176A7">
      <w:pPr>
        <w:spacing w:before="0" w:after="0"/>
        <w:jc w:val="right"/>
        <w:rPr>
          <w:rFonts w:ascii="Arial" w:hAnsi="Arial" w:cs="Arial"/>
          <w:b/>
          <w:sz w:val="24"/>
          <w:szCs w:val="24"/>
          <w:lang w:val="et-EE"/>
        </w:rPr>
      </w:pPr>
    </w:p>
    <w:p w14:paraId="26647AC0" w14:textId="77777777" w:rsidR="00EA16F6" w:rsidRPr="00C90BD0" w:rsidRDefault="00EA16F6" w:rsidP="008176A7">
      <w:pPr>
        <w:spacing w:before="0" w:after="0"/>
        <w:jc w:val="right"/>
        <w:rPr>
          <w:rFonts w:ascii="Arial" w:hAnsi="Arial" w:cs="Arial"/>
          <w:b/>
          <w:sz w:val="24"/>
          <w:szCs w:val="24"/>
          <w:lang w:val="et-EE"/>
        </w:rPr>
      </w:pPr>
    </w:p>
    <w:p w14:paraId="77C5EBBE" w14:textId="77777777" w:rsidR="00556714" w:rsidRPr="00C90BD0" w:rsidRDefault="008B61DA" w:rsidP="008176A7">
      <w:pPr>
        <w:spacing w:before="0" w:after="0"/>
        <w:jc w:val="right"/>
        <w:rPr>
          <w:rFonts w:ascii="Arial" w:hAnsi="Arial" w:cs="Arial"/>
          <w:b/>
          <w:sz w:val="24"/>
          <w:szCs w:val="24"/>
          <w:lang w:val="et-EE"/>
        </w:rPr>
      </w:pPr>
      <w:r w:rsidRPr="00C90BD0">
        <w:rPr>
          <w:rFonts w:ascii="Arial" w:hAnsi="Arial" w:cs="Arial"/>
          <w:b/>
          <w:sz w:val="24"/>
          <w:szCs w:val="24"/>
          <w:lang w:val="et-EE"/>
        </w:rPr>
        <w:t>Töö nr</w:t>
      </w:r>
      <w:r w:rsidR="005135F9" w:rsidRPr="00C90BD0">
        <w:rPr>
          <w:rFonts w:ascii="Arial" w:hAnsi="Arial" w:cs="Arial"/>
          <w:b/>
          <w:sz w:val="24"/>
          <w:szCs w:val="24"/>
          <w:lang w:val="et-EE"/>
        </w:rPr>
        <w:t xml:space="preserve"> 319</w:t>
      </w:r>
    </w:p>
    <w:p w14:paraId="7EF1C99C" w14:textId="77777777" w:rsidR="00556714" w:rsidRPr="00C90BD0" w:rsidRDefault="00556714" w:rsidP="008176A7">
      <w:pPr>
        <w:spacing w:before="0" w:after="0"/>
        <w:rPr>
          <w:rFonts w:ascii="Arial" w:hAnsi="Arial" w:cs="Arial"/>
          <w:lang w:val="et-EE"/>
        </w:rPr>
      </w:pPr>
    </w:p>
    <w:p w14:paraId="1CD073F7" w14:textId="77777777" w:rsidR="00556714" w:rsidRPr="00C90BD0" w:rsidRDefault="00556714" w:rsidP="008176A7">
      <w:pPr>
        <w:spacing w:before="0" w:after="0"/>
        <w:jc w:val="center"/>
        <w:rPr>
          <w:rFonts w:ascii="Arial" w:hAnsi="Arial" w:cs="Arial"/>
          <w:b/>
          <w:sz w:val="28"/>
          <w:szCs w:val="28"/>
          <w:lang w:val="et-EE"/>
        </w:rPr>
      </w:pPr>
      <w:r w:rsidRPr="00C90BD0">
        <w:rPr>
          <w:rFonts w:ascii="Arial" w:hAnsi="Arial" w:cs="Arial"/>
          <w:b/>
          <w:sz w:val="28"/>
          <w:szCs w:val="28"/>
          <w:lang w:val="et-EE"/>
        </w:rPr>
        <w:t>Harjumaa, Rae vald</w:t>
      </w:r>
      <w:r w:rsidR="0027288A" w:rsidRPr="00C90BD0">
        <w:rPr>
          <w:rFonts w:ascii="Arial" w:hAnsi="Arial" w:cs="Arial"/>
          <w:b/>
          <w:sz w:val="28"/>
          <w:szCs w:val="28"/>
          <w:lang w:val="et-EE"/>
        </w:rPr>
        <w:t>, Järveküla</w:t>
      </w:r>
    </w:p>
    <w:p w14:paraId="03FD7BD0" w14:textId="77777777" w:rsidR="00391CE9" w:rsidRPr="00C90BD0" w:rsidRDefault="00AD77D7" w:rsidP="008176A7">
      <w:pPr>
        <w:spacing w:before="0" w:after="0"/>
        <w:jc w:val="center"/>
        <w:rPr>
          <w:rFonts w:ascii="Arial" w:hAnsi="Arial" w:cs="Arial"/>
          <w:b/>
          <w:sz w:val="28"/>
          <w:szCs w:val="28"/>
          <w:lang w:val="et-EE"/>
        </w:rPr>
      </w:pPr>
      <w:r w:rsidRPr="00C90BD0">
        <w:rPr>
          <w:rFonts w:ascii="Arial" w:hAnsi="Arial" w:cs="Arial"/>
          <w:b/>
          <w:sz w:val="28"/>
          <w:szCs w:val="28"/>
          <w:lang w:val="et-EE"/>
        </w:rPr>
        <w:t>ORUVÄLJA</w:t>
      </w:r>
      <w:r w:rsidR="00B711F9" w:rsidRPr="00C90BD0">
        <w:rPr>
          <w:rFonts w:ascii="Arial" w:hAnsi="Arial" w:cs="Arial"/>
          <w:b/>
          <w:sz w:val="28"/>
          <w:szCs w:val="28"/>
          <w:lang w:val="et-EE"/>
        </w:rPr>
        <w:t xml:space="preserve"> </w:t>
      </w:r>
      <w:r w:rsidR="00556714" w:rsidRPr="00C90BD0">
        <w:rPr>
          <w:rFonts w:ascii="Arial" w:hAnsi="Arial" w:cs="Arial"/>
          <w:b/>
          <w:sz w:val="28"/>
          <w:szCs w:val="28"/>
          <w:lang w:val="et-EE"/>
        </w:rPr>
        <w:t>KINNISTU JA</w:t>
      </w:r>
      <w:r w:rsidRPr="00C90BD0">
        <w:rPr>
          <w:rFonts w:ascii="Arial" w:hAnsi="Arial" w:cs="Arial"/>
          <w:b/>
          <w:sz w:val="28"/>
          <w:szCs w:val="28"/>
          <w:lang w:val="et-EE"/>
        </w:rPr>
        <w:t xml:space="preserve"> </w:t>
      </w:r>
      <w:r w:rsidR="00556714" w:rsidRPr="00C90BD0">
        <w:rPr>
          <w:rFonts w:ascii="Arial" w:hAnsi="Arial" w:cs="Arial"/>
          <w:b/>
          <w:sz w:val="28"/>
          <w:szCs w:val="28"/>
          <w:lang w:val="et-EE"/>
        </w:rPr>
        <w:t>LÄHIALA</w:t>
      </w:r>
    </w:p>
    <w:p w14:paraId="2E838D11" w14:textId="77777777" w:rsidR="008B61DA" w:rsidRPr="00C90BD0" w:rsidRDefault="00556714" w:rsidP="008176A7">
      <w:pPr>
        <w:spacing w:before="0" w:after="0"/>
        <w:jc w:val="center"/>
        <w:rPr>
          <w:rFonts w:ascii="Arial" w:hAnsi="Arial" w:cs="Arial"/>
          <w:b/>
          <w:sz w:val="28"/>
          <w:szCs w:val="28"/>
          <w:lang w:val="et-EE"/>
        </w:rPr>
      </w:pPr>
      <w:r w:rsidRPr="00C90BD0">
        <w:rPr>
          <w:rFonts w:ascii="Arial" w:hAnsi="Arial" w:cs="Arial"/>
          <w:b/>
          <w:sz w:val="28"/>
          <w:szCs w:val="28"/>
          <w:lang w:val="et-EE"/>
        </w:rPr>
        <w:t>DETAILPLANEERING</w:t>
      </w:r>
    </w:p>
    <w:p w14:paraId="07C788FD" w14:textId="77777777" w:rsidR="00CB1C51" w:rsidRPr="00C90BD0" w:rsidRDefault="006A1AE2" w:rsidP="008176A7">
      <w:pPr>
        <w:spacing w:before="0" w:after="0"/>
        <w:jc w:val="center"/>
        <w:rPr>
          <w:rFonts w:ascii="Arial" w:hAnsi="Arial" w:cs="Arial"/>
          <w:b/>
          <w:sz w:val="32"/>
          <w:szCs w:val="32"/>
          <w:lang w:val="et-EE"/>
        </w:rPr>
      </w:pPr>
      <w:r w:rsidRPr="00C90BD0">
        <w:rPr>
          <w:rFonts w:ascii="Arial" w:hAnsi="Arial" w:cs="Arial"/>
          <w:noProof/>
          <w:lang w:val="et-EE" w:eastAsia="et-EE"/>
        </w:rPr>
        <w:drawing>
          <wp:inline distT="0" distB="0" distL="0" distR="0" wp14:anchorId="71A98EBE" wp14:editId="10D5F53B">
            <wp:extent cx="4022282" cy="2355495"/>
            <wp:effectExtent l="0" t="0" r="0" b="0"/>
            <wp:docPr id="3"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1341" cy="2372512"/>
                    </a:xfrm>
                    <a:prstGeom prst="rect">
                      <a:avLst/>
                    </a:prstGeom>
                    <a:noFill/>
                    <a:ln>
                      <a:noFill/>
                    </a:ln>
                  </pic:spPr>
                </pic:pic>
              </a:graphicData>
            </a:graphic>
          </wp:inline>
        </w:drawing>
      </w:r>
    </w:p>
    <w:p w14:paraId="0CDF1426" w14:textId="77777777" w:rsidR="00CB1C51" w:rsidRPr="00C90BD0" w:rsidRDefault="00CB1C51" w:rsidP="008176A7">
      <w:pPr>
        <w:spacing w:before="0" w:after="0"/>
        <w:rPr>
          <w:rFonts w:ascii="Arial" w:hAnsi="Arial" w:cs="Arial"/>
          <w:b/>
          <w:sz w:val="32"/>
          <w:szCs w:val="32"/>
          <w:lang w:val="et-EE"/>
        </w:rPr>
      </w:pPr>
    </w:p>
    <w:p w14:paraId="6514BF28" w14:textId="77777777" w:rsidR="008B61DA" w:rsidRPr="00C90BD0" w:rsidRDefault="008B61DA" w:rsidP="008176A7">
      <w:pPr>
        <w:spacing w:before="0" w:after="0"/>
        <w:rPr>
          <w:rFonts w:ascii="Arial" w:hAnsi="Arial" w:cs="Arial"/>
          <w:lang w:val="et-EE"/>
        </w:rPr>
      </w:pPr>
    </w:p>
    <w:p w14:paraId="67F65B10" w14:textId="77777777" w:rsidR="00E579FD" w:rsidRPr="00C90BD0" w:rsidRDefault="00E579FD" w:rsidP="008176A7">
      <w:pPr>
        <w:tabs>
          <w:tab w:val="left" w:pos="2835"/>
        </w:tabs>
        <w:spacing w:before="0" w:after="0"/>
        <w:rPr>
          <w:rFonts w:ascii="Arial" w:hAnsi="Arial" w:cs="Arial"/>
          <w:lang w:val="et-EE"/>
        </w:rPr>
      </w:pPr>
      <w:r w:rsidRPr="00C90BD0">
        <w:rPr>
          <w:rFonts w:ascii="Arial" w:hAnsi="Arial" w:cs="Arial"/>
          <w:lang w:val="et-EE"/>
        </w:rPr>
        <w:t>TELLIJA:</w:t>
      </w:r>
      <w:r w:rsidRPr="00C90BD0">
        <w:rPr>
          <w:rFonts w:ascii="Arial" w:hAnsi="Arial" w:cs="Arial"/>
          <w:lang w:val="et-EE"/>
        </w:rPr>
        <w:tab/>
        <w:t>Rae Vallavalitsus</w:t>
      </w:r>
    </w:p>
    <w:p w14:paraId="7110667A" w14:textId="77777777" w:rsidR="00E579FD" w:rsidRPr="00C90BD0" w:rsidRDefault="00E579FD" w:rsidP="008176A7">
      <w:pPr>
        <w:tabs>
          <w:tab w:val="left" w:pos="2835"/>
        </w:tabs>
        <w:spacing w:before="0" w:after="0"/>
        <w:rPr>
          <w:rFonts w:ascii="Arial" w:hAnsi="Arial" w:cs="Arial"/>
          <w:lang w:val="et-EE"/>
        </w:rPr>
      </w:pPr>
      <w:r w:rsidRPr="00C90BD0">
        <w:rPr>
          <w:rFonts w:ascii="Arial" w:hAnsi="Arial" w:cs="Arial"/>
          <w:lang w:val="et-EE"/>
        </w:rPr>
        <w:tab/>
        <w:t>Aruküla tee 9</w:t>
      </w:r>
    </w:p>
    <w:p w14:paraId="1D384537" w14:textId="77777777" w:rsidR="00E579FD" w:rsidRPr="00C90BD0" w:rsidRDefault="00E579FD" w:rsidP="008176A7">
      <w:pPr>
        <w:tabs>
          <w:tab w:val="left" w:pos="2835"/>
        </w:tabs>
        <w:spacing w:before="0" w:after="0"/>
        <w:rPr>
          <w:rFonts w:ascii="Arial" w:hAnsi="Arial" w:cs="Arial"/>
          <w:lang w:val="et-EE"/>
        </w:rPr>
      </w:pPr>
      <w:r w:rsidRPr="00C90BD0">
        <w:rPr>
          <w:rFonts w:ascii="Arial" w:hAnsi="Arial" w:cs="Arial"/>
          <w:lang w:val="et-EE"/>
        </w:rPr>
        <w:tab/>
        <w:t>75301 Jüri alevik</w:t>
      </w:r>
    </w:p>
    <w:p w14:paraId="12C4223B" w14:textId="77777777" w:rsidR="00D61C9D" w:rsidRPr="00C90BD0" w:rsidRDefault="00E579FD" w:rsidP="008176A7">
      <w:pPr>
        <w:tabs>
          <w:tab w:val="left" w:pos="2835"/>
        </w:tabs>
        <w:spacing w:before="0" w:after="0"/>
        <w:rPr>
          <w:rFonts w:ascii="Arial" w:hAnsi="Arial" w:cs="Arial"/>
          <w:lang w:val="et-EE"/>
        </w:rPr>
      </w:pPr>
      <w:r w:rsidRPr="00C90BD0">
        <w:rPr>
          <w:rFonts w:ascii="Arial" w:hAnsi="Arial" w:cs="Arial"/>
          <w:lang w:val="et-EE"/>
        </w:rPr>
        <w:tab/>
        <w:t>Harjumaa</w:t>
      </w:r>
    </w:p>
    <w:p w14:paraId="0961DD58" w14:textId="77777777" w:rsidR="00392E4D" w:rsidRPr="00C90BD0" w:rsidRDefault="00392E4D" w:rsidP="008176A7">
      <w:pPr>
        <w:spacing w:before="0" w:after="0"/>
        <w:rPr>
          <w:rFonts w:ascii="Arial" w:hAnsi="Arial" w:cs="Arial"/>
          <w:lang w:val="et-EE"/>
        </w:rPr>
      </w:pPr>
    </w:p>
    <w:p w14:paraId="0A753D62" w14:textId="77777777" w:rsidR="00D61C9D"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HUVITATUD ISIK</w:t>
      </w:r>
      <w:r w:rsidR="00556714" w:rsidRPr="00C90BD0">
        <w:rPr>
          <w:rFonts w:ascii="Arial" w:hAnsi="Arial" w:cs="Arial"/>
          <w:lang w:val="et-EE"/>
        </w:rPr>
        <w:t>:</w:t>
      </w:r>
      <w:r w:rsidR="00556714" w:rsidRPr="00C90BD0">
        <w:rPr>
          <w:rFonts w:ascii="Arial" w:hAnsi="Arial" w:cs="Arial"/>
          <w:lang w:val="et-EE"/>
        </w:rPr>
        <w:tab/>
      </w:r>
      <w:r w:rsidRPr="00C90BD0">
        <w:rPr>
          <w:rFonts w:ascii="Arial" w:hAnsi="Arial" w:cs="Arial"/>
          <w:lang w:val="et-EE"/>
        </w:rPr>
        <w:t>Oruvälja Elamurajoon O</w:t>
      </w:r>
      <w:r w:rsidR="008176A7" w:rsidRPr="00C90BD0">
        <w:rPr>
          <w:rFonts w:ascii="Arial" w:hAnsi="Arial" w:cs="Arial"/>
          <w:lang w:val="et-EE"/>
        </w:rPr>
        <w:t>Ü</w:t>
      </w:r>
      <w:r w:rsidRPr="00C90BD0">
        <w:rPr>
          <w:rFonts w:ascii="Arial" w:hAnsi="Arial" w:cs="Arial"/>
          <w:lang w:val="et-EE"/>
        </w:rPr>
        <w:t xml:space="preserve"> </w:t>
      </w:r>
      <w:r w:rsidR="006E4A38" w:rsidRPr="00C90BD0">
        <w:rPr>
          <w:rFonts w:ascii="Arial" w:hAnsi="Arial" w:cs="Arial"/>
          <w:lang w:val="et-EE"/>
        </w:rPr>
        <w:t>(</w:t>
      </w:r>
      <w:r w:rsidRPr="00C90BD0">
        <w:rPr>
          <w:rFonts w:ascii="Arial" w:hAnsi="Arial" w:cs="Arial"/>
          <w:lang w:val="et-EE"/>
        </w:rPr>
        <w:t>äriregistri kood 14034043</w:t>
      </w:r>
      <w:r w:rsidR="006E4A38" w:rsidRPr="00C90BD0">
        <w:rPr>
          <w:rFonts w:ascii="Arial" w:hAnsi="Arial" w:cs="Arial"/>
          <w:lang w:val="et-EE"/>
        </w:rPr>
        <w:t>)</w:t>
      </w:r>
    </w:p>
    <w:p w14:paraId="4EC085DC"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Estonia pst 9, 10143 Tallinn</w:t>
      </w:r>
    </w:p>
    <w:p w14:paraId="4ADC17AC"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 xml:space="preserve">Aivar </w:t>
      </w:r>
      <w:proofErr w:type="spellStart"/>
      <w:r w:rsidRPr="00C90BD0">
        <w:rPr>
          <w:rFonts w:ascii="Arial" w:hAnsi="Arial" w:cs="Arial"/>
          <w:lang w:val="et-EE"/>
        </w:rPr>
        <w:t>Villemson</w:t>
      </w:r>
      <w:proofErr w:type="spellEnd"/>
      <w:r w:rsidRPr="00C90BD0">
        <w:rPr>
          <w:rFonts w:ascii="Arial" w:hAnsi="Arial" w:cs="Arial"/>
          <w:lang w:val="et-EE"/>
        </w:rPr>
        <w:t>, juhatuse liige</w:t>
      </w:r>
    </w:p>
    <w:p w14:paraId="7884F7A6"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aivar@laam.ee</w:t>
      </w:r>
    </w:p>
    <w:p w14:paraId="201D972A" w14:textId="77777777" w:rsidR="005E485C" w:rsidRPr="00C90BD0" w:rsidRDefault="005E485C" w:rsidP="008176A7">
      <w:pPr>
        <w:tabs>
          <w:tab w:val="left" w:pos="2835"/>
        </w:tabs>
        <w:spacing w:before="0" w:after="0"/>
        <w:rPr>
          <w:rFonts w:ascii="Arial" w:hAnsi="Arial" w:cs="Arial"/>
          <w:lang w:val="et-EE"/>
        </w:rPr>
      </w:pPr>
    </w:p>
    <w:p w14:paraId="2A3CE37A" w14:textId="77777777" w:rsidR="00556714" w:rsidRPr="00C90BD0" w:rsidRDefault="00556714" w:rsidP="008176A7">
      <w:pPr>
        <w:tabs>
          <w:tab w:val="left" w:pos="2835"/>
        </w:tabs>
        <w:spacing w:before="0" w:after="0"/>
        <w:rPr>
          <w:rFonts w:ascii="Arial" w:hAnsi="Arial" w:cs="Arial"/>
          <w:lang w:val="et-EE"/>
        </w:rPr>
      </w:pPr>
      <w:r w:rsidRPr="00C90BD0">
        <w:rPr>
          <w:rFonts w:ascii="Arial" w:hAnsi="Arial" w:cs="Arial"/>
          <w:lang w:val="et-EE"/>
        </w:rPr>
        <w:t xml:space="preserve">PROJEKTEERIJA : </w:t>
      </w:r>
      <w:r w:rsidRPr="00C90BD0">
        <w:rPr>
          <w:rFonts w:ascii="Arial" w:hAnsi="Arial" w:cs="Arial"/>
          <w:lang w:val="et-EE"/>
        </w:rPr>
        <w:tab/>
      </w:r>
      <w:proofErr w:type="spellStart"/>
      <w:r w:rsidRPr="00C90BD0">
        <w:rPr>
          <w:rFonts w:ascii="Arial" w:hAnsi="Arial" w:cs="Arial"/>
          <w:lang w:val="et-EE"/>
        </w:rPr>
        <w:t>Optimal</w:t>
      </w:r>
      <w:proofErr w:type="spellEnd"/>
      <w:r w:rsidRPr="00C90BD0">
        <w:rPr>
          <w:rFonts w:ascii="Arial" w:hAnsi="Arial" w:cs="Arial"/>
          <w:lang w:val="et-EE"/>
        </w:rPr>
        <w:t xml:space="preserve"> Projekt OÜ (äriregistri</w:t>
      </w:r>
      <w:r w:rsidR="00951D87" w:rsidRPr="00C90BD0">
        <w:rPr>
          <w:rFonts w:ascii="Arial" w:hAnsi="Arial" w:cs="Arial"/>
          <w:lang w:val="et-EE"/>
        </w:rPr>
        <w:t xml:space="preserve"> </w:t>
      </w:r>
      <w:r w:rsidRPr="00C90BD0">
        <w:rPr>
          <w:rFonts w:ascii="Arial" w:hAnsi="Arial" w:cs="Arial"/>
          <w:lang w:val="et-EE"/>
        </w:rPr>
        <w:t>kood 11213515)</w:t>
      </w:r>
    </w:p>
    <w:p w14:paraId="7CEF8227" w14:textId="77777777" w:rsidR="00556714" w:rsidRPr="00C90BD0" w:rsidRDefault="00556714" w:rsidP="008176A7">
      <w:pPr>
        <w:tabs>
          <w:tab w:val="left" w:pos="2835"/>
        </w:tabs>
        <w:spacing w:before="0" w:after="0"/>
        <w:rPr>
          <w:rFonts w:ascii="Arial" w:hAnsi="Arial" w:cs="Arial"/>
          <w:lang w:val="et-EE"/>
        </w:rPr>
      </w:pPr>
      <w:r w:rsidRPr="00C90BD0">
        <w:rPr>
          <w:rFonts w:ascii="Arial" w:hAnsi="Arial" w:cs="Arial"/>
          <w:lang w:val="et-EE"/>
        </w:rPr>
        <w:tab/>
        <w:t xml:space="preserve">MTR </w:t>
      </w:r>
      <w:proofErr w:type="spellStart"/>
      <w:r w:rsidRPr="00C90BD0">
        <w:rPr>
          <w:rFonts w:ascii="Arial" w:hAnsi="Arial" w:cs="Arial"/>
          <w:lang w:val="et-EE"/>
        </w:rPr>
        <w:t>reg</w:t>
      </w:r>
      <w:proofErr w:type="spellEnd"/>
      <w:r w:rsidRPr="00C90BD0">
        <w:rPr>
          <w:rFonts w:ascii="Arial" w:hAnsi="Arial" w:cs="Arial"/>
          <w:lang w:val="et-EE"/>
        </w:rPr>
        <w:t>. nr EEP000601</w:t>
      </w:r>
    </w:p>
    <w:p w14:paraId="0B611346" w14:textId="77777777" w:rsidR="00D61C9D" w:rsidRPr="00C90BD0" w:rsidRDefault="00556714" w:rsidP="008176A7">
      <w:pPr>
        <w:tabs>
          <w:tab w:val="left" w:pos="2835"/>
        </w:tabs>
        <w:spacing w:before="0" w:after="0"/>
        <w:rPr>
          <w:rFonts w:ascii="Arial" w:hAnsi="Arial" w:cs="Arial"/>
          <w:lang w:val="et-EE"/>
        </w:rPr>
      </w:pPr>
      <w:r w:rsidRPr="00C90BD0">
        <w:rPr>
          <w:rFonts w:ascii="Arial" w:hAnsi="Arial" w:cs="Arial"/>
          <w:lang w:val="et-EE"/>
        </w:rPr>
        <w:tab/>
        <w:t>Keemia tn 4, 1061</w:t>
      </w:r>
      <w:r w:rsidR="000E238F" w:rsidRPr="00C90BD0">
        <w:rPr>
          <w:rFonts w:ascii="Arial" w:hAnsi="Arial" w:cs="Arial"/>
          <w:lang w:val="et-EE"/>
        </w:rPr>
        <w:t>6 Tallinn</w:t>
      </w:r>
    </w:p>
    <w:p w14:paraId="262D16B5" w14:textId="77777777" w:rsidR="00556714" w:rsidRPr="00C90BD0" w:rsidRDefault="00556714" w:rsidP="008176A7">
      <w:pPr>
        <w:spacing w:before="0" w:after="0"/>
        <w:rPr>
          <w:rFonts w:ascii="Arial" w:hAnsi="Arial" w:cs="Arial"/>
          <w:lang w:val="et-EE"/>
        </w:rPr>
      </w:pPr>
    </w:p>
    <w:p w14:paraId="2ACCF306" w14:textId="77777777" w:rsidR="00556714" w:rsidRPr="00C90BD0" w:rsidRDefault="00556714" w:rsidP="008176A7">
      <w:pPr>
        <w:tabs>
          <w:tab w:val="left" w:pos="2835"/>
        </w:tabs>
        <w:spacing w:before="0" w:after="0"/>
        <w:rPr>
          <w:rFonts w:ascii="Arial" w:hAnsi="Arial" w:cs="Arial"/>
          <w:lang w:val="et-EE"/>
        </w:rPr>
      </w:pPr>
      <w:r w:rsidRPr="00C90BD0">
        <w:rPr>
          <w:rFonts w:ascii="Arial" w:hAnsi="Arial" w:cs="Arial"/>
          <w:lang w:val="et-EE"/>
        </w:rPr>
        <w:t>ARHITEKT:</w:t>
      </w:r>
      <w:r w:rsidRPr="00C90BD0">
        <w:rPr>
          <w:rFonts w:ascii="Arial" w:hAnsi="Arial" w:cs="Arial"/>
          <w:lang w:val="et-EE"/>
        </w:rPr>
        <w:tab/>
      </w:r>
      <w:r w:rsidR="002B7413" w:rsidRPr="00C90BD0">
        <w:rPr>
          <w:rFonts w:ascii="Arial" w:hAnsi="Arial" w:cs="Arial"/>
          <w:lang w:val="et-EE"/>
        </w:rPr>
        <w:t xml:space="preserve">Ive </w:t>
      </w:r>
      <w:proofErr w:type="spellStart"/>
      <w:r w:rsidR="002B7413" w:rsidRPr="00C90BD0">
        <w:rPr>
          <w:rFonts w:ascii="Arial" w:hAnsi="Arial" w:cs="Arial"/>
          <w:lang w:val="et-EE"/>
        </w:rPr>
        <w:t>Punger</w:t>
      </w:r>
      <w:proofErr w:type="spellEnd"/>
    </w:p>
    <w:p w14:paraId="1393FBC8" w14:textId="77777777" w:rsidR="00556714" w:rsidRPr="00C90BD0" w:rsidRDefault="00D61C9D" w:rsidP="008176A7">
      <w:pPr>
        <w:tabs>
          <w:tab w:val="left" w:pos="2835"/>
        </w:tabs>
        <w:spacing w:before="0" w:after="0"/>
        <w:rPr>
          <w:rFonts w:ascii="Arial" w:hAnsi="Arial" w:cs="Arial"/>
          <w:lang w:val="et-EE"/>
        </w:rPr>
      </w:pPr>
      <w:r w:rsidRPr="00C90BD0">
        <w:rPr>
          <w:rFonts w:ascii="Arial" w:hAnsi="Arial" w:cs="Arial"/>
          <w:lang w:val="et-EE"/>
        </w:rPr>
        <w:tab/>
      </w:r>
    </w:p>
    <w:p w14:paraId="2F2EEFE3"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PROJEKTIJUHT:</w:t>
      </w:r>
      <w:r w:rsidRPr="00C90BD0">
        <w:rPr>
          <w:rFonts w:ascii="Arial" w:hAnsi="Arial" w:cs="Arial"/>
          <w:lang w:val="et-EE"/>
        </w:rPr>
        <w:tab/>
        <w:t>Arno Anton</w:t>
      </w:r>
    </w:p>
    <w:p w14:paraId="36B5B533"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arno@opt.ee</w:t>
      </w:r>
    </w:p>
    <w:p w14:paraId="73F54848"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56</w:t>
      </w:r>
      <w:r w:rsidR="00026D51" w:rsidRPr="00C90BD0">
        <w:rPr>
          <w:rFonts w:ascii="Arial" w:hAnsi="Arial" w:cs="Arial"/>
          <w:lang w:val="et-EE"/>
        </w:rPr>
        <w:t xml:space="preserve"> 98</w:t>
      </w:r>
      <w:r w:rsidRPr="00C90BD0">
        <w:rPr>
          <w:rFonts w:ascii="Arial" w:hAnsi="Arial" w:cs="Arial"/>
          <w:lang w:val="et-EE"/>
        </w:rPr>
        <w:t>3</w:t>
      </w:r>
      <w:r w:rsidR="00026D51" w:rsidRPr="00C90BD0">
        <w:rPr>
          <w:rFonts w:ascii="Arial" w:hAnsi="Arial" w:cs="Arial"/>
          <w:lang w:val="et-EE"/>
        </w:rPr>
        <w:t xml:space="preserve"> </w:t>
      </w:r>
      <w:r w:rsidRPr="00C90BD0">
        <w:rPr>
          <w:rFonts w:ascii="Arial" w:hAnsi="Arial" w:cs="Arial"/>
          <w:lang w:val="et-EE"/>
        </w:rPr>
        <w:t>389</w:t>
      </w:r>
    </w:p>
    <w:p w14:paraId="23E2DB6F" w14:textId="77777777" w:rsidR="006C3492" w:rsidRPr="00C90BD0" w:rsidRDefault="00556714" w:rsidP="008176A7">
      <w:pPr>
        <w:tabs>
          <w:tab w:val="left" w:pos="2835"/>
        </w:tabs>
        <w:spacing w:before="0" w:after="0"/>
        <w:rPr>
          <w:rFonts w:ascii="Arial" w:hAnsi="Arial" w:cs="Arial"/>
          <w:lang w:val="et-EE"/>
        </w:rPr>
      </w:pPr>
      <w:r w:rsidRPr="00C90BD0">
        <w:rPr>
          <w:rFonts w:ascii="Arial" w:hAnsi="Arial" w:cs="Arial"/>
          <w:lang w:val="et-EE"/>
        </w:rPr>
        <w:tab/>
      </w:r>
    </w:p>
    <w:p w14:paraId="5108ECBE" w14:textId="77777777" w:rsidR="00700CEB"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TEHNIK</w:t>
      </w:r>
      <w:r w:rsidRPr="00C90BD0">
        <w:rPr>
          <w:rFonts w:ascii="Arial" w:hAnsi="Arial" w:cs="Arial"/>
          <w:lang w:val="et-EE"/>
        </w:rPr>
        <w:tab/>
      </w:r>
      <w:proofErr w:type="spellStart"/>
      <w:r w:rsidRPr="00C90BD0">
        <w:rPr>
          <w:rFonts w:ascii="Arial" w:hAnsi="Arial" w:cs="Arial"/>
          <w:lang w:val="et-EE"/>
        </w:rPr>
        <w:t>Keia</w:t>
      </w:r>
      <w:proofErr w:type="spellEnd"/>
      <w:r w:rsidRPr="00C90BD0">
        <w:rPr>
          <w:rFonts w:ascii="Arial" w:hAnsi="Arial" w:cs="Arial"/>
          <w:lang w:val="et-EE"/>
        </w:rPr>
        <w:t xml:space="preserve"> Kuus</w:t>
      </w:r>
    </w:p>
    <w:p w14:paraId="5E6F106F" w14:textId="77777777" w:rsidR="00951D87" w:rsidRPr="00C90BD0" w:rsidRDefault="00951D87" w:rsidP="008176A7">
      <w:pPr>
        <w:tabs>
          <w:tab w:val="left" w:pos="2835"/>
        </w:tabs>
        <w:spacing w:before="0" w:after="0"/>
        <w:rPr>
          <w:rFonts w:ascii="Arial" w:hAnsi="Arial" w:cs="Arial"/>
          <w:lang w:val="et-EE"/>
        </w:rPr>
      </w:pPr>
      <w:r w:rsidRPr="00C90BD0">
        <w:rPr>
          <w:rFonts w:ascii="Arial" w:hAnsi="Arial" w:cs="Arial"/>
          <w:lang w:val="et-EE"/>
        </w:rPr>
        <w:tab/>
        <w:t>keia@opt.ee</w:t>
      </w:r>
    </w:p>
    <w:p w14:paraId="65D6633D" w14:textId="77777777" w:rsidR="00883665" w:rsidRPr="00C90BD0" w:rsidRDefault="00883665" w:rsidP="008176A7">
      <w:pPr>
        <w:rPr>
          <w:rFonts w:ascii="Arial" w:hAnsi="Arial" w:cs="Arial"/>
          <w:b/>
          <w:caps/>
          <w:lang w:val="et-EE"/>
        </w:rPr>
      </w:pPr>
      <w:r w:rsidRPr="00C90BD0">
        <w:rPr>
          <w:rFonts w:ascii="Arial" w:hAnsi="Arial" w:cs="Arial"/>
          <w:b/>
          <w:caps/>
          <w:lang w:val="et-EE"/>
        </w:rPr>
        <w:br w:type="page"/>
      </w:r>
    </w:p>
    <w:p w14:paraId="6CAA1118" w14:textId="77777777" w:rsidR="00E579FD" w:rsidRPr="00C90BD0" w:rsidRDefault="00E579FD" w:rsidP="008176A7">
      <w:pPr>
        <w:tabs>
          <w:tab w:val="left" w:pos="2835"/>
        </w:tabs>
        <w:spacing w:before="0" w:after="0"/>
        <w:rPr>
          <w:rFonts w:ascii="Arial" w:hAnsi="Arial" w:cs="Arial"/>
          <w:b/>
          <w:caps/>
          <w:lang w:val="et-EE"/>
        </w:rPr>
      </w:pPr>
      <w:r w:rsidRPr="00C90BD0">
        <w:rPr>
          <w:rFonts w:ascii="Arial" w:hAnsi="Arial" w:cs="Arial"/>
          <w:b/>
          <w:caps/>
          <w:lang w:val="et-EE"/>
        </w:rPr>
        <w:lastRenderedPageBreak/>
        <w:t>KÖITE koosseis:</w:t>
      </w:r>
    </w:p>
    <w:p w14:paraId="535EC22C" w14:textId="77777777" w:rsidR="00E579FD" w:rsidRPr="00C90BD0" w:rsidRDefault="00E579FD" w:rsidP="008176A7">
      <w:pPr>
        <w:spacing w:before="0" w:after="0"/>
        <w:rPr>
          <w:rFonts w:ascii="Arial" w:hAnsi="Arial" w:cs="Arial"/>
          <w:b/>
          <w:caps/>
          <w:lang w:val="et-EE"/>
        </w:rPr>
      </w:pPr>
    </w:p>
    <w:p w14:paraId="754C06F2" w14:textId="77777777" w:rsidR="00B4093F" w:rsidRPr="00C90BD0" w:rsidRDefault="00B4093F" w:rsidP="004541E7">
      <w:pPr>
        <w:numPr>
          <w:ilvl w:val="0"/>
          <w:numId w:val="24"/>
        </w:numPr>
        <w:tabs>
          <w:tab w:val="left" w:pos="284"/>
        </w:tabs>
        <w:spacing w:before="0" w:after="0"/>
        <w:rPr>
          <w:rFonts w:ascii="Arial" w:eastAsia="Calibri" w:hAnsi="Arial" w:cs="Arial"/>
          <w:b/>
          <w:bCs/>
          <w:lang w:val="et-EE"/>
        </w:rPr>
      </w:pPr>
      <w:r w:rsidRPr="00C90BD0">
        <w:rPr>
          <w:rFonts w:ascii="Arial" w:eastAsia="Calibri" w:hAnsi="Arial" w:cs="Arial"/>
          <w:b/>
          <w:bCs/>
          <w:lang w:val="et-EE"/>
        </w:rPr>
        <w:t>M</w:t>
      </w:r>
      <w:r w:rsidRPr="00C90BD0">
        <w:rPr>
          <w:rFonts w:ascii="Arial" w:eastAsia="Calibri" w:hAnsi="Arial" w:cs="Arial"/>
          <w:b/>
          <w:bCs/>
          <w:caps/>
          <w:lang w:val="et-EE"/>
        </w:rPr>
        <w:t>eNetLusDOKUMENDID</w:t>
      </w:r>
    </w:p>
    <w:p w14:paraId="00B36083" w14:textId="77777777" w:rsidR="00B4093F" w:rsidRPr="00C90BD0" w:rsidRDefault="00B4093F" w:rsidP="006E4A38">
      <w:pPr>
        <w:tabs>
          <w:tab w:val="left" w:pos="284"/>
        </w:tabs>
        <w:spacing w:before="0" w:after="0"/>
        <w:rPr>
          <w:rFonts w:ascii="Arial" w:eastAsia="Calibri" w:hAnsi="Arial" w:cs="Arial"/>
          <w:b/>
          <w:bCs/>
          <w:lang w:val="et-EE"/>
        </w:rPr>
      </w:pPr>
    </w:p>
    <w:p w14:paraId="7C8A38F5" w14:textId="77777777" w:rsidR="006E4A38" w:rsidRPr="00C90BD0" w:rsidRDefault="006E4A38" w:rsidP="006E4A38">
      <w:pPr>
        <w:tabs>
          <w:tab w:val="left" w:pos="284"/>
        </w:tabs>
        <w:spacing w:before="0" w:after="0"/>
        <w:rPr>
          <w:rFonts w:ascii="Arial" w:eastAsia="Calibri" w:hAnsi="Arial" w:cs="Arial"/>
          <w:b/>
          <w:bCs/>
          <w:lang w:val="et-EE"/>
        </w:rPr>
      </w:pPr>
    </w:p>
    <w:p w14:paraId="5DB8181F" w14:textId="77777777" w:rsidR="00B4093F" w:rsidRPr="00C90BD0" w:rsidRDefault="00B4093F" w:rsidP="004541E7">
      <w:pPr>
        <w:numPr>
          <w:ilvl w:val="0"/>
          <w:numId w:val="25"/>
        </w:numPr>
        <w:tabs>
          <w:tab w:val="left" w:pos="284"/>
        </w:tabs>
        <w:spacing w:before="0" w:after="0"/>
        <w:rPr>
          <w:rFonts w:ascii="Arial" w:eastAsia="Calibri" w:hAnsi="Arial" w:cs="Arial"/>
          <w:b/>
          <w:bCs/>
          <w:lang w:val="et-EE"/>
        </w:rPr>
      </w:pPr>
      <w:r w:rsidRPr="00C90BD0">
        <w:rPr>
          <w:rFonts w:ascii="Arial" w:eastAsia="Calibri" w:hAnsi="Arial" w:cs="Arial"/>
          <w:b/>
          <w:bCs/>
          <w:caps/>
          <w:lang w:val="et-EE"/>
        </w:rPr>
        <w:t>Seletuskiri</w:t>
      </w:r>
    </w:p>
    <w:p w14:paraId="46717254" w14:textId="75DDFC5F" w:rsidR="005D3110" w:rsidRDefault="00116BD2">
      <w:pPr>
        <w:pStyle w:val="SK1"/>
        <w:tabs>
          <w:tab w:val="right" w:leader="dot" w:pos="9607"/>
        </w:tabs>
        <w:rPr>
          <w:rFonts w:asciiTheme="minorHAnsi" w:eastAsiaTheme="minorEastAsia" w:hAnsiTheme="minorHAnsi"/>
          <w:noProof/>
          <w:lang w:val="et-EE" w:eastAsia="et-EE"/>
        </w:rPr>
      </w:pPr>
      <w:r w:rsidRPr="00C90BD0">
        <w:rPr>
          <w:rFonts w:cs="Arial"/>
          <w:lang w:val="et-EE"/>
        </w:rPr>
        <w:fldChar w:fldCharType="begin"/>
      </w:r>
      <w:r w:rsidR="006E4A38" w:rsidRPr="00C90BD0">
        <w:rPr>
          <w:rFonts w:cs="Arial"/>
          <w:lang w:val="et-EE"/>
        </w:rPr>
        <w:instrText xml:space="preserve"> TOC \o "1-3" \h \z \u </w:instrText>
      </w:r>
      <w:r w:rsidRPr="00C90BD0">
        <w:rPr>
          <w:rFonts w:cs="Arial"/>
          <w:lang w:val="et-EE"/>
        </w:rPr>
        <w:fldChar w:fldCharType="separate"/>
      </w:r>
      <w:hyperlink w:anchor="_Toc99641166" w:history="1">
        <w:r w:rsidR="005D3110" w:rsidRPr="00F77C00">
          <w:rPr>
            <w:rStyle w:val="Hperlink"/>
            <w:noProof/>
          </w:rPr>
          <w:t>1. SISSEJUHATUS</w:t>
        </w:r>
        <w:r w:rsidR="005D3110">
          <w:rPr>
            <w:noProof/>
            <w:webHidden/>
          </w:rPr>
          <w:tab/>
        </w:r>
        <w:r w:rsidR="005D3110">
          <w:rPr>
            <w:noProof/>
            <w:webHidden/>
          </w:rPr>
          <w:fldChar w:fldCharType="begin"/>
        </w:r>
        <w:r w:rsidR="005D3110">
          <w:rPr>
            <w:noProof/>
            <w:webHidden/>
          </w:rPr>
          <w:instrText xml:space="preserve"> PAGEREF _Toc99641166 \h </w:instrText>
        </w:r>
        <w:r w:rsidR="005D3110">
          <w:rPr>
            <w:noProof/>
            <w:webHidden/>
          </w:rPr>
        </w:r>
        <w:r w:rsidR="005D3110">
          <w:rPr>
            <w:noProof/>
            <w:webHidden/>
          </w:rPr>
          <w:fldChar w:fldCharType="separate"/>
        </w:r>
        <w:r w:rsidR="003D42DA">
          <w:rPr>
            <w:noProof/>
            <w:webHidden/>
          </w:rPr>
          <w:t>4</w:t>
        </w:r>
        <w:r w:rsidR="005D3110">
          <w:rPr>
            <w:noProof/>
            <w:webHidden/>
          </w:rPr>
          <w:fldChar w:fldCharType="end"/>
        </w:r>
      </w:hyperlink>
    </w:p>
    <w:p w14:paraId="093BCCB9" w14:textId="7A9DDFF5" w:rsidR="005D3110" w:rsidRDefault="00AB6E96">
      <w:pPr>
        <w:pStyle w:val="SK1"/>
        <w:tabs>
          <w:tab w:val="right" w:leader="dot" w:pos="9607"/>
        </w:tabs>
        <w:rPr>
          <w:rFonts w:asciiTheme="minorHAnsi" w:eastAsiaTheme="minorEastAsia" w:hAnsiTheme="minorHAnsi"/>
          <w:noProof/>
          <w:lang w:val="et-EE" w:eastAsia="et-EE"/>
        </w:rPr>
      </w:pPr>
      <w:hyperlink w:anchor="_Toc99641167" w:history="1">
        <w:r w:rsidR="005D3110" w:rsidRPr="00F77C00">
          <w:rPr>
            <w:rStyle w:val="Hperlink"/>
            <w:noProof/>
          </w:rPr>
          <w:t>2. PLANEERINGU KOOSTAMISE ALUSED</w:t>
        </w:r>
        <w:r w:rsidR="005D3110">
          <w:rPr>
            <w:noProof/>
            <w:webHidden/>
          </w:rPr>
          <w:tab/>
        </w:r>
        <w:r w:rsidR="005D3110">
          <w:rPr>
            <w:noProof/>
            <w:webHidden/>
          </w:rPr>
          <w:fldChar w:fldCharType="begin"/>
        </w:r>
        <w:r w:rsidR="005D3110">
          <w:rPr>
            <w:noProof/>
            <w:webHidden/>
          </w:rPr>
          <w:instrText xml:space="preserve"> PAGEREF _Toc99641167 \h </w:instrText>
        </w:r>
        <w:r w:rsidR="005D3110">
          <w:rPr>
            <w:noProof/>
            <w:webHidden/>
          </w:rPr>
        </w:r>
        <w:r w:rsidR="005D3110">
          <w:rPr>
            <w:noProof/>
            <w:webHidden/>
          </w:rPr>
          <w:fldChar w:fldCharType="separate"/>
        </w:r>
        <w:r w:rsidR="003D42DA">
          <w:rPr>
            <w:noProof/>
            <w:webHidden/>
          </w:rPr>
          <w:t>4</w:t>
        </w:r>
        <w:r w:rsidR="005D3110">
          <w:rPr>
            <w:noProof/>
            <w:webHidden/>
          </w:rPr>
          <w:fldChar w:fldCharType="end"/>
        </w:r>
      </w:hyperlink>
    </w:p>
    <w:p w14:paraId="56297E44" w14:textId="4029B379" w:rsidR="005D3110" w:rsidRDefault="00AB6E96">
      <w:pPr>
        <w:pStyle w:val="SK1"/>
        <w:tabs>
          <w:tab w:val="right" w:leader="dot" w:pos="9607"/>
        </w:tabs>
        <w:rPr>
          <w:rFonts w:asciiTheme="minorHAnsi" w:eastAsiaTheme="minorEastAsia" w:hAnsiTheme="minorHAnsi"/>
          <w:noProof/>
          <w:lang w:val="et-EE" w:eastAsia="et-EE"/>
        </w:rPr>
      </w:pPr>
      <w:hyperlink w:anchor="_Toc99641168" w:history="1">
        <w:r w:rsidR="005D3110" w:rsidRPr="00F77C00">
          <w:rPr>
            <w:rStyle w:val="Hperlink"/>
            <w:noProof/>
          </w:rPr>
          <w:t>3. PLANEERINGUALA LÄHIÜMBRUSE EHITUSLIKE JA FUNKTSIONAALSETE SEOSTE NING KESKKONNATINGIMUSTE ANALÜÜS NING PLANEERINGU EESMÄRK</w:t>
        </w:r>
        <w:r w:rsidR="005D3110">
          <w:rPr>
            <w:noProof/>
            <w:webHidden/>
          </w:rPr>
          <w:tab/>
        </w:r>
        <w:r w:rsidR="005D3110">
          <w:rPr>
            <w:noProof/>
            <w:webHidden/>
          </w:rPr>
          <w:fldChar w:fldCharType="begin"/>
        </w:r>
        <w:r w:rsidR="005D3110">
          <w:rPr>
            <w:noProof/>
            <w:webHidden/>
          </w:rPr>
          <w:instrText xml:space="preserve"> PAGEREF _Toc99641168 \h </w:instrText>
        </w:r>
        <w:r w:rsidR="005D3110">
          <w:rPr>
            <w:noProof/>
            <w:webHidden/>
          </w:rPr>
        </w:r>
        <w:r w:rsidR="005D3110">
          <w:rPr>
            <w:noProof/>
            <w:webHidden/>
          </w:rPr>
          <w:fldChar w:fldCharType="separate"/>
        </w:r>
        <w:r w:rsidR="003D42DA">
          <w:rPr>
            <w:noProof/>
            <w:webHidden/>
          </w:rPr>
          <w:t>4</w:t>
        </w:r>
        <w:r w:rsidR="005D3110">
          <w:rPr>
            <w:noProof/>
            <w:webHidden/>
          </w:rPr>
          <w:fldChar w:fldCharType="end"/>
        </w:r>
      </w:hyperlink>
    </w:p>
    <w:p w14:paraId="10DDE53A" w14:textId="6B8D90A1" w:rsidR="005D3110" w:rsidRDefault="00AB6E96">
      <w:pPr>
        <w:pStyle w:val="SK2"/>
        <w:tabs>
          <w:tab w:val="right" w:leader="dot" w:pos="9607"/>
        </w:tabs>
        <w:rPr>
          <w:rFonts w:asciiTheme="minorHAnsi" w:eastAsiaTheme="minorEastAsia" w:hAnsiTheme="minorHAnsi"/>
          <w:noProof/>
          <w:lang w:val="et-EE" w:eastAsia="et-EE"/>
        </w:rPr>
      </w:pPr>
      <w:hyperlink w:anchor="_Toc99641169" w:history="1">
        <w:r w:rsidR="005D3110" w:rsidRPr="00F77C00">
          <w:rPr>
            <w:rStyle w:val="Hperlink"/>
            <w:rFonts w:cs="Arial"/>
            <w:noProof/>
            <w:lang w:val="et-EE"/>
          </w:rPr>
          <w:t>3.1. Vastavus Rae valla üldplaneeringule</w:t>
        </w:r>
        <w:r w:rsidR="005D3110">
          <w:rPr>
            <w:noProof/>
            <w:webHidden/>
          </w:rPr>
          <w:tab/>
        </w:r>
        <w:r w:rsidR="005D3110">
          <w:rPr>
            <w:noProof/>
            <w:webHidden/>
          </w:rPr>
          <w:fldChar w:fldCharType="begin"/>
        </w:r>
        <w:r w:rsidR="005D3110">
          <w:rPr>
            <w:noProof/>
            <w:webHidden/>
          </w:rPr>
          <w:instrText xml:space="preserve"> PAGEREF _Toc99641169 \h </w:instrText>
        </w:r>
        <w:r w:rsidR="005D3110">
          <w:rPr>
            <w:noProof/>
            <w:webHidden/>
          </w:rPr>
        </w:r>
        <w:r w:rsidR="005D3110">
          <w:rPr>
            <w:noProof/>
            <w:webHidden/>
          </w:rPr>
          <w:fldChar w:fldCharType="separate"/>
        </w:r>
        <w:r w:rsidR="003D42DA">
          <w:rPr>
            <w:noProof/>
            <w:webHidden/>
          </w:rPr>
          <w:t>4</w:t>
        </w:r>
        <w:r w:rsidR="005D3110">
          <w:rPr>
            <w:noProof/>
            <w:webHidden/>
          </w:rPr>
          <w:fldChar w:fldCharType="end"/>
        </w:r>
      </w:hyperlink>
    </w:p>
    <w:p w14:paraId="2BAF927A" w14:textId="21ABF380" w:rsidR="005D3110" w:rsidRDefault="00AB6E96">
      <w:pPr>
        <w:pStyle w:val="SK2"/>
        <w:tabs>
          <w:tab w:val="right" w:leader="dot" w:pos="9607"/>
        </w:tabs>
        <w:rPr>
          <w:rFonts w:asciiTheme="minorHAnsi" w:eastAsiaTheme="minorEastAsia" w:hAnsiTheme="minorHAnsi"/>
          <w:noProof/>
          <w:lang w:val="et-EE" w:eastAsia="et-EE"/>
        </w:rPr>
      </w:pPr>
      <w:hyperlink w:anchor="_Toc99641170" w:history="1">
        <w:r w:rsidR="005D3110" w:rsidRPr="00F77C00">
          <w:rPr>
            <w:rStyle w:val="Hperlink"/>
            <w:rFonts w:cs="Arial"/>
            <w:noProof/>
            <w:lang w:val="et-EE"/>
          </w:rPr>
          <w:t>3.2. Planeeritava maa-ala kontaktvööndi analüüs</w:t>
        </w:r>
        <w:r w:rsidR="005D3110">
          <w:rPr>
            <w:noProof/>
            <w:webHidden/>
          </w:rPr>
          <w:tab/>
        </w:r>
        <w:r w:rsidR="005D3110">
          <w:rPr>
            <w:noProof/>
            <w:webHidden/>
          </w:rPr>
          <w:fldChar w:fldCharType="begin"/>
        </w:r>
        <w:r w:rsidR="005D3110">
          <w:rPr>
            <w:noProof/>
            <w:webHidden/>
          </w:rPr>
          <w:instrText xml:space="preserve"> PAGEREF _Toc99641170 \h </w:instrText>
        </w:r>
        <w:r w:rsidR="005D3110">
          <w:rPr>
            <w:noProof/>
            <w:webHidden/>
          </w:rPr>
        </w:r>
        <w:r w:rsidR="005D3110">
          <w:rPr>
            <w:noProof/>
            <w:webHidden/>
          </w:rPr>
          <w:fldChar w:fldCharType="separate"/>
        </w:r>
        <w:r w:rsidR="003D42DA">
          <w:rPr>
            <w:noProof/>
            <w:webHidden/>
          </w:rPr>
          <w:t>5</w:t>
        </w:r>
        <w:r w:rsidR="005D3110">
          <w:rPr>
            <w:noProof/>
            <w:webHidden/>
          </w:rPr>
          <w:fldChar w:fldCharType="end"/>
        </w:r>
      </w:hyperlink>
    </w:p>
    <w:p w14:paraId="099312D6" w14:textId="2EE348C5" w:rsidR="005D3110" w:rsidRDefault="00AB6E96">
      <w:pPr>
        <w:pStyle w:val="SK2"/>
        <w:tabs>
          <w:tab w:val="right" w:leader="dot" w:pos="9607"/>
        </w:tabs>
        <w:rPr>
          <w:rFonts w:asciiTheme="minorHAnsi" w:eastAsiaTheme="minorEastAsia" w:hAnsiTheme="minorHAnsi"/>
          <w:noProof/>
          <w:lang w:val="et-EE" w:eastAsia="et-EE"/>
        </w:rPr>
      </w:pPr>
      <w:hyperlink w:anchor="_Toc99641171" w:history="1">
        <w:r w:rsidR="005D3110" w:rsidRPr="00F77C00">
          <w:rPr>
            <w:rStyle w:val="Hperlink"/>
            <w:rFonts w:cs="Arial"/>
            <w:noProof/>
            <w:lang w:val="et-EE"/>
          </w:rPr>
          <w:t>3.3. Kehtestatud detailplaneering</w:t>
        </w:r>
        <w:r w:rsidR="005D3110">
          <w:rPr>
            <w:noProof/>
            <w:webHidden/>
          </w:rPr>
          <w:tab/>
        </w:r>
        <w:r w:rsidR="005D3110">
          <w:rPr>
            <w:noProof/>
            <w:webHidden/>
          </w:rPr>
          <w:fldChar w:fldCharType="begin"/>
        </w:r>
        <w:r w:rsidR="005D3110">
          <w:rPr>
            <w:noProof/>
            <w:webHidden/>
          </w:rPr>
          <w:instrText xml:space="preserve"> PAGEREF _Toc99641171 \h </w:instrText>
        </w:r>
        <w:r w:rsidR="005D3110">
          <w:rPr>
            <w:noProof/>
            <w:webHidden/>
          </w:rPr>
        </w:r>
        <w:r w:rsidR="005D3110">
          <w:rPr>
            <w:noProof/>
            <w:webHidden/>
          </w:rPr>
          <w:fldChar w:fldCharType="separate"/>
        </w:r>
        <w:r w:rsidR="003D42DA">
          <w:rPr>
            <w:noProof/>
            <w:webHidden/>
          </w:rPr>
          <w:t>6</w:t>
        </w:r>
        <w:r w:rsidR="005D3110">
          <w:rPr>
            <w:noProof/>
            <w:webHidden/>
          </w:rPr>
          <w:fldChar w:fldCharType="end"/>
        </w:r>
      </w:hyperlink>
    </w:p>
    <w:p w14:paraId="6A465E47" w14:textId="53072471" w:rsidR="005D3110" w:rsidRDefault="00AB6E96">
      <w:pPr>
        <w:pStyle w:val="SK2"/>
        <w:tabs>
          <w:tab w:val="right" w:leader="dot" w:pos="9607"/>
        </w:tabs>
        <w:rPr>
          <w:rFonts w:asciiTheme="minorHAnsi" w:eastAsiaTheme="minorEastAsia" w:hAnsiTheme="minorHAnsi"/>
          <w:noProof/>
          <w:lang w:val="et-EE" w:eastAsia="et-EE"/>
        </w:rPr>
      </w:pPr>
      <w:hyperlink w:anchor="_Toc99641172" w:history="1">
        <w:r w:rsidR="005D3110" w:rsidRPr="00F77C00">
          <w:rPr>
            <w:rStyle w:val="Hperlink"/>
            <w:rFonts w:cs="Arial"/>
            <w:noProof/>
            <w:lang w:val="et-EE"/>
          </w:rPr>
          <w:t>3.4. Samale maa-alale varem kehtestatud detailplaneeringu muutmise ettepaneku põhjendus</w:t>
        </w:r>
        <w:r w:rsidR="005D3110">
          <w:rPr>
            <w:noProof/>
            <w:webHidden/>
          </w:rPr>
          <w:tab/>
        </w:r>
        <w:r w:rsidR="005D3110">
          <w:rPr>
            <w:noProof/>
            <w:webHidden/>
          </w:rPr>
          <w:fldChar w:fldCharType="begin"/>
        </w:r>
        <w:r w:rsidR="005D3110">
          <w:rPr>
            <w:noProof/>
            <w:webHidden/>
          </w:rPr>
          <w:instrText xml:space="preserve"> PAGEREF _Toc99641172 \h </w:instrText>
        </w:r>
        <w:r w:rsidR="005D3110">
          <w:rPr>
            <w:noProof/>
            <w:webHidden/>
          </w:rPr>
        </w:r>
        <w:r w:rsidR="005D3110">
          <w:rPr>
            <w:noProof/>
            <w:webHidden/>
          </w:rPr>
          <w:fldChar w:fldCharType="separate"/>
        </w:r>
        <w:r w:rsidR="003D42DA">
          <w:rPr>
            <w:noProof/>
            <w:webHidden/>
          </w:rPr>
          <w:t>6</w:t>
        </w:r>
        <w:r w:rsidR="005D3110">
          <w:rPr>
            <w:noProof/>
            <w:webHidden/>
          </w:rPr>
          <w:fldChar w:fldCharType="end"/>
        </w:r>
      </w:hyperlink>
    </w:p>
    <w:p w14:paraId="289BAF06" w14:textId="68CC0572" w:rsidR="005D3110" w:rsidRDefault="00AB6E96">
      <w:pPr>
        <w:pStyle w:val="SK1"/>
        <w:tabs>
          <w:tab w:val="right" w:leader="dot" w:pos="9607"/>
        </w:tabs>
        <w:rPr>
          <w:rFonts w:asciiTheme="minorHAnsi" w:eastAsiaTheme="minorEastAsia" w:hAnsiTheme="minorHAnsi"/>
          <w:noProof/>
          <w:lang w:val="et-EE" w:eastAsia="et-EE"/>
        </w:rPr>
      </w:pPr>
      <w:hyperlink w:anchor="_Toc99641173" w:history="1">
        <w:r w:rsidR="005D3110" w:rsidRPr="00F77C00">
          <w:rPr>
            <w:rStyle w:val="Hperlink"/>
            <w:noProof/>
          </w:rPr>
          <w:t>4. OLEMASOLEVA OLUKORRA ISELOOMUSTUS</w:t>
        </w:r>
        <w:r w:rsidR="005D3110">
          <w:rPr>
            <w:noProof/>
            <w:webHidden/>
          </w:rPr>
          <w:tab/>
        </w:r>
        <w:r w:rsidR="005D3110">
          <w:rPr>
            <w:noProof/>
            <w:webHidden/>
          </w:rPr>
          <w:fldChar w:fldCharType="begin"/>
        </w:r>
        <w:r w:rsidR="005D3110">
          <w:rPr>
            <w:noProof/>
            <w:webHidden/>
          </w:rPr>
          <w:instrText xml:space="preserve"> PAGEREF _Toc99641173 \h </w:instrText>
        </w:r>
        <w:r w:rsidR="005D3110">
          <w:rPr>
            <w:noProof/>
            <w:webHidden/>
          </w:rPr>
        </w:r>
        <w:r w:rsidR="005D3110">
          <w:rPr>
            <w:noProof/>
            <w:webHidden/>
          </w:rPr>
          <w:fldChar w:fldCharType="separate"/>
        </w:r>
        <w:r w:rsidR="003D42DA">
          <w:rPr>
            <w:noProof/>
            <w:webHidden/>
          </w:rPr>
          <w:t>6</w:t>
        </w:r>
        <w:r w:rsidR="005D3110">
          <w:rPr>
            <w:noProof/>
            <w:webHidden/>
          </w:rPr>
          <w:fldChar w:fldCharType="end"/>
        </w:r>
      </w:hyperlink>
    </w:p>
    <w:p w14:paraId="77963BDD" w14:textId="51D87BC2" w:rsidR="005D3110" w:rsidRDefault="00AB6E96">
      <w:pPr>
        <w:pStyle w:val="SK2"/>
        <w:tabs>
          <w:tab w:val="right" w:leader="dot" w:pos="9607"/>
        </w:tabs>
        <w:rPr>
          <w:rFonts w:asciiTheme="minorHAnsi" w:eastAsiaTheme="minorEastAsia" w:hAnsiTheme="minorHAnsi"/>
          <w:noProof/>
          <w:lang w:val="et-EE" w:eastAsia="et-EE"/>
        </w:rPr>
      </w:pPr>
      <w:hyperlink w:anchor="_Toc99641174" w:history="1">
        <w:r w:rsidR="005D3110" w:rsidRPr="00F77C00">
          <w:rPr>
            <w:rStyle w:val="Hperlink"/>
            <w:rFonts w:cs="Arial"/>
            <w:noProof/>
            <w:lang w:val="et-EE"/>
          </w:rPr>
          <w:t>4.1. Planeeringuala asukoht ja iseloomustus</w:t>
        </w:r>
        <w:r w:rsidR="005D3110">
          <w:rPr>
            <w:noProof/>
            <w:webHidden/>
          </w:rPr>
          <w:tab/>
        </w:r>
        <w:r w:rsidR="005D3110">
          <w:rPr>
            <w:noProof/>
            <w:webHidden/>
          </w:rPr>
          <w:fldChar w:fldCharType="begin"/>
        </w:r>
        <w:r w:rsidR="005D3110">
          <w:rPr>
            <w:noProof/>
            <w:webHidden/>
          </w:rPr>
          <w:instrText xml:space="preserve"> PAGEREF _Toc99641174 \h </w:instrText>
        </w:r>
        <w:r w:rsidR="005D3110">
          <w:rPr>
            <w:noProof/>
            <w:webHidden/>
          </w:rPr>
        </w:r>
        <w:r w:rsidR="005D3110">
          <w:rPr>
            <w:noProof/>
            <w:webHidden/>
          </w:rPr>
          <w:fldChar w:fldCharType="separate"/>
        </w:r>
        <w:r w:rsidR="003D42DA">
          <w:rPr>
            <w:noProof/>
            <w:webHidden/>
          </w:rPr>
          <w:t>6</w:t>
        </w:r>
        <w:r w:rsidR="005D3110">
          <w:rPr>
            <w:noProof/>
            <w:webHidden/>
          </w:rPr>
          <w:fldChar w:fldCharType="end"/>
        </w:r>
      </w:hyperlink>
    </w:p>
    <w:p w14:paraId="59838073" w14:textId="1AB4112A" w:rsidR="005D3110" w:rsidRDefault="00AB6E96">
      <w:pPr>
        <w:pStyle w:val="SK2"/>
        <w:tabs>
          <w:tab w:val="right" w:leader="dot" w:pos="9607"/>
        </w:tabs>
        <w:rPr>
          <w:rFonts w:asciiTheme="minorHAnsi" w:eastAsiaTheme="minorEastAsia" w:hAnsiTheme="minorHAnsi"/>
          <w:noProof/>
          <w:lang w:val="et-EE" w:eastAsia="et-EE"/>
        </w:rPr>
      </w:pPr>
      <w:hyperlink w:anchor="_Toc99641175" w:history="1">
        <w:r w:rsidR="005D3110" w:rsidRPr="00F77C00">
          <w:rPr>
            <w:rStyle w:val="Hperlink"/>
            <w:rFonts w:cs="Arial"/>
            <w:noProof/>
            <w:lang w:val="et-EE"/>
          </w:rPr>
          <w:t>4.2. Planeeringuala maakasutus ja hoonestus</w:t>
        </w:r>
        <w:r w:rsidR="005D3110">
          <w:rPr>
            <w:noProof/>
            <w:webHidden/>
          </w:rPr>
          <w:tab/>
        </w:r>
        <w:r w:rsidR="005D3110">
          <w:rPr>
            <w:noProof/>
            <w:webHidden/>
          </w:rPr>
          <w:fldChar w:fldCharType="begin"/>
        </w:r>
        <w:r w:rsidR="005D3110">
          <w:rPr>
            <w:noProof/>
            <w:webHidden/>
          </w:rPr>
          <w:instrText xml:space="preserve"> PAGEREF _Toc99641175 \h </w:instrText>
        </w:r>
        <w:r w:rsidR="005D3110">
          <w:rPr>
            <w:noProof/>
            <w:webHidden/>
          </w:rPr>
        </w:r>
        <w:r w:rsidR="005D3110">
          <w:rPr>
            <w:noProof/>
            <w:webHidden/>
          </w:rPr>
          <w:fldChar w:fldCharType="separate"/>
        </w:r>
        <w:r w:rsidR="003D42DA">
          <w:rPr>
            <w:noProof/>
            <w:webHidden/>
          </w:rPr>
          <w:t>6</w:t>
        </w:r>
        <w:r w:rsidR="005D3110">
          <w:rPr>
            <w:noProof/>
            <w:webHidden/>
          </w:rPr>
          <w:fldChar w:fldCharType="end"/>
        </w:r>
      </w:hyperlink>
    </w:p>
    <w:p w14:paraId="24E39CA9" w14:textId="40A91952" w:rsidR="005D3110" w:rsidRDefault="00AB6E96">
      <w:pPr>
        <w:pStyle w:val="SK2"/>
        <w:tabs>
          <w:tab w:val="right" w:leader="dot" w:pos="9607"/>
        </w:tabs>
        <w:rPr>
          <w:rFonts w:asciiTheme="minorHAnsi" w:eastAsiaTheme="minorEastAsia" w:hAnsiTheme="minorHAnsi"/>
          <w:noProof/>
          <w:lang w:val="et-EE" w:eastAsia="et-EE"/>
        </w:rPr>
      </w:pPr>
      <w:hyperlink w:anchor="_Toc99641176" w:history="1">
        <w:r w:rsidR="005D3110" w:rsidRPr="00F77C00">
          <w:rPr>
            <w:rStyle w:val="Hperlink"/>
            <w:rFonts w:cs="Arial"/>
            <w:noProof/>
            <w:lang w:val="et-EE"/>
          </w:rPr>
          <w:t>4.3. Planeeringualaga külgnevad kinnistud ja nende iseloomustus</w:t>
        </w:r>
        <w:r w:rsidR="005D3110">
          <w:rPr>
            <w:noProof/>
            <w:webHidden/>
          </w:rPr>
          <w:tab/>
        </w:r>
        <w:r w:rsidR="005D3110">
          <w:rPr>
            <w:noProof/>
            <w:webHidden/>
          </w:rPr>
          <w:fldChar w:fldCharType="begin"/>
        </w:r>
        <w:r w:rsidR="005D3110">
          <w:rPr>
            <w:noProof/>
            <w:webHidden/>
          </w:rPr>
          <w:instrText xml:space="preserve"> PAGEREF _Toc99641176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4AFDD3EA" w14:textId="7F79445F" w:rsidR="005D3110" w:rsidRDefault="00AB6E96">
      <w:pPr>
        <w:pStyle w:val="SK2"/>
        <w:tabs>
          <w:tab w:val="right" w:leader="dot" w:pos="9607"/>
        </w:tabs>
        <w:rPr>
          <w:rFonts w:asciiTheme="minorHAnsi" w:eastAsiaTheme="minorEastAsia" w:hAnsiTheme="minorHAnsi"/>
          <w:noProof/>
          <w:lang w:val="et-EE" w:eastAsia="et-EE"/>
        </w:rPr>
      </w:pPr>
      <w:hyperlink w:anchor="_Toc99641177" w:history="1">
        <w:r w:rsidR="005D3110" w:rsidRPr="00F77C00">
          <w:rPr>
            <w:rStyle w:val="Hperlink"/>
            <w:rFonts w:cs="Arial"/>
            <w:noProof/>
            <w:lang w:val="et-EE"/>
          </w:rPr>
          <w:t>4.4. Olemasolevad teed ja juurdepääsud</w:t>
        </w:r>
        <w:r w:rsidR="005D3110">
          <w:rPr>
            <w:noProof/>
            <w:webHidden/>
          </w:rPr>
          <w:tab/>
        </w:r>
        <w:r w:rsidR="005D3110">
          <w:rPr>
            <w:noProof/>
            <w:webHidden/>
          </w:rPr>
          <w:fldChar w:fldCharType="begin"/>
        </w:r>
        <w:r w:rsidR="005D3110">
          <w:rPr>
            <w:noProof/>
            <w:webHidden/>
          </w:rPr>
          <w:instrText xml:space="preserve"> PAGEREF _Toc99641177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06B78DA8" w14:textId="34C790BE" w:rsidR="005D3110" w:rsidRDefault="00AB6E96">
      <w:pPr>
        <w:pStyle w:val="SK2"/>
        <w:tabs>
          <w:tab w:val="right" w:leader="dot" w:pos="9607"/>
        </w:tabs>
        <w:rPr>
          <w:rFonts w:asciiTheme="minorHAnsi" w:eastAsiaTheme="minorEastAsia" w:hAnsiTheme="minorHAnsi"/>
          <w:noProof/>
          <w:lang w:val="et-EE" w:eastAsia="et-EE"/>
        </w:rPr>
      </w:pPr>
      <w:hyperlink w:anchor="_Toc99641178" w:history="1">
        <w:r w:rsidR="005D3110" w:rsidRPr="00F77C00">
          <w:rPr>
            <w:rStyle w:val="Hperlink"/>
            <w:rFonts w:cs="Arial"/>
            <w:noProof/>
            <w:lang w:val="et-EE"/>
          </w:rPr>
          <w:t>4.5. Olemasolev tehnovarustus</w:t>
        </w:r>
        <w:r w:rsidR="005D3110">
          <w:rPr>
            <w:noProof/>
            <w:webHidden/>
          </w:rPr>
          <w:tab/>
        </w:r>
        <w:r w:rsidR="005D3110">
          <w:rPr>
            <w:noProof/>
            <w:webHidden/>
          </w:rPr>
          <w:fldChar w:fldCharType="begin"/>
        </w:r>
        <w:r w:rsidR="005D3110">
          <w:rPr>
            <w:noProof/>
            <w:webHidden/>
          </w:rPr>
          <w:instrText xml:space="preserve"> PAGEREF _Toc99641178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4AC20ABF" w14:textId="2178E6EB" w:rsidR="005D3110" w:rsidRDefault="00AB6E96">
      <w:pPr>
        <w:pStyle w:val="SK2"/>
        <w:tabs>
          <w:tab w:val="right" w:leader="dot" w:pos="9607"/>
        </w:tabs>
        <w:rPr>
          <w:rFonts w:asciiTheme="minorHAnsi" w:eastAsiaTheme="minorEastAsia" w:hAnsiTheme="minorHAnsi"/>
          <w:noProof/>
          <w:lang w:val="et-EE" w:eastAsia="et-EE"/>
        </w:rPr>
      </w:pPr>
      <w:hyperlink w:anchor="_Toc99641179" w:history="1">
        <w:r w:rsidR="005D3110" w:rsidRPr="00F77C00">
          <w:rPr>
            <w:rStyle w:val="Hperlink"/>
            <w:rFonts w:cs="Arial"/>
            <w:noProof/>
            <w:lang w:val="et-EE"/>
          </w:rPr>
          <w:t>4.6. Olemasolev haljastus ja keskkond</w:t>
        </w:r>
        <w:r w:rsidR="005D3110">
          <w:rPr>
            <w:noProof/>
            <w:webHidden/>
          </w:rPr>
          <w:tab/>
        </w:r>
        <w:r w:rsidR="005D3110">
          <w:rPr>
            <w:noProof/>
            <w:webHidden/>
          </w:rPr>
          <w:fldChar w:fldCharType="begin"/>
        </w:r>
        <w:r w:rsidR="005D3110">
          <w:rPr>
            <w:noProof/>
            <w:webHidden/>
          </w:rPr>
          <w:instrText xml:space="preserve"> PAGEREF _Toc99641179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11231B61" w14:textId="0B5076DE" w:rsidR="005D3110" w:rsidRDefault="00AB6E96">
      <w:pPr>
        <w:pStyle w:val="SK2"/>
        <w:tabs>
          <w:tab w:val="right" w:leader="dot" w:pos="9607"/>
        </w:tabs>
        <w:rPr>
          <w:rFonts w:asciiTheme="minorHAnsi" w:eastAsiaTheme="minorEastAsia" w:hAnsiTheme="minorHAnsi"/>
          <w:noProof/>
          <w:lang w:val="et-EE" w:eastAsia="et-EE"/>
        </w:rPr>
      </w:pPr>
      <w:hyperlink w:anchor="_Toc99641180" w:history="1">
        <w:r w:rsidR="005D3110" w:rsidRPr="00F77C00">
          <w:rPr>
            <w:rStyle w:val="Hperlink"/>
            <w:rFonts w:cs="Arial"/>
            <w:noProof/>
            <w:lang w:val="et-EE"/>
          </w:rPr>
          <w:t>4.7. Radoon</w:t>
        </w:r>
        <w:r w:rsidR="005D3110">
          <w:rPr>
            <w:noProof/>
            <w:webHidden/>
          </w:rPr>
          <w:tab/>
        </w:r>
        <w:r w:rsidR="005D3110">
          <w:rPr>
            <w:noProof/>
            <w:webHidden/>
          </w:rPr>
          <w:fldChar w:fldCharType="begin"/>
        </w:r>
        <w:r w:rsidR="005D3110">
          <w:rPr>
            <w:noProof/>
            <w:webHidden/>
          </w:rPr>
          <w:instrText xml:space="preserve"> PAGEREF _Toc99641180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0ADE117D" w14:textId="33BE4C00" w:rsidR="005D3110" w:rsidRDefault="00AB6E96">
      <w:pPr>
        <w:pStyle w:val="SK2"/>
        <w:tabs>
          <w:tab w:val="right" w:leader="dot" w:pos="9607"/>
        </w:tabs>
        <w:rPr>
          <w:rFonts w:asciiTheme="minorHAnsi" w:eastAsiaTheme="minorEastAsia" w:hAnsiTheme="minorHAnsi"/>
          <w:noProof/>
          <w:lang w:val="et-EE" w:eastAsia="et-EE"/>
        </w:rPr>
      </w:pPr>
      <w:hyperlink w:anchor="_Toc99641181" w:history="1">
        <w:r w:rsidR="005D3110" w:rsidRPr="00F77C00">
          <w:rPr>
            <w:rStyle w:val="Hperlink"/>
            <w:rFonts w:cs="Arial"/>
            <w:noProof/>
            <w:lang w:val="et-EE"/>
          </w:rPr>
          <w:t>4.8. Kehtivad piirangud</w:t>
        </w:r>
        <w:r w:rsidR="005D3110">
          <w:rPr>
            <w:noProof/>
            <w:webHidden/>
          </w:rPr>
          <w:tab/>
        </w:r>
        <w:r w:rsidR="005D3110">
          <w:rPr>
            <w:noProof/>
            <w:webHidden/>
          </w:rPr>
          <w:fldChar w:fldCharType="begin"/>
        </w:r>
        <w:r w:rsidR="005D3110">
          <w:rPr>
            <w:noProof/>
            <w:webHidden/>
          </w:rPr>
          <w:instrText xml:space="preserve"> PAGEREF _Toc99641181 \h </w:instrText>
        </w:r>
        <w:r w:rsidR="005D3110">
          <w:rPr>
            <w:noProof/>
            <w:webHidden/>
          </w:rPr>
        </w:r>
        <w:r w:rsidR="005D3110">
          <w:rPr>
            <w:noProof/>
            <w:webHidden/>
          </w:rPr>
          <w:fldChar w:fldCharType="separate"/>
        </w:r>
        <w:r w:rsidR="003D42DA">
          <w:rPr>
            <w:noProof/>
            <w:webHidden/>
          </w:rPr>
          <w:t>7</w:t>
        </w:r>
        <w:r w:rsidR="005D3110">
          <w:rPr>
            <w:noProof/>
            <w:webHidden/>
          </w:rPr>
          <w:fldChar w:fldCharType="end"/>
        </w:r>
      </w:hyperlink>
    </w:p>
    <w:p w14:paraId="04519333" w14:textId="579DB0A1" w:rsidR="005D3110" w:rsidRDefault="00AB6E96">
      <w:pPr>
        <w:pStyle w:val="SK1"/>
        <w:tabs>
          <w:tab w:val="right" w:leader="dot" w:pos="9607"/>
        </w:tabs>
        <w:rPr>
          <w:rFonts w:asciiTheme="minorHAnsi" w:eastAsiaTheme="minorEastAsia" w:hAnsiTheme="minorHAnsi"/>
          <w:noProof/>
          <w:lang w:val="et-EE" w:eastAsia="et-EE"/>
        </w:rPr>
      </w:pPr>
      <w:hyperlink w:anchor="_Toc99641182" w:history="1">
        <w:r w:rsidR="005D3110" w:rsidRPr="00F77C00">
          <w:rPr>
            <w:rStyle w:val="Hperlink"/>
            <w:noProof/>
          </w:rPr>
          <w:t>5. PLANEERINGU ETTEPANEK</w:t>
        </w:r>
        <w:r w:rsidR="005D3110">
          <w:rPr>
            <w:noProof/>
            <w:webHidden/>
          </w:rPr>
          <w:tab/>
        </w:r>
        <w:r w:rsidR="005D3110">
          <w:rPr>
            <w:noProof/>
            <w:webHidden/>
          </w:rPr>
          <w:fldChar w:fldCharType="begin"/>
        </w:r>
        <w:r w:rsidR="005D3110">
          <w:rPr>
            <w:noProof/>
            <w:webHidden/>
          </w:rPr>
          <w:instrText xml:space="preserve"> PAGEREF _Toc99641182 \h </w:instrText>
        </w:r>
        <w:r w:rsidR="005D3110">
          <w:rPr>
            <w:noProof/>
            <w:webHidden/>
          </w:rPr>
        </w:r>
        <w:r w:rsidR="005D3110">
          <w:rPr>
            <w:noProof/>
            <w:webHidden/>
          </w:rPr>
          <w:fldChar w:fldCharType="separate"/>
        </w:r>
        <w:r w:rsidR="003D42DA">
          <w:rPr>
            <w:noProof/>
            <w:webHidden/>
          </w:rPr>
          <w:t>8</w:t>
        </w:r>
        <w:r w:rsidR="005D3110">
          <w:rPr>
            <w:noProof/>
            <w:webHidden/>
          </w:rPr>
          <w:fldChar w:fldCharType="end"/>
        </w:r>
      </w:hyperlink>
    </w:p>
    <w:p w14:paraId="4888B423" w14:textId="50C86E8C" w:rsidR="005D3110" w:rsidRDefault="00AB6E96">
      <w:pPr>
        <w:pStyle w:val="SK2"/>
        <w:tabs>
          <w:tab w:val="right" w:leader="dot" w:pos="9607"/>
        </w:tabs>
        <w:rPr>
          <w:rFonts w:asciiTheme="minorHAnsi" w:eastAsiaTheme="minorEastAsia" w:hAnsiTheme="minorHAnsi"/>
          <w:noProof/>
          <w:lang w:val="et-EE" w:eastAsia="et-EE"/>
        </w:rPr>
      </w:pPr>
      <w:hyperlink w:anchor="_Toc99641183" w:history="1">
        <w:r w:rsidR="005D3110" w:rsidRPr="00F77C00">
          <w:rPr>
            <w:rStyle w:val="Hperlink"/>
            <w:rFonts w:cs="Arial"/>
            <w:noProof/>
            <w:lang w:val="et-EE"/>
          </w:rPr>
          <w:t>5.1. Krundijaotus ja krundi ehitusõigus</w:t>
        </w:r>
        <w:r w:rsidR="005D3110">
          <w:rPr>
            <w:noProof/>
            <w:webHidden/>
          </w:rPr>
          <w:tab/>
        </w:r>
        <w:r w:rsidR="005D3110">
          <w:rPr>
            <w:noProof/>
            <w:webHidden/>
          </w:rPr>
          <w:fldChar w:fldCharType="begin"/>
        </w:r>
        <w:r w:rsidR="005D3110">
          <w:rPr>
            <w:noProof/>
            <w:webHidden/>
          </w:rPr>
          <w:instrText xml:space="preserve"> PAGEREF _Toc99641183 \h </w:instrText>
        </w:r>
        <w:r w:rsidR="005D3110">
          <w:rPr>
            <w:noProof/>
            <w:webHidden/>
          </w:rPr>
        </w:r>
        <w:r w:rsidR="005D3110">
          <w:rPr>
            <w:noProof/>
            <w:webHidden/>
          </w:rPr>
          <w:fldChar w:fldCharType="separate"/>
        </w:r>
        <w:r w:rsidR="003D42DA">
          <w:rPr>
            <w:noProof/>
            <w:webHidden/>
          </w:rPr>
          <w:t>8</w:t>
        </w:r>
        <w:r w:rsidR="005D3110">
          <w:rPr>
            <w:noProof/>
            <w:webHidden/>
          </w:rPr>
          <w:fldChar w:fldCharType="end"/>
        </w:r>
      </w:hyperlink>
    </w:p>
    <w:p w14:paraId="3F738DCA" w14:textId="40BE8FDE" w:rsidR="005D3110" w:rsidRDefault="00AB6E96">
      <w:pPr>
        <w:pStyle w:val="SK2"/>
        <w:tabs>
          <w:tab w:val="right" w:leader="dot" w:pos="9607"/>
        </w:tabs>
        <w:rPr>
          <w:rFonts w:asciiTheme="minorHAnsi" w:eastAsiaTheme="minorEastAsia" w:hAnsiTheme="minorHAnsi"/>
          <w:noProof/>
          <w:lang w:val="et-EE" w:eastAsia="et-EE"/>
        </w:rPr>
      </w:pPr>
      <w:hyperlink w:anchor="_Toc99641184" w:history="1">
        <w:r w:rsidR="005D3110" w:rsidRPr="00F77C00">
          <w:rPr>
            <w:rStyle w:val="Hperlink"/>
            <w:rFonts w:cs="Arial"/>
            <w:noProof/>
            <w:lang w:val="et-EE"/>
          </w:rPr>
          <w:t>5.2. Ehitiste arhitektuurinõuded</w:t>
        </w:r>
        <w:r w:rsidR="005D3110">
          <w:rPr>
            <w:noProof/>
            <w:webHidden/>
          </w:rPr>
          <w:tab/>
        </w:r>
        <w:r w:rsidR="005D3110">
          <w:rPr>
            <w:noProof/>
            <w:webHidden/>
          </w:rPr>
          <w:fldChar w:fldCharType="begin"/>
        </w:r>
        <w:r w:rsidR="005D3110">
          <w:rPr>
            <w:noProof/>
            <w:webHidden/>
          </w:rPr>
          <w:instrText xml:space="preserve"> PAGEREF _Toc99641184 \h </w:instrText>
        </w:r>
        <w:r w:rsidR="005D3110">
          <w:rPr>
            <w:noProof/>
            <w:webHidden/>
          </w:rPr>
        </w:r>
        <w:r w:rsidR="005D3110">
          <w:rPr>
            <w:noProof/>
            <w:webHidden/>
          </w:rPr>
          <w:fldChar w:fldCharType="separate"/>
        </w:r>
        <w:r w:rsidR="003D42DA">
          <w:rPr>
            <w:noProof/>
            <w:webHidden/>
          </w:rPr>
          <w:t>10</w:t>
        </w:r>
        <w:r w:rsidR="005D3110">
          <w:rPr>
            <w:noProof/>
            <w:webHidden/>
          </w:rPr>
          <w:fldChar w:fldCharType="end"/>
        </w:r>
      </w:hyperlink>
    </w:p>
    <w:p w14:paraId="4F134783" w14:textId="07FF110D" w:rsidR="005D3110" w:rsidRDefault="00AB6E96">
      <w:pPr>
        <w:pStyle w:val="SK2"/>
        <w:tabs>
          <w:tab w:val="right" w:leader="dot" w:pos="9607"/>
        </w:tabs>
        <w:rPr>
          <w:rFonts w:asciiTheme="minorHAnsi" w:eastAsiaTheme="minorEastAsia" w:hAnsiTheme="minorHAnsi"/>
          <w:noProof/>
          <w:lang w:val="et-EE" w:eastAsia="et-EE"/>
        </w:rPr>
      </w:pPr>
      <w:hyperlink w:anchor="_Toc99641185" w:history="1">
        <w:r w:rsidR="005D3110" w:rsidRPr="00F77C00">
          <w:rPr>
            <w:rStyle w:val="Hperlink"/>
            <w:rFonts w:cs="Arial"/>
            <w:noProof/>
            <w:lang w:val="et-EE"/>
          </w:rPr>
          <w:t>5.3. Piirded</w:t>
        </w:r>
        <w:r w:rsidR="005D3110">
          <w:rPr>
            <w:noProof/>
            <w:webHidden/>
          </w:rPr>
          <w:tab/>
        </w:r>
        <w:r w:rsidR="005D3110">
          <w:rPr>
            <w:noProof/>
            <w:webHidden/>
          </w:rPr>
          <w:fldChar w:fldCharType="begin"/>
        </w:r>
        <w:r w:rsidR="005D3110">
          <w:rPr>
            <w:noProof/>
            <w:webHidden/>
          </w:rPr>
          <w:instrText xml:space="preserve"> PAGEREF _Toc99641185 \h </w:instrText>
        </w:r>
        <w:r w:rsidR="005D3110">
          <w:rPr>
            <w:noProof/>
            <w:webHidden/>
          </w:rPr>
        </w:r>
        <w:r w:rsidR="005D3110">
          <w:rPr>
            <w:noProof/>
            <w:webHidden/>
          </w:rPr>
          <w:fldChar w:fldCharType="separate"/>
        </w:r>
        <w:r w:rsidR="003D42DA">
          <w:rPr>
            <w:noProof/>
            <w:webHidden/>
          </w:rPr>
          <w:t>11</w:t>
        </w:r>
        <w:r w:rsidR="005D3110">
          <w:rPr>
            <w:noProof/>
            <w:webHidden/>
          </w:rPr>
          <w:fldChar w:fldCharType="end"/>
        </w:r>
      </w:hyperlink>
    </w:p>
    <w:p w14:paraId="31AB5138" w14:textId="31433205" w:rsidR="005D3110" w:rsidRDefault="00AB6E96">
      <w:pPr>
        <w:pStyle w:val="SK2"/>
        <w:tabs>
          <w:tab w:val="right" w:leader="dot" w:pos="9607"/>
        </w:tabs>
        <w:rPr>
          <w:rFonts w:asciiTheme="minorHAnsi" w:eastAsiaTheme="minorEastAsia" w:hAnsiTheme="minorHAnsi"/>
          <w:noProof/>
          <w:lang w:val="et-EE" w:eastAsia="et-EE"/>
        </w:rPr>
      </w:pPr>
      <w:hyperlink w:anchor="_Toc99641186" w:history="1">
        <w:r w:rsidR="005D3110" w:rsidRPr="00F77C00">
          <w:rPr>
            <w:rStyle w:val="Hperlink"/>
            <w:rFonts w:cs="Arial"/>
            <w:noProof/>
            <w:lang w:val="et-EE"/>
          </w:rPr>
          <w:t>5.4. Tänavate maa-alad, liiklus- ja parkimiskorraldus</w:t>
        </w:r>
        <w:r w:rsidR="005D3110">
          <w:rPr>
            <w:noProof/>
            <w:webHidden/>
          </w:rPr>
          <w:tab/>
        </w:r>
        <w:r w:rsidR="005D3110">
          <w:rPr>
            <w:noProof/>
            <w:webHidden/>
          </w:rPr>
          <w:fldChar w:fldCharType="begin"/>
        </w:r>
        <w:r w:rsidR="005D3110">
          <w:rPr>
            <w:noProof/>
            <w:webHidden/>
          </w:rPr>
          <w:instrText xml:space="preserve"> PAGEREF _Toc99641186 \h </w:instrText>
        </w:r>
        <w:r w:rsidR="005D3110">
          <w:rPr>
            <w:noProof/>
            <w:webHidden/>
          </w:rPr>
        </w:r>
        <w:r w:rsidR="005D3110">
          <w:rPr>
            <w:noProof/>
            <w:webHidden/>
          </w:rPr>
          <w:fldChar w:fldCharType="separate"/>
        </w:r>
        <w:r w:rsidR="003D42DA">
          <w:rPr>
            <w:noProof/>
            <w:webHidden/>
          </w:rPr>
          <w:t>11</w:t>
        </w:r>
        <w:r w:rsidR="005D3110">
          <w:rPr>
            <w:noProof/>
            <w:webHidden/>
          </w:rPr>
          <w:fldChar w:fldCharType="end"/>
        </w:r>
      </w:hyperlink>
    </w:p>
    <w:p w14:paraId="1457A903" w14:textId="5B437E6D" w:rsidR="005D3110" w:rsidRDefault="00AB6E96">
      <w:pPr>
        <w:pStyle w:val="SK2"/>
        <w:tabs>
          <w:tab w:val="right" w:leader="dot" w:pos="9607"/>
        </w:tabs>
        <w:rPr>
          <w:rFonts w:asciiTheme="minorHAnsi" w:eastAsiaTheme="minorEastAsia" w:hAnsiTheme="minorHAnsi"/>
          <w:noProof/>
          <w:lang w:val="et-EE" w:eastAsia="et-EE"/>
        </w:rPr>
      </w:pPr>
      <w:hyperlink w:anchor="_Toc99641187" w:history="1">
        <w:r w:rsidR="005D3110" w:rsidRPr="00F77C00">
          <w:rPr>
            <w:rStyle w:val="Hperlink"/>
            <w:rFonts w:cs="Arial"/>
            <w:noProof/>
            <w:lang w:val="et-EE"/>
          </w:rPr>
          <w:t>5.5. Haljastuse ja heakorra põhimõtted</w:t>
        </w:r>
        <w:r w:rsidR="005D3110">
          <w:rPr>
            <w:noProof/>
            <w:webHidden/>
          </w:rPr>
          <w:tab/>
        </w:r>
        <w:r w:rsidR="005D3110">
          <w:rPr>
            <w:noProof/>
            <w:webHidden/>
          </w:rPr>
          <w:fldChar w:fldCharType="begin"/>
        </w:r>
        <w:r w:rsidR="005D3110">
          <w:rPr>
            <w:noProof/>
            <w:webHidden/>
          </w:rPr>
          <w:instrText xml:space="preserve"> PAGEREF _Toc99641187 \h </w:instrText>
        </w:r>
        <w:r w:rsidR="005D3110">
          <w:rPr>
            <w:noProof/>
            <w:webHidden/>
          </w:rPr>
        </w:r>
        <w:r w:rsidR="005D3110">
          <w:rPr>
            <w:noProof/>
            <w:webHidden/>
          </w:rPr>
          <w:fldChar w:fldCharType="separate"/>
        </w:r>
        <w:r w:rsidR="003D42DA">
          <w:rPr>
            <w:noProof/>
            <w:webHidden/>
          </w:rPr>
          <w:t>12</w:t>
        </w:r>
        <w:r w:rsidR="005D3110">
          <w:rPr>
            <w:noProof/>
            <w:webHidden/>
          </w:rPr>
          <w:fldChar w:fldCharType="end"/>
        </w:r>
      </w:hyperlink>
    </w:p>
    <w:p w14:paraId="01FB9F80" w14:textId="406A00EC" w:rsidR="005D3110" w:rsidRDefault="00AB6E96">
      <w:pPr>
        <w:pStyle w:val="SK2"/>
        <w:tabs>
          <w:tab w:val="right" w:leader="dot" w:pos="9607"/>
        </w:tabs>
        <w:rPr>
          <w:rFonts w:asciiTheme="minorHAnsi" w:eastAsiaTheme="minorEastAsia" w:hAnsiTheme="minorHAnsi"/>
          <w:noProof/>
          <w:lang w:val="et-EE" w:eastAsia="et-EE"/>
        </w:rPr>
      </w:pPr>
      <w:hyperlink w:anchor="_Toc99641188" w:history="1">
        <w:r w:rsidR="005D3110" w:rsidRPr="00F77C00">
          <w:rPr>
            <w:rStyle w:val="Hperlink"/>
            <w:rFonts w:cs="Arial"/>
            <w:noProof/>
            <w:lang w:val="et-EE"/>
          </w:rPr>
          <w:t>5.6. Tuleohutusnõuded</w:t>
        </w:r>
        <w:r w:rsidR="005D3110">
          <w:rPr>
            <w:noProof/>
            <w:webHidden/>
          </w:rPr>
          <w:tab/>
        </w:r>
        <w:r w:rsidR="005D3110">
          <w:rPr>
            <w:noProof/>
            <w:webHidden/>
          </w:rPr>
          <w:fldChar w:fldCharType="begin"/>
        </w:r>
        <w:r w:rsidR="005D3110">
          <w:rPr>
            <w:noProof/>
            <w:webHidden/>
          </w:rPr>
          <w:instrText xml:space="preserve"> PAGEREF _Toc99641188 \h </w:instrText>
        </w:r>
        <w:r w:rsidR="005D3110">
          <w:rPr>
            <w:noProof/>
            <w:webHidden/>
          </w:rPr>
        </w:r>
        <w:r w:rsidR="005D3110">
          <w:rPr>
            <w:noProof/>
            <w:webHidden/>
          </w:rPr>
          <w:fldChar w:fldCharType="separate"/>
        </w:r>
        <w:r w:rsidR="003D42DA">
          <w:rPr>
            <w:noProof/>
            <w:webHidden/>
          </w:rPr>
          <w:t>12</w:t>
        </w:r>
        <w:r w:rsidR="005D3110">
          <w:rPr>
            <w:noProof/>
            <w:webHidden/>
          </w:rPr>
          <w:fldChar w:fldCharType="end"/>
        </w:r>
      </w:hyperlink>
    </w:p>
    <w:p w14:paraId="2D22A8F3" w14:textId="1B78E4CD" w:rsidR="005D3110" w:rsidRDefault="00AB6E96">
      <w:pPr>
        <w:pStyle w:val="SK2"/>
        <w:tabs>
          <w:tab w:val="right" w:leader="dot" w:pos="9607"/>
        </w:tabs>
        <w:rPr>
          <w:rFonts w:asciiTheme="minorHAnsi" w:eastAsiaTheme="minorEastAsia" w:hAnsiTheme="minorHAnsi"/>
          <w:noProof/>
          <w:lang w:val="et-EE" w:eastAsia="et-EE"/>
        </w:rPr>
      </w:pPr>
      <w:hyperlink w:anchor="_Toc99641189" w:history="1">
        <w:r w:rsidR="005D3110" w:rsidRPr="00F77C00">
          <w:rPr>
            <w:rStyle w:val="Hperlink"/>
            <w:rFonts w:cs="Arial"/>
            <w:noProof/>
            <w:lang w:val="et-EE"/>
          </w:rPr>
          <w:t>5.7. Jäätmete prognoos ja käitlemine</w:t>
        </w:r>
        <w:r w:rsidR="005D3110">
          <w:rPr>
            <w:noProof/>
            <w:webHidden/>
          </w:rPr>
          <w:tab/>
        </w:r>
        <w:r w:rsidR="005D3110">
          <w:rPr>
            <w:noProof/>
            <w:webHidden/>
          </w:rPr>
          <w:fldChar w:fldCharType="begin"/>
        </w:r>
        <w:r w:rsidR="005D3110">
          <w:rPr>
            <w:noProof/>
            <w:webHidden/>
          </w:rPr>
          <w:instrText xml:space="preserve"> PAGEREF _Toc99641189 \h </w:instrText>
        </w:r>
        <w:r w:rsidR="005D3110">
          <w:rPr>
            <w:noProof/>
            <w:webHidden/>
          </w:rPr>
        </w:r>
        <w:r w:rsidR="005D3110">
          <w:rPr>
            <w:noProof/>
            <w:webHidden/>
          </w:rPr>
          <w:fldChar w:fldCharType="separate"/>
        </w:r>
        <w:r w:rsidR="003D42DA">
          <w:rPr>
            <w:noProof/>
            <w:webHidden/>
          </w:rPr>
          <w:t>12</w:t>
        </w:r>
        <w:r w:rsidR="005D3110">
          <w:rPr>
            <w:noProof/>
            <w:webHidden/>
          </w:rPr>
          <w:fldChar w:fldCharType="end"/>
        </w:r>
      </w:hyperlink>
    </w:p>
    <w:p w14:paraId="25B835A4" w14:textId="23439705" w:rsidR="005D3110" w:rsidRDefault="00AB6E96">
      <w:pPr>
        <w:pStyle w:val="SK2"/>
        <w:tabs>
          <w:tab w:val="right" w:leader="dot" w:pos="9607"/>
        </w:tabs>
        <w:rPr>
          <w:rFonts w:asciiTheme="minorHAnsi" w:eastAsiaTheme="minorEastAsia" w:hAnsiTheme="minorHAnsi"/>
          <w:noProof/>
          <w:lang w:val="et-EE" w:eastAsia="et-EE"/>
        </w:rPr>
      </w:pPr>
      <w:hyperlink w:anchor="_Toc99641190" w:history="1">
        <w:r w:rsidR="005D3110" w:rsidRPr="00F77C00">
          <w:rPr>
            <w:rStyle w:val="Hperlink"/>
            <w:rFonts w:cs="Arial"/>
            <w:noProof/>
            <w:lang w:val="et-EE"/>
          </w:rPr>
          <w:t>5.8. Meetmed kuritegevuse ennetamiseks</w:t>
        </w:r>
        <w:r w:rsidR="005D3110">
          <w:rPr>
            <w:noProof/>
            <w:webHidden/>
          </w:rPr>
          <w:tab/>
        </w:r>
        <w:r w:rsidR="005D3110">
          <w:rPr>
            <w:noProof/>
            <w:webHidden/>
          </w:rPr>
          <w:fldChar w:fldCharType="begin"/>
        </w:r>
        <w:r w:rsidR="005D3110">
          <w:rPr>
            <w:noProof/>
            <w:webHidden/>
          </w:rPr>
          <w:instrText xml:space="preserve"> PAGEREF _Toc99641190 \h </w:instrText>
        </w:r>
        <w:r w:rsidR="005D3110">
          <w:rPr>
            <w:noProof/>
            <w:webHidden/>
          </w:rPr>
        </w:r>
        <w:r w:rsidR="005D3110">
          <w:rPr>
            <w:noProof/>
            <w:webHidden/>
          </w:rPr>
          <w:fldChar w:fldCharType="separate"/>
        </w:r>
        <w:r w:rsidR="003D42DA">
          <w:rPr>
            <w:noProof/>
            <w:webHidden/>
          </w:rPr>
          <w:t>13</w:t>
        </w:r>
        <w:r w:rsidR="005D3110">
          <w:rPr>
            <w:noProof/>
            <w:webHidden/>
          </w:rPr>
          <w:fldChar w:fldCharType="end"/>
        </w:r>
      </w:hyperlink>
    </w:p>
    <w:p w14:paraId="26EEAA5F" w14:textId="3B94A282" w:rsidR="005D3110" w:rsidRDefault="00AB6E96">
      <w:pPr>
        <w:pStyle w:val="SK2"/>
        <w:tabs>
          <w:tab w:val="right" w:leader="dot" w:pos="9607"/>
        </w:tabs>
        <w:rPr>
          <w:rFonts w:asciiTheme="minorHAnsi" w:eastAsiaTheme="minorEastAsia" w:hAnsiTheme="minorHAnsi"/>
          <w:noProof/>
          <w:lang w:val="et-EE" w:eastAsia="et-EE"/>
        </w:rPr>
      </w:pPr>
      <w:hyperlink w:anchor="_Toc99641191" w:history="1">
        <w:r w:rsidR="005D3110" w:rsidRPr="00F77C00">
          <w:rPr>
            <w:rStyle w:val="Hperlink"/>
            <w:rFonts w:cs="Arial"/>
            <w:noProof/>
            <w:lang w:val="et-EE"/>
          </w:rPr>
          <w:t>5.9. Servituutide seadmise vajadus</w:t>
        </w:r>
        <w:r w:rsidR="005D3110">
          <w:rPr>
            <w:noProof/>
            <w:webHidden/>
          </w:rPr>
          <w:tab/>
        </w:r>
        <w:r w:rsidR="005D3110">
          <w:rPr>
            <w:noProof/>
            <w:webHidden/>
          </w:rPr>
          <w:fldChar w:fldCharType="begin"/>
        </w:r>
        <w:r w:rsidR="005D3110">
          <w:rPr>
            <w:noProof/>
            <w:webHidden/>
          </w:rPr>
          <w:instrText xml:space="preserve"> PAGEREF _Toc99641191 \h </w:instrText>
        </w:r>
        <w:r w:rsidR="005D3110">
          <w:rPr>
            <w:noProof/>
            <w:webHidden/>
          </w:rPr>
        </w:r>
        <w:r w:rsidR="005D3110">
          <w:rPr>
            <w:noProof/>
            <w:webHidden/>
          </w:rPr>
          <w:fldChar w:fldCharType="separate"/>
        </w:r>
        <w:r w:rsidR="003D42DA">
          <w:rPr>
            <w:noProof/>
            <w:webHidden/>
          </w:rPr>
          <w:t>13</w:t>
        </w:r>
        <w:r w:rsidR="005D3110">
          <w:rPr>
            <w:noProof/>
            <w:webHidden/>
          </w:rPr>
          <w:fldChar w:fldCharType="end"/>
        </w:r>
      </w:hyperlink>
    </w:p>
    <w:p w14:paraId="2D0AD787" w14:textId="5D3D9D5C" w:rsidR="005D3110" w:rsidRDefault="00AB6E96">
      <w:pPr>
        <w:pStyle w:val="SK2"/>
        <w:tabs>
          <w:tab w:val="right" w:leader="dot" w:pos="9607"/>
        </w:tabs>
        <w:rPr>
          <w:rFonts w:asciiTheme="minorHAnsi" w:eastAsiaTheme="minorEastAsia" w:hAnsiTheme="minorHAnsi"/>
          <w:noProof/>
          <w:lang w:val="et-EE" w:eastAsia="et-EE"/>
        </w:rPr>
      </w:pPr>
      <w:hyperlink w:anchor="_Toc99641192" w:history="1">
        <w:r w:rsidR="005D3110" w:rsidRPr="00F77C00">
          <w:rPr>
            <w:rStyle w:val="Hperlink"/>
            <w:rFonts w:cs="Arial"/>
            <w:noProof/>
            <w:lang w:val="et-EE"/>
          </w:rPr>
          <w:t>5.10. Tehnovõrkude lahendus</w:t>
        </w:r>
        <w:r w:rsidR="005D3110">
          <w:rPr>
            <w:noProof/>
            <w:webHidden/>
          </w:rPr>
          <w:tab/>
        </w:r>
        <w:r w:rsidR="005D3110">
          <w:rPr>
            <w:noProof/>
            <w:webHidden/>
          </w:rPr>
          <w:fldChar w:fldCharType="begin"/>
        </w:r>
        <w:r w:rsidR="005D3110">
          <w:rPr>
            <w:noProof/>
            <w:webHidden/>
          </w:rPr>
          <w:instrText xml:space="preserve"> PAGEREF _Toc99641192 \h </w:instrText>
        </w:r>
        <w:r w:rsidR="005D3110">
          <w:rPr>
            <w:noProof/>
            <w:webHidden/>
          </w:rPr>
        </w:r>
        <w:r w:rsidR="005D3110">
          <w:rPr>
            <w:noProof/>
            <w:webHidden/>
          </w:rPr>
          <w:fldChar w:fldCharType="separate"/>
        </w:r>
        <w:r w:rsidR="003D42DA">
          <w:rPr>
            <w:noProof/>
            <w:webHidden/>
          </w:rPr>
          <w:t>15</w:t>
        </w:r>
        <w:r w:rsidR="005D3110">
          <w:rPr>
            <w:noProof/>
            <w:webHidden/>
          </w:rPr>
          <w:fldChar w:fldCharType="end"/>
        </w:r>
      </w:hyperlink>
    </w:p>
    <w:p w14:paraId="13FB27CB" w14:textId="4FAEBB24" w:rsidR="005D3110" w:rsidRDefault="00AB6E96">
      <w:pPr>
        <w:pStyle w:val="SK3"/>
        <w:tabs>
          <w:tab w:val="right" w:leader="dot" w:pos="9607"/>
        </w:tabs>
        <w:rPr>
          <w:rFonts w:asciiTheme="minorHAnsi" w:eastAsiaTheme="minorEastAsia" w:hAnsiTheme="minorHAnsi"/>
          <w:noProof/>
          <w:lang w:val="et-EE" w:eastAsia="et-EE"/>
        </w:rPr>
      </w:pPr>
      <w:hyperlink w:anchor="_Toc99641193" w:history="1">
        <w:r w:rsidR="005D3110" w:rsidRPr="00F77C00">
          <w:rPr>
            <w:rStyle w:val="Hperlink"/>
            <w:rFonts w:cs="Arial"/>
            <w:noProof/>
          </w:rPr>
          <w:t>5.10.1. Veevarustus ja kanalisatsioon</w:t>
        </w:r>
        <w:r w:rsidR="005D3110">
          <w:rPr>
            <w:noProof/>
            <w:webHidden/>
          </w:rPr>
          <w:tab/>
        </w:r>
        <w:r w:rsidR="005D3110">
          <w:rPr>
            <w:noProof/>
            <w:webHidden/>
          </w:rPr>
          <w:fldChar w:fldCharType="begin"/>
        </w:r>
        <w:r w:rsidR="005D3110">
          <w:rPr>
            <w:noProof/>
            <w:webHidden/>
          </w:rPr>
          <w:instrText xml:space="preserve"> PAGEREF _Toc99641193 \h </w:instrText>
        </w:r>
        <w:r w:rsidR="005D3110">
          <w:rPr>
            <w:noProof/>
            <w:webHidden/>
          </w:rPr>
        </w:r>
        <w:r w:rsidR="005D3110">
          <w:rPr>
            <w:noProof/>
            <w:webHidden/>
          </w:rPr>
          <w:fldChar w:fldCharType="separate"/>
        </w:r>
        <w:r w:rsidR="003D42DA">
          <w:rPr>
            <w:noProof/>
            <w:webHidden/>
          </w:rPr>
          <w:t>15</w:t>
        </w:r>
        <w:r w:rsidR="005D3110">
          <w:rPr>
            <w:noProof/>
            <w:webHidden/>
          </w:rPr>
          <w:fldChar w:fldCharType="end"/>
        </w:r>
      </w:hyperlink>
    </w:p>
    <w:p w14:paraId="253250BE" w14:textId="3BC485B1" w:rsidR="005D3110" w:rsidRDefault="00AB6E96">
      <w:pPr>
        <w:pStyle w:val="SK3"/>
        <w:tabs>
          <w:tab w:val="right" w:leader="dot" w:pos="9607"/>
        </w:tabs>
        <w:rPr>
          <w:rFonts w:asciiTheme="minorHAnsi" w:eastAsiaTheme="minorEastAsia" w:hAnsiTheme="minorHAnsi"/>
          <w:noProof/>
          <w:lang w:val="et-EE" w:eastAsia="et-EE"/>
        </w:rPr>
      </w:pPr>
      <w:hyperlink w:anchor="_Toc99641194" w:history="1">
        <w:r w:rsidR="005D3110" w:rsidRPr="00F77C00">
          <w:rPr>
            <w:rStyle w:val="Hperlink"/>
            <w:rFonts w:cs="Arial"/>
            <w:noProof/>
          </w:rPr>
          <w:t>5.10.2. Vertikaalplaneerimine ja sademevee ärajuhtimine</w:t>
        </w:r>
        <w:r w:rsidR="005D3110">
          <w:rPr>
            <w:noProof/>
            <w:webHidden/>
          </w:rPr>
          <w:tab/>
        </w:r>
        <w:r w:rsidR="005D3110">
          <w:rPr>
            <w:noProof/>
            <w:webHidden/>
          </w:rPr>
          <w:fldChar w:fldCharType="begin"/>
        </w:r>
        <w:r w:rsidR="005D3110">
          <w:rPr>
            <w:noProof/>
            <w:webHidden/>
          </w:rPr>
          <w:instrText xml:space="preserve"> PAGEREF _Toc99641194 \h </w:instrText>
        </w:r>
        <w:r w:rsidR="005D3110">
          <w:rPr>
            <w:noProof/>
            <w:webHidden/>
          </w:rPr>
        </w:r>
        <w:r w:rsidR="005D3110">
          <w:rPr>
            <w:noProof/>
            <w:webHidden/>
          </w:rPr>
          <w:fldChar w:fldCharType="separate"/>
        </w:r>
        <w:r w:rsidR="003D42DA">
          <w:rPr>
            <w:noProof/>
            <w:webHidden/>
          </w:rPr>
          <w:t>16</w:t>
        </w:r>
        <w:r w:rsidR="005D3110">
          <w:rPr>
            <w:noProof/>
            <w:webHidden/>
          </w:rPr>
          <w:fldChar w:fldCharType="end"/>
        </w:r>
      </w:hyperlink>
    </w:p>
    <w:p w14:paraId="16505321" w14:textId="0DB6762D" w:rsidR="005D3110" w:rsidRDefault="00AB6E96">
      <w:pPr>
        <w:pStyle w:val="SK3"/>
        <w:tabs>
          <w:tab w:val="right" w:leader="dot" w:pos="9607"/>
        </w:tabs>
        <w:rPr>
          <w:rFonts w:asciiTheme="minorHAnsi" w:eastAsiaTheme="minorEastAsia" w:hAnsiTheme="minorHAnsi"/>
          <w:noProof/>
          <w:lang w:val="et-EE" w:eastAsia="et-EE"/>
        </w:rPr>
      </w:pPr>
      <w:hyperlink w:anchor="_Toc99641195" w:history="1">
        <w:r w:rsidR="005D3110" w:rsidRPr="00F77C00">
          <w:rPr>
            <w:rStyle w:val="Hperlink"/>
            <w:rFonts w:cs="Arial"/>
            <w:noProof/>
          </w:rPr>
          <w:t>5.10.3. Elektrivarustus</w:t>
        </w:r>
        <w:r w:rsidR="005D3110">
          <w:rPr>
            <w:noProof/>
            <w:webHidden/>
          </w:rPr>
          <w:tab/>
        </w:r>
        <w:r w:rsidR="005D3110">
          <w:rPr>
            <w:noProof/>
            <w:webHidden/>
          </w:rPr>
          <w:fldChar w:fldCharType="begin"/>
        </w:r>
        <w:r w:rsidR="005D3110">
          <w:rPr>
            <w:noProof/>
            <w:webHidden/>
          </w:rPr>
          <w:instrText xml:space="preserve"> PAGEREF _Toc99641195 \h </w:instrText>
        </w:r>
        <w:r w:rsidR="005D3110">
          <w:rPr>
            <w:noProof/>
            <w:webHidden/>
          </w:rPr>
        </w:r>
        <w:r w:rsidR="005D3110">
          <w:rPr>
            <w:noProof/>
            <w:webHidden/>
          </w:rPr>
          <w:fldChar w:fldCharType="separate"/>
        </w:r>
        <w:r w:rsidR="003D42DA">
          <w:rPr>
            <w:noProof/>
            <w:webHidden/>
          </w:rPr>
          <w:t>17</w:t>
        </w:r>
        <w:r w:rsidR="005D3110">
          <w:rPr>
            <w:noProof/>
            <w:webHidden/>
          </w:rPr>
          <w:fldChar w:fldCharType="end"/>
        </w:r>
      </w:hyperlink>
    </w:p>
    <w:p w14:paraId="2291E51E" w14:textId="3058D319" w:rsidR="005D3110" w:rsidRDefault="00AB6E96">
      <w:pPr>
        <w:pStyle w:val="SK3"/>
        <w:tabs>
          <w:tab w:val="right" w:leader="dot" w:pos="9607"/>
        </w:tabs>
        <w:rPr>
          <w:rFonts w:asciiTheme="minorHAnsi" w:eastAsiaTheme="minorEastAsia" w:hAnsiTheme="minorHAnsi"/>
          <w:noProof/>
          <w:lang w:val="et-EE" w:eastAsia="et-EE"/>
        </w:rPr>
      </w:pPr>
      <w:hyperlink w:anchor="_Toc99641196" w:history="1">
        <w:r w:rsidR="005D3110" w:rsidRPr="00F77C00">
          <w:rPr>
            <w:rStyle w:val="Hperlink"/>
            <w:rFonts w:cs="Arial"/>
            <w:noProof/>
          </w:rPr>
          <w:t>5.10.4. Sidevarustus</w:t>
        </w:r>
        <w:r w:rsidR="005D3110">
          <w:rPr>
            <w:noProof/>
            <w:webHidden/>
          </w:rPr>
          <w:tab/>
        </w:r>
        <w:r w:rsidR="005D3110">
          <w:rPr>
            <w:noProof/>
            <w:webHidden/>
          </w:rPr>
          <w:fldChar w:fldCharType="begin"/>
        </w:r>
        <w:r w:rsidR="005D3110">
          <w:rPr>
            <w:noProof/>
            <w:webHidden/>
          </w:rPr>
          <w:instrText xml:space="preserve"> PAGEREF _Toc99641196 \h </w:instrText>
        </w:r>
        <w:r w:rsidR="005D3110">
          <w:rPr>
            <w:noProof/>
            <w:webHidden/>
          </w:rPr>
        </w:r>
        <w:r w:rsidR="005D3110">
          <w:rPr>
            <w:noProof/>
            <w:webHidden/>
          </w:rPr>
          <w:fldChar w:fldCharType="separate"/>
        </w:r>
        <w:r w:rsidR="003D42DA">
          <w:rPr>
            <w:noProof/>
            <w:webHidden/>
          </w:rPr>
          <w:t>17</w:t>
        </w:r>
        <w:r w:rsidR="005D3110">
          <w:rPr>
            <w:noProof/>
            <w:webHidden/>
          </w:rPr>
          <w:fldChar w:fldCharType="end"/>
        </w:r>
      </w:hyperlink>
    </w:p>
    <w:p w14:paraId="520F785A" w14:textId="075268DD" w:rsidR="005D3110" w:rsidRDefault="00AB6E96">
      <w:pPr>
        <w:pStyle w:val="SK3"/>
        <w:tabs>
          <w:tab w:val="right" w:leader="dot" w:pos="9607"/>
        </w:tabs>
        <w:rPr>
          <w:rFonts w:asciiTheme="minorHAnsi" w:eastAsiaTheme="minorEastAsia" w:hAnsiTheme="minorHAnsi"/>
          <w:noProof/>
          <w:lang w:val="et-EE" w:eastAsia="et-EE"/>
        </w:rPr>
      </w:pPr>
      <w:hyperlink w:anchor="_Toc99641197" w:history="1">
        <w:r w:rsidR="005D3110" w:rsidRPr="00F77C00">
          <w:rPr>
            <w:rStyle w:val="Hperlink"/>
            <w:rFonts w:cs="Arial"/>
            <w:noProof/>
          </w:rPr>
          <w:t>5.10.5. Soojavarustus</w:t>
        </w:r>
        <w:r w:rsidR="005D3110">
          <w:rPr>
            <w:noProof/>
            <w:webHidden/>
          </w:rPr>
          <w:tab/>
        </w:r>
        <w:r w:rsidR="005D3110">
          <w:rPr>
            <w:noProof/>
            <w:webHidden/>
          </w:rPr>
          <w:fldChar w:fldCharType="begin"/>
        </w:r>
        <w:r w:rsidR="005D3110">
          <w:rPr>
            <w:noProof/>
            <w:webHidden/>
          </w:rPr>
          <w:instrText xml:space="preserve"> PAGEREF _Toc99641197 \h </w:instrText>
        </w:r>
        <w:r w:rsidR="005D3110">
          <w:rPr>
            <w:noProof/>
            <w:webHidden/>
          </w:rPr>
        </w:r>
        <w:r w:rsidR="005D3110">
          <w:rPr>
            <w:noProof/>
            <w:webHidden/>
          </w:rPr>
          <w:fldChar w:fldCharType="separate"/>
        </w:r>
        <w:r w:rsidR="003D42DA">
          <w:rPr>
            <w:noProof/>
            <w:webHidden/>
          </w:rPr>
          <w:t>17</w:t>
        </w:r>
        <w:r w:rsidR="005D3110">
          <w:rPr>
            <w:noProof/>
            <w:webHidden/>
          </w:rPr>
          <w:fldChar w:fldCharType="end"/>
        </w:r>
      </w:hyperlink>
    </w:p>
    <w:p w14:paraId="36890756" w14:textId="79E74F73" w:rsidR="005D3110" w:rsidRDefault="00AB6E96">
      <w:pPr>
        <w:pStyle w:val="SK1"/>
        <w:tabs>
          <w:tab w:val="right" w:leader="dot" w:pos="9607"/>
        </w:tabs>
        <w:rPr>
          <w:rFonts w:asciiTheme="minorHAnsi" w:eastAsiaTheme="minorEastAsia" w:hAnsiTheme="minorHAnsi"/>
          <w:noProof/>
          <w:lang w:val="et-EE" w:eastAsia="et-EE"/>
        </w:rPr>
      </w:pPr>
      <w:hyperlink w:anchor="_Toc99641198" w:history="1">
        <w:r w:rsidR="005D3110" w:rsidRPr="00F77C00">
          <w:rPr>
            <w:rStyle w:val="Hperlink"/>
            <w:noProof/>
          </w:rPr>
          <w:t>6. KESKKONNATINGIMUSED JA VÕIMALIKU KESKKONNAMÕJU HINDAMINE</w:t>
        </w:r>
        <w:r w:rsidR="005D3110">
          <w:rPr>
            <w:noProof/>
            <w:webHidden/>
          </w:rPr>
          <w:tab/>
        </w:r>
        <w:r w:rsidR="005D3110">
          <w:rPr>
            <w:noProof/>
            <w:webHidden/>
          </w:rPr>
          <w:fldChar w:fldCharType="begin"/>
        </w:r>
        <w:r w:rsidR="005D3110">
          <w:rPr>
            <w:noProof/>
            <w:webHidden/>
          </w:rPr>
          <w:instrText xml:space="preserve"> PAGEREF _Toc99641198 \h </w:instrText>
        </w:r>
        <w:r w:rsidR="005D3110">
          <w:rPr>
            <w:noProof/>
            <w:webHidden/>
          </w:rPr>
        </w:r>
        <w:r w:rsidR="005D3110">
          <w:rPr>
            <w:noProof/>
            <w:webHidden/>
          </w:rPr>
          <w:fldChar w:fldCharType="separate"/>
        </w:r>
        <w:r w:rsidR="003D42DA">
          <w:rPr>
            <w:noProof/>
            <w:webHidden/>
          </w:rPr>
          <w:t>18</w:t>
        </w:r>
        <w:r w:rsidR="005D3110">
          <w:rPr>
            <w:noProof/>
            <w:webHidden/>
          </w:rPr>
          <w:fldChar w:fldCharType="end"/>
        </w:r>
      </w:hyperlink>
    </w:p>
    <w:p w14:paraId="41EB44A2" w14:textId="095EEA73" w:rsidR="005D3110" w:rsidRDefault="00AB6E96">
      <w:pPr>
        <w:pStyle w:val="SK2"/>
        <w:tabs>
          <w:tab w:val="right" w:leader="dot" w:pos="9607"/>
        </w:tabs>
        <w:rPr>
          <w:rFonts w:asciiTheme="minorHAnsi" w:eastAsiaTheme="minorEastAsia" w:hAnsiTheme="minorHAnsi"/>
          <w:noProof/>
          <w:lang w:val="et-EE" w:eastAsia="et-EE"/>
        </w:rPr>
      </w:pPr>
      <w:hyperlink w:anchor="_Toc99641199" w:history="1">
        <w:r w:rsidR="005D3110" w:rsidRPr="00F77C00">
          <w:rPr>
            <w:rStyle w:val="Hperlink"/>
            <w:rFonts w:cs="Arial"/>
            <w:noProof/>
            <w:lang w:val="et-EE"/>
          </w:rPr>
          <w:t>6.1. Eessõna</w:t>
        </w:r>
        <w:r w:rsidR="005D3110">
          <w:rPr>
            <w:noProof/>
            <w:webHidden/>
          </w:rPr>
          <w:tab/>
        </w:r>
        <w:r w:rsidR="005D3110">
          <w:rPr>
            <w:noProof/>
            <w:webHidden/>
          </w:rPr>
          <w:fldChar w:fldCharType="begin"/>
        </w:r>
        <w:r w:rsidR="005D3110">
          <w:rPr>
            <w:noProof/>
            <w:webHidden/>
          </w:rPr>
          <w:instrText xml:space="preserve"> PAGEREF _Toc99641199 \h </w:instrText>
        </w:r>
        <w:r w:rsidR="005D3110">
          <w:rPr>
            <w:noProof/>
            <w:webHidden/>
          </w:rPr>
        </w:r>
        <w:r w:rsidR="005D3110">
          <w:rPr>
            <w:noProof/>
            <w:webHidden/>
          </w:rPr>
          <w:fldChar w:fldCharType="separate"/>
        </w:r>
        <w:r w:rsidR="003D42DA">
          <w:rPr>
            <w:noProof/>
            <w:webHidden/>
          </w:rPr>
          <w:t>18</w:t>
        </w:r>
        <w:r w:rsidR="005D3110">
          <w:rPr>
            <w:noProof/>
            <w:webHidden/>
          </w:rPr>
          <w:fldChar w:fldCharType="end"/>
        </w:r>
      </w:hyperlink>
    </w:p>
    <w:p w14:paraId="79B4E53F" w14:textId="6561D300" w:rsidR="005D3110" w:rsidRDefault="00AB6E96">
      <w:pPr>
        <w:pStyle w:val="SK2"/>
        <w:tabs>
          <w:tab w:val="right" w:leader="dot" w:pos="9607"/>
        </w:tabs>
        <w:rPr>
          <w:rFonts w:asciiTheme="minorHAnsi" w:eastAsiaTheme="minorEastAsia" w:hAnsiTheme="minorHAnsi"/>
          <w:noProof/>
          <w:lang w:val="et-EE" w:eastAsia="et-EE"/>
        </w:rPr>
      </w:pPr>
      <w:hyperlink w:anchor="_Toc99641200" w:history="1">
        <w:r w:rsidR="005D3110" w:rsidRPr="00F77C00">
          <w:rPr>
            <w:rStyle w:val="Hperlink"/>
            <w:rFonts w:cs="Arial"/>
            <w:noProof/>
            <w:lang w:val="et-EE"/>
          </w:rPr>
          <w:t>6.2. Kavandatava tegevusega kaasnev oht inimese tervisele ja keskkonnale ning avariiolukordade esinemise võimalikkus</w:t>
        </w:r>
        <w:r w:rsidR="005D3110">
          <w:rPr>
            <w:noProof/>
            <w:webHidden/>
          </w:rPr>
          <w:tab/>
        </w:r>
        <w:r w:rsidR="005D3110">
          <w:rPr>
            <w:noProof/>
            <w:webHidden/>
          </w:rPr>
          <w:fldChar w:fldCharType="begin"/>
        </w:r>
        <w:r w:rsidR="005D3110">
          <w:rPr>
            <w:noProof/>
            <w:webHidden/>
          </w:rPr>
          <w:instrText xml:space="preserve"> PAGEREF _Toc99641200 \h </w:instrText>
        </w:r>
        <w:r w:rsidR="005D3110">
          <w:rPr>
            <w:noProof/>
            <w:webHidden/>
          </w:rPr>
        </w:r>
        <w:r w:rsidR="005D3110">
          <w:rPr>
            <w:noProof/>
            <w:webHidden/>
          </w:rPr>
          <w:fldChar w:fldCharType="separate"/>
        </w:r>
        <w:r w:rsidR="003D42DA">
          <w:rPr>
            <w:noProof/>
            <w:webHidden/>
          </w:rPr>
          <w:t>19</w:t>
        </w:r>
        <w:r w:rsidR="005D3110">
          <w:rPr>
            <w:noProof/>
            <w:webHidden/>
          </w:rPr>
          <w:fldChar w:fldCharType="end"/>
        </w:r>
      </w:hyperlink>
    </w:p>
    <w:p w14:paraId="2BCB9F65" w14:textId="595A6D31" w:rsidR="005D3110" w:rsidRDefault="00AB6E96">
      <w:pPr>
        <w:pStyle w:val="SK2"/>
        <w:tabs>
          <w:tab w:val="right" w:leader="dot" w:pos="9607"/>
        </w:tabs>
        <w:rPr>
          <w:rFonts w:asciiTheme="minorHAnsi" w:eastAsiaTheme="minorEastAsia" w:hAnsiTheme="minorHAnsi"/>
          <w:noProof/>
          <w:lang w:val="et-EE" w:eastAsia="et-EE"/>
        </w:rPr>
      </w:pPr>
      <w:hyperlink w:anchor="_Toc99641201" w:history="1">
        <w:r w:rsidR="005D3110" w:rsidRPr="00F77C00">
          <w:rPr>
            <w:rStyle w:val="Hperlink"/>
            <w:rFonts w:cs="Arial"/>
            <w:noProof/>
            <w:lang w:val="et-EE"/>
          </w:rPr>
          <w:t>6.3. Müra ja vibratsioon</w:t>
        </w:r>
        <w:r w:rsidR="005D3110">
          <w:rPr>
            <w:noProof/>
            <w:webHidden/>
          </w:rPr>
          <w:tab/>
        </w:r>
        <w:r w:rsidR="005D3110">
          <w:rPr>
            <w:noProof/>
            <w:webHidden/>
          </w:rPr>
          <w:fldChar w:fldCharType="begin"/>
        </w:r>
        <w:r w:rsidR="005D3110">
          <w:rPr>
            <w:noProof/>
            <w:webHidden/>
          </w:rPr>
          <w:instrText xml:space="preserve"> PAGEREF _Toc99641201 \h </w:instrText>
        </w:r>
        <w:r w:rsidR="005D3110">
          <w:rPr>
            <w:noProof/>
            <w:webHidden/>
          </w:rPr>
        </w:r>
        <w:r w:rsidR="005D3110">
          <w:rPr>
            <w:noProof/>
            <w:webHidden/>
          </w:rPr>
          <w:fldChar w:fldCharType="separate"/>
        </w:r>
        <w:r w:rsidR="003D42DA">
          <w:rPr>
            <w:noProof/>
            <w:webHidden/>
          </w:rPr>
          <w:t>19</w:t>
        </w:r>
        <w:r w:rsidR="005D3110">
          <w:rPr>
            <w:noProof/>
            <w:webHidden/>
          </w:rPr>
          <w:fldChar w:fldCharType="end"/>
        </w:r>
      </w:hyperlink>
    </w:p>
    <w:p w14:paraId="3DAEA2C2" w14:textId="5649AC9A" w:rsidR="005D3110" w:rsidRDefault="00AB6E96">
      <w:pPr>
        <w:pStyle w:val="SK2"/>
        <w:tabs>
          <w:tab w:val="right" w:leader="dot" w:pos="9607"/>
        </w:tabs>
        <w:rPr>
          <w:rFonts w:asciiTheme="minorHAnsi" w:eastAsiaTheme="minorEastAsia" w:hAnsiTheme="minorHAnsi"/>
          <w:noProof/>
          <w:lang w:val="et-EE" w:eastAsia="et-EE"/>
        </w:rPr>
      </w:pPr>
      <w:hyperlink w:anchor="_Toc99641202" w:history="1">
        <w:r w:rsidR="005D3110" w:rsidRPr="00F77C00">
          <w:rPr>
            <w:rStyle w:val="Hperlink"/>
            <w:rFonts w:cs="Arial"/>
            <w:noProof/>
            <w:lang w:val="et-EE"/>
          </w:rPr>
          <w:t>6.4. Põhjavee kaitse</w:t>
        </w:r>
        <w:r w:rsidR="005D3110">
          <w:rPr>
            <w:noProof/>
            <w:webHidden/>
          </w:rPr>
          <w:tab/>
        </w:r>
        <w:r w:rsidR="005D3110">
          <w:rPr>
            <w:noProof/>
            <w:webHidden/>
          </w:rPr>
          <w:fldChar w:fldCharType="begin"/>
        </w:r>
        <w:r w:rsidR="005D3110">
          <w:rPr>
            <w:noProof/>
            <w:webHidden/>
          </w:rPr>
          <w:instrText xml:space="preserve"> PAGEREF _Toc99641202 \h </w:instrText>
        </w:r>
        <w:r w:rsidR="005D3110">
          <w:rPr>
            <w:noProof/>
            <w:webHidden/>
          </w:rPr>
        </w:r>
        <w:r w:rsidR="005D3110">
          <w:rPr>
            <w:noProof/>
            <w:webHidden/>
          </w:rPr>
          <w:fldChar w:fldCharType="separate"/>
        </w:r>
        <w:r w:rsidR="003D42DA">
          <w:rPr>
            <w:noProof/>
            <w:webHidden/>
          </w:rPr>
          <w:t>20</w:t>
        </w:r>
        <w:r w:rsidR="005D3110">
          <w:rPr>
            <w:noProof/>
            <w:webHidden/>
          </w:rPr>
          <w:fldChar w:fldCharType="end"/>
        </w:r>
      </w:hyperlink>
    </w:p>
    <w:p w14:paraId="6FA6C7BD" w14:textId="2A80D7EE" w:rsidR="005D3110" w:rsidRDefault="00AB6E96">
      <w:pPr>
        <w:pStyle w:val="SK2"/>
        <w:tabs>
          <w:tab w:val="right" w:leader="dot" w:pos="9607"/>
        </w:tabs>
        <w:rPr>
          <w:rFonts w:asciiTheme="minorHAnsi" w:eastAsiaTheme="minorEastAsia" w:hAnsiTheme="minorHAnsi"/>
          <w:noProof/>
          <w:lang w:val="et-EE" w:eastAsia="et-EE"/>
        </w:rPr>
      </w:pPr>
      <w:hyperlink w:anchor="_Toc99641203" w:history="1">
        <w:r w:rsidR="005D3110" w:rsidRPr="00F77C00">
          <w:rPr>
            <w:rStyle w:val="Hperlink"/>
            <w:rFonts w:cs="Arial"/>
            <w:noProof/>
            <w:lang w:val="et-EE"/>
          </w:rPr>
          <w:t>6.5. Radooniriski vähendamise võimalused</w:t>
        </w:r>
        <w:r w:rsidR="005D3110">
          <w:rPr>
            <w:noProof/>
            <w:webHidden/>
          </w:rPr>
          <w:tab/>
        </w:r>
        <w:r w:rsidR="005D3110">
          <w:rPr>
            <w:noProof/>
            <w:webHidden/>
          </w:rPr>
          <w:fldChar w:fldCharType="begin"/>
        </w:r>
        <w:r w:rsidR="005D3110">
          <w:rPr>
            <w:noProof/>
            <w:webHidden/>
          </w:rPr>
          <w:instrText xml:space="preserve"> PAGEREF _Toc99641203 \h </w:instrText>
        </w:r>
        <w:r w:rsidR="005D3110">
          <w:rPr>
            <w:noProof/>
            <w:webHidden/>
          </w:rPr>
        </w:r>
        <w:r w:rsidR="005D3110">
          <w:rPr>
            <w:noProof/>
            <w:webHidden/>
          </w:rPr>
          <w:fldChar w:fldCharType="separate"/>
        </w:r>
        <w:r w:rsidR="003D42DA">
          <w:rPr>
            <w:noProof/>
            <w:webHidden/>
          </w:rPr>
          <w:t>20</w:t>
        </w:r>
        <w:r w:rsidR="005D3110">
          <w:rPr>
            <w:noProof/>
            <w:webHidden/>
          </w:rPr>
          <w:fldChar w:fldCharType="end"/>
        </w:r>
      </w:hyperlink>
    </w:p>
    <w:p w14:paraId="6C4980A3" w14:textId="5ABBC874" w:rsidR="005D3110" w:rsidRDefault="00AB6E96">
      <w:pPr>
        <w:pStyle w:val="SK1"/>
        <w:tabs>
          <w:tab w:val="right" w:leader="dot" w:pos="9607"/>
        </w:tabs>
        <w:rPr>
          <w:rFonts w:asciiTheme="minorHAnsi" w:eastAsiaTheme="minorEastAsia" w:hAnsiTheme="minorHAnsi"/>
          <w:noProof/>
          <w:lang w:val="et-EE" w:eastAsia="et-EE"/>
        </w:rPr>
      </w:pPr>
      <w:hyperlink w:anchor="_Toc99641204" w:history="1">
        <w:r w:rsidR="005D3110" w:rsidRPr="00F77C00">
          <w:rPr>
            <w:rStyle w:val="Hperlink"/>
            <w:noProof/>
          </w:rPr>
          <w:t>7. KESKKONNALUBADE TAOTLEMISE VAJADUS</w:t>
        </w:r>
        <w:r w:rsidR="005D3110">
          <w:rPr>
            <w:noProof/>
            <w:webHidden/>
          </w:rPr>
          <w:tab/>
        </w:r>
        <w:r w:rsidR="005D3110">
          <w:rPr>
            <w:noProof/>
            <w:webHidden/>
          </w:rPr>
          <w:fldChar w:fldCharType="begin"/>
        </w:r>
        <w:r w:rsidR="005D3110">
          <w:rPr>
            <w:noProof/>
            <w:webHidden/>
          </w:rPr>
          <w:instrText xml:space="preserve"> PAGEREF _Toc99641204 \h </w:instrText>
        </w:r>
        <w:r w:rsidR="005D3110">
          <w:rPr>
            <w:noProof/>
            <w:webHidden/>
          </w:rPr>
        </w:r>
        <w:r w:rsidR="005D3110">
          <w:rPr>
            <w:noProof/>
            <w:webHidden/>
          </w:rPr>
          <w:fldChar w:fldCharType="separate"/>
        </w:r>
        <w:r w:rsidR="003D42DA">
          <w:rPr>
            <w:noProof/>
            <w:webHidden/>
          </w:rPr>
          <w:t>21</w:t>
        </w:r>
        <w:r w:rsidR="005D3110">
          <w:rPr>
            <w:noProof/>
            <w:webHidden/>
          </w:rPr>
          <w:fldChar w:fldCharType="end"/>
        </w:r>
      </w:hyperlink>
    </w:p>
    <w:p w14:paraId="5AD8EB78" w14:textId="6F3C129D" w:rsidR="005D3110" w:rsidRDefault="00AB6E96">
      <w:pPr>
        <w:pStyle w:val="SK1"/>
        <w:tabs>
          <w:tab w:val="right" w:leader="dot" w:pos="9607"/>
        </w:tabs>
        <w:rPr>
          <w:rFonts w:asciiTheme="minorHAnsi" w:eastAsiaTheme="minorEastAsia" w:hAnsiTheme="minorHAnsi"/>
          <w:noProof/>
          <w:lang w:val="et-EE" w:eastAsia="et-EE"/>
        </w:rPr>
      </w:pPr>
      <w:hyperlink w:anchor="_Toc99641205" w:history="1">
        <w:r w:rsidR="005D3110" w:rsidRPr="00F77C00">
          <w:rPr>
            <w:rStyle w:val="Hperlink"/>
            <w:noProof/>
          </w:rPr>
          <w:t>8. PLANEERINGUALA TEHNILISED NÄITAJAD</w:t>
        </w:r>
        <w:r w:rsidR="005D3110">
          <w:rPr>
            <w:noProof/>
            <w:webHidden/>
          </w:rPr>
          <w:tab/>
        </w:r>
        <w:r w:rsidR="005D3110">
          <w:rPr>
            <w:noProof/>
            <w:webHidden/>
          </w:rPr>
          <w:fldChar w:fldCharType="begin"/>
        </w:r>
        <w:r w:rsidR="005D3110">
          <w:rPr>
            <w:noProof/>
            <w:webHidden/>
          </w:rPr>
          <w:instrText xml:space="preserve"> PAGEREF _Toc99641205 \h </w:instrText>
        </w:r>
        <w:r w:rsidR="005D3110">
          <w:rPr>
            <w:noProof/>
            <w:webHidden/>
          </w:rPr>
        </w:r>
        <w:r w:rsidR="005D3110">
          <w:rPr>
            <w:noProof/>
            <w:webHidden/>
          </w:rPr>
          <w:fldChar w:fldCharType="separate"/>
        </w:r>
        <w:r w:rsidR="003D42DA">
          <w:rPr>
            <w:noProof/>
            <w:webHidden/>
          </w:rPr>
          <w:t>21</w:t>
        </w:r>
        <w:r w:rsidR="005D3110">
          <w:rPr>
            <w:noProof/>
            <w:webHidden/>
          </w:rPr>
          <w:fldChar w:fldCharType="end"/>
        </w:r>
      </w:hyperlink>
    </w:p>
    <w:p w14:paraId="4ECE36FB" w14:textId="4CBE2A40" w:rsidR="005D3110" w:rsidRDefault="00AB6E96">
      <w:pPr>
        <w:pStyle w:val="SK1"/>
        <w:tabs>
          <w:tab w:val="right" w:leader="dot" w:pos="9607"/>
        </w:tabs>
        <w:rPr>
          <w:rFonts w:asciiTheme="minorHAnsi" w:eastAsiaTheme="minorEastAsia" w:hAnsiTheme="minorHAnsi"/>
          <w:noProof/>
          <w:lang w:val="et-EE" w:eastAsia="et-EE"/>
        </w:rPr>
      </w:pPr>
      <w:hyperlink w:anchor="_Toc99641206" w:history="1">
        <w:r w:rsidR="005D3110" w:rsidRPr="00F77C00">
          <w:rPr>
            <w:rStyle w:val="Hperlink"/>
            <w:noProof/>
          </w:rPr>
          <w:t>9. PLANEERINGU ELLUVIIMISE KAVA</w:t>
        </w:r>
        <w:r w:rsidR="005D3110">
          <w:rPr>
            <w:noProof/>
            <w:webHidden/>
          </w:rPr>
          <w:tab/>
        </w:r>
        <w:r w:rsidR="005D3110">
          <w:rPr>
            <w:noProof/>
            <w:webHidden/>
          </w:rPr>
          <w:fldChar w:fldCharType="begin"/>
        </w:r>
        <w:r w:rsidR="005D3110">
          <w:rPr>
            <w:noProof/>
            <w:webHidden/>
          </w:rPr>
          <w:instrText xml:space="preserve"> PAGEREF _Toc99641206 \h </w:instrText>
        </w:r>
        <w:r w:rsidR="005D3110">
          <w:rPr>
            <w:noProof/>
            <w:webHidden/>
          </w:rPr>
        </w:r>
        <w:r w:rsidR="005D3110">
          <w:rPr>
            <w:noProof/>
            <w:webHidden/>
          </w:rPr>
          <w:fldChar w:fldCharType="separate"/>
        </w:r>
        <w:r w:rsidR="003D42DA">
          <w:rPr>
            <w:noProof/>
            <w:webHidden/>
          </w:rPr>
          <w:t>21</w:t>
        </w:r>
        <w:r w:rsidR="005D3110">
          <w:rPr>
            <w:noProof/>
            <w:webHidden/>
          </w:rPr>
          <w:fldChar w:fldCharType="end"/>
        </w:r>
      </w:hyperlink>
    </w:p>
    <w:p w14:paraId="1B0097CA" w14:textId="58201399" w:rsidR="00E579FD" w:rsidRPr="00C90BD0" w:rsidRDefault="00116BD2" w:rsidP="008176A7">
      <w:pPr>
        <w:pStyle w:val="Loendilik"/>
        <w:tabs>
          <w:tab w:val="left" w:pos="284"/>
          <w:tab w:val="right" w:leader="dot" w:pos="10042"/>
        </w:tabs>
        <w:spacing w:before="0" w:after="0"/>
        <w:ind w:left="0"/>
        <w:rPr>
          <w:rFonts w:ascii="Arial" w:hAnsi="Arial" w:cs="Arial"/>
          <w:lang w:val="et-EE"/>
        </w:rPr>
      </w:pPr>
      <w:r w:rsidRPr="00C90BD0">
        <w:rPr>
          <w:rFonts w:ascii="Arial" w:hAnsi="Arial" w:cs="Arial"/>
          <w:lang w:val="et-EE"/>
        </w:rPr>
        <w:fldChar w:fldCharType="end"/>
      </w:r>
    </w:p>
    <w:p w14:paraId="00CBD031" w14:textId="77777777" w:rsidR="006E4A38" w:rsidRPr="00C90BD0" w:rsidRDefault="006E4A38">
      <w:pPr>
        <w:rPr>
          <w:rFonts w:ascii="Arial" w:eastAsia="Calibri" w:hAnsi="Arial" w:cs="Arial"/>
          <w:b/>
          <w:bCs/>
          <w:caps/>
          <w:lang w:val="et-EE"/>
        </w:rPr>
      </w:pPr>
      <w:r w:rsidRPr="00C90BD0">
        <w:rPr>
          <w:rFonts w:ascii="Arial" w:eastAsia="Calibri" w:hAnsi="Arial" w:cs="Arial"/>
          <w:b/>
          <w:bCs/>
          <w:caps/>
          <w:lang w:val="et-EE"/>
        </w:rPr>
        <w:br w:type="page"/>
      </w:r>
    </w:p>
    <w:p w14:paraId="25FE96EF" w14:textId="77777777" w:rsidR="00B4093F" w:rsidRPr="00C90BD0" w:rsidRDefault="00B4093F" w:rsidP="004541E7">
      <w:pPr>
        <w:numPr>
          <w:ilvl w:val="0"/>
          <w:numId w:val="26"/>
        </w:numPr>
        <w:tabs>
          <w:tab w:val="left" w:pos="284"/>
        </w:tabs>
        <w:spacing w:before="0" w:after="0"/>
        <w:rPr>
          <w:rFonts w:ascii="Arial" w:eastAsia="Calibri" w:hAnsi="Arial" w:cs="Arial"/>
          <w:b/>
          <w:bCs/>
          <w:caps/>
          <w:lang w:val="et-EE"/>
        </w:rPr>
      </w:pPr>
      <w:r w:rsidRPr="00C90BD0">
        <w:rPr>
          <w:rFonts w:ascii="Arial" w:eastAsia="Calibri" w:hAnsi="Arial" w:cs="Arial"/>
          <w:b/>
          <w:bCs/>
          <w:caps/>
          <w:lang w:val="et-EE"/>
        </w:rPr>
        <w:lastRenderedPageBreak/>
        <w:t>LISAD</w:t>
      </w:r>
    </w:p>
    <w:p w14:paraId="32F10BF8" w14:textId="77777777" w:rsidR="00E50C10" w:rsidRPr="00C90BD0" w:rsidRDefault="00E50C10" w:rsidP="008176A7">
      <w:pPr>
        <w:tabs>
          <w:tab w:val="left" w:pos="284"/>
        </w:tabs>
        <w:spacing w:before="0" w:after="0"/>
        <w:rPr>
          <w:rFonts w:ascii="Arial" w:hAnsi="Arial" w:cs="Arial"/>
          <w:lang w:val="et-EE"/>
        </w:rPr>
      </w:pPr>
    </w:p>
    <w:p w14:paraId="6464F076" w14:textId="77777777" w:rsidR="00B4093F" w:rsidRPr="00C90BD0" w:rsidRDefault="00B4093F" w:rsidP="00B4093F">
      <w:pPr>
        <w:spacing w:before="0" w:after="0"/>
        <w:rPr>
          <w:rFonts w:ascii="Arial" w:hAnsi="Arial" w:cs="Arial"/>
          <w:lang w:val="et-EE"/>
        </w:rPr>
      </w:pPr>
      <w:r w:rsidRPr="00C90BD0">
        <w:rPr>
          <w:rFonts w:ascii="Arial" w:hAnsi="Arial" w:cs="Arial"/>
          <w:lang w:val="et-EE"/>
        </w:rPr>
        <w:t>Tehnilised tingimused:</w:t>
      </w:r>
    </w:p>
    <w:p w14:paraId="0F69CC61" w14:textId="77777777" w:rsidR="007D0E5F" w:rsidRDefault="004A21C5" w:rsidP="00CC45EC">
      <w:pPr>
        <w:numPr>
          <w:ilvl w:val="0"/>
          <w:numId w:val="27"/>
        </w:numPr>
        <w:suppressAutoHyphens/>
        <w:spacing w:before="0" w:after="0"/>
        <w:ind w:left="284" w:hanging="218"/>
        <w:jc w:val="both"/>
        <w:rPr>
          <w:rFonts w:ascii="Arial" w:hAnsi="Arial" w:cs="Arial"/>
          <w:lang w:val="et-EE"/>
        </w:rPr>
      </w:pPr>
      <w:r w:rsidRPr="004A21C5">
        <w:rPr>
          <w:rFonts w:ascii="Arial" w:hAnsi="Arial" w:cs="Arial"/>
          <w:lang w:val="et-EE"/>
        </w:rPr>
        <w:t>Transpordiameti (varasem Maanteeamet</w:t>
      </w:r>
      <w:r>
        <w:rPr>
          <w:rFonts w:ascii="Arial" w:hAnsi="Arial" w:cs="Arial"/>
          <w:lang w:val="et-EE"/>
        </w:rPr>
        <w:t>)</w:t>
      </w:r>
      <w:r w:rsidRPr="004A21C5">
        <w:rPr>
          <w:rFonts w:ascii="Arial" w:hAnsi="Arial" w:cs="Arial"/>
          <w:lang w:val="et-EE"/>
        </w:rPr>
        <w:t xml:space="preserve"> </w:t>
      </w:r>
      <w:r w:rsidR="007D0E5F" w:rsidRPr="007D0E5F">
        <w:rPr>
          <w:rFonts w:ascii="Arial" w:hAnsi="Arial" w:cs="Arial"/>
          <w:lang w:val="et-EE"/>
        </w:rPr>
        <w:t>seisukohad 23.10.2019 nr 15-2</w:t>
      </w:r>
      <w:r w:rsidR="007D0E5F">
        <w:rPr>
          <w:rFonts w:ascii="Arial" w:hAnsi="Arial" w:cs="Arial"/>
          <w:lang w:val="et-EE"/>
        </w:rPr>
        <w:t>/</w:t>
      </w:r>
      <w:r w:rsidR="007D0E5F" w:rsidRPr="007D0E5F">
        <w:rPr>
          <w:rFonts w:ascii="Arial" w:hAnsi="Arial" w:cs="Arial"/>
          <w:lang w:val="et-EE"/>
        </w:rPr>
        <w:t>19</w:t>
      </w:r>
      <w:r w:rsidR="007D0E5F">
        <w:rPr>
          <w:rFonts w:ascii="Arial" w:hAnsi="Arial" w:cs="Arial"/>
          <w:lang w:val="et-EE"/>
        </w:rPr>
        <w:t>/</w:t>
      </w:r>
      <w:r w:rsidR="007D0E5F" w:rsidRPr="007D0E5F">
        <w:rPr>
          <w:rFonts w:ascii="Arial" w:hAnsi="Arial" w:cs="Arial"/>
          <w:lang w:val="et-EE"/>
        </w:rPr>
        <w:t>45950-2</w:t>
      </w:r>
      <w:r w:rsidR="007D0E5F">
        <w:rPr>
          <w:rFonts w:ascii="Arial" w:hAnsi="Arial" w:cs="Arial"/>
          <w:lang w:val="et-EE"/>
        </w:rPr>
        <w:t>;</w:t>
      </w:r>
    </w:p>
    <w:p w14:paraId="68D25770" w14:textId="77777777" w:rsidR="00B4093F" w:rsidRPr="00C90BD0" w:rsidRDefault="00B4093F" w:rsidP="00CC45EC">
      <w:pPr>
        <w:numPr>
          <w:ilvl w:val="0"/>
          <w:numId w:val="27"/>
        </w:numPr>
        <w:suppressAutoHyphens/>
        <w:spacing w:before="0" w:after="0"/>
        <w:ind w:left="284" w:hanging="218"/>
        <w:jc w:val="both"/>
        <w:rPr>
          <w:rFonts w:ascii="Arial" w:hAnsi="Arial" w:cs="Arial"/>
          <w:lang w:val="et-EE"/>
        </w:rPr>
      </w:pPr>
      <w:r w:rsidRPr="00C90BD0">
        <w:rPr>
          <w:rFonts w:ascii="Arial" w:hAnsi="Arial" w:cs="Arial"/>
          <w:lang w:val="et-EE"/>
        </w:rPr>
        <w:t>Elektrilevi OÜ Tallinn-Harju regiooni poolt 19.</w:t>
      </w:r>
      <w:r w:rsidR="00AC37DD" w:rsidRPr="00C90BD0">
        <w:rPr>
          <w:rFonts w:ascii="Arial" w:hAnsi="Arial" w:cs="Arial"/>
          <w:lang w:val="et-EE"/>
        </w:rPr>
        <w:t>12</w:t>
      </w:r>
      <w:r w:rsidRPr="00C90BD0">
        <w:rPr>
          <w:rFonts w:ascii="Arial" w:hAnsi="Arial" w:cs="Arial"/>
          <w:lang w:val="et-EE"/>
        </w:rPr>
        <w:t xml:space="preserve">.2019. a väljastatud tehnilised tingimused nr </w:t>
      </w:r>
      <w:r w:rsidR="00AC37DD" w:rsidRPr="00C90BD0">
        <w:rPr>
          <w:rFonts w:ascii="Arial" w:hAnsi="Arial" w:cs="Arial"/>
          <w:lang w:val="et-EE"/>
        </w:rPr>
        <w:t>340524</w:t>
      </w:r>
      <w:r w:rsidRPr="00C90BD0">
        <w:rPr>
          <w:rFonts w:ascii="Arial" w:hAnsi="Arial" w:cs="Arial"/>
          <w:lang w:val="et-EE"/>
        </w:rPr>
        <w:t>.</w:t>
      </w:r>
    </w:p>
    <w:p w14:paraId="68715859" w14:textId="77777777" w:rsidR="00B4093F" w:rsidRPr="00C90BD0" w:rsidRDefault="00B4093F" w:rsidP="00CC45EC">
      <w:pPr>
        <w:numPr>
          <w:ilvl w:val="0"/>
          <w:numId w:val="27"/>
        </w:numPr>
        <w:suppressAutoHyphens/>
        <w:spacing w:before="0" w:after="0"/>
        <w:ind w:left="284" w:hanging="218"/>
        <w:jc w:val="both"/>
        <w:rPr>
          <w:rFonts w:ascii="Arial" w:hAnsi="Arial" w:cs="Arial"/>
          <w:lang w:val="et-EE"/>
        </w:rPr>
      </w:pPr>
      <w:r w:rsidRPr="00C90BD0">
        <w:rPr>
          <w:rFonts w:ascii="Arial" w:hAnsi="Arial" w:cs="Arial"/>
          <w:lang w:val="et-EE"/>
        </w:rPr>
        <w:t xml:space="preserve">Telia Eesti AS poolt </w:t>
      </w:r>
      <w:r w:rsidR="00AC37DD" w:rsidRPr="00C90BD0">
        <w:rPr>
          <w:rFonts w:ascii="Arial" w:hAnsi="Arial" w:cs="Arial"/>
          <w:lang w:val="et-EE"/>
        </w:rPr>
        <w:t>17.01.2020</w:t>
      </w:r>
      <w:r w:rsidRPr="00C90BD0">
        <w:rPr>
          <w:rFonts w:ascii="Arial" w:hAnsi="Arial" w:cs="Arial"/>
          <w:lang w:val="et-EE"/>
        </w:rPr>
        <w:t xml:space="preserve"> koostatud telekommunikatsioonialased tehnilised tingimused nr </w:t>
      </w:r>
      <w:r w:rsidR="00AC37DD" w:rsidRPr="00C90BD0">
        <w:rPr>
          <w:rFonts w:ascii="Arial" w:hAnsi="Arial" w:cs="Arial"/>
          <w:lang w:val="et-EE"/>
        </w:rPr>
        <w:t>33309664</w:t>
      </w:r>
      <w:r w:rsidRPr="00C90BD0">
        <w:rPr>
          <w:rFonts w:ascii="Arial" w:hAnsi="Arial" w:cs="Arial"/>
          <w:lang w:val="et-EE"/>
        </w:rPr>
        <w:t>;</w:t>
      </w:r>
    </w:p>
    <w:p w14:paraId="5F57476A" w14:textId="77777777" w:rsidR="00B4093F" w:rsidRPr="00C90BD0" w:rsidRDefault="00B4093F" w:rsidP="00CC45EC">
      <w:pPr>
        <w:numPr>
          <w:ilvl w:val="0"/>
          <w:numId w:val="27"/>
        </w:numPr>
        <w:suppressAutoHyphens/>
        <w:spacing w:before="0" w:after="0"/>
        <w:ind w:left="284" w:hanging="218"/>
        <w:jc w:val="both"/>
        <w:rPr>
          <w:rFonts w:ascii="Arial" w:hAnsi="Arial" w:cs="Arial"/>
          <w:lang w:val="et-EE"/>
        </w:rPr>
      </w:pPr>
      <w:r w:rsidRPr="00C90BD0">
        <w:rPr>
          <w:rFonts w:ascii="Arial" w:hAnsi="Arial" w:cs="Arial"/>
          <w:lang w:val="et-EE"/>
        </w:rPr>
        <w:t xml:space="preserve">AS ELVESO </w:t>
      </w:r>
      <w:r w:rsidR="00AC37DD" w:rsidRPr="00C90BD0">
        <w:rPr>
          <w:rFonts w:ascii="Arial" w:hAnsi="Arial" w:cs="Arial"/>
          <w:lang w:val="et-EE"/>
        </w:rPr>
        <w:t>12.02.2020</w:t>
      </w:r>
      <w:r w:rsidRPr="00C90BD0">
        <w:rPr>
          <w:rFonts w:ascii="Arial" w:hAnsi="Arial" w:cs="Arial"/>
          <w:lang w:val="et-EE"/>
        </w:rPr>
        <w:t xml:space="preserve">. a tehnilised tingimused nr VK-TT </w:t>
      </w:r>
      <w:r w:rsidR="00AC37DD" w:rsidRPr="00C90BD0">
        <w:rPr>
          <w:rFonts w:ascii="Arial" w:hAnsi="Arial" w:cs="Arial"/>
          <w:lang w:val="et-EE"/>
        </w:rPr>
        <w:t>020</w:t>
      </w:r>
      <w:r w:rsidRPr="00C90BD0">
        <w:rPr>
          <w:rFonts w:ascii="Arial" w:hAnsi="Arial" w:cs="Arial"/>
          <w:lang w:val="et-EE"/>
        </w:rPr>
        <w:t>;</w:t>
      </w:r>
    </w:p>
    <w:p w14:paraId="325B9BBA" w14:textId="77777777" w:rsidR="00B4093F" w:rsidRPr="00C90BD0" w:rsidRDefault="00B4093F" w:rsidP="00CC45EC">
      <w:pPr>
        <w:numPr>
          <w:ilvl w:val="0"/>
          <w:numId w:val="27"/>
        </w:numPr>
        <w:suppressAutoHyphens/>
        <w:spacing w:before="0" w:after="0"/>
        <w:ind w:left="284" w:hanging="218"/>
        <w:jc w:val="both"/>
        <w:rPr>
          <w:rFonts w:ascii="Arial" w:hAnsi="Arial" w:cs="Arial"/>
          <w:lang w:val="et-EE"/>
        </w:rPr>
      </w:pPr>
      <w:proofErr w:type="spellStart"/>
      <w:r w:rsidRPr="00C90BD0">
        <w:rPr>
          <w:rFonts w:ascii="Arial" w:hAnsi="Arial" w:cs="Arial"/>
          <w:lang w:val="et-EE"/>
        </w:rPr>
        <w:t>Energate</w:t>
      </w:r>
      <w:proofErr w:type="spellEnd"/>
      <w:r w:rsidRPr="00C90BD0">
        <w:rPr>
          <w:rFonts w:ascii="Arial" w:hAnsi="Arial" w:cs="Arial"/>
          <w:lang w:val="et-EE"/>
        </w:rPr>
        <w:t xml:space="preserve"> OÜ poolt väljastatud tehnilised tingimused </w:t>
      </w:r>
      <w:r w:rsidR="00AC37DD" w:rsidRPr="00C90BD0">
        <w:rPr>
          <w:rFonts w:ascii="Arial" w:hAnsi="Arial" w:cs="Arial"/>
          <w:lang w:val="et-EE"/>
        </w:rPr>
        <w:t>20.02.2020</w:t>
      </w:r>
      <w:r w:rsidRPr="00C90BD0">
        <w:rPr>
          <w:rFonts w:ascii="Arial" w:hAnsi="Arial" w:cs="Arial"/>
          <w:lang w:val="et-EE"/>
        </w:rPr>
        <w:t>. a nr T</w:t>
      </w:r>
      <w:r w:rsidR="009D0FEF" w:rsidRPr="00C90BD0">
        <w:rPr>
          <w:rFonts w:ascii="Arial" w:hAnsi="Arial" w:cs="Arial"/>
          <w:lang w:val="et-EE"/>
        </w:rPr>
        <w:t xml:space="preserve"> - </w:t>
      </w:r>
      <w:r w:rsidR="00AC37DD" w:rsidRPr="00C90BD0">
        <w:rPr>
          <w:rFonts w:ascii="Arial" w:hAnsi="Arial" w:cs="Arial"/>
          <w:lang w:val="et-EE"/>
        </w:rPr>
        <w:t>510</w:t>
      </w:r>
      <w:r w:rsidRPr="00C90BD0">
        <w:rPr>
          <w:rFonts w:ascii="Arial" w:hAnsi="Arial" w:cs="Arial"/>
          <w:lang w:val="et-EE"/>
        </w:rPr>
        <w:t>.</w:t>
      </w:r>
    </w:p>
    <w:p w14:paraId="7F720FD3" w14:textId="77777777" w:rsidR="00B4093F" w:rsidRPr="00C90BD0" w:rsidRDefault="00B4093F" w:rsidP="00B4093F">
      <w:pPr>
        <w:suppressAutoHyphens/>
        <w:spacing w:before="0" w:after="0"/>
        <w:jc w:val="both"/>
        <w:rPr>
          <w:rFonts w:ascii="Arial" w:hAnsi="Arial" w:cs="Arial"/>
          <w:lang w:val="et-EE"/>
        </w:rPr>
      </w:pPr>
      <w:r w:rsidRPr="00C90BD0">
        <w:rPr>
          <w:rFonts w:ascii="Arial" w:hAnsi="Arial" w:cs="Arial"/>
          <w:lang w:val="et-EE"/>
        </w:rPr>
        <w:t>.</w:t>
      </w:r>
    </w:p>
    <w:p w14:paraId="55D60903" w14:textId="77777777" w:rsidR="00B4093F" w:rsidRPr="00C90BD0" w:rsidRDefault="00B4093F" w:rsidP="00B4093F">
      <w:pPr>
        <w:spacing w:before="0" w:after="0"/>
        <w:rPr>
          <w:rFonts w:ascii="Arial" w:hAnsi="Arial" w:cs="Arial"/>
          <w:lang w:val="et-EE"/>
        </w:rPr>
      </w:pPr>
      <w:r w:rsidRPr="00C90BD0">
        <w:rPr>
          <w:rFonts w:ascii="Arial" w:hAnsi="Arial" w:cs="Arial"/>
          <w:lang w:val="et-EE"/>
        </w:rPr>
        <w:t>Teostatud uuringud:</w:t>
      </w:r>
    </w:p>
    <w:p w14:paraId="0F249F92" w14:textId="77777777" w:rsidR="00F71BC0" w:rsidRPr="00F71BC0" w:rsidRDefault="00F71BC0" w:rsidP="00CC45EC">
      <w:pPr>
        <w:pStyle w:val="Loendilik"/>
        <w:numPr>
          <w:ilvl w:val="0"/>
          <w:numId w:val="28"/>
        </w:numPr>
        <w:spacing w:before="0" w:after="0"/>
        <w:ind w:left="284" w:hanging="218"/>
        <w:jc w:val="both"/>
        <w:rPr>
          <w:rFonts w:ascii="Arial" w:hAnsi="Arial" w:cs="Arial"/>
          <w:lang w:val="et-EE"/>
        </w:rPr>
      </w:pPr>
      <w:r w:rsidRPr="00F71BC0">
        <w:rPr>
          <w:rFonts w:ascii="Arial" w:hAnsi="Arial" w:cs="Arial"/>
          <w:lang w:val="et-EE"/>
        </w:rPr>
        <w:t>Lemma OÜ poolt 06.02.2022 koostatud Oruvälja kinnistu ja lähial</w:t>
      </w:r>
      <w:r>
        <w:rPr>
          <w:rFonts w:ascii="Arial" w:hAnsi="Arial" w:cs="Arial"/>
          <w:lang w:val="et-EE"/>
        </w:rPr>
        <w:t>a detailplaneeringu mürahinnang;</w:t>
      </w:r>
    </w:p>
    <w:p w14:paraId="0B0A5199" w14:textId="77777777" w:rsidR="009D0FEF" w:rsidRPr="00C90BD0" w:rsidRDefault="009D0FEF" w:rsidP="00CC45EC">
      <w:pPr>
        <w:pStyle w:val="Loendilik"/>
        <w:numPr>
          <w:ilvl w:val="0"/>
          <w:numId w:val="28"/>
        </w:numPr>
        <w:spacing w:before="0" w:after="0"/>
        <w:ind w:left="284" w:hanging="218"/>
        <w:jc w:val="both"/>
        <w:rPr>
          <w:rFonts w:ascii="Arial" w:hAnsi="Arial" w:cs="Arial"/>
          <w:lang w:val="et-EE"/>
        </w:rPr>
      </w:pPr>
      <w:r w:rsidRPr="00C90BD0">
        <w:rPr>
          <w:rFonts w:ascii="Arial" w:eastAsia="Times New Roman" w:hAnsi="Arial" w:cs="Arial"/>
          <w:lang w:val="et-EE" w:eastAsia="ar-SA"/>
        </w:rPr>
        <w:t xml:space="preserve">Radoonitõrjekeskus OÜ poolt </w:t>
      </w:r>
      <w:r w:rsidR="00F71BC0" w:rsidRPr="00C90BD0">
        <w:rPr>
          <w:rFonts w:ascii="Arial" w:eastAsia="Times New Roman" w:hAnsi="Arial" w:cs="Arial"/>
          <w:lang w:val="et-EE" w:eastAsia="ar-SA"/>
        </w:rPr>
        <w:t>15.01.2019</w:t>
      </w:r>
      <w:r w:rsidR="00F71BC0">
        <w:rPr>
          <w:rFonts w:ascii="Arial" w:eastAsia="Times New Roman" w:hAnsi="Arial" w:cs="Arial"/>
          <w:lang w:val="et-EE" w:eastAsia="ar-SA"/>
        </w:rPr>
        <w:t xml:space="preserve"> </w:t>
      </w:r>
      <w:r w:rsidRPr="00C90BD0">
        <w:rPr>
          <w:rFonts w:ascii="Arial" w:eastAsia="Times New Roman" w:hAnsi="Arial" w:cs="Arial"/>
          <w:lang w:val="et-EE" w:eastAsia="ar-SA"/>
        </w:rPr>
        <w:t>teostatud Oruvälja MÜ Järvekülas radoonitaseme määramine ning radooniohtlikkuse hinnang pinnasest;</w:t>
      </w:r>
    </w:p>
    <w:p w14:paraId="25E91ED8" w14:textId="77777777" w:rsidR="00B4093F" w:rsidRPr="00C90BD0" w:rsidRDefault="009D0FEF" w:rsidP="00CC45EC">
      <w:pPr>
        <w:pStyle w:val="Loendilik"/>
        <w:numPr>
          <w:ilvl w:val="0"/>
          <w:numId w:val="28"/>
        </w:numPr>
        <w:spacing w:before="0" w:after="0"/>
        <w:ind w:left="284" w:hanging="218"/>
        <w:jc w:val="both"/>
        <w:rPr>
          <w:rFonts w:ascii="Arial" w:hAnsi="Arial" w:cs="Arial"/>
          <w:lang w:val="et-EE"/>
        </w:rPr>
      </w:pPr>
      <w:r w:rsidRPr="00C90BD0">
        <w:rPr>
          <w:rFonts w:ascii="Arial" w:hAnsi="Arial" w:cs="Arial"/>
          <w:lang w:val="et-EE"/>
        </w:rPr>
        <w:t>g</w:t>
      </w:r>
      <w:r w:rsidR="00B4093F" w:rsidRPr="00C90BD0">
        <w:rPr>
          <w:rFonts w:ascii="Arial" w:hAnsi="Arial" w:cs="Arial"/>
          <w:lang w:val="et-EE"/>
        </w:rPr>
        <w:t>eodeetiline alusplaan M=1:500 on mõõdistatud OÜ</w:t>
      </w:r>
      <w:r w:rsidRPr="00C90BD0">
        <w:rPr>
          <w:rFonts w:ascii="Arial" w:hAnsi="Arial" w:cs="Arial"/>
          <w:lang w:val="et-EE"/>
        </w:rPr>
        <w:t xml:space="preserve"> </w:t>
      </w:r>
      <w:proofErr w:type="spellStart"/>
      <w:r w:rsidRPr="00C90BD0">
        <w:rPr>
          <w:rFonts w:ascii="Arial" w:hAnsi="Arial" w:cs="Arial"/>
          <w:lang w:val="et-EE"/>
        </w:rPr>
        <w:t>Geokulgur</w:t>
      </w:r>
      <w:proofErr w:type="spellEnd"/>
      <w:r w:rsidR="00B4093F" w:rsidRPr="00C90BD0">
        <w:rPr>
          <w:rFonts w:ascii="Arial" w:hAnsi="Arial" w:cs="Arial"/>
          <w:lang w:val="et-EE"/>
        </w:rPr>
        <w:t xml:space="preserve"> poolt </w:t>
      </w:r>
      <w:r w:rsidRPr="00C90BD0">
        <w:rPr>
          <w:rFonts w:ascii="Arial" w:hAnsi="Arial" w:cs="Arial"/>
          <w:lang w:val="et-EE"/>
        </w:rPr>
        <w:t>16.12</w:t>
      </w:r>
      <w:r w:rsidR="00B4093F" w:rsidRPr="00C90BD0">
        <w:rPr>
          <w:rFonts w:ascii="Arial" w:hAnsi="Arial" w:cs="Arial"/>
          <w:lang w:val="et-EE"/>
        </w:rPr>
        <w:t>.201</w:t>
      </w:r>
      <w:r w:rsidRPr="00C90BD0">
        <w:rPr>
          <w:rFonts w:ascii="Arial" w:hAnsi="Arial" w:cs="Arial"/>
          <w:lang w:val="et-EE"/>
        </w:rPr>
        <w:t>8</w:t>
      </w:r>
      <w:r w:rsidR="00B4093F" w:rsidRPr="00C90BD0">
        <w:rPr>
          <w:rFonts w:ascii="Arial" w:hAnsi="Arial" w:cs="Arial"/>
          <w:lang w:val="et-EE"/>
        </w:rPr>
        <w:t xml:space="preserve">, töö nr </w:t>
      </w:r>
      <w:r w:rsidRPr="00C90BD0">
        <w:rPr>
          <w:rFonts w:ascii="Arial" w:hAnsi="Arial" w:cs="Arial"/>
          <w:lang w:val="et-EE"/>
        </w:rPr>
        <w:t>04-12-18</w:t>
      </w:r>
      <w:r w:rsidR="00B4093F" w:rsidRPr="00C90BD0">
        <w:rPr>
          <w:rFonts w:ascii="Arial" w:hAnsi="Arial" w:cs="Arial"/>
          <w:lang w:val="et-EE"/>
        </w:rPr>
        <w:t>.</w:t>
      </w:r>
    </w:p>
    <w:p w14:paraId="7B510A26" w14:textId="77777777" w:rsidR="00B4093F" w:rsidRPr="00C90BD0" w:rsidRDefault="00B4093F" w:rsidP="008176A7">
      <w:pPr>
        <w:pStyle w:val="Loendilik"/>
        <w:tabs>
          <w:tab w:val="left" w:pos="284"/>
        </w:tabs>
        <w:spacing w:before="0" w:after="0"/>
        <w:ind w:left="0"/>
        <w:rPr>
          <w:rFonts w:ascii="Arial" w:hAnsi="Arial" w:cs="Arial"/>
          <w:b/>
          <w:lang w:val="et-EE"/>
        </w:rPr>
      </w:pPr>
    </w:p>
    <w:p w14:paraId="6EFF5128" w14:textId="77777777" w:rsidR="006E4A38" w:rsidRPr="00C90BD0" w:rsidRDefault="006E4A38" w:rsidP="008176A7">
      <w:pPr>
        <w:pStyle w:val="Loendilik"/>
        <w:tabs>
          <w:tab w:val="left" w:pos="284"/>
        </w:tabs>
        <w:spacing w:before="0" w:after="0"/>
        <w:ind w:left="0"/>
        <w:rPr>
          <w:rFonts w:ascii="Arial" w:hAnsi="Arial" w:cs="Arial"/>
          <w:b/>
          <w:lang w:val="et-EE"/>
        </w:rPr>
      </w:pPr>
    </w:p>
    <w:p w14:paraId="53D96763" w14:textId="77777777" w:rsidR="00B4093F" w:rsidRPr="00C90BD0" w:rsidRDefault="00B4093F" w:rsidP="004541E7">
      <w:pPr>
        <w:numPr>
          <w:ilvl w:val="0"/>
          <w:numId w:val="26"/>
        </w:numPr>
        <w:suppressAutoHyphens/>
        <w:spacing w:before="0" w:after="0"/>
        <w:jc w:val="both"/>
        <w:rPr>
          <w:rFonts w:ascii="Arial" w:eastAsia="Calibri" w:hAnsi="Arial" w:cs="Arial"/>
          <w:b/>
          <w:lang w:val="et-EE"/>
        </w:rPr>
      </w:pPr>
      <w:r w:rsidRPr="00C90BD0">
        <w:rPr>
          <w:rFonts w:ascii="Arial" w:eastAsia="Calibri" w:hAnsi="Arial" w:cs="Arial"/>
          <w:b/>
          <w:bCs/>
          <w:caps/>
          <w:lang w:val="et-EE"/>
        </w:rPr>
        <w:t>Joonised</w:t>
      </w:r>
    </w:p>
    <w:p w14:paraId="5660248B" w14:textId="77777777" w:rsidR="00B4093F" w:rsidRPr="00C90BD0" w:rsidRDefault="00B4093F" w:rsidP="00B4093F">
      <w:pPr>
        <w:suppressAutoHyphens/>
        <w:spacing w:before="0" w:after="0"/>
        <w:jc w:val="both"/>
        <w:rPr>
          <w:rFonts w:ascii="Arial" w:eastAsia="Calibri" w:hAnsi="Arial" w:cs="Arial"/>
          <w:lang w:val="et-EE"/>
        </w:rPr>
      </w:pPr>
    </w:p>
    <w:p w14:paraId="4166D1B2" w14:textId="77777777" w:rsidR="00B4093F" w:rsidRPr="00C90BD0" w:rsidRDefault="00B4093F" w:rsidP="00B4093F">
      <w:pPr>
        <w:tabs>
          <w:tab w:val="left" w:pos="851"/>
          <w:tab w:val="left" w:pos="4253"/>
        </w:tabs>
        <w:suppressAutoHyphens/>
        <w:spacing w:before="0" w:after="0"/>
        <w:jc w:val="both"/>
        <w:rPr>
          <w:rFonts w:ascii="Arial" w:eastAsia="Calibri" w:hAnsi="Arial" w:cs="Arial"/>
          <w:lang w:val="et-EE"/>
        </w:rPr>
      </w:pPr>
      <w:r w:rsidRPr="00C90BD0">
        <w:rPr>
          <w:rFonts w:ascii="Arial" w:eastAsia="Calibri" w:hAnsi="Arial" w:cs="Arial"/>
          <w:lang w:val="et-EE"/>
        </w:rPr>
        <w:t>AS-01</w:t>
      </w:r>
      <w:r w:rsidRPr="00C90BD0">
        <w:rPr>
          <w:rFonts w:ascii="Arial" w:eastAsia="Calibri" w:hAnsi="Arial" w:cs="Arial"/>
          <w:lang w:val="et-EE"/>
        </w:rPr>
        <w:tab/>
      </w:r>
      <w:r w:rsidR="00905929" w:rsidRPr="00C90BD0">
        <w:rPr>
          <w:rFonts w:ascii="Arial" w:eastAsia="Calibri" w:hAnsi="Arial" w:cs="Arial"/>
          <w:lang w:val="et-EE"/>
        </w:rPr>
        <w:t>Asukoha</w:t>
      </w:r>
      <w:r w:rsidRPr="00C90BD0">
        <w:rPr>
          <w:rFonts w:ascii="Arial" w:eastAsia="Calibri" w:hAnsi="Arial" w:cs="Arial"/>
          <w:lang w:val="et-EE"/>
        </w:rPr>
        <w:t>skeem</w:t>
      </w:r>
      <w:r w:rsidRPr="00C90BD0">
        <w:rPr>
          <w:rFonts w:ascii="Arial" w:eastAsia="Calibri" w:hAnsi="Arial" w:cs="Arial"/>
          <w:lang w:val="et-EE"/>
        </w:rPr>
        <w:tab/>
        <w:t>M 1:~</w:t>
      </w:r>
    </w:p>
    <w:p w14:paraId="20877468" w14:textId="77777777" w:rsidR="00B4093F" w:rsidRPr="00C90BD0" w:rsidRDefault="00B4093F" w:rsidP="00B4093F">
      <w:pPr>
        <w:tabs>
          <w:tab w:val="left" w:pos="851"/>
          <w:tab w:val="left" w:pos="4253"/>
        </w:tabs>
        <w:suppressAutoHyphens/>
        <w:spacing w:before="0" w:after="0"/>
        <w:jc w:val="both"/>
        <w:rPr>
          <w:rFonts w:ascii="Arial" w:eastAsia="Calibri" w:hAnsi="Arial" w:cs="Arial"/>
          <w:lang w:val="et-EE"/>
        </w:rPr>
      </w:pPr>
      <w:r w:rsidRPr="00C90BD0">
        <w:rPr>
          <w:rFonts w:ascii="Arial" w:eastAsia="Calibri" w:hAnsi="Arial" w:cs="Arial"/>
          <w:lang w:val="et-EE"/>
        </w:rPr>
        <w:t>AS-02</w:t>
      </w:r>
      <w:r w:rsidRPr="00C90BD0">
        <w:rPr>
          <w:rFonts w:ascii="Arial" w:eastAsia="Calibri" w:hAnsi="Arial" w:cs="Arial"/>
          <w:lang w:val="et-EE"/>
        </w:rPr>
        <w:tab/>
      </w:r>
      <w:r w:rsidR="00905929" w:rsidRPr="00C90BD0">
        <w:rPr>
          <w:rFonts w:ascii="Arial" w:eastAsia="Calibri" w:hAnsi="Arial" w:cs="Arial"/>
          <w:lang w:val="et-EE"/>
        </w:rPr>
        <w:t>Kontaktvööndi</w:t>
      </w:r>
      <w:r w:rsidRPr="00C90BD0">
        <w:rPr>
          <w:rFonts w:ascii="Arial" w:eastAsia="Calibri" w:hAnsi="Arial" w:cs="Arial"/>
          <w:lang w:val="et-EE"/>
        </w:rPr>
        <w:t xml:space="preserve"> analüüs</w:t>
      </w:r>
      <w:r w:rsidRPr="00C90BD0">
        <w:rPr>
          <w:rFonts w:ascii="Arial" w:eastAsia="Calibri" w:hAnsi="Arial" w:cs="Arial"/>
          <w:lang w:val="et-EE"/>
        </w:rPr>
        <w:tab/>
        <w:t>M 1:~</w:t>
      </w:r>
    </w:p>
    <w:p w14:paraId="07896BFD" w14:textId="77777777" w:rsidR="00B4093F" w:rsidRPr="00C90BD0" w:rsidRDefault="00B4093F" w:rsidP="00B4093F">
      <w:pPr>
        <w:tabs>
          <w:tab w:val="left" w:pos="851"/>
          <w:tab w:val="left" w:pos="4253"/>
        </w:tabs>
        <w:suppressAutoHyphens/>
        <w:spacing w:before="0" w:after="0"/>
        <w:jc w:val="both"/>
        <w:rPr>
          <w:rFonts w:ascii="Arial" w:eastAsia="Calibri" w:hAnsi="Arial" w:cs="Arial"/>
          <w:lang w:val="et-EE"/>
        </w:rPr>
      </w:pPr>
      <w:r w:rsidRPr="00C90BD0">
        <w:rPr>
          <w:rFonts w:ascii="Arial" w:eastAsia="Calibri" w:hAnsi="Arial" w:cs="Arial"/>
          <w:lang w:val="et-EE"/>
        </w:rPr>
        <w:t>AS-03</w:t>
      </w:r>
      <w:r w:rsidRPr="00C90BD0">
        <w:rPr>
          <w:rFonts w:ascii="Arial" w:eastAsia="Calibri" w:hAnsi="Arial" w:cs="Arial"/>
          <w:lang w:val="et-EE"/>
        </w:rPr>
        <w:tab/>
        <w:t>Tugiplaan</w:t>
      </w:r>
      <w:r w:rsidRPr="00C90BD0">
        <w:rPr>
          <w:rFonts w:ascii="Arial" w:eastAsia="Calibri" w:hAnsi="Arial" w:cs="Arial"/>
          <w:lang w:val="et-EE"/>
        </w:rPr>
        <w:tab/>
        <w:t>M 1:1000</w:t>
      </w:r>
    </w:p>
    <w:p w14:paraId="3E0070D9" w14:textId="77777777" w:rsidR="00B4093F" w:rsidRPr="00C90BD0" w:rsidRDefault="00B4093F" w:rsidP="00B4093F">
      <w:pPr>
        <w:tabs>
          <w:tab w:val="left" w:pos="851"/>
          <w:tab w:val="left" w:pos="4253"/>
        </w:tabs>
        <w:suppressAutoHyphens/>
        <w:spacing w:before="0" w:after="0"/>
        <w:jc w:val="both"/>
        <w:rPr>
          <w:rFonts w:ascii="Arial" w:eastAsia="Calibri" w:hAnsi="Arial" w:cs="Arial"/>
          <w:lang w:val="et-EE"/>
        </w:rPr>
      </w:pPr>
      <w:r w:rsidRPr="00C90BD0">
        <w:rPr>
          <w:rFonts w:ascii="Arial" w:eastAsia="Calibri" w:hAnsi="Arial" w:cs="Arial"/>
          <w:lang w:val="et-EE"/>
        </w:rPr>
        <w:t>AS-04</w:t>
      </w:r>
      <w:r w:rsidRPr="00C90BD0">
        <w:rPr>
          <w:rFonts w:ascii="Arial" w:eastAsia="Calibri" w:hAnsi="Arial" w:cs="Arial"/>
          <w:lang w:val="et-EE"/>
        </w:rPr>
        <w:tab/>
        <w:t>Põhijoonis</w:t>
      </w:r>
      <w:r w:rsidRPr="00C90BD0">
        <w:rPr>
          <w:rFonts w:ascii="Arial" w:eastAsia="Calibri" w:hAnsi="Arial" w:cs="Arial"/>
          <w:lang w:val="et-EE"/>
        </w:rPr>
        <w:tab/>
        <w:t>M 1:1000</w:t>
      </w:r>
    </w:p>
    <w:p w14:paraId="31F6078E" w14:textId="77777777" w:rsidR="00B4093F" w:rsidRPr="00C90BD0" w:rsidRDefault="00B4093F" w:rsidP="00B4093F">
      <w:pPr>
        <w:tabs>
          <w:tab w:val="left" w:pos="851"/>
          <w:tab w:val="left" w:pos="4253"/>
        </w:tabs>
        <w:suppressAutoHyphens/>
        <w:spacing w:before="0" w:after="0"/>
        <w:jc w:val="both"/>
        <w:rPr>
          <w:rFonts w:ascii="Arial" w:eastAsia="Calibri" w:hAnsi="Arial" w:cs="Arial"/>
          <w:lang w:val="et-EE"/>
        </w:rPr>
      </w:pPr>
      <w:r w:rsidRPr="00C90BD0">
        <w:rPr>
          <w:rFonts w:ascii="Arial" w:eastAsia="Calibri" w:hAnsi="Arial" w:cs="Arial"/>
          <w:lang w:val="et-EE"/>
        </w:rPr>
        <w:t>AS-05</w:t>
      </w:r>
      <w:r w:rsidRPr="00C90BD0">
        <w:rPr>
          <w:rFonts w:ascii="Arial" w:eastAsia="Calibri" w:hAnsi="Arial" w:cs="Arial"/>
          <w:lang w:val="et-EE"/>
        </w:rPr>
        <w:tab/>
        <w:t>Tehnovõrkude koondplaan</w:t>
      </w:r>
      <w:r w:rsidRPr="00C90BD0">
        <w:rPr>
          <w:rFonts w:ascii="Arial" w:eastAsia="Calibri" w:hAnsi="Arial" w:cs="Arial"/>
          <w:lang w:val="et-EE"/>
        </w:rPr>
        <w:tab/>
        <w:t>M 1:500</w:t>
      </w:r>
    </w:p>
    <w:p w14:paraId="468C9A71" w14:textId="77777777" w:rsidR="00B4093F" w:rsidRPr="00C90BD0" w:rsidRDefault="00B4093F" w:rsidP="00B4093F">
      <w:pPr>
        <w:suppressAutoHyphens/>
        <w:spacing w:before="0" w:after="0"/>
        <w:jc w:val="both"/>
        <w:rPr>
          <w:rFonts w:ascii="Arial" w:eastAsia="Calibri" w:hAnsi="Arial" w:cs="Arial"/>
          <w:lang w:val="et-EE"/>
        </w:rPr>
      </w:pPr>
    </w:p>
    <w:p w14:paraId="1B0DC24F" w14:textId="77777777" w:rsidR="006E4A38" w:rsidRPr="00C90BD0" w:rsidRDefault="006E4A38" w:rsidP="00B4093F">
      <w:pPr>
        <w:suppressAutoHyphens/>
        <w:spacing w:before="0" w:after="0"/>
        <w:jc w:val="both"/>
        <w:rPr>
          <w:rFonts w:ascii="Arial" w:eastAsia="Calibri" w:hAnsi="Arial" w:cs="Arial"/>
          <w:lang w:val="et-EE"/>
        </w:rPr>
      </w:pPr>
    </w:p>
    <w:p w14:paraId="79E421B2" w14:textId="77777777" w:rsidR="00B4093F" w:rsidRPr="00C90BD0" w:rsidRDefault="00B4093F" w:rsidP="004541E7">
      <w:pPr>
        <w:numPr>
          <w:ilvl w:val="0"/>
          <w:numId w:val="26"/>
        </w:numPr>
        <w:suppressAutoHyphens/>
        <w:spacing w:before="40" w:after="0"/>
        <w:jc w:val="both"/>
        <w:rPr>
          <w:rFonts w:ascii="Arial" w:eastAsia="Calibri" w:hAnsi="Arial" w:cs="Arial"/>
          <w:b/>
          <w:lang w:val="et-EE"/>
        </w:rPr>
      </w:pPr>
      <w:r w:rsidRPr="00C90BD0">
        <w:rPr>
          <w:rFonts w:ascii="Arial" w:eastAsia="Times New Roman" w:hAnsi="Arial" w:cs="Arial"/>
          <w:b/>
          <w:lang w:val="et-EE" w:eastAsia="zh-CN"/>
        </w:rPr>
        <w:t>KOOSKÕLASTUSTE KOONDTABEL KOOS KOOSKÕLASTUSTEGA</w:t>
      </w:r>
    </w:p>
    <w:p w14:paraId="3FED9111" w14:textId="77777777" w:rsidR="00DE117A" w:rsidRPr="00C90BD0" w:rsidRDefault="00DE117A" w:rsidP="008176A7">
      <w:pPr>
        <w:rPr>
          <w:rFonts w:ascii="Arial" w:hAnsi="Arial" w:cs="Arial"/>
          <w:lang w:val="et-EE"/>
        </w:rPr>
      </w:pPr>
      <w:r w:rsidRPr="00C90BD0">
        <w:rPr>
          <w:rFonts w:ascii="Arial" w:hAnsi="Arial" w:cs="Arial"/>
          <w:lang w:val="et-EE"/>
        </w:rPr>
        <w:br w:type="page"/>
      </w:r>
    </w:p>
    <w:p w14:paraId="17E30621" w14:textId="77777777" w:rsidR="003F1B68" w:rsidRPr="00C90BD0" w:rsidRDefault="003F1B68" w:rsidP="004541E7">
      <w:pPr>
        <w:pStyle w:val="Loendilik"/>
        <w:numPr>
          <w:ilvl w:val="0"/>
          <w:numId w:val="4"/>
        </w:numPr>
        <w:tabs>
          <w:tab w:val="left" w:pos="284"/>
        </w:tabs>
        <w:spacing w:before="0" w:after="0"/>
        <w:rPr>
          <w:rFonts w:ascii="Arial" w:hAnsi="Arial" w:cs="Arial"/>
          <w:b/>
          <w:caps/>
          <w:lang w:val="et-EE"/>
        </w:rPr>
      </w:pPr>
      <w:r w:rsidRPr="00C90BD0">
        <w:rPr>
          <w:rFonts w:ascii="Arial" w:hAnsi="Arial" w:cs="Arial"/>
          <w:b/>
          <w:caps/>
          <w:lang w:val="et-EE"/>
        </w:rPr>
        <w:lastRenderedPageBreak/>
        <w:t>seletuskiri</w:t>
      </w:r>
    </w:p>
    <w:p w14:paraId="7B6EE85E" w14:textId="77777777" w:rsidR="00951D87" w:rsidRPr="00C90BD0" w:rsidRDefault="00951D87" w:rsidP="00B4093F">
      <w:pPr>
        <w:tabs>
          <w:tab w:val="left" w:pos="284"/>
        </w:tabs>
        <w:spacing w:before="0" w:after="0"/>
        <w:rPr>
          <w:rFonts w:ascii="Arial" w:hAnsi="Arial" w:cs="Arial"/>
          <w:b/>
          <w:caps/>
          <w:lang w:val="et-EE"/>
        </w:rPr>
      </w:pPr>
    </w:p>
    <w:p w14:paraId="68D549D1" w14:textId="77777777" w:rsidR="00A833A7" w:rsidRPr="00C90BD0" w:rsidRDefault="00A833A7" w:rsidP="00B4093F">
      <w:pPr>
        <w:pStyle w:val="Pealkiri1"/>
        <w:spacing w:before="0"/>
      </w:pPr>
      <w:bookmarkStart w:id="0" w:name="_Toc99641166"/>
      <w:r w:rsidRPr="00C90BD0">
        <w:t>SISSEJUHATUS</w:t>
      </w:r>
      <w:bookmarkEnd w:id="0"/>
    </w:p>
    <w:p w14:paraId="597DD7E0" w14:textId="77777777" w:rsidR="00A833A7" w:rsidRPr="00C90BD0" w:rsidRDefault="00A833A7" w:rsidP="00B4093F">
      <w:pPr>
        <w:pStyle w:val="Loendilik"/>
        <w:tabs>
          <w:tab w:val="left" w:pos="284"/>
        </w:tabs>
        <w:spacing w:before="0" w:after="0"/>
        <w:ind w:left="0"/>
        <w:rPr>
          <w:rFonts w:ascii="Arial" w:hAnsi="Arial" w:cs="Arial"/>
          <w:b/>
          <w:caps/>
          <w:lang w:val="et-EE"/>
        </w:rPr>
      </w:pPr>
    </w:p>
    <w:p w14:paraId="4BCF9D5E" w14:textId="60B162EC" w:rsidR="00A833A7" w:rsidRPr="00C90BD0" w:rsidRDefault="00A833A7" w:rsidP="00B4093F">
      <w:pPr>
        <w:spacing w:before="0" w:after="0"/>
        <w:jc w:val="both"/>
        <w:rPr>
          <w:rFonts w:ascii="Arial" w:hAnsi="Arial" w:cs="Arial"/>
          <w:lang w:val="et-EE"/>
        </w:rPr>
      </w:pPr>
      <w:r w:rsidRPr="00C90BD0">
        <w:rPr>
          <w:rFonts w:ascii="Arial" w:hAnsi="Arial" w:cs="Arial"/>
          <w:lang w:val="et-EE"/>
        </w:rPr>
        <w:t xml:space="preserve">Detailplaneeringu lahenduses on ette nähtud </w:t>
      </w:r>
      <w:r w:rsidR="001C3CE1" w:rsidRPr="00C90BD0">
        <w:rPr>
          <w:rFonts w:ascii="Arial" w:hAnsi="Arial" w:cs="Arial"/>
          <w:lang w:val="et-EE"/>
        </w:rPr>
        <w:t>Oruvälja, Karusambla tee L1 ja Karusambla tee L2 kinnistute</w:t>
      </w:r>
      <w:r w:rsidRPr="00C90BD0">
        <w:rPr>
          <w:rFonts w:ascii="Arial" w:hAnsi="Arial" w:cs="Arial"/>
          <w:lang w:val="et-EE"/>
        </w:rPr>
        <w:t xml:space="preserve"> jagamine </w:t>
      </w:r>
      <w:r w:rsidR="001C3CE1" w:rsidRPr="00C90BD0">
        <w:rPr>
          <w:rFonts w:ascii="Arial" w:hAnsi="Arial" w:cs="Arial"/>
          <w:lang w:val="et-EE"/>
        </w:rPr>
        <w:t>seitsmeks</w:t>
      </w:r>
      <w:r w:rsidRPr="00C90BD0">
        <w:rPr>
          <w:rFonts w:ascii="Arial" w:hAnsi="Arial" w:cs="Arial"/>
          <w:lang w:val="et-EE"/>
        </w:rPr>
        <w:t xml:space="preserve"> elamumaa krundiks, </w:t>
      </w:r>
      <w:r w:rsidR="007F20FC">
        <w:rPr>
          <w:rFonts w:ascii="Arial" w:hAnsi="Arial" w:cs="Arial"/>
          <w:lang w:val="et-EE"/>
        </w:rPr>
        <w:t>viieks</w:t>
      </w:r>
      <w:r w:rsidRPr="00C90BD0">
        <w:rPr>
          <w:rFonts w:ascii="Arial" w:hAnsi="Arial" w:cs="Arial"/>
          <w:lang w:val="et-EE"/>
        </w:rPr>
        <w:t xml:space="preserve"> transpordimaa krundiks ning </w:t>
      </w:r>
      <w:r w:rsidR="00B93D73" w:rsidRPr="00C90BD0">
        <w:rPr>
          <w:rFonts w:ascii="Arial" w:hAnsi="Arial" w:cs="Arial"/>
          <w:lang w:val="et-EE"/>
        </w:rPr>
        <w:t>kaheks</w:t>
      </w:r>
      <w:r w:rsidRPr="00C90BD0">
        <w:rPr>
          <w:rFonts w:ascii="Arial" w:hAnsi="Arial" w:cs="Arial"/>
          <w:lang w:val="et-EE"/>
        </w:rPr>
        <w:t xml:space="preserve"> </w:t>
      </w:r>
      <w:r w:rsidR="001C3CE1" w:rsidRPr="00C90BD0">
        <w:rPr>
          <w:rFonts w:ascii="Arial" w:hAnsi="Arial" w:cs="Arial"/>
          <w:lang w:val="et-EE"/>
        </w:rPr>
        <w:t>üldkasutatava maa</w:t>
      </w:r>
      <w:r w:rsidRPr="00C90BD0">
        <w:rPr>
          <w:rFonts w:ascii="Arial" w:hAnsi="Arial" w:cs="Arial"/>
          <w:lang w:val="et-EE"/>
        </w:rPr>
        <w:t xml:space="preserve"> krundiks, moodustatavatele elamumaa kruntidele hoonestusõiguse määramine kuni kahekorruseliste ridaelamu</w:t>
      </w:r>
      <w:r w:rsidR="001C3CE1" w:rsidRPr="00C90BD0">
        <w:rPr>
          <w:rFonts w:ascii="Arial" w:hAnsi="Arial" w:cs="Arial"/>
          <w:lang w:val="et-EE"/>
        </w:rPr>
        <w:t xml:space="preserve">te </w:t>
      </w:r>
      <w:r w:rsidRPr="00C90BD0">
        <w:rPr>
          <w:rFonts w:ascii="Arial" w:hAnsi="Arial" w:cs="Arial"/>
          <w:lang w:val="et-EE"/>
        </w:rPr>
        <w:t>ehitamiseks. Detailplaneeringu koostamise aluseks o</w:t>
      </w:r>
      <w:r w:rsidR="001C3CE1" w:rsidRPr="00C90BD0">
        <w:rPr>
          <w:rFonts w:ascii="Arial" w:hAnsi="Arial" w:cs="Arial"/>
          <w:lang w:val="et-EE"/>
        </w:rPr>
        <w:t xml:space="preserve">n tellija poolne lähteülesanne. </w:t>
      </w:r>
      <w:r w:rsidRPr="00C90BD0">
        <w:rPr>
          <w:rFonts w:ascii="Arial" w:hAnsi="Arial" w:cs="Arial"/>
          <w:lang w:val="et-EE"/>
        </w:rPr>
        <w:t xml:space="preserve">Planeeritava maa-ala suurus on </w:t>
      </w:r>
      <w:r w:rsidR="001C3CE1" w:rsidRPr="00C90BD0">
        <w:rPr>
          <w:rFonts w:ascii="Arial" w:hAnsi="Arial" w:cs="Arial"/>
          <w:lang w:val="et-EE"/>
        </w:rPr>
        <w:t>3,71</w:t>
      </w:r>
      <w:r w:rsidR="008C542B" w:rsidRPr="00C90BD0">
        <w:rPr>
          <w:rFonts w:ascii="Arial" w:hAnsi="Arial" w:cs="Arial"/>
          <w:lang w:val="et-EE"/>
        </w:rPr>
        <w:t xml:space="preserve"> ha.</w:t>
      </w:r>
    </w:p>
    <w:p w14:paraId="76D4F5B0" w14:textId="77777777" w:rsidR="00951D87" w:rsidRPr="00C90BD0" w:rsidRDefault="00951D87" w:rsidP="00B4093F">
      <w:pPr>
        <w:spacing w:before="0" w:after="0"/>
        <w:jc w:val="both"/>
        <w:rPr>
          <w:rFonts w:ascii="Arial" w:hAnsi="Arial" w:cs="Arial"/>
          <w:lang w:val="et-EE"/>
        </w:rPr>
      </w:pPr>
    </w:p>
    <w:p w14:paraId="62E25945" w14:textId="77777777" w:rsidR="00951D87" w:rsidRPr="00C90BD0" w:rsidRDefault="00951D87" w:rsidP="00B4093F">
      <w:pPr>
        <w:spacing w:before="0" w:after="0"/>
        <w:jc w:val="both"/>
        <w:rPr>
          <w:rFonts w:ascii="Arial" w:hAnsi="Arial" w:cs="Arial"/>
          <w:lang w:val="et-EE"/>
        </w:rPr>
      </w:pPr>
    </w:p>
    <w:p w14:paraId="2087A17B" w14:textId="77777777" w:rsidR="000E72FC" w:rsidRPr="00C90BD0" w:rsidRDefault="008E2468" w:rsidP="00B4093F">
      <w:pPr>
        <w:pStyle w:val="Pealkiri1"/>
        <w:spacing w:before="0"/>
      </w:pPr>
      <w:bookmarkStart w:id="1" w:name="_Toc99641167"/>
      <w:bookmarkStart w:id="2" w:name="_Toc497432699"/>
      <w:r w:rsidRPr="00C90BD0">
        <w:t>PLANEERINGU KOOSTAMISE ALUSED</w:t>
      </w:r>
      <w:bookmarkEnd w:id="1"/>
    </w:p>
    <w:p w14:paraId="0E4AB75D" w14:textId="77777777" w:rsidR="00951D87" w:rsidRPr="00C90BD0" w:rsidRDefault="00951D87" w:rsidP="00B4093F">
      <w:pPr>
        <w:spacing w:before="0" w:after="0"/>
        <w:rPr>
          <w:rFonts w:ascii="Arial" w:hAnsi="Arial" w:cs="Arial"/>
          <w:lang w:val="et-EE"/>
        </w:rPr>
      </w:pPr>
    </w:p>
    <w:p w14:paraId="63692FCB" w14:textId="77777777" w:rsidR="006A1AE2" w:rsidRPr="00C90BD0" w:rsidRDefault="006A1AE2" w:rsidP="00026D51">
      <w:pPr>
        <w:pStyle w:val="Loendilik"/>
        <w:numPr>
          <w:ilvl w:val="0"/>
          <w:numId w:val="33"/>
        </w:numPr>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Planeerimisseadus;</w:t>
      </w:r>
    </w:p>
    <w:p w14:paraId="555B63C0" w14:textId="77777777" w:rsidR="006A1AE2" w:rsidRDefault="006A1AE2" w:rsidP="00026D51">
      <w:pPr>
        <w:pStyle w:val="Loendilik"/>
        <w:numPr>
          <w:ilvl w:val="0"/>
          <w:numId w:val="33"/>
        </w:numPr>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 xml:space="preserve">Rae valla üldplaneering, kehtestatud </w:t>
      </w:r>
      <w:hyperlink r:id="rId10" w:history="1">
        <w:r w:rsidRPr="00C90BD0">
          <w:rPr>
            <w:rStyle w:val="Hperlink"/>
            <w:rFonts w:ascii="Arial" w:eastAsia="Times New Roman" w:hAnsi="Arial" w:cs="Arial"/>
            <w:color w:val="auto"/>
            <w:u w:val="none"/>
            <w:lang w:val="et-EE" w:eastAsia="zh-CN"/>
          </w:rPr>
          <w:t>Rae Vallavolikogu 21.05.2013 otsusega nr 462</w:t>
        </w:r>
      </w:hyperlink>
      <w:r w:rsidRPr="00C90BD0">
        <w:rPr>
          <w:rFonts w:ascii="Arial" w:eastAsia="Times New Roman" w:hAnsi="Arial" w:cs="Arial"/>
          <w:lang w:val="et-EE" w:eastAsia="zh-CN"/>
        </w:rPr>
        <w:t>;</w:t>
      </w:r>
    </w:p>
    <w:p w14:paraId="2E0E90E5" w14:textId="77777777" w:rsidR="005D5011" w:rsidRPr="00C90BD0" w:rsidRDefault="005D5011" w:rsidP="00026D51">
      <w:pPr>
        <w:pStyle w:val="Loendilik"/>
        <w:numPr>
          <w:ilvl w:val="0"/>
          <w:numId w:val="33"/>
        </w:numPr>
        <w:suppressAutoHyphens/>
        <w:spacing w:before="0" w:after="0"/>
        <w:ind w:left="284" w:hanging="218"/>
        <w:jc w:val="both"/>
        <w:rPr>
          <w:rFonts w:ascii="Arial" w:eastAsia="Times New Roman" w:hAnsi="Arial" w:cs="Arial"/>
          <w:lang w:val="et-EE" w:eastAsia="zh-CN"/>
        </w:rPr>
      </w:pPr>
      <w:r w:rsidRPr="005D5011">
        <w:rPr>
          <w:rFonts w:ascii="Arial" w:eastAsia="Times New Roman" w:hAnsi="Arial" w:cs="Arial"/>
          <w:lang w:val="et-EE" w:eastAsia="zh-CN"/>
        </w:rPr>
        <w:t>Rae Vallavolikogu 21.09.2021 määrus nr 78 „Rae valla jäätmekava 2021 – 2026”;</w:t>
      </w:r>
    </w:p>
    <w:p w14:paraId="7FD97A5A" w14:textId="77777777" w:rsidR="006A1AE2" w:rsidRPr="00C90BD0" w:rsidRDefault="006A1AE2" w:rsidP="00026D51">
      <w:pPr>
        <w:pStyle w:val="Loendilik"/>
        <w:numPr>
          <w:ilvl w:val="0"/>
          <w:numId w:val="33"/>
        </w:numPr>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Rae valla ühisveevärgi ja -kanalisatsiooni ning sademevee ärajuhtimise arendamise kava aastateks 2017 – 2028;</w:t>
      </w:r>
    </w:p>
    <w:p w14:paraId="5537D4BE" w14:textId="77777777" w:rsidR="006A1AE2" w:rsidRPr="00C90BD0" w:rsidRDefault="006A1AE2" w:rsidP="00026D51">
      <w:pPr>
        <w:pStyle w:val="Loendilik"/>
        <w:numPr>
          <w:ilvl w:val="0"/>
          <w:numId w:val="33"/>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Rae Vallavalitsuse 15.02.2011 määrus nr 13 „Digitaalselt teostatavate geodeetiliste alusplaanide, projektide, teostusjooniste ja detailplaneeringute esitamise kord”;</w:t>
      </w:r>
    </w:p>
    <w:p w14:paraId="59E95536" w14:textId="77777777" w:rsidR="006A1AE2" w:rsidRPr="00C90BD0" w:rsidRDefault="006A1AE2" w:rsidP="00026D51">
      <w:pPr>
        <w:pStyle w:val="Loendilik"/>
        <w:numPr>
          <w:ilvl w:val="0"/>
          <w:numId w:val="33"/>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Rae Vallavalitsuse 15.02.2011 määrus nr 14 „Detailplaneeringute koostamise ning vormistamise juhend”;</w:t>
      </w:r>
    </w:p>
    <w:p w14:paraId="6776F0CD" w14:textId="77777777" w:rsidR="006A1AE2" w:rsidRPr="00C90BD0" w:rsidRDefault="006A1AE2" w:rsidP="00026D51">
      <w:pPr>
        <w:pStyle w:val="Loendilik"/>
        <w:numPr>
          <w:ilvl w:val="0"/>
          <w:numId w:val="33"/>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hAnsi="Arial" w:cs="Arial"/>
          <w:lang w:val="et-EE"/>
        </w:rPr>
        <w:t>riigihalduse ministri 17.10.2019 määrus nr 50 „Planeeringu vormistamisele ja ülesehitusele esitatavad nõuded”;</w:t>
      </w:r>
    </w:p>
    <w:p w14:paraId="5900CFCC" w14:textId="77777777" w:rsidR="006A1AE2" w:rsidRPr="00C90BD0" w:rsidRDefault="006A1AE2" w:rsidP="00026D51">
      <w:pPr>
        <w:pStyle w:val="Loendilik"/>
        <w:numPr>
          <w:ilvl w:val="0"/>
          <w:numId w:val="33"/>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ar-SA"/>
        </w:rPr>
        <w:t>Eesti standard EVS 843:2016 „Linnatänavad”;</w:t>
      </w:r>
    </w:p>
    <w:p w14:paraId="0F30B176" w14:textId="77777777" w:rsidR="00905929" w:rsidRPr="00C90BD0" w:rsidRDefault="00905929" w:rsidP="00905929">
      <w:pPr>
        <w:pStyle w:val="Loendilik"/>
        <w:numPr>
          <w:ilvl w:val="0"/>
          <w:numId w:val="36"/>
        </w:numPr>
        <w:spacing w:before="0" w:after="0"/>
        <w:ind w:left="284" w:hanging="218"/>
        <w:contextualSpacing w:val="0"/>
        <w:jc w:val="both"/>
        <w:rPr>
          <w:rFonts w:ascii="Arial" w:hAnsi="Arial" w:cs="Arial"/>
          <w:lang w:val="et-EE"/>
        </w:rPr>
      </w:pPr>
      <w:r w:rsidRPr="00C90BD0">
        <w:rPr>
          <w:rFonts w:ascii="Arial" w:hAnsi="Arial" w:cs="Arial"/>
          <w:lang w:val="et-EE"/>
        </w:rPr>
        <w:t xml:space="preserve">siseministri 16. veebruari 2021. a määrus nr </w:t>
      </w:r>
      <w:r w:rsidR="001828FC">
        <w:rPr>
          <w:rFonts w:ascii="Arial" w:hAnsi="Arial" w:cs="Arial"/>
          <w:lang w:val="et-EE"/>
        </w:rPr>
        <w:t>17</w:t>
      </w:r>
      <w:r w:rsidRPr="00C90BD0">
        <w:rPr>
          <w:rFonts w:ascii="Arial" w:hAnsi="Arial" w:cs="Arial"/>
          <w:lang w:val="et-EE"/>
        </w:rPr>
        <w:t xml:space="preserve"> „Ehitisele esitatavad tuleohutusnõuded”;</w:t>
      </w:r>
    </w:p>
    <w:p w14:paraId="5A14A201" w14:textId="77777777" w:rsidR="00905929" w:rsidRPr="00C90BD0" w:rsidRDefault="00905929" w:rsidP="00905929">
      <w:pPr>
        <w:pStyle w:val="Loendilik"/>
        <w:numPr>
          <w:ilvl w:val="0"/>
          <w:numId w:val="36"/>
        </w:numPr>
        <w:spacing w:before="0" w:after="0"/>
        <w:ind w:left="284" w:hanging="218"/>
        <w:contextualSpacing w:val="0"/>
        <w:jc w:val="both"/>
        <w:rPr>
          <w:rFonts w:ascii="Arial" w:hAnsi="Arial" w:cs="Arial"/>
          <w:lang w:val="et-EE"/>
        </w:rPr>
      </w:pPr>
      <w:r w:rsidRPr="00C90BD0">
        <w:rPr>
          <w:rFonts w:ascii="Arial" w:hAnsi="Arial" w:cs="Arial"/>
          <w:lang w:val="et-EE"/>
        </w:rPr>
        <w:t>siseministri 18. veebruari 2021. a määrus nr 10 „Veevõtukoha rajamise, katsetamise, kasutamise, korrashoiu, tähistamise ja teabevahetuse nõuded, tingimused ning kord”;</w:t>
      </w:r>
    </w:p>
    <w:p w14:paraId="6497EBA9" w14:textId="77777777" w:rsidR="006A1AE2" w:rsidRPr="00C90BD0" w:rsidRDefault="006A1AE2" w:rsidP="00026D51">
      <w:pPr>
        <w:pStyle w:val="Loendilik"/>
        <w:numPr>
          <w:ilvl w:val="0"/>
          <w:numId w:val="33"/>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ar-SA"/>
        </w:rPr>
        <w:t>katastriüksuse plaan;</w:t>
      </w:r>
    </w:p>
    <w:p w14:paraId="3338906E" w14:textId="77777777" w:rsidR="006A1AE2" w:rsidRPr="00C90BD0" w:rsidRDefault="006A1AE2" w:rsidP="00026D51">
      <w:pPr>
        <w:numPr>
          <w:ilvl w:val="0"/>
          <w:numId w:val="5"/>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hAnsi="Arial" w:cs="Arial"/>
          <w:bCs/>
          <w:lang w:val="et-EE"/>
        </w:rPr>
        <w:t xml:space="preserve">Mäe, </w:t>
      </w:r>
      <w:proofErr w:type="spellStart"/>
      <w:r w:rsidRPr="00C90BD0">
        <w:rPr>
          <w:rFonts w:ascii="Arial" w:hAnsi="Arial" w:cs="Arial"/>
          <w:bCs/>
          <w:lang w:val="et-EE"/>
        </w:rPr>
        <w:t>Sauki</w:t>
      </w:r>
      <w:proofErr w:type="spellEnd"/>
      <w:r w:rsidRPr="00C90BD0">
        <w:rPr>
          <w:rFonts w:ascii="Arial" w:hAnsi="Arial" w:cs="Arial"/>
          <w:bCs/>
          <w:lang w:val="et-EE"/>
        </w:rPr>
        <w:t xml:space="preserve"> ja Künnipõllu kinnistute ja lähiala detailplaneering (kehtestatud 24.04.2018, korraldus nr 921);</w:t>
      </w:r>
    </w:p>
    <w:p w14:paraId="1C09A43B" w14:textId="77777777" w:rsidR="006A1AE2" w:rsidRPr="00C90BD0" w:rsidRDefault="006A1AE2" w:rsidP="00026D51">
      <w:pPr>
        <w:numPr>
          <w:ilvl w:val="0"/>
          <w:numId w:val="5"/>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hAnsi="Arial" w:cs="Arial"/>
          <w:bCs/>
          <w:lang w:val="et-EE"/>
        </w:rPr>
        <w:t>Sepa elamukvartali ja lähiala detailplaneering (kehtestatud 13.05.2008, otsus nr 397);</w:t>
      </w:r>
    </w:p>
    <w:p w14:paraId="38EE1DDC" w14:textId="77777777" w:rsidR="006A1AE2" w:rsidRPr="00C90BD0" w:rsidRDefault="006A1AE2" w:rsidP="00026D51">
      <w:pPr>
        <w:numPr>
          <w:ilvl w:val="0"/>
          <w:numId w:val="5"/>
        </w:numPr>
        <w:tabs>
          <w:tab w:val="left" w:pos="360"/>
        </w:tabs>
        <w:suppressAutoHyphens/>
        <w:spacing w:before="0" w:after="0"/>
        <w:ind w:left="284" w:hanging="218"/>
        <w:jc w:val="both"/>
        <w:rPr>
          <w:rFonts w:ascii="Arial" w:eastAsia="Times New Roman" w:hAnsi="Arial" w:cs="Arial"/>
          <w:lang w:val="et-EE" w:eastAsia="zh-CN"/>
        </w:rPr>
      </w:pPr>
      <w:r w:rsidRPr="00C90BD0">
        <w:rPr>
          <w:rFonts w:ascii="Arial" w:hAnsi="Arial" w:cs="Arial"/>
          <w:bCs/>
          <w:lang w:val="et-EE"/>
        </w:rPr>
        <w:t>Tallinna väikese ringtee maantee projekt;</w:t>
      </w:r>
    </w:p>
    <w:p w14:paraId="21FC6421" w14:textId="77777777" w:rsidR="006A1AE2" w:rsidRPr="00C90BD0" w:rsidRDefault="006A1AE2" w:rsidP="00026D51">
      <w:pPr>
        <w:pStyle w:val="Loendilik"/>
        <w:numPr>
          <w:ilvl w:val="0"/>
          <w:numId w:val="5"/>
        </w:numPr>
        <w:suppressAutoHyphens/>
        <w:spacing w:before="0" w:after="0"/>
        <w:ind w:left="284" w:hanging="218"/>
        <w:jc w:val="both"/>
        <w:rPr>
          <w:rFonts w:ascii="Arial" w:eastAsia="Times New Roman" w:hAnsi="Arial" w:cs="Arial"/>
          <w:lang w:val="et-EE" w:eastAsia="zh-CN"/>
        </w:rPr>
      </w:pPr>
      <w:r w:rsidRPr="00C90BD0">
        <w:rPr>
          <w:rFonts w:ascii="Arial" w:eastAsia="Times New Roman" w:hAnsi="Arial" w:cs="Arial"/>
          <w:lang w:val="et-EE" w:eastAsia="zh-CN"/>
        </w:rPr>
        <w:t>muud kehtivad õigusaktid ja projekteerimisnormid.</w:t>
      </w:r>
    </w:p>
    <w:p w14:paraId="6A9A0C58" w14:textId="77777777" w:rsidR="00B56851" w:rsidRPr="00C90BD0" w:rsidRDefault="00B56851" w:rsidP="00B4093F">
      <w:pPr>
        <w:suppressAutoHyphens/>
        <w:spacing w:before="0" w:after="0"/>
        <w:jc w:val="both"/>
        <w:rPr>
          <w:rFonts w:ascii="Arial" w:eastAsia="Times New Roman" w:hAnsi="Arial" w:cs="Arial"/>
          <w:lang w:val="et-EE" w:eastAsia="zh-CN"/>
        </w:rPr>
      </w:pPr>
    </w:p>
    <w:p w14:paraId="32D87B50" w14:textId="77777777" w:rsidR="008C542B" w:rsidRPr="00C90BD0" w:rsidRDefault="008C542B" w:rsidP="00B4093F">
      <w:pPr>
        <w:spacing w:before="0" w:after="0"/>
        <w:jc w:val="both"/>
        <w:rPr>
          <w:rFonts w:ascii="Arial" w:hAnsi="Arial" w:cs="Arial"/>
          <w:lang w:val="et-EE"/>
        </w:rPr>
      </w:pPr>
    </w:p>
    <w:p w14:paraId="35FF82C1" w14:textId="77777777" w:rsidR="00E81250" w:rsidRPr="00C90BD0" w:rsidRDefault="008E2468" w:rsidP="00B4093F">
      <w:pPr>
        <w:pStyle w:val="Pealkiri1"/>
        <w:spacing w:before="0"/>
      </w:pPr>
      <w:bookmarkStart w:id="3" w:name="_Toc497647794"/>
      <w:bookmarkStart w:id="4" w:name="_Toc99641168"/>
      <w:r w:rsidRPr="00C90BD0">
        <w:t>PLANEERINGUALA LÄHIÜMBRUSE EHITUSLIKE JA FUNKTSIONAALSETE SEOSTE NING KESKKONNATINGIMUSTE ANALÜÜS NING PLANEERINGU EESMÄRK</w:t>
      </w:r>
      <w:bookmarkEnd w:id="3"/>
      <w:bookmarkEnd w:id="4"/>
    </w:p>
    <w:p w14:paraId="26480606" w14:textId="77777777" w:rsidR="004A0375" w:rsidRPr="00C90BD0" w:rsidRDefault="004A0375" w:rsidP="00B4093F">
      <w:pPr>
        <w:pStyle w:val="Normal12pt"/>
        <w:jc w:val="both"/>
        <w:rPr>
          <w:rFonts w:ascii="Arial" w:hAnsi="Arial" w:cs="Arial"/>
          <w:sz w:val="22"/>
          <w:szCs w:val="22"/>
        </w:rPr>
      </w:pPr>
    </w:p>
    <w:p w14:paraId="341BDAD7" w14:textId="19CDBDDF" w:rsidR="00C90BD0" w:rsidRPr="00C90BD0" w:rsidRDefault="00E10856" w:rsidP="00B4093F">
      <w:pPr>
        <w:pStyle w:val="Normal12pt"/>
        <w:jc w:val="both"/>
        <w:rPr>
          <w:rFonts w:ascii="Arial" w:hAnsi="Arial" w:cs="Arial"/>
          <w:bCs/>
          <w:sz w:val="22"/>
          <w:szCs w:val="22"/>
          <w:lang w:eastAsia="et-EE"/>
        </w:rPr>
      </w:pPr>
      <w:r w:rsidRPr="00C90BD0">
        <w:rPr>
          <w:rFonts w:ascii="Arial" w:hAnsi="Arial" w:cs="Arial"/>
          <w:sz w:val="22"/>
          <w:szCs w:val="22"/>
        </w:rPr>
        <w:t xml:space="preserve">Detailplaneeringu koostamise eesmärgiks on muuta Rae Vallavolikogu 13.05.2008 otsusega nr 397 kehtestatud Järveküla küla Mäe, </w:t>
      </w:r>
      <w:proofErr w:type="spellStart"/>
      <w:r w:rsidRPr="00C90BD0">
        <w:rPr>
          <w:rFonts w:ascii="Arial" w:hAnsi="Arial" w:cs="Arial"/>
          <w:sz w:val="22"/>
          <w:szCs w:val="22"/>
        </w:rPr>
        <w:t>Sauki</w:t>
      </w:r>
      <w:proofErr w:type="spellEnd"/>
      <w:r w:rsidRPr="00C90BD0">
        <w:rPr>
          <w:rFonts w:ascii="Arial" w:hAnsi="Arial" w:cs="Arial"/>
          <w:sz w:val="22"/>
          <w:szCs w:val="22"/>
        </w:rPr>
        <w:t xml:space="preserve"> ja Künnipõllu kinnistute ning lähiala detailplaneeringut </w:t>
      </w:r>
      <w:proofErr w:type="spellStart"/>
      <w:r w:rsidRPr="00C90BD0">
        <w:rPr>
          <w:rFonts w:ascii="Arial" w:hAnsi="Arial" w:cs="Arial"/>
          <w:sz w:val="22"/>
          <w:szCs w:val="22"/>
        </w:rPr>
        <w:t>pos</w:t>
      </w:r>
      <w:proofErr w:type="spellEnd"/>
      <w:r w:rsidRPr="00C90BD0">
        <w:rPr>
          <w:rFonts w:ascii="Arial" w:hAnsi="Arial" w:cs="Arial"/>
          <w:sz w:val="22"/>
          <w:szCs w:val="22"/>
        </w:rPr>
        <w:t xml:space="preserve"> 44 ja 61 osas ning muuta kinnistute sihtotstarve üldkasutatavaks maaks. Olemasolevast maatulundusmaa sihtotstarbelisest Oruvälja </w:t>
      </w:r>
      <w:r w:rsidR="006A1AE2" w:rsidRPr="00C90BD0">
        <w:rPr>
          <w:rFonts w:ascii="Arial" w:hAnsi="Arial" w:cs="Arial"/>
          <w:sz w:val="22"/>
          <w:szCs w:val="22"/>
        </w:rPr>
        <w:t>katastriüksusest</w:t>
      </w:r>
      <w:r w:rsidRPr="00C90BD0">
        <w:rPr>
          <w:rFonts w:ascii="Arial" w:hAnsi="Arial" w:cs="Arial"/>
          <w:sz w:val="22"/>
          <w:szCs w:val="22"/>
        </w:rPr>
        <w:t xml:space="preserve"> jagada välja elamumaa, üldkasutatava maa ja transpordimaa krundid. </w:t>
      </w:r>
      <w:r w:rsidR="000E72FC" w:rsidRPr="00C90BD0">
        <w:rPr>
          <w:rFonts w:ascii="Arial" w:hAnsi="Arial" w:cs="Arial"/>
          <w:sz w:val="22"/>
          <w:szCs w:val="22"/>
        </w:rPr>
        <w:t xml:space="preserve">Koostatakse </w:t>
      </w:r>
      <w:r w:rsidR="004A0375" w:rsidRPr="00C90BD0">
        <w:rPr>
          <w:rFonts w:ascii="Arial" w:hAnsi="Arial" w:cs="Arial"/>
          <w:sz w:val="22"/>
          <w:szCs w:val="22"/>
        </w:rPr>
        <w:t>seitse</w:t>
      </w:r>
      <w:r w:rsidR="000E72FC" w:rsidRPr="00C90BD0">
        <w:rPr>
          <w:rFonts w:ascii="Arial" w:hAnsi="Arial" w:cs="Arial"/>
          <w:sz w:val="22"/>
          <w:szCs w:val="22"/>
        </w:rPr>
        <w:t xml:space="preserve"> elamumaa krunti, </w:t>
      </w:r>
      <w:r w:rsidR="008A3CE6">
        <w:rPr>
          <w:rFonts w:ascii="Arial" w:hAnsi="Arial" w:cs="Arial"/>
          <w:sz w:val="22"/>
          <w:szCs w:val="22"/>
        </w:rPr>
        <w:t>kaks</w:t>
      </w:r>
      <w:r w:rsidR="000E72FC" w:rsidRPr="00C90BD0">
        <w:rPr>
          <w:rFonts w:ascii="Arial" w:hAnsi="Arial" w:cs="Arial"/>
          <w:sz w:val="22"/>
          <w:szCs w:val="22"/>
        </w:rPr>
        <w:t xml:space="preserve"> üldkasutatava maa krunt ja </w:t>
      </w:r>
      <w:r w:rsidR="008A3CE6">
        <w:rPr>
          <w:rFonts w:ascii="Arial" w:hAnsi="Arial" w:cs="Arial"/>
          <w:sz w:val="22"/>
          <w:szCs w:val="22"/>
        </w:rPr>
        <w:t>viis</w:t>
      </w:r>
      <w:r w:rsidR="000E72FC" w:rsidRPr="00C90BD0">
        <w:rPr>
          <w:rFonts w:ascii="Arial" w:hAnsi="Arial" w:cs="Arial"/>
          <w:sz w:val="22"/>
          <w:szCs w:val="22"/>
        </w:rPr>
        <w:t xml:space="preserve"> transpordimaa krunti. </w:t>
      </w:r>
      <w:r w:rsidR="00B711F9" w:rsidRPr="00C90BD0">
        <w:rPr>
          <w:rFonts w:ascii="Arial" w:hAnsi="Arial" w:cs="Arial"/>
          <w:sz w:val="22"/>
          <w:szCs w:val="22"/>
        </w:rPr>
        <w:t xml:space="preserve">Samuti </w:t>
      </w:r>
      <w:r w:rsidR="00B711F9" w:rsidRPr="00C90BD0">
        <w:rPr>
          <w:rFonts w:ascii="Arial" w:hAnsi="Arial" w:cs="Arial"/>
          <w:bCs/>
          <w:sz w:val="22"/>
          <w:szCs w:val="22"/>
          <w:lang w:eastAsia="et-EE"/>
        </w:rPr>
        <w:t>lahendatakse juurdepääsude, liikluskorralduse, tehnovõrkudega varustamine ja haljastus.</w:t>
      </w:r>
    </w:p>
    <w:p w14:paraId="2BA72899" w14:textId="77777777" w:rsidR="00E81250" w:rsidRPr="00C90BD0" w:rsidRDefault="000E72FC" w:rsidP="00B4093F">
      <w:pPr>
        <w:spacing w:before="0" w:after="0"/>
        <w:jc w:val="both"/>
        <w:rPr>
          <w:rFonts w:ascii="Arial" w:eastAsia="Times New Roman" w:hAnsi="Arial" w:cs="Arial"/>
          <w:lang w:val="et-EE"/>
        </w:rPr>
      </w:pPr>
      <w:r w:rsidRPr="00C90BD0">
        <w:rPr>
          <w:rFonts w:ascii="Arial" w:eastAsia="Times New Roman" w:hAnsi="Arial" w:cs="Arial"/>
          <w:lang w:val="et-EE"/>
        </w:rPr>
        <w:t>Planeeringu lahenduse koostamisel on arvestatud maaomanike soovidega, naaberaladel kehtestatud ja menetluses olevate detailplaneeringutega ning lähiümbruses paikneva ja planeeritud hoonestusega.</w:t>
      </w:r>
    </w:p>
    <w:p w14:paraId="46CD3BCA" w14:textId="77777777" w:rsidR="00A00D6B" w:rsidRPr="00C90BD0" w:rsidRDefault="00A00D6B" w:rsidP="00B4093F">
      <w:pPr>
        <w:spacing w:before="0" w:after="0"/>
        <w:jc w:val="both"/>
        <w:rPr>
          <w:rFonts w:ascii="Arial" w:eastAsia="Times New Roman" w:hAnsi="Arial" w:cs="Arial"/>
          <w:lang w:val="et-EE" w:eastAsia="zh-CN"/>
        </w:rPr>
      </w:pPr>
    </w:p>
    <w:p w14:paraId="4A7B95CA" w14:textId="77777777" w:rsidR="00E81250" w:rsidRPr="00C90BD0" w:rsidRDefault="00B711F9" w:rsidP="004541E7">
      <w:pPr>
        <w:pStyle w:val="Pealkiri2"/>
        <w:numPr>
          <w:ilvl w:val="1"/>
          <w:numId w:val="14"/>
        </w:numPr>
        <w:rPr>
          <w:rFonts w:cs="Arial"/>
          <w:szCs w:val="22"/>
          <w:lang w:val="et-EE"/>
        </w:rPr>
      </w:pPr>
      <w:bookmarkStart w:id="5" w:name="_Toc99641169"/>
      <w:r w:rsidRPr="00C90BD0">
        <w:rPr>
          <w:rFonts w:cs="Arial"/>
          <w:szCs w:val="22"/>
          <w:lang w:val="et-EE"/>
        </w:rPr>
        <w:t>V</w:t>
      </w:r>
      <w:r w:rsidR="00883665" w:rsidRPr="00C90BD0">
        <w:rPr>
          <w:rFonts w:cs="Arial"/>
          <w:szCs w:val="22"/>
          <w:lang w:val="et-EE"/>
        </w:rPr>
        <w:t>astavus</w:t>
      </w:r>
      <w:r w:rsidR="00F16840" w:rsidRPr="00C90BD0">
        <w:rPr>
          <w:rFonts w:cs="Arial"/>
          <w:szCs w:val="22"/>
          <w:lang w:val="et-EE"/>
        </w:rPr>
        <w:t xml:space="preserve"> </w:t>
      </w:r>
      <w:r w:rsidRPr="00C90BD0">
        <w:rPr>
          <w:rFonts w:cs="Arial"/>
          <w:szCs w:val="22"/>
          <w:lang w:val="et-EE"/>
        </w:rPr>
        <w:t>R</w:t>
      </w:r>
      <w:r w:rsidR="00883665" w:rsidRPr="00C90BD0">
        <w:rPr>
          <w:rFonts w:cs="Arial"/>
          <w:szCs w:val="22"/>
          <w:lang w:val="et-EE"/>
        </w:rPr>
        <w:t>ae</w:t>
      </w:r>
      <w:r w:rsidRPr="00C90BD0">
        <w:rPr>
          <w:rFonts w:cs="Arial"/>
          <w:szCs w:val="22"/>
          <w:lang w:val="et-EE"/>
        </w:rPr>
        <w:t xml:space="preserve"> </w:t>
      </w:r>
      <w:r w:rsidR="00883665" w:rsidRPr="00C90BD0">
        <w:rPr>
          <w:rFonts w:cs="Arial"/>
          <w:szCs w:val="22"/>
          <w:lang w:val="et-EE"/>
        </w:rPr>
        <w:t>valla üldplaneeringule</w:t>
      </w:r>
      <w:bookmarkEnd w:id="5"/>
    </w:p>
    <w:p w14:paraId="022E4552" w14:textId="77777777" w:rsidR="00B711F9" w:rsidRPr="00C90BD0" w:rsidRDefault="00B549D7" w:rsidP="00B4093F">
      <w:pPr>
        <w:pStyle w:val="Kehatekst"/>
        <w:spacing w:after="0"/>
        <w:jc w:val="both"/>
        <w:rPr>
          <w:rFonts w:ascii="Arial" w:hAnsi="Arial" w:cs="Arial"/>
          <w:sz w:val="22"/>
          <w:szCs w:val="22"/>
        </w:rPr>
      </w:pPr>
      <w:r w:rsidRPr="00C90BD0">
        <w:rPr>
          <w:rFonts w:ascii="Arial" w:eastAsia="Arial" w:hAnsi="Arial" w:cs="Arial"/>
          <w:sz w:val="22"/>
          <w:szCs w:val="22"/>
        </w:rPr>
        <w:t>Detailplaneeringu koostamise eesmärk ei ole vastuolus Rae Vallavolikogu 21.06.2013 otsusega nr 462 kehtestatud Rae valla kehtiva üldplaneeringuga</w:t>
      </w:r>
      <w:r w:rsidRPr="00C90BD0">
        <w:rPr>
          <w:rFonts w:ascii="Arial" w:hAnsi="Arial" w:cs="Arial"/>
          <w:sz w:val="22"/>
          <w:szCs w:val="22"/>
        </w:rPr>
        <w:t xml:space="preserve">. Kehtiva üldplaneeringu kohaselt ei ole planeeringualale uut sihtotstarvet määratud. Menetletava üldplaneeringu kohaselt jääb planeeritav ala perspektiivsete elamumaade piirkonda. Käesolev planeering teeb ettepaneku maakasutuse sihtotstarbe muutmiseks vastavalt menetletavale üldplaneeringule (elamumaaks). Kinnistu </w:t>
      </w:r>
      <w:r w:rsidRPr="00C90BD0">
        <w:rPr>
          <w:rFonts w:ascii="Arial" w:hAnsi="Arial" w:cs="Arial"/>
          <w:sz w:val="22"/>
          <w:szCs w:val="22"/>
        </w:rPr>
        <w:lastRenderedPageBreak/>
        <w:t>sihtotstarbe muutmine tagab olemasoleva põllumaa efektiivsema kasutuse ja hoolduse. Planeeritavate elamumaade moodustamine lisab alale väärtust hoonestatavate alade ümber istutatava kõrghaljastuse näol, mis muudab piirkonna roheliseks, summutab müra ning piirab tuulekoridoride teket käesoleval hetk</w:t>
      </w:r>
      <w:r w:rsidR="00B56851" w:rsidRPr="00C90BD0">
        <w:rPr>
          <w:rFonts w:ascii="Arial" w:hAnsi="Arial" w:cs="Arial"/>
          <w:sz w:val="22"/>
          <w:szCs w:val="22"/>
        </w:rPr>
        <w:t>el lagedana seisaval põllumaal.</w:t>
      </w:r>
    </w:p>
    <w:p w14:paraId="44261396" w14:textId="77777777" w:rsidR="00026D51" w:rsidRPr="00C90BD0" w:rsidRDefault="00026D51" w:rsidP="00B4093F">
      <w:pPr>
        <w:pStyle w:val="Kehatekst"/>
        <w:spacing w:after="0"/>
        <w:jc w:val="both"/>
        <w:rPr>
          <w:rFonts w:ascii="Arial" w:hAnsi="Arial" w:cs="Arial"/>
          <w:sz w:val="22"/>
          <w:szCs w:val="22"/>
        </w:rPr>
      </w:pPr>
    </w:p>
    <w:p w14:paraId="03CA2F33" w14:textId="77777777" w:rsidR="00760952" w:rsidRPr="00C90BD0" w:rsidRDefault="00AB6E96" w:rsidP="009D0FEF">
      <w:pPr>
        <w:tabs>
          <w:tab w:val="left" w:pos="3686"/>
          <w:tab w:val="left" w:pos="5954"/>
        </w:tabs>
        <w:spacing w:before="0" w:after="0"/>
        <w:rPr>
          <w:rFonts w:ascii="Arial" w:hAnsi="Arial" w:cs="Arial"/>
          <w:lang w:val="et-EE"/>
        </w:rPr>
      </w:pPr>
      <w:r>
        <w:rPr>
          <w:rFonts w:ascii="Arial" w:hAnsi="Arial" w:cs="Arial"/>
          <w:lang w:val="et-EE" w:eastAsia="et-EE"/>
        </w:rPr>
        <w:pict w14:anchorId="7B2D829D">
          <v:shapetype id="_x0000_t32" coordsize="21600,21600" o:spt="32" o:oned="t" path="m,l21600,21600e" filled="f">
            <v:path arrowok="t" fillok="f" o:connecttype="none"/>
            <o:lock v:ext="edit" shapetype="t"/>
          </v:shapetype>
          <v:shape id="_x0000_s2069" type="#_x0000_t32" style="position:absolute;margin-left:181.5pt;margin-top:133.85pt;width:16.5pt;height:36.15pt;flip:x y;z-index:251672576" o:connectortype="straight" strokecolor="red" strokeweight="6pt">
            <v:shadow color="#868686"/>
          </v:shape>
        </w:pict>
      </w:r>
      <w:r>
        <w:rPr>
          <w:rFonts w:ascii="Arial" w:hAnsi="Arial" w:cs="Arial"/>
          <w:lang w:val="et-EE" w:eastAsia="et-EE"/>
        </w:rPr>
        <w:pict w14:anchorId="1BF8CB5B">
          <v:shape id="_x0000_s2071" type="#_x0000_t32" style="position:absolute;margin-left:181.5pt;margin-top:133.85pt;width:16.5pt;height:0;z-index:251674624" o:connectortype="straight" strokecolor="red" strokeweight="6pt">
            <v:shadow color="#868686"/>
          </v:shape>
        </w:pict>
      </w:r>
      <w:r>
        <w:rPr>
          <w:rFonts w:ascii="Arial" w:hAnsi="Arial" w:cs="Arial"/>
          <w:lang w:val="et-EE" w:eastAsia="et-EE"/>
        </w:rPr>
        <w:pict w14:anchorId="329E2186">
          <v:shape id="_x0000_s2070" type="#_x0000_t32" style="position:absolute;margin-left:198pt;margin-top:133.85pt;width:19.5pt;height:32.25pt;z-index:251673600" o:connectortype="straight" strokecolor="red" strokeweight="6pt">
            <v:shadow color="#868686"/>
          </v:shape>
        </w:pict>
      </w:r>
      <w:r>
        <w:rPr>
          <w:rFonts w:ascii="Arial" w:hAnsi="Arial" w:cs="Arial"/>
          <w:lang w:val="et-EE" w:eastAsia="et-EE"/>
        </w:rPr>
        <w:pict w14:anchorId="7778E5BF">
          <v:shape id="_x0000_s2068" type="#_x0000_t32" style="position:absolute;margin-left:217.5pt;margin-top:144.35pt;width:70.5pt;height:21.75pt;flip:x;z-index:251671552" o:connectortype="straight" strokecolor="red" strokeweight="6pt">
            <v:shadow color="#868686"/>
          </v:shape>
        </w:pict>
      </w:r>
      <w:r>
        <w:rPr>
          <w:rFonts w:ascii="Arial" w:hAnsi="Arial" w:cs="Arial"/>
          <w:lang w:val="et-EE" w:eastAsia="en-GB"/>
        </w:rPr>
        <w:pict w14:anchorId="7412C8F2">
          <v:shape id="_x0000_s2059" type="#_x0000_t32" style="position:absolute;margin-left:169.5pt;margin-top:170pt;width:28.5pt;height:6.75pt;flip:y;z-index:251666432" o:connectortype="straight" strokecolor="red" strokeweight="6pt">
            <v:shadow color="#868686"/>
          </v:shape>
        </w:pict>
      </w:r>
      <w:r>
        <w:rPr>
          <w:rFonts w:ascii="Arial" w:hAnsi="Arial" w:cs="Arial"/>
          <w:lang w:val="et-EE" w:eastAsia="en-GB"/>
        </w:rPr>
        <w:pict w14:anchorId="0FB3CFCC">
          <v:shape id="_x0000_s2065" type="#_x0000_t32" style="position:absolute;margin-left:223.5pt;margin-top:183.5pt;width:3pt;height:74.35pt;flip:x y;z-index:251670528" o:connectortype="straight">
            <v:stroke endarrow="block"/>
          </v:shape>
        </w:pict>
      </w:r>
      <w:r>
        <w:rPr>
          <w:rFonts w:ascii="Arial" w:hAnsi="Arial" w:cs="Arial"/>
          <w:lang w:val="et-EE" w:eastAsia="en-GB"/>
        </w:rPr>
        <w:pict w14:anchorId="00377D89">
          <v:shape id="_x0000_s2062" type="#_x0000_t32" style="position:absolute;margin-left:228pt;margin-top:170pt;width:68.25pt;height:32.25pt;flip:y;z-index:251669504" o:connectortype="straight" strokecolor="red" strokeweight="6pt">
            <v:shadow color="#868686"/>
          </v:shape>
        </w:pict>
      </w:r>
      <w:r>
        <w:rPr>
          <w:rFonts w:ascii="Arial" w:hAnsi="Arial" w:cs="Arial"/>
          <w:lang w:val="et-EE" w:eastAsia="en-GB"/>
        </w:rPr>
        <w:pict w14:anchorId="6BD79BA0">
          <v:shape id="_x0000_s2058" type="#_x0000_t32" style="position:absolute;margin-left:169.5pt;margin-top:179pt;width:.05pt;height:21pt;flip:y;z-index:251665408" o:connectortype="straight" strokecolor="red" strokeweight="6pt"/>
        </w:pict>
      </w:r>
      <w:r>
        <w:rPr>
          <w:rFonts w:ascii="Arial" w:hAnsi="Arial" w:cs="Arial"/>
          <w:lang w:val="et-EE" w:eastAsia="en-GB"/>
        </w:rPr>
        <w:pict w14:anchorId="497A456F">
          <v:shape id="_x0000_s2060" type="#_x0000_t32" style="position:absolute;margin-left:4in;margin-top:148.25pt;width:8.25pt;height:21.75pt;z-index:251667456" o:connectortype="straight" strokecolor="red" strokeweight="6pt">
            <v:shadow color="#868686"/>
          </v:shape>
        </w:pict>
      </w:r>
      <w:r>
        <w:rPr>
          <w:rFonts w:ascii="Arial" w:hAnsi="Arial" w:cs="Arial"/>
          <w:lang w:val="et-EE" w:eastAsia="en-GB"/>
        </w:rPr>
        <w:pict w14:anchorId="72C6825F">
          <v:shape id="_x0000_s2061" type="#_x0000_t32" style="position:absolute;margin-left:169.5pt;margin-top:200pt;width:58.5pt;height:2.25pt;z-index:251668480" o:connectortype="straight" strokecolor="red" strokeweight="6pt">
            <v:shadow color="#868686"/>
          </v:shape>
        </w:pict>
      </w:r>
      <w:r w:rsidR="006B2CFA" w:rsidRPr="00C90BD0">
        <w:rPr>
          <w:rFonts w:ascii="Arial" w:hAnsi="Arial" w:cs="Arial"/>
          <w:noProof/>
          <w:lang w:val="et-EE" w:eastAsia="et-EE"/>
        </w:rPr>
        <w:drawing>
          <wp:inline distT="0" distB="0" distL="0" distR="0" wp14:anchorId="4484688D" wp14:editId="26ABD4BF">
            <wp:extent cx="6096000" cy="3248025"/>
            <wp:effectExtent l="19050" t="0" r="0" b="0"/>
            <wp:docPr id="1" name="Picture 1" descr="oruvälja üld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ruvälja üldalu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96000" cy="3248025"/>
                    </a:xfrm>
                    <a:prstGeom prst="rect">
                      <a:avLst/>
                    </a:prstGeom>
                    <a:noFill/>
                    <a:ln>
                      <a:noFill/>
                    </a:ln>
                  </pic:spPr>
                </pic:pic>
              </a:graphicData>
            </a:graphic>
          </wp:inline>
        </w:drawing>
      </w:r>
    </w:p>
    <w:p w14:paraId="7E816980" w14:textId="77777777" w:rsidR="00B711F9" w:rsidRPr="00C90BD0" w:rsidRDefault="00AB6E96" w:rsidP="005D5011">
      <w:pPr>
        <w:tabs>
          <w:tab w:val="left" w:pos="3686"/>
          <w:tab w:val="left" w:pos="5954"/>
        </w:tabs>
        <w:spacing w:after="0"/>
        <w:rPr>
          <w:rFonts w:ascii="Arial" w:hAnsi="Arial" w:cs="Arial"/>
          <w:i/>
          <w:lang w:val="et-EE"/>
        </w:rPr>
      </w:pPr>
      <w:r>
        <w:rPr>
          <w:rFonts w:ascii="Arial" w:hAnsi="Arial" w:cs="Arial"/>
          <w:lang w:val="et-EE" w:eastAsia="en-GB"/>
        </w:rPr>
        <w:pict w14:anchorId="290D6FF7">
          <v:shape id="_x0000_s2051" type="#_x0000_t32" style="position:absolute;margin-left:-132pt;margin-top:6.4pt;width:31.8pt;height:12.75pt;flip:y;z-index:251661312" o:connectortype="straight" strokecolor="#c0504d [3205]" strokeweight="2.5pt">
            <v:shadow color="#868686"/>
          </v:shape>
        </w:pict>
      </w:r>
      <w:r>
        <w:rPr>
          <w:rFonts w:ascii="Arial" w:hAnsi="Arial" w:cs="Arial"/>
          <w:lang w:val="et-EE" w:eastAsia="en-GB"/>
        </w:rPr>
        <w:pict w14:anchorId="038D22A3">
          <v:shape id="_x0000_s2054" type="#_x0000_t32" style="position:absolute;margin-left:-100.2pt;margin-top:6.4pt;width:7.5pt;height:30pt;flip:x y;z-index:251664384" o:connectortype="straight" strokecolor="#c0504d [3205]" strokeweight="2.5pt">
            <v:shadow color="#868686"/>
          </v:shape>
        </w:pict>
      </w:r>
      <w:r>
        <w:rPr>
          <w:rFonts w:ascii="Arial" w:hAnsi="Arial" w:cs="Arial"/>
          <w:lang w:val="et-EE" w:eastAsia="en-GB"/>
        </w:rPr>
        <w:pict w14:anchorId="58767AC4">
          <v:shape id="_x0000_s2052" type="#_x0000_t32" style="position:absolute;margin-left:-132pt;margin-top:6.5pt;width:6pt;height:25.65pt;z-index:251662336" o:connectortype="straight" strokecolor="#c0504d [3205]" strokeweight="2.5pt">
            <v:shadow color="#868686"/>
          </v:shape>
        </w:pict>
      </w:r>
      <w:r w:rsidR="00760952" w:rsidRPr="00C90BD0">
        <w:rPr>
          <w:rFonts w:ascii="Arial" w:hAnsi="Arial" w:cs="Arial"/>
          <w:lang w:val="et-EE"/>
        </w:rPr>
        <w:tab/>
      </w:r>
      <w:r w:rsidR="004A0375" w:rsidRPr="00C90BD0">
        <w:rPr>
          <w:rFonts w:ascii="Arial" w:hAnsi="Arial" w:cs="Arial"/>
          <w:i/>
          <w:lang w:val="et-EE"/>
        </w:rPr>
        <w:t>planeeringuala</w:t>
      </w:r>
      <w:r w:rsidR="00760952" w:rsidRPr="00C90BD0">
        <w:rPr>
          <w:rFonts w:ascii="Arial" w:hAnsi="Arial" w:cs="Arial"/>
          <w:i/>
          <w:lang w:val="et-EE"/>
        </w:rPr>
        <w:tab/>
        <w:t xml:space="preserve"> </w:t>
      </w:r>
      <w:r w:rsidR="00B56851" w:rsidRPr="00C90BD0">
        <w:rPr>
          <w:rFonts w:ascii="Arial" w:hAnsi="Arial" w:cs="Arial"/>
          <w:i/>
          <w:lang w:val="et-EE"/>
        </w:rPr>
        <w:t>Väljavõte Rae valla üldplaneeringust</w:t>
      </w:r>
    </w:p>
    <w:p w14:paraId="45B9599F" w14:textId="77777777" w:rsidR="00B24F24" w:rsidRPr="00C90BD0" w:rsidRDefault="00B24F24" w:rsidP="00B4093F">
      <w:pPr>
        <w:spacing w:before="0" w:after="0"/>
        <w:jc w:val="both"/>
        <w:rPr>
          <w:rFonts w:ascii="Arial" w:hAnsi="Arial" w:cs="Arial"/>
          <w:lang w:val="et-EE"/>
        </w:rPr>
      </w:pPr>
    </w:p>
    <w:p w14:paraId="72B007FE" w14:textId="77777777" w:rsidR="00B24F24" w:rsidRPr="00C90BD0" w:rsidRDefault="00B24F24" w:rsidP="004541E7">
      <w:pPr>
        <w:pStyle w:val="Pealkiri2"/>
        <w:numPr>
          <w:ilvl w:val="1"/>
          <w:numId w:val="14"/>
        </w:numPr>
        <w:rPr>
          <w:rFonts w:cs="Arial"/>
          <w:szCs w:val="22"/>
          <w:lang w:val="et-EE"/>
        </w:rPr>
      </w:pPr>
      <w:bookmarkStart w:id="6" w:name="_Toc99641170"/>
      <w:r w:rsidRPr="00C90BD0">
        <w:rPr>
          <w:rFonts w:cs="Arial"/>
          <w:szCs w:val="22"/>
          <w:lang w:val="et-EE"/>
        </w:rPr>
        <w:t>P</w:t>
      </w:r>
      <w:r w:rsidR="00EA16F6" w:rsidRPr="00C90BD0">
        <w:rPr>
          <w:rFonts w:cs="Arial"/>
          <w:szCs w:val="22"/>
          <w:lang w:val="et-EE"/>
        </w:rPr>
        <w:t>laneeritava maa-ala kontaktvööndi analüüs</w:t>
      </w:r>
      <w:bookmarkEnd w:id="6"/>
    </w:p>
    <w:p w14:paraId="662F964E" w14:textId="77777777" w:rsidR="00CD4092" w:rsidRPr="00C90BD0" w:rsidRDefault="00CD4092" w:rsidP="00B4093F">
      <w:pPr>
        <w:spacing w:before="0" w:after="0"/>
        <w:jc w:val="both"/>
        <w:rPr>
          <w:rFonts w:ascii="Arial" w:hAnsi="Arial" w:cs="Arial"/>
          <w:lang w:val="et-EE"/>
        </w:rPr>
      </w:pPr>
      <w:r w:rsidRPr="00C90BD0">
        <w:rPr>
          <w:rFonts w:ascii="Arial" w:hAnsi="Arial" w:cs="Arial"/>
          <w:lang w:val="et-EE"/>
        </w:rPr>
        <w:t>Planeeritav ala paikneb</w:t>
      </w:r>
      <w:r w:rsidR="00493BC0" w:rsidRPr="00C90BD0">
        <w:rPr>
          <w:rFonts w:ascii="Arial" w:hAnsi="Arial" w:cs="Arial"/>
          <w:lang w:val="et-EE"/>
        </w:rPr>
        <w:t xml:space="preserve"> Rae vallas Järvekülas</w:t>
      </w:r>
      <w:r w:rsidRPr="00C90BD0">
        <w:rPr>
          <w:rFonts w:ascii="Arial" w:hAnsi="Arial" w:cs="Arial"/>
          <w:lang w:val="et-EE"/>
        </w:rPr>
        <w:t xml:space="preserve"> </w:t>
      </w:r>
      <w:r w:rsidR="00493BC0" w:rsidRPr="00C90BD0">
        <w:rPr>
          <w:rFonts w:ascii="Arial" w:hAnsi="Arial" w:cs="Arial"/>
          <w:lang w:val="et-EE"/>
        </w:rPr>
        <w:t xml:space="preserve">Vana-Järveküla tee ääres ning </w:t>
      </w:r>
      <w:r w:rsidRPr="00C90BD0">
        <w:rPr>
          <w:rFonts w:ascii="Arial" w:eastAsia="Times New Roman" w:hAnsi="Arial" w:cs="Arial"/>
          <w:color w:val="000000"/>
          <w:lang w:val="et-EE" w:eastAsia="en-GB"/>
        </w:rPr>
        <w:t xml:space="preserve">11330 </w:t>
      </w:r>
      <w:r w:rsidR="00493BC0" w:rsidRPr="00C90BD0">
        <w:rPr>
          <w:rFonts w:ascii="Arial" w:eastAsia="Times New Roman" w:hAnsi="Arial" w:cs="Arial"/>
          <w:color w:val="000000"/>
          <w:lang w:val="et-EE" w:eastAsia="en-GB"/>
        </w:rPr>
        <w:t>Järveküla-Jüri teest ligikaudu 3</w:t>
      </w:r>
      <w:r w:rsidRPr="00C90BD0">
        <w:rPr>
          <w:rFonts w:ascii="Arial" w:eastAsia="Times New Roman" w:hAnsi="Arial" w:cs="Arial"/>
          <w:color w:val="000000"/>
          <w:lang w:val="et-EE" w:eastAsia="en-GB"/>
        </w:rPr>
        <w:t>00 meetri kaugusel</w:t>
      </w:r>
      <w:r w:rsidR="00137F8D" w:rsidRPr="00C90BD0">
        <w:rPr>
          <w:rFonts w:ascii="Arial" w:hAnsi="Arial" w:cs="Arial"/>
          <w:lang w:val="et-EE"/>
        </w:rPr>
        <w:t xml:space="preserve"> jäädes vaid mõne kilomeetri kaugusele Tartu maanteest ja Tallinna linna piirist.</w:t>
      </w:r>
    </w:p>
    <w:p w14:paraId="4AA61211" w14:textId="77777777" w:rsidR="007E24E4" w:rsidRPr="00C90BD0" w:rsidRDefault="007E24E4" w:rsidP="00B4093F">
      <w:pPr>
        <w:spacing w:before="0" w:after="0"/>
        <w:jc w:val="both"/>
        <w:rPr>
          <w:rFonts w:ascii="Arial" w:hAnsi="Arial" w:cs="Arial"/>
          <w:lang w:val="et-EE"/>
        </w:rPr>
      </w:pPr>
      <w:r w:rsidRPr="00C90BD0">
        <w:rPr>
          <w:rFonts w:ascii="Arial" w:hAnsi="Arial" w:cs="Arial"/>
          <w:bCs/>
          <w:lang w:val="et-EE"/>
        </w:rPr>
        <w:t xml:space="preserve">Planeeritava alal lõunapiirile jääb perspektiivne Tallinna </w:t>
      </w:r>
      <w:r w:rsidR="00BF2398" w:rsidRPr="00C90BD0">
        <w:rPr>
          <w:rFonts w:ascii="Arial" w:hAnsi="Arial" w:cs="Arial"/>
          <w:bCs/>
          <w:lang w:val="et-EE"/>
        </w:rPr>
        <w:t>v</w:t>
      </w:r>
      <w:r w:rsidRPr="00C90BD0">
        <w:rPr>
          <w:rFonts w:ascii="Arial" w:hAnsi="Arial" w:cs="Arial"/>
          <w:bCs/>
          <w:lang w:val="et-EE"/>
        </w:rPr>
        <w:t xml:space="preserve">äikese </w:t>
      </w:r>
      <w:r w:rsidR="00BF2398" w:rsidRPr="00C90BD0">
        <w:rPr>
          <w:rFonts w:ascii="Arial" w:hAnsi="Arial" w:cs="Arial"/>
          <w:bCs/>
          <w:lang w:val="et-EE"/>
        </w:rPr>
        <w:t>r</w:t>
      </w:r>
      <w:r w:rsidRPr="00C90BD0">
        <w:rPr>
          <w:rFonts w:ascii="Arial" w:hAnsi="Arial" w:cs="Arial"/>
          <w:bCs/>
          <w:lang w:val="et-EE"/>
        </w:rPr>
        <w:t>ingtee koridor. Käesoleval hetkel on juurdepääs planeeritavale alale tagatud Vana-Järveküla teelt, mis paikneb kinnistu lõunapiiril.</w:t>
      </w:r>
    </w:p>
    <w:p w14:paraId="600FE6F2" w14:textId="77777777" w:rsidR="00137F8D" w:rsidRPr="00C90BD0" w:rsidRDefault="00137F8D" w:rsidP="00B4093F">
      <w:pPr>
        <w:spacing w:before="0" w:after="0"/>
        <w:jc w:val="both"/>
        <w:rPr>
          <w:rFonts w:ascii="Arial" w:hAnsi="Arial" w:cs="Arial"/>
          <w:lang w:val="et-EE"/>
        </w:rPr>
      </w:pPr>
      <w:r w:rsidRPr="00C90BD0">
        <w:rPr>
          <w:rFonts w:ascii="Arial" w:hAnsi="Arial" w:cs="Arial"/>
          <w:lang w:val="et-EE"/>
        </w:rPr>
        <w:t>Järvekülas ning samuti naaberkülas, Peetri külas, on viimastel aastatel toimunud aktiivne elamuehitus nii väike-, korter- kui ka ridamajade näol. Samuti on rajatud sinna</w:t>
      </w:r>
      <w:r w:rsidR="00F35D9F" w:rsidRPr="00C90BD0">
        <w:rPr>
          <w:rFonts w:ascii="Arial" w:hAnsi="Arial" w:cs="Arial"/>
          <w:lang w:val="et-EE"/>
        </w:rPr>
        <w:t xml:space="preserve"> põhikool ja</w:t>
      </w:r>
      <w:r w:rsidRPr="00C90BD0">
        <w:rPr>
          <w:rFonts w:ascii="Arial" w:hAnsi="Arial" w:cs="Arial"/>
          <w:lang w:val="et-EE"/>
        </w:rPr>
        <w:t xml:space="preserve"> uus</w:t>
      </w:r>
      <w:r w:rsidR="00F35D9F" w:rsidRPr="00C90BD0">
        <w:rPr>
          <w:rFonts w:ascii="Arial" w:hAnsi="Arial" w:cs="Arial"/>
          <w:lang w:val="et-EE"/>
        </w:rPr>
        <w:t>i lasteaedu</w:t>
      </w:r>
      <w:r w:rsidRPr="00C90BD0">
        <w:rPr>
          <w:rFonts w:ascii="Arial" w:hAnsi="Arial" w:cs="Arial"/>
          <w:lang w:val="et-EE"/>
        </w:rPr>
        <w:t xml:space="preserve">. Piirkonnale annab lisaväärtust loodusliku ja </w:t>
      </w:r>
      <w:r w:rsidR="00883665" w:rsidRPr="00C90BD0">
        <w:rPr>
          <w:rFonts w:ascii="Arial" w:hAnsi="Arial" w:cs="Arial"/>
          <w:lang w:val="et-EE"/>
        </w:rPr>
        <w:t>kauni</w:t>
      </w:r>
      <w:r w:rsidR="006E4A38" w:rsidRPr="00C90BD0">
        <w:rPr>
          <w:rFonts w:ascii="Arial" w:hAnsi="Arial" w:cs="Arial"/>
          <w:lang w:val="et-EE"/>
        </w:rPr>
        <w:t xml:space="preserve"> </w:t>
      </w:r>
      <w:r w:rsidR="00883665" w:rsidRPr="00C90BD0">
        <w:rPr>
          <w:rFonts w:ascii="Arial" w:hAnsi="Arial" w:cs="Arial"/>
          <w:lang w:val="et-EE"/>
        </w:rPr>
        <w:t>Ülemiste järve lähedus.</w:t>
      </w:r>
    </w:p>
    <w:p w14:paraId="5D1BCAC6" w14:textId="77777777" w:rsidR="00137F8D" w:rsidRPr="00C90BD0" w:rsidRDefault="00137F8D" w:rsidP="00B4093F">
      <w:pPr>
        <w:spacing w:before="0" w:after="0"/>
        <w:jc w:val="both"/>
        <w:rPr>
          <w:rFonts w:ascii="Arial" w:hAnsi="Arial" w:cs="Arial"/>
          <w:lang w:val="et-EE"/>
        </w:rPr>
      </w:pPr>
      <w:r w:rsidRPr="00C90BD0">
        <w:rPr>
          <w:rFonts w:ascii="Arial" w:hAnsi="Arial" w:cs="Arial"/>
          <w:lang w:val="et-EE"/>
        </w:rPr>
        <w:t>Kesklinna, töökohtade ja sotsiaalse infrastruktuuri lähedus on ala muutnud atra</w:t>
      </w:r>
      <w:r w:rsidR="00F35D9F" w:rsidRPr="00C90BD0">
        <w:rPr>
          <w:rFonts w:ascii="Arial" w:hAnsi="Arial" w:cs="Arial"/>
          <w:lang w:val="et-EE"/>
        </w:rPr>
        <w:t>ktiivseks elamualaks ning enamik</w:t>
      </w:r>
      <w:r w:rsidRPr="00C90BD0">
        <w:rPr>
          <w:rFonts w:ascii="Arial" w:hAnsi="Arial" w:cs="Arial"/>
          <w:lang w:val="et-EE"/>
        </w:rPr>
        <w:t xml:space="preserve"> põllumaid on müüdud elamuarendajatele. Tulevase ringtee sisse jäävat ala käsitletakse linna kõrval asuva külana, mis oleks tihedam kui traditsiooniline väikeelamute piirkond, kuid väiksema tihedusega kui äärelinna elurajoonid.</w:t>
      </w:r>
    </w:p>
    <w:p w14:paraId="0E3EE73F" w14:textId="77777777" w:rsidR="007E24E4" w:rsidRPr="00C90BD0" w:rsidRDefault="007E24E4" w:rsidP="00B4093F">
      <w:pPr>
        <w:spacing w:before="0" w:after="0"/>
        <w:jc w:val="both"/>
        <w:rPr>
          <w:rFonts w:ascii="Arial" w:hAnsi="Arial" w:cs="Arial"/>
          <w:bCs/>
          <w:lang w:val="et-EE"/>
        </w:rPr>
      </w:pPr>
      <w:r w:rsidRPr="00C90BD0">
        <w:rPr>
          <w:rFonts w:ascii="Arial" w:hAnsi="Arial" w:cs="Arial"/>
          <w:bCs/>
          <w:lang w:val="et-EE"/>
        </w:rPr>
        <w:t xml:space="preserve">Oruvälja kinnistu jääb uuselamurajoonide ala keskmesse. Peale menetluses olevate ja algatatud detailplaneeringute kehtestamist ning alade arendamist moodustub Vana-Tartu maantee ja Tallinna </w:t>
      </w:r>
      <w:r w:rsidR="00BF2398" w:rsidRPr="00C90BD0">
        <w:rPr>
          <w:rFonts w:ascii="Arial" w:hAnsi="Arial" w:cs="Arial"/>
          <w:bCs/>
          <w:lang w:val="et-EE"/>
        </w:rPr>
        <w:t>v</w:t>
      </w:r>
      <w:r w:rsidRPr="00C90BD0">
        <w:rPr>
          <w:rFonts w:ascii="Arial" w:hAnsi="Arial" w:cs="Arial"/>
          <w:bCs/>
          <w:lang w:val="et-EE"/>
        </w:rPr>
        <w:t xml:space="preserve">äikese </w:t>
      </w:r>
      <w:r w:rsidR="00BF2398" w:rsidRPr="00C90BD0">
        <w:rPr>
          <w:rFonts w:ascii="Arial" w:hAnsi="Arial" w:cs="Arial"/>
          <w:bCs/>
          <w:lang w:val="et-EE"/>
        </w:rPr>
        <w:t>r</w:t>
      </w:r>
      <w:r w:rsidRPr="00C90BD0">
        <w:rPr>
          <w:rFonts w:ascii="Arial" w:hAnsi="Arial" w:cs="Arial"/>
          <w:bCs/>
          <w:lang w:val="et-EE"/>
        </w:rPr>
        <w:t>ingtee ristumise alale atraktiivne ja terviklik elamumaade piirkond.</w:t>
      </w:r>
    </w:p>
    <w:p w14:paraId="1E3A2325" w14:textId="77777777" w:rsidR="00C31E49" w:rsidRPr="00C90BD0" w:rsidRDefault="00493BC0" w:rsidP="00B4093F">
      <w:pPr>
        <w:spacing w:before="0" w:after="0"/>
        <w:jc w:val="both"/>
        <w:rPr>
          <w:rFonts w:ascii="Arial" w:hAnsi="Arial" w:cs="Arial"/>
          <w:color w:val="000000"/>
          <w:shd w:val="clear" w:color="auto" w:fill="FFFFFF"/>
          <w:lang w:val="et-EE"/>
        </w:rPr>
      </w:pPr>
      <w:r w:rsidRPr="00C90BD0">
        <w:rPr>
          <w:rFonts w:ascii="Arial" w:hAnsi="Arial" w:cs="Arial"/>
          <w:lang w:val="et-EE"/>
        </w:rPr>
        <w:t>Planeeringualast</w:t>
      </w:r>
      <w:r w:rsidR="00C31E49" w:rsidRPr="00C90BD0">
        <w:rPr>
          <w:rFonts w:ascii="Arial" w:hAnsi="Arial" w:cs="Arial"/>
          <w:bCs/>
          <w:lang w:val="et-EE" w:eastAsia="et-EE"/>
        </w:rPr>
        <w:t xml:space="preserve"> idapoolset piirkonda iseloomustab intensiivne elamuehitus, </w:t>
      </w:r>
      <w:r w:rsidR="00C31E49" w:rsidRPr="00C90BD0">
        <w:rPr>
          <w:rFonts w:ascii="Arial" w:hAnsi="Arial" w:cs="Arial"/>
          <w:color w:val="000000"/>
          <w:shd w:val="clear" w:color="auto" w:fill="FFFFFF"/>
          <w:lang w:val="et-EE"/>
        </w:rPr>
        <w:t>kus on välja kujunenud ühtne tänavate võrk.</w:t>
      </w:r>
      <w:r w:rsidR="001C3CE1" w:rsidRPr="00C90BD0">
        <w:rPr>
          <w:rFonts w:ascii="Arial" w:hAnsi="Arial" w:cs="Arial"/>
          <w:color w:val="000000"/>
          <w:shd w:val="clear" w:color="auto" w:fill="FFFFFF"/>
          <w:lang w:val="et-EE"/>
        </w:rPr>
        <w:t xml:space="preserve"> </w:t>
      </w:r>
      <w:r w:rsidR="00C31E49" w:rsidRPr="00C90BD0">
        <w:rPr>
          <w:rFonts w:ascii="Arial" w:hAnsi="Arial" w:cs="Arial"/>
          <w:color w:val="000000"/>
          <w:shd w:val="clear" w:color="auto" w:fill="FFFFFF"/>
          <w:lang w:val="et-EE"/>
        </w:rPr>
        <w:t xml:space="preserve">Elamukvartalis asuvad kinnistud suurustega vahemikus </w:t>
      </w:r>
      <w:r w:rsidR="00760952" w:rsidRPr="00C90BD0">
        <w:rPr>
          <w:rFonts w:ascii="Arial" w:hAnsi="Arial" w:cs="Arial"/>
          <w:color w:val="000000"/>
          <w:shd w:val="clear" w:color="auto" w:fill="FFFFFF"/>
          <w:lang w:val="et-EE"/>
        </w:rPr>
        <w:t> </w:t>
      </w:r>
      <w:r w:rsidR="00760952" w:rsidRPr="00C90BD0">
        <w:rPr>
          <w:rFonts w:ascii="Arial" w:hAnsi="Arial" w:cs="Arial"/>
          <w:color w:val="000000"/>
          <w:shd w:val="clear" w:color="auto" w:fill="FFFFFF"/>
          <w:lang w:val="et-EE"/>
        </w:rPr>
        <w:t> </w:t>
      </w:r>
      <w:r w:rsidR="00760952" w:rsidRPr="00C90BD0">
        <w:rPr>
          <w:rFonts w:ascii="Arial" w:hAnsi="Arial" w:cs="Arial"/>
          <w:color w:val="000000"/>
          <w:shd w:val="clear" w:color="auto" w:fill="FFFFFF"/>
          <w:lang w:val="et-EE"/>
        </w:rPr>
        <w:t> </w:t>
      </w:r>
      <w:r w:rsidR="00C31E49" w:rsidRPr="00C90BD0">
        <w:rPr>
          <w:rFonts w:ascii="Arial" w:hAnsi="Arial" w:cs="Arial"/>
          <w:color w:val="000000"/>
          <w:shd w:val="clear" w:color="auto" w:fill="FFFFFF"/>
          <w:lang w:val="et-EE"/>
        </w:rPr>
        <w:t>1500</w:t>
      </w:r>
      <w:r w:rsidR="00883665" w:rsidRPr="00C90BD0">
        <w:rPr>
          <w:rFonts w:ascii="Arial" w:hAnsi="Arial" w:cs="Arial"/>
          <w:color w:val="000000"/>
          <w:shd w:val="clear" w:color="auto" w:fill="FFFFFF"/>
          <w:lang w:val="et-EE"/>
        </w:rPr>
        <w:t xml:space="preserve"> – </w:t>
      </w:r>
      <w:r w:rsidR="00C31E49" w:rsidRPr="00C90BD0">
        <w:rPr>
          <w:rFonts w:ascii="Arial" w:hAnsi="Arial" w:cs="Arial"/>
          <w:color w:val="000000"/>
          <w:shd w:val="clear" w:color="auto" w:fill="FFFFFF"/>
          <w:lang w:val="et-EE"/>
        </w:rPr>
        <w:t>2600</w:t>
      </w:r>
      <w:r w:rsidR="00883665" w:rsidRPr="00C90BD0">
        <w:rPr>
          <w:rFonts w:ascii="Arial" w:hAnsi="Arial" w:cs="Arial"/>
          <w:color w:val="000000"/>
          <w:shd w:val="clear" w:color="auto" w:fill="FFFFFF"/>
          <w:lang w:val="et-EE"/>
        </w:rPr>
        <w:t xml:space="preserve"> </w:t>
      </w:r>
      <w:r w:rsidR="00C31E49" w:rsidRPr="00C90BD0">
        <w:rPr>
          <w:rFonts w:ascii="Arial" w:hAnsi="Arial" w:cs="Arial"/>
          <w:lang w:val="et-EE"/>
        </w:rPr>
        <w:t>m²</w:t>
      </w:r>
      <w:r w:rsidR="00C31E49" w:rsidRPr="00C90BD0">
        <w:rPr>
          <w:rFonts w:ascii="Arial" w:hAnsi="Arial" w:cs="Arial"/>
          <w:color w:val="000000"/>
          <w:shd w:val="clear" w:color="auto" w:fill="FFFFFF"/>
          <w:lang w:val="et-EE"/>
        </w:rPr>
        <w:t xml:space="preserve">, kus on </w:t>
      </w:r>
      <w:r w:rsidRPr="00C90BD0">
        <w:rPr>
          <w:rFonts w:ascii="Arial" w:hAnsi="Arial" w:cs="Arial"/>
          <w:color w:val="000000"/>
          <w:shd w:val="clear" w:color="auto" w:fill="FFFFFF"/>
          <w:lang w:val="et-EE"/>
        </w:rPr>
        <w:t xml:space="preserve">kuni </w:t>
      </w:r>
      <w:r w:rsidR="00C31E49" w:rsidRPr="00C90BD0">
        <w:rPr>
          <w:rFonts w:ascii="Arial" w:hAnsi="Arial" w:cs="Arial"/>
          <w:color w:val="000000"/>
          <w:shd w:val="clear" w:color="auto" w:fill="FFFFFF"/>
          <w:lang w:val="et-EE"/>
        </w:rPr>
        <w:t>kahekorruselised üksikelamud.</w:t>
      </w:r>
    </w:p>
    <w:p w14:paraId="37631251" w14:textId="77777777" w:rsidR="00C31E49" w:rsidRPr="00C90BD0" w:rsidRDefault="00C31E49" w:rsidP="00B4093F">
      <w:pPr>
        <w:spacing w:before="0" w:after="0"/>
        <w:jc w:val="both"/>
        <w:rPr>
          <w:rFonts w:ascii="Arial" w:hAnsi="Arial" w:cs="Arial"/>
          <w:lang w:val="et-EE"/>
        </w:rPr>
      </w:pPr>
      <w:r w:rsidRPr="00C90BD0">
        <w:rPr>
          <w:rFonts w:ascii="Arial" w:hAnsi="Arial" w:cs="Arial"/>
          <w:bCs/>
          <w:lang w:val="et-EE" w:eastAsia="et-EE"/>
        </w:rPr>
        <w:t xml:space="preserve">Planeeringualast </w:t>
      </w:r>
      <w:r w:rsidR="00493BC0" w:rsidRPr="00C90BD0">
        <w:rPr>
          <w:rFonts w:ascii="Arial" w:hAnsi="Arial" w:cs="Arial"/>
          <w:bCs/>
          <w:lang w:val="et-EE" w:eastAsia="et-EE"/>
        </w:rPr>
        <w:t>põhja</w:t>
      </w:r>
      <w:r w:rsidR="009B2304" w:rsidRPr="00C90BD0">
        <w:rPr>
          <w:rFonts w:ascii="Arial" w:hAnsi="Arial" w:cs="Arial"/>
          <w:bCs/>
          <w:lang w:val="et-EE" w:eastAsia="et-EE"/>
        </w:rPr>
        <w:t>s</w:t>
      </w:r>
      <w:r w:rsidRPr="00C90BD0">
        <w:rPr>
          <w:rFonts w:ascii="Arial" w:hAnsi="Arial" w:cs="Arial"/>
          <w:bCs/>
          <w:lang w:val="et-EE" w:eastAsia="et-EE"/>
        </w:rPr>
        <w:t xml:space="preserve">uunas on kehtestatud </w:t>
      </w:r>
      <w:r w:rsidRPr="00C90BD0">
        <w:rPr>
          <w:rFonts w:ascii="Arial" w:hAnsi="Arial" w:cs="Arial"/>
          <w:color w:val="000000"/>
          <w:lang w:val="et-EE"/>
        </w:rPr>
        <w:t>Uuesuitsu kinnistu ja lähiala detailplaneering, kuhu on planeeritud kahekorruselised ü</w:t>
      </w:r>
      <w:r w:rsidR="008C0EE0">
        <w:rPr>
          <w:rFonts w:ascii="Arial" w:hAnsi="Arial" w:cs="Arial"/>
          <w:color w:val="000000"/>
          <w:lang w:val="et-EE"/>
        </w:rPr>
        <w:t>ksik</w:t>
      </w:r>
      <w:r w:rsidRPr="00C90BD0">
        <w:rPr>
          <w:rFonts w:ascii="Arial" w:hAnsi="Arial" w:cs="Arial"/>
          <w:color w:val="000000"/>
          <w:lang w:val="et-EE"/>
        </w:rPr>
        <w:t xml:space="preserve">- ja </w:t>
      </w:r>
      <w:r w:rsidR="008C0EE0">
        <w:rPr>
          <w:rFonts w:ascii="Arial" w:hAnsi="Arial" w:cs="Arial"/>
          <w:color w:val="000000"/>
          <w:lang w:val="et-EE"/>
        </w:rPr>
        <w:t>paaris</w:t>
      </w:r>
      <w:r w:rsidRPr="00C90BD0">
        <w:rPr>
          <w:rFonts w:ascii="Arial" w:hAnsi="Arial" w:cs="Arial"/>
          <w:color w:val="000000"/>
          <w:lang w:val="et-EE"/>
        </w:rPr>
        <w:t>elamud. Kehtestatud detailplaneeringuga on kavandatud üksikelamu krundid suurusega vahemikus 1500</w:t>
      </w:r>
      <w:r w:rsidR="00883665" w:rsidRPr="00C90BD0">
        <w:rPr>
          <w:rFonts w:ascii="Arial" w:hAnsi="Arial" w:cs="Arial"/>
          <w:color w:val="000000"/>
          <w:lang w:val="et-EE"/>
        </w:rPr>
        <w:t xml:space="preserve"> </w:t>
      </w:r>
      <w:r w:rsidR="00883665" w:rsidRPr="00C90BD0">
        <w:rPr>
          <w:rFonts w:ascii="Arial" w:hAnsi="Arial" w:cs="Arial"/>
          <w:color w:val="000000"/>
          <w:shd w:val="clear" w:color="auto" w:fill="FFFFFF"/>
          <w:lang w:val="et-EE"/>
        </w:rPr>
        <w:t xml:space="preserve">– </w:t>
      </w:r>
      <w:r w:rsidRPr="00C90BD0">
        <w:rPr>
          <w:rFonts w:ascii="Arial" w:hAnsi="Arial" w:cs="Arial"/>
          <w:color w:val="000000"/>
          <w:lang w:val="et-EE"/>
        </w:rPr>
        <w:t>1754</w:t>
      </w:r>
      <w:r w:rsidR="001972FF" w:rsidRPr="00C90BD0">
        <w:rPr>
          <w:rFonts w:ascii="Arial" w:hAnsi="Arial" w:cs="Arial"/>
          <w:color w:val="000000"/>
          <w:lang w:val="et-EE"/>
        </w:rPr>
        <w:t xml:space="preserve"> </w:t>
      </w:r>
      <w:r w:rsidRPr="00C90BD0">
        <w:rPr>
          <w:rFonts w:ascii="Arial" w:hAnsi="Arial" w:cs="Arial"/>
          <w:lang w:val="et-EE"/>
        </w:rPr>
        <w:t>m²</w:t>
      </w:r>
      <w:r w:rsidR="00A324CF" w:rsidRPr="00C90BD0">
        <w:rPr>
          <w:rFonts w:ascii="Arial" w:hAnsi="Arial" w:cs="Arial"/>
          <w:lang w:val="et-EE"/>
        </w:rPr>
        <w:t xml:space="preserve"> ning paariselamute krundid jäävad vahemikku 2000</w:t>
      </w:r>
      <w:r w:rsidR="00883665" w:rsidRPr="00C90BD0">
        <w:rPr>
          <w:rFonts w:ascii="Arial" w:hAnsi="Arial" w:cs="Arial"/>
          <w:lang w:val="et-EE"/>
        </w:rPr>
        <w:t xml:space="preserve"> </w:t>
      </w:r>
      <w:r w:rsidR="00883665" w:rsidRPr="00C90BD0">
        <w:rPr>
          <w:rFonts w:ascii="Arial" w:hAnsi="Arial" w:cs="Arial"/>
          <w:color w:val="000000"/>
          <w:shd w:val="clear" w:color="auto" w:fill="FFFFFF"/>
          <w:lang w:val="et-EE"/>
        </w:rPr>
        <w:t xml:space="preserve">– </w:t>
      </w:r>
      <w:r w:rsidR="00A324CF" w:rsidRPr="00C90BD0">
        <w:rPr>
          <w:rFonts w:ascii="Arial" w:hAnsi="Arial" w:cs="Arial"/>
          <w:lang w:val="et-EE"/>
        </w:rPr>
        <w:t>2007 m². Eluhoonete maksimaalne kõrgus on 8 meetrit ja abihoonete kõrgus 5 meetrit.</w:t>
      </w:r>
    </w:p>
    <w:p w14:paraId="6EC27907" w14:textId="77777777" w:rsidR="00A324CF" w:rsidRPr="00C90BD0" w:rsidRDefault="00493BC0" w:rsidP="00B4093F">
      <w:pPr>
        <w:spacing w:before="0" w:after="0"/>
        <w:jc w:val="both"/>
        <w:rPr>
          <w:rFonts w:ascii="Arial" w:hAnsi="Arial" w:cs="Arial"/>
          <w:lang w:val="et-EE"/>
        </w:rPr>
      </w:pPr>
      <w:r w:rsidRPr="00C90BD0">
        <w:rPr>
          <w:rFonts w:ascii="Arial" w:hAnsi="Arial" w:cs="Arial"/>
          <w:lang w:val="et-EE"/>
        </w:rPr>
        <w:t>Lääne- ja põhjasuunas</w:t>
      </w:r>
      <w:r w:rsidR="00A324CF" w:rsidRPr="00C90BD0">
        <w:rPr>
          <w:rFonts w:ascii="Arial" w:hAnsi="Arial" w:cs="Arial"/>
          <w:lang w:val="et-EE"/>
        </w:rPr>
        <w:t xml:space="preserve"> on kehtestatud </w:t>
      </w:r>
      <w:r w:rsidRPr="00C90BD0">
        <w:rPr>
          <w:rFonts w:ascii="Arial" w:hAnsi="Arial" w:cs="Arial"/>
          <w:bCs/>
          <w:lang w:val="et-EE"/>
        </w:rPr>
        <w:t xml:space="preserve">Mäe, </w:t>
      </w:r>
      <w:proofErr w:type="spellStart"/>
      <w:r w:rsidRPr="00C90BD0">
        <w:rPr>
          <w:rFonts w:ascii="Arial" w:hAnsi="Arial" w:cs="Arial"/>
          <w:bCs/>
          <w:lang w:val="et-EE"/>
        </w:rPr>
        <w:t>Sauki</w:t>
      </w:r>
      <w:proofErr w:type="spellEnd"/>
      <w:r w:rsidRPr="00C90BD0">
        <w:rPr>
          <w:rFonts w:ascii="Arial" w:hAnsi="Arial" w:cs="Arial"/>
          <w:bCs/>
          <w:lang w:val="et-EE"/>
        </w:rPr>
        <w:t xml:space="preserve"> ja Künnipõllu kinnistute</w:t>
      </w:r>
      <w:r w:rsidR="00A324CF" w:rsidRPr="00C90BD0">
        <w:rPr>
          <w:rFonts w:ascii="Arial" w:hAnsi="Arial" w:cs="Arial"/>
          <w:bCs/>
          <w:lang w:val="et-EE"/>
        </w:rPr>
        <w:t xml:space="preserve"> detailplaneering, kus</w:t>
      </w:r>
      <w:r w:rsidRPr="00C90BD0">
        <w:rPr>
          <w:rFonts w:ascii="Arial" w:hAnsi="Arial" w:cs="Arial"/>
          <w:bCs/>
          <w:lang w:val="et-EE"/>
        </w:rPr>
        <w:t xml:space="preserve">, </w:t>
      </w:r>
      <w:r w:rsidR="0041219B" w:rsidRPr="00C90BD0">
        <w:rPr>
          <w:rFonts w:ascii="Arial" w:hAnsi="Arial" w:cs="Arial"/>
          <w:bCs/>
          <w:lang w:val="et-EE"/>
        </w:rPr>
        <w:t>maa-ameti kaarti andmetel on maa-ala jagatud kinnistuteks</w:t>
      </w:r>
      <w:r w:rsidRPr="00C90BD0">
        <w:rPr>
          <w:rFonts w:ascii="Arial" w:hAnsi="Arial" w:cs="Arial"/>
          <w:bCs/>
          <w:lang w:val="et-EE"/>
        </w:rPr>
        <w:t>, välja on ehitatud sõiduteed ning pooled planeeritud ridaelamutest</w:t>
      </w:r>
      <w:r w:rsidR="0041219B" w:rsidRPr="00C90BD0">
        <w:rPr>
          <w:rFonts w:ascii="Arial" w:hAnsi="Arial" w:cs="Arial"/>
          <w:bCs/>
          <w:lang w:val="et-EE"/>
        </w:rPr>
        <w:t>.</w:t>
      </w:r>
      <w:r w:rsidRPr="00C90BD0">
        <w:rPr>
          <w:rFonts w:ascii="Arial" w:hAnsi="Arial" w:cs="Arial"/>
          <w:bCs/>
          <w:lang w:val="et-EE"/>
        </w:rPr>
        <w:t xml:space="preserve"> Oruvälja planeeringuga on lahendatud kergliiklustee ala, et ühendada omavahel Oruvälja ja Mäe, </w:t>
      </w:r>
      <w:proofErr w:type="spellStart"/>
      <w:r w:rsidRPr="00C90BD0">
        <w:rPr>
          <w:rFonts w:ascii="Arial" w:hAnsi="Arial" w:cs="Arial"/>
          <w:bCs/>
          <w:lang w:val="et-EE"/>
        </w:rPr>
        <w:t>Sauki</w:t>
      </w:r>
      <w:proofErr w:type="spellEnd"/>
      <w:r w:rsidRPr="00C90BD0">
        <w:rPr>
          <w:rFonts w:ascii="Arial" w:hAnsi="Arial" w:cs="Arial"/>
          <w:bCs/>
          <w:lang w:val="et-EE"/>
        </w:rPr>
        <w:t xml:space="preserve"> ja Künnipõllu kinnistute planeeringuid.</w:t>
      </w:r>
    </w:p>
    <w:p w14:paraId="35A9E5F3" w14:textId="77777777" w:rsidR="0041219B" w:rsidRPr="00C90BD0" w:rsidRDefault="00A324CF" w:rsidP="00B4093F">
      <w:pPr>
        <w:pStyle w:val="BodyText21"/>
        <w:tabs>
          <w:tab w:val="left" w:pos="11583"/>
        </w:tabs>
        <w:spacing w:after="0"/>
        <w:ind w:left="0"/>
        <w:rPr>
          <w:rFonts w:ascii="Arial" w:hAnsi="Arial" w:cs="Arial"/>
          <w:sz w:val="22"/>
          <w:szCs w:val="22"/>
          <w:lang w:val="et-EE"/>
        </w:rPr>
      </w:pPr>
      <w:r w:rsidRPr="00C90BD0">
        <w:rPr>
          <w:rFonts w:ascii="Arial" w:hAnsi="Arial" w:cs="Arial"/>
          <w:sz w:val="22"/>
          <w:szCs w:val="22"/>
          <w:lang w:val="et-EE"/>
        </w:rPr>
        <w:t xml:space="preserve">Planeeritavale alale lähimad teenindusasutused (kauplus, postkontor, tankla, pank jne) asuvad Peetri alevikus, mis jääb planeeritavast alast ~3 km kaugusele. Rae valla keskus, Jüri alevik, jääb </w:t>
      </w:r>
      <w:r w:rsidRPr="00C90BD0">
        <w:rPr>
          <w:rFonts w:ascii="Arial" w:hAnsi="Arial" w:cs="Arial"/>
          <w:sz w:val="22"/>
          <w:szCs w:val="22"/>
          <w:lang w:val="et-EE"/>
        </w:rPr>
        <w:lastRenderedPageBreak/>
        <w:t>planeeritavast alast ~5</w:t>
      </w:r>
      <w:r w:rsidR="008C542B" w:rsidRPr="00C90BD0">
        <w:rPr>
          <w:rFonts w:ascii="Arial" w:hAnsi="Arial" w:cs="Arial"/>
          <w:sz w:val="22"/>
          <w:szCs w:val="22"/>
          <w:lang w:val="et-EE"/>
        </w:rPr>
        <w:t xml:space="preserve"> </w:t>
      </w:r>
      <w:r w:rsidRPr="00C90BD0">
        <w:rPr>
          <w:rFonts w:ascii="Arial" w:hAnsi="Arial" w:cs="Arial"/>
          <w:sz w:val="22"/>
          <w:szCs w:val="22"/>
          <w:lang w:val="et-EE"/>
        </w:rPr>
        <w:t>km kaugusele.</w:t>
      </w:r>
    </w:p>
    <w:p w14:paraId="51E75E0A" w14:textId="77777777" w:rsidR="00A324CF" w:rsidRPr="00C90BD0" w:rsidRDefault="00A324CF" w:rsidP="00B4093F">
      <w:pPr>
        <w:spacing w:before="0" w:after="0"/>
        <w:jc w:val="both"/>
        <w:rPr>
          <w:rFonts w:ascii="Arial" w:hAnsi="Arial" w:cs="Arial"/>
          <w:bCs/>
          <w:color w:val="222222"/>
          <w:shd w:val="clear" w:color="auto" w:fill="FFFFFF"/>
          <w:lang w:val="et-EE"/>
        </w:rPr>
      </w:pPr>
      <w:r w:rsidRPr="00C90BD0">
        <w:rPr>
          <w:rFonts w:ascii="Arial" w:hAnsi="Arial" w:cs="Arial"/>
          <w:lang w:val="et-EE"/>
        </w:rPr>
        <w:t>Planeeri</w:t>
      </w:r>
      <w:r w:rsidR="00137F8D" w:rsidRPr="00C90BD0">
        <w:rPr>
          <w:rFonts w:ascii="Arial" w:hAnsi="Arial" w:cs="Arial"/>
          <w:lang w:val="et-EE"/>
        </w:rPr>
        <w:t>ngualast ca 700</w:t>
      </w:r>
      <w:r w:rsidR="00883665" w:rsidRPr="00C90BD0">
        <w:rPr>
          <w:rFonts w:ascii="Arial" w:hAnsi="Arial" w:cs="Arial"/>
          <w:lang w:val="et-EE"/>
        </w:rPr>
        <w:t xml:space="preserve"> </w:t>
      </w:r>
      <w:r w:rsidR="00137F8D" w:rsidRPr="00C90BD0">
        <w:rPr>
          <w:rFonts w:ascii="Arial" w:hAnsi="Arial" w:cs="Arial"/>
          <w:lang w:val="et-EE"/>
        </w:rPr>
        <w:t>meetri kaugusele</w:t>
      </w:r>
      <w:r w:rsidRPr="00C90BD0">
        <w:rPr>
          <w:rFonts w:ascii="Arial" w:hAnsi="Arial" w:cs="Arial"/>
          <w:lang w:val="et-EE"/>
        </w:rPr>
        <w:t xml:space="preserve"> </w:t>
      </w:r>
      <w:r w:rsidR="009010DA" w:rsidRPr="00C90BD0">
        <w:rPr>
          <w:rFonts w:ascii="Arial" w:hAnsi="Arial" w:cs="Arial"/>
          <w:lang w:val="et-EE"/>
        </w:rPr>
        <w:t>itta</w:t>
      </w:r>
      <w:r w:rsidRPr="00C90BD0">
        <w:rPr>
          <w:rFonts w:ascii="Arial" w:hAnsi="Arial" w:cs="Arial"/>
          <w:lang w:val="et-EE"/>
        </w:rPr>
        <w:t xml:space="preserve"> jääb Järveküla kool. Koolis asub </w:t>
      </w:r>
      <w:r w:rsidRPr="00C90BD0">
        <w:rPr>
          <w:rFonts w:ascii="Arial" w:hAnsi="Arial" w:cs="Arial"/>
          <w:bCs/>
          <w:color w:val="222222"/>
          <w:shd w:val="clear" w:color="auto" w:fill="FFFFFF"/>
          <w:lang w:val="et-EE"/>
        </w:rPr>
        <w:t>põhikooli osa spordikompleksi, huvialakool ja raamatukogu.</w:t>
      </w:r>
    </w:p>
    <w:p w14:paraId="340F7967" w14:textId="77777777" w:rsidR="00012777" w:rsidRPr="00C90BD0" w:rsidRDefault="00012777" w:rsidP="00B4093F">
      <w:pPr>
        <w:spacing w:before="0" w:after="0"/>
        <w:jc w:val="both"/>
        <w:rPr>
          <w:rFonts w:ascii="Arial" w:hAnsi="Arial" w:cs="Arial"/>
          <w:lang w:val="et-EE"/>
        </w:rPr>
      </w:pPr>
      <w:r w:rsidRPr="00C90BD0">
        <w:rPr>
          <w:rFonts w:ascii="Arial" w:hAnsi="Arial" w:cs="Arial"/>
          <w:bCs/>
          <w:color w:val="222222"/>
          <w:shd w:val="clear" w:color="auto" w:fill="FFFFFF"/>
          <w:lang w:val="et-EE"/>
        </w:rPr>
        <w:t>Järvekülas asub kaks lasteaeda, millest üks, Järveküla lasteaed asub planeeringualast 1,5</w:t>
      </w:r>
      <w:r w:rsidR="00883665" w:rsidRPr="00C90BD0">
        <w:rPr>
          <w:rFonts w:ascii="Arial" w:hAnsi="Arial" w:cs="Arial"/>
          <w:bCs/>
          <w:color w:val="222222"/>
          <w:shd w:val="clear" w:color="auto" w:fill="FFFFFF"/>
          <w:lang w:val="et-EE"/>
        </w:rPr>
        <w:t xml:space="preserve"> </w:t>
      </w:r>
      <w:r w:rsidRPr="00C90BD0">
        <w:rPr>
          <w:rFonts w:ascii="Arial" w:hAnsi="Arial" w:cs="Arial"/>
          <w:bCs/>
          <w:color w:val="222222"/>
          <w:shd w:val="clear" w:color="auto" w:fill="FFFFFF"/>
          <w:lang w:val="et-EE"/>
        </w:rPr>
        <w:t>km kaugusel ning Leerimäe lasteaed asub 1,6 km kaugusel.</w:t>
      </w:r>
    </w:p>
    <w:p w14:paraId="50B1411B" w14:textId="77777777" w:rsidR="00012777" w:rsidRPr="00C90BD0" w:rsidRDefault="00A324CF" w:rsidP="00B4093F">
      <w:pPr>
        <w:spacing w:before="0" w:after="0"/>
        <w:jc w:val="both"/>
        <w:rPr>
          <w:rFonts w:ascii="Arial" w:hAnsi="Arial" w:cs="Arial"/>
          <w:lang w:val="et-EE"/>
        </w:rPr>
      </w:pPr>
      <w:r w:rsidRPr="00C90BD0">
        <w:rPr>
          <w:rFonts w:ascii="Arial" w:hAnsi="Arial" w:cs="Arial"/>
          <w:lang w:val="et-EE"/>
        </w:rPr>
        <w:t>Plane</w:t>
      </w:r>
      <w:r w:rsidR="00D61C9D" w:rsidRPr="00C90BD0">
        <w:rPr>
          <w:rFonts w:ascii="Arial" w:hAnsi="Arial" w:cs="Arial"/>
          <w:lang w:val="et-EE"/>
        </w:rPr>
        <w:t>e</w:t>
      </w:r>
      <w:r w:rsidRPr="00C90BD0">
        <w:rPr>
          <w:rFonts w:ascii="Arial" w:hAnsi="Arial" w:cs="Arial"/>
          <w:lang w:val="et-EE"/>
        </w:rPr>
        <w:t xml:space="preserve">ringualal on ühendus olemas ka ühistranspordiga. Peatused asuvad </w:t>
      </w:r>
      <w:r w:rsidR="009010DA" w:rsidRPr="00C90BD0">
        <w:rPr>
          <w:rFonts w:ascii="Arial" w:hAnsi="Arial" w:cs="Arial"/>
          <w:lang w:val="et-EE"/>
        </w:rPr>
        <w:t xml:space="preserve">Vana-Järveküla tee ja Järveküla-Jüri </w:t>
      </w:r>
      <w:r w:rsidR="008C542B" w:rsidRPr="00C90BD0">
        <w:rPr>
          <w:rFonts w:ascii="Arial" w:hAnsi="Arial" w:cs="Arial"/>
          <w:lang w:val="et-EE"/>
        </w:rPr>
        <w:t>tee ristil 300 meetri kaugusel.</w:t>
      </w:r>
    </w:p>
    <w:p w14:paraId="3B1B76BC" w14:textId="77777777" w:rsidR="00012777" w:rsidRPr="00C90BD0" w:rsidRDefault="00012777" w:rsidP="00B4093F">
      <w:pPr>
        <w:spacing w:before="0" w:after="0"/>
        <w:jc w:val="both"/>
        <w:rPr>
          <w:rFonts w:ascii="Arial" w:hAnsi="Arial" w:cs="Arial"/>
          <w:lang w:val="et-EE"/>
        </w:rPr>
      </w:pPr>
      <w:r w:rsidRPr="00C90BD0">
        <w:rPr>
          <w:rFonts w:ascii="Arial" w:hAnsi="Arial" w:cs="Arial"/>
          <w:lang w:val="et-EE"/>
        </w:rPr>
        <w:t>Lähtuvalt kontaktvööndianalüüsist on planeeringuga kavandatav elamuala piirkonda sobiv:</w:t>
      </w:r>
    </w:p>
    <w:p w14:paraId="27A6E08B" w14:textId="77777777" w:rsidR="00012777" w:rsidRPr="00C90BD0" w:rsidRDefault="00012777" w:rsidP="000B3B17">
      <w:pPr>
        <w:widowControl w:val="0"/>
        <w:numPr>
          <w:ilvl w:val="0"/>
          <w:numId w:val="11"/>
        </w:numPr>
        <w:tabs>
          <w:tab w:val="clear" w:pos="720"/>
        </w:tabs>
        <w:suppressAutoHyphens/>
        <w:autoSpaceDE w:val="0"/>
        <w:spacing w:before="0" w:after="0"/>
        <w:ind w:left="284" w:hanging="218"/>
        <w:jc w:val="both"/>
        <w:rPr>
          <w:rFonts w:ascii="Arial" w:hAnsi="Arial" w:cs="Arial"/>
          <w:bCs/>
          <w:lang w:val="et-EE"/>
        </w:rPr>
      </w:pPr>
      <w:r w:rsidRPr="00C90BD0">
        <w:rPr>
          <w:rFonts w:ascii="Arial" w:hAnsi="Arial" w:cs="Arial"/>
          <w:bCs/>
          <w:lang w:val="et-EE"/>
        </w:rPr>
        <w:t>Tallinna lähedus ja hea ühendus riigi põhimaanteega (</w:t>
      </w:r>
      <w:r w:rsidRPr="00C90BD0">
        <w:rPr>
          <w:rFonts w:ascii="Arial" w:hAnsi="Arial" w:cs="Arial"/>
          <w:color w:val="000000"/>
          <w:shd w:val="clear" w:color="auto" w:fill="FFFFFF"/>
          <w:lang w:val="et-EE"/>
        </w:rPr>
        <w:t>Tallinn-Tartu-Võru-Luhamaa tee</w:t>
      </w:r>
      <w:r w:rsidRPr="00C90BD0">
        <w:rPr>
          <w:rFonts w:ascii="Arial" w:hAnsi="Arial" w:cs="Arial"/>
          <w:bCs/>
          <w:lang w:val="et-EE"/>
        </w:rPr>
        <w:t>);</w:t>
      </w:r>
    </w:p>
    <w:p w14:paraId="4800EA98" w14:textId="77777777" w:rsidR="00012777" w:rsidRPr="00C90BD0" w:rsidRDefault="00012777" w:rsidP="000B3B17">
      <w:pPr>
        <w:widowControl w:val="0"/>
        <w:numPr>
          <w:ilvl w:val="0"/>
          <w:numId w:val="11"/>
        </w:numPr>
        <w:tabs>
          <w:tab w:val="clear" w:pos="720"/>
        </w:tabs>
        <w:suppressAutoHyphens/>
        <w:autoSpaceDE w:val="0"/>
        <w:spacing w:before="0" w:after="0"/>
        <w:ind w:left="284" w:hanging="218"/>
        <w:jc w:val="both"/>
        <w:rPr>
          <w:rFonts w:ascii="Arial" w:hAnsi="Arial" w:cs="Arial"/>
          <w:bCs/>
          <w:lang w:val="et-EE"/>
        </w:rPr>
      </w:pPr>
      <w:r w:rsidRPr="00C90BD0">
        <w:rPr>
          <w:rFonts w:ascii="Arial" w:hAnsi="Arial" w:cs="Arial"/>
          <w:bCs/>
          <w:lang w:val="et-EE"/>
        </w:rPr>
        <w:t>head ühendusteed lähimate asulatega;</w:t>
      </w:r>
    </w:p>
    <w:p w14:paraId="6634A89A" w14:textId="77777777" w:rsidR="00012777" w:rsidRPr="00C90BD0" w:rsidRDefault="00012777" w:rsidP="000B3B17">
      <w:pPr>
        <w:widowControl w:val="0"/>
        <w:numPr>
          <w:ilvl w:val="0"/>
          <w:numId w:val="11"/>
        </w:numPr>
        <w:tabs>
          <w:tab w:val="clear" w:pos="720"/>
        </w:tabs>
        <w:suppressAutoHyphens/>
        <w:autoSpaceDE w:val="0"/>
        <w:spacing w:before="0" w:after="0"/>
        <w:ind w:left="284" w:hanging="218"/>
        <w:jc w:val="both"/>
        <w:rPr>
          <w:rFonts w:ascii="Arial" w:hAnsi="Arial" w:cs="Arial"/>
          <w:bCs/>
          <w:lang w:val="et-EE"/>
        </w:rPr>
      </w:pPr>
      <w:r w:rsidRPr="00C90BD0">
        <w:rPr>
          <w:rFonts w:ascii="Arial" w:hAnsi="Arial" w:cs="Arial"/>
          <w:bCs/>
          <w:lang w:val="et-EE"/>
        </w:rPr>
        <w:t>arenev elukeskkond;</w:t>
      </w:r>
    </w:p>
    <w:p w14:paraId="0D34FE8E" w14:textId="77777777" w:rsidR="00012777" w:rsidRPr="00C90BD0" w:rsidRDefault="00012777" w:rsidP="000B3B17">
      <w:pPr>
        <w:widowControl w:val="0"/>
        <w:numPr>
          <w:ilvl w:val="0"/>
          <w:numId w:val="11"/>
        </w:numPr>
        <w:tabs>
          <w:tab w:val="clear" w:pos="720"/>
        </w:tabs>
        <w:suppressAutoHyphens/>
        <w:autoSpaceDE w:val="0"/>
        <w:spacing w:before="0" w:after="0"/>
        <w:ind w:left="284" w:hanging="218"/>
        <w:jc w:val="both"/>
        <w:rPr>
          <w:rFonts w:ascii="Arial" w:hAnsi="Arial" w:cs="Arial"/>
          <w:lang w:val="et-EE"/>
        </w:rPr>
      </w:pPr>
      <w:r w:rsidRPr="00C90BD0">
        <w:rPr>
          <w:rFonts w:ascii="Arial" w:hAnsi="Arial" w:cs="Arial"/>
          <w:lang w:val="et-EE"/>
        </w:rPr>
        <w:t>tsentraalsete tehnovõrkudega varustatud piirkond;</w:t>
      </w:r>
    </w:p>
    <w:p w14:paraId="4516428F" w14:textId="77777777" w:rsidR="00012777" w:rsidRPr="00C90BD0" w:rsidRDefault="00012777" w:rsidP="000B3B17">
      <w:pPr>
        <w:widowControl w:val="0"/>
        <w:numPr>
          <w:ilvl w:val="0"/>
          <w:numId w:val="11"/>
        </w:numPr>
        <w:tabs>
          <w:tab w:val="clear" w:pos="720"/>
          <w:tab w:val="left" w:pos="795"/>
        </w:tabs>
        <w:suppressAutoHyphens/>
        <w:autoSpaceDE w:val="0"/>
        <w:spacing w:before="0" w:after="0"/>
        <w:ind w:left="284" w:hanging="218"/>
        <w:jc w:val="both"/>
        <w:rPr>
          <w:rFonts w:ascii="Arial" w:hAnsi="Arial" w:cs="Arial"/>
          <w:bCs/>
          <w:lang w:val="et-EE"/>
        </w:rPr>
      </w:pPr>
      <w:r w:rsidRPr="00C90BD0">
        <w:rPr>
          <w:rFonts w:ascii="Arial" w:hAnsi="Arial" w:cs="Arial"/>
          <w:bCs/>
          <w:lang w:val="et-EE"/>
        </w:rPr>
        <w:t>lasteaia ja põhikooli lähedus;</w:t>
      </w:r>
    </w:p>
    <w:p w14:paraId="020451E7" w14:textId="77777777" w:rsidR="00012777" w:rsidRPr="00C90BD0" w:rsidRDefault="00012777" w:rsidP="000B3B17">
      <w:pPr>
        <w:widowControl w:val="0"/>
        <w:numPr>
          <w:ilvl w:val="0"/>
          <w:numId w:val="11"/>
        </w:numPr>
        <w:tabs>
          <w:tab w:val="clear" w:pos="720"/>
          <w:tab w:val="left" w:pos="795"/>
        </w:tabs>
        <w:suppressAutoHyphens/>
        <w:autoSpaceDE w:val="0"/>
        <w:spacing w:before="0" w:after="0"/>
        <w:ind w:left="284" w:hanging="218"/>
        <w:jc w:val="both"/>
        <w:rPr>
          <w:rFonts w:ascii="Arial" w:hAnsi="Arial" w:cs="Arial"/>
          <w:bCs/>
          <w:lang w:val="et-EE"/>
        </w:rPr>
      </w:pPr>
      <w:r w:rsidRPr="00C90BD0">
        <w:rPr>
          <w:rFonts w:ascii="Arial" w:hAnsi="Arial" w:cs="Arial"/>
          <w:bCs/>
          <w:lang w:val="et-EE"/>
        </w:rPr>
        <w:t>puhkamisvõimaluste olemasolu (kergliiklusteed, puhke-</w:t>
      </w:r>
      <w:proofErr w:type="spellStart"/>
      <w:r w:rsidRPr="00C90BD0">
        <w:rPr>
          <w:rFonts w:ascii="Arial" w:hAnsi="Arial" w:cs="Arial"/>
          <w:bCs/>
          <w:lang w:val="et-EE"/>
        </w:rPr>
        <w:t>virgestusala</w:t>
      </w:r>
      <w:proofErr w:type="spellEnd"/>
      <w:r w:rsidRPr="00C90BD0">
        <w:rPr>
          <w:rFonts w:ascii="Arial" w:hAnsi="Arial" w:cs="Arial"/>
          <w:bCs/>
          <w:lang w:val="et-EE"/>
        </w:rPr>
        <w:t>).</w:t>
      </w:r>
    </w:p>
    <w:p w14:paraId="7AC6B83F" w14:textId="77777777" w:rsidR="00E10856" w:rsidRPr="00C90BD0" w:rsidRDefault="00E10856" w:rsidP="00B4093F">
      <w:pPr>
        <w:widowControl w:val="0"/>
        <w:tabs>
          <w:tab w:val="left" w:pos="795"/>
        </w:tabs>
        <w:suppressAutoHyphens/>
        <w:autoSpaceDE w:val="0"/>
        <w:spacing w:before="0" w:after="0"/>
        <w:jc w:val="both"/>
        <w:rPr>
          <w:rFonts w:ascii="Arial" w:hAnsi="Arial" w:cs="Arial"/>
          <w:bCs/>
          <w:lang w:val="et-EE"/>
        </w:rPr>
      </w:pPr>
    </w:p>
    <w:p w14:paraId="349744F9" w14:textId="77777777" w:rsidR="00E10856" w:rsidRPr="00C90BD0" w:rsidRDefault="00E10856" w:rsidP="004541E7">
      <w:pPr>
        <w:pStyle w:val="Pealkiri2"/>
        <w:numPr>
          <w:ilvl w:val="1"/>
          <w:numId w:val="14"/>
        </w:numPr>
        <w:rPr>
          <w:rFonts w:cs="Arial"/>
          <w:szCs w:val="22"/>
          <w:lang w:val="et-EE"/>
        </w:rPr>
      </w:pPr>
      <w:bookmarkStart w:id="7" w:name="_Toc99641171"/>
      <w:r w:rsidRPr="00C90BD0">
        <w:rPr>
          <w:rFonts w:cs="Arial"/>
          <w:szCs w:val="22"/>
          <w:lang w:val="et-EE"/>
        </w:rPr>
        <w:t>Kehtestatud detailplaneering</w:t>
      </w:r>
      <w:bookmarkEnd w:id="7"/>
    </w:p>
    <w:p w14:paraId="2A3DC738" w14:textId="77777777" w:rsidR="00E10856" w:rsidRPr="00C90BD0" w:rsidRDefault="00E10856" w:rsidP="00B4093F">
      <w:pPr>
        <w:spacing w:before="0" w:after="0"/>
        <w:jc w:val="both"/>
        <w:rPr>
          <w:rFonts w:ascii="Arial" w:hAnsi="Arial" w:cs="Arial"/>
          <w:lang w:val="et-EE"/>
        </w:rPr>
      </w:pPr>
      <w:r w:rsidRPr="00C90BD0">
        <w:rPr>
          <w:rFonts w:ascii="Arial" w:hAnsi="Arial" w:cs="Arial"/>
          <w:lang w:val="et-EE"/>
        </w:rPr>
        <w:t xml:space="preserve">Planeeringu põhjaosale on varasemalt kehtestatud „Järveküla küla Mäe, </w:t>
      </w:r>
      <w:proofErr w:type="spellStart"/>
      <w:r w:rsidRPr="00C90BD0">
        <w:rPr>
          <w:rFonts w:ascii="Arial" w:hAnsi="Arial" w:cs="Arial"/>
          <w:lang w:val="et-EE"/>
        </w:rPr>
        <w:t>Sauki</w:t>
      </w:r>
      <w:proofErr w:type="spellEnd"/>
      <w:r w:rsidRPr="00C90BD0">
        <w:rPr>
          <w:rFonts w:ascii="Arial" w:hAnsi="Arial" w:cs="Arial"/>
          <w:lang w:val="et-EE"/>
        </w:rPr>
        <w:t xml:space="preserve"> ja Künnipõllu kinnistute ning lähiala detailplaneeringu”, kehtestatud 13.05.2008 otsus nr 397. Plan</w:t>
      </w:r>
      <w:r w:rsidR="001952FA" w:rsidRPr="00C90BD0">
        <w:rPr>
          <w:rFonts w:ascii="Arial" w:hAnsi="Arial" w:cs="Arial"/>
          <w:lang w:val="et-EE"/>
        </w:rPr>
        <w:t>eeringuala suuruseks oli 26,26</w:t>
      </w:r>
      <w:r w:rsidRPr="00C90BD0">
        <w:rPr>
          <w:rFonts w:ascii="Arial" w:hAnsi="Arial" w:cs="Arial"/>
          <w:lang w:val="et-EE"/>
        </w:rPr>
        <w:t xml:space="preserve"> ha. Projekteeriti</w:t>
      </w:r>
      <w:r w:rsidR="001952FA" w:rsidRPr="00C90BD0">
        <w:rPr>
          <w:rFonts w:ascii="Arial" w:hAnsi="Arial" w:cs="Arial"/>
          <w:lang w:val="et-EE"/>
        </w:rPr>
        <w:t xml:space="preserve"> kokku 63 krunti, mille seas on elamumaa, ärimaa, transpordimaa, ühiskondlike ehitiste maa, üldkasuta</w:t>
      </w:r>
      <w:r w:rsidR="009D0FEF" w:rsidRPr="00C90BD0">
        <w:rPr>
          <w:rFonts w:ascii="Arial" w:hAnsi="Arial" w:cs="Arial"/>
          <w:lang w:val="et-EE"/>
        </w:rPr>
        <w:t>tava maa ja tootmismaa krundid.</w:t>
      </w:r>
    </w:p>
    <w:p w14:paraId="1F10831E" w14:textId="77777777" w:rsidR="001952FA" w:rsidRPr="00C90BD0" w:rsidRDefault="001952FA" w:rsidP="00B4093F">
      <w:pPr>
        <w:spacing w:before="0" w:after="0"/>
        <w:jc w:val="both"/>
        <w:rPr>
          <w:rFonts w:ascii="Arial" w:hAnsi="Arial" w:cs="Arial"/>
          <w:lang w:val="et-EE"/>
        </w:rPr>
      </w:pPr>
    </w:p>
    <w:p w14:paraId="5782CC38" w14:textId="77777777" w:rsidR="001952FA" w:rsidRPr="00C90BD0" w:rsidRDefault="001952FA" w:rsidP="00026D51">
      <w:pPr>
        <w:pStyle w:val="Pealkiri2"/>
        <w:numPr>
          <w:ilvl w:val="1"/>
          <w:numId w:val="14"/>
        </w:numPr>
        <w:ind w:left="420" w:hanging="420"/>
        <w:jc w:val="both"/>
        <w:rPr>
          <w:rFonts w:cs="Arial"/>
          <w:szCs w:val="22"/>
          <w:lang w:val="et-EE"/>
        </w:rPr>
      </w:pPr>
      <w:bookmarkStart w:id="8" w:name="_Toc99641172"/>
      <w:r w:rsidRPr="00C90BD0">
        <w:rPr>
          <w:rFonts w:cs="Arial"/>
          <w:szCs w:val="22"/>
          <w:lang w:val="et-EE"/>
        </w:rPr>
        <w:t>Samale maa-alale varem kehtestatud detailplaneeringu muutmise ettepaneku põhjendus</w:t>
      </w:r>
      <w:bookmarkEnd w:id="8"/>
    </w:p>
    <w:p w14:paraId="4FE174A2" w14:textId="77777777" w:rsidR="001952FA" w:rsidRPr="00C90BD0" w:rsidRDefault="001952FA" w:rsidP="00B4093F">
      <w:pPr>
        <w:spacing w:before="0" w:after="0"/>
        <w:jc w:val="both"/>
        <w:rPr>
          <w:rFonts w:ascii="Arial" w:hAnsi="Arial" w:cs="Arial"/>
          <w:lang w:val="et-EE"/>
        </w:rPr>
      </w:pPr>
      <w:r w:rsidRPr="00C90BD0">
        <w:rPr>
          <w:rFonts w:ascii="Arial" w:hAnsi="Arial" w:cs="Arial"/>
          <w:lang w:val="et-EE"/>
        </w:rPr>
        <w:t xml:space="preserve">Planeeringuga tehakse ettepanek kehtiva detailplaneeringu „Järveküla küla Mäe, </w:t>
      </w:r>
      <w:proofErr w:type="spellStart"/>
      <w:r w:rsidRPr="00C90BD0">
        <w:rPr>
          <w:rFonts w:ascii="Arial" w:hAnsi="Arial" w:cs="Arial"/>
          <w:lang w:val="et-EE"/>
        </w:rPr>
        <w:t>Sauki</w:t>
      </w:r>
      <w:proofErr w:type="spellEnd"/>
      <w:r w:rsidRPr="00C90BD0">
        <w:rPr>
          <w:rFonts w:ascii="Arial" w:hAnsi="Arial" w:cs="Arial"/>
          <w:lang w:val="et-EE"/>
        </w:rPr>
        <w:t xml:space="preserve"> ja Künnipõllu kinnistute ning lähiala detailplaneeringu ” osaliseks muutmiseks.</w:t>
      </w:r>
    </w:p>
    <w:p w14:paraId="17444119" w14:textId="77777777" w:rsidR="001952FA" w:rsidRPr="00C90BD0" w:rsidRDefault="00AE0DAA" w:rsidP="00B4093F">
      <w:pPr>
        <w:spacing w:before="0" w:after="0"/>
        <w:jc w:val="both"/>
        <w:rPr>
          <w:rFonts w:ascii="Arial" w:hAnsi="Arial" w:cs="Arial"/>
          <w:lang w:val="et-EE"/>
        </w:rPr>
      </w:pPr>
      <w:r w:rsidRPr="00C90BD0">
        <w:rPr>
          <w:rFonts w:ascii="Arial" w:hAnsi="Arial" w:cs="Arial"/>
          <w:lang w:val="et-EE"/>
        </w:rPr>
        <w:t>Rae vallavolikogu otsusega 13.05.2008 nr 397</w:t>
      </w:r>
      <w:r w:rsidR="001952FA" w:rsidRPr="00C90BD0">
        <w:rPr>
          <w:rFonts w:ascii="Arial" w:hAnsi="Arial" w:cs="Arial"/>
          <w:lang w:val="et-EE"/>
        </w:rPr>
        <w:t xml:space="preserve"> kehtestati </w:t>
      </w:r>
      <w:r w:rsidRPr="00C90BD0">
        <w:rPr>
          <w:rFonts w:ascii="Arial" w:hAnsi="Arial" w:cs="Arial"/>
          <w:lang w:val="et-EE"/>
        </w:rPr>
        <w:t xml:space="preserve">Järveküla küla Mäe, </w:t>
      </w:r>
      <w:proofErr w:type="spellStart"/>
      <w:r w:rsidRPr="00C90BD0">
        <w:rPr>
          <w:rFonts w:ascii="Arial" w:hAnsi="Arial" w:cs="Arial"/>
          <w:lang w:val="et-EE"/>
        </w:rPr>
        <w:t>Sauki</w:t>
      </w:r>
      <w:proofErr w:type="spellEnd"/>
      <w:r w:rsidRPr="00C90BD0">
        <w:rPr>
          <w:rFonts w:ascii="Arial" w:hAnsi="Arial" w:cs="Arial"/>
          <w:lang w:val="et-EE"/>
        </w:rPr>
        <w:t xml:space="preserve"> ja Künnipõllu kinnistute ning lähiala detailplaneering</w:t>
      </w:r>
      <w:r w:rsidR="001952FA" w:rsidRPr="00C90BD0">
        <w:rPr>
          <w:rFonts w:ascii="Arial" w:hAnsi="Arial" w:cs="Arial"/>
          <w:lang w:val="et-EE"/>
        </w:rPr>
        <w:t xml:space="preserve">, </w:t>
      </w:r>
      <w:proofErr w:type="spellStart"/>
      <w:r w:rsidRPr="00C90BD0">
        <w:rPr>
          <w:rFonts w:ascii="Arial" w:hAnsi="Arial" w:cs="Arial"/>
          <w:lang w:val="et-EE"/>
        </w:rPr>
        <w:t>Ekore</w:t>
      </w:r>
      <w:proofErr w:type="spellEnd"/>
      <w:r w:rsidRPr="00C90BD0">
        <w:rPr>
          <w:rFonts w:ascii="Arial" w:hAnsi="Arial" w:cs="Arial"/>
          <w:lang w:val="et-EE"/>
        </w:rPr>
        <w:t xml:space="preserve"> OÜ töö nr DP-001/07, millega on kavandatud 26,26 ha maa-ala jagamine 63</w:t>
      </w:r>
      <w:r w:rsidR="001952FA" w:rsidRPr="00C90BD0">
        <w:rPr>
          <w:rFonts w:ascii="Arial" w:hAnsi="Arial" w:cs="Arial"/>
          <w:lang w:val="et-EE"/>
        </w:rPr>
        <w:t xml:space="preserve"> krundiks, sihtotstarbe muut</w:t>
      </w:r>
      <w:r w:rsidR="00845E19" w:rsidRPr="00C90BD0">
        <w:rPr>
          <w:rFonts w:ascii="Arial" w:hAnsi="Arial" w:cs="Arial"/>
          <w:lang w:val="et-EE"/>
        </w:rPr>
        <w:t>mine ning ehitusõiguse seadmine.</w:t>
      </w:r>
    </w:p>
    <w:p w14:paraId="3082122E" w14:textId="77777777" w:rsidR="001952FA" w:rsidRPr="00C90BD0" w:rsidRDefault="00845E19" w:rsidP="00B4093F">
      <w:pPr>
        <w:spacing w:before="0" w:after="0"/>
        <w:jc w:val="both"/>
        <w:rPr>
          <w:rFonts w:ascii="Arial" w:hAnsi="Arial" w:cs="Arial"/>
          <w:lang w:val="et-EE"/>
        </w:rPr>
      </w:pPr>
      <w:r w:rsidRPr="00C90BD0">
        <w:rPr>
          <w:rFonts w:ascii="Arial" w:hAnsi="Arial" w:cs="Arial"/>
          <w:lang w:val="et-EE"/>
        </w:rPr>
        <w:t xml:space="preserve">Käesoleva detailplaneering </w:t>
      </w:r>
      <w:r w:rsidR="00D42042" w:rsidRPr="00C90BD0">
        <w:rPr>
          <w:rFonts w:ascii="Arial" w:hAnsi="Arial" w:cs="Arial"/>
          <w:lang w:val="et-EE"/>
        </w:rPr>
        <w:t>kaasab kehtestatud detailplaneeringust kaks kinnistut ning soovib maa sihtotstarvet muuta tr</w:t>
      </w:r>
      <w:r w:rsidR="00127C60" w:rsidRPr="00C90BD0">
        <w:rPr>
          <w:rFonts w:ascii="Arial" w:hAnsi="Arial" w:cs="Arial"/>
          <w:lang w:val="et-EE"/>
        </w:rPr>
        <w:t>anspordi</w:t>
      </w:r>
      <w:r w:rsidR="00D42042" w:rsidRPr="00C90BD0">
        <w:rPr>
          <w:rFonts w:ascii="Arial" w:hAnsi="Arial" w:cs="Arial"/>
          <w:lang w:val="et-EE"/>
        </w:rPr>
        <w:t>maast üldkasutatavaks maaks.</w:t>
      </w:r>
      <w:r w:rsidR="006E4A38" w:rsidRPr="00C90BD0">
        <w:rPr>
          <w:rFonts w:ascii="Arial" w:hAnsi="Arial" w:cs="Arial"/>
          <w:lang w:val="et-EE"/>
        </w:rPr>
        <w:t xml:space="preserve"> Kinnistu piire ei muudeta.</w:t>
      </w:r>
    </w:p>
    <w:p w14:paraId="09004E19" w14:textId="77777777" w:rsidR="00B711F9" w:rsidRPr="00C90BD0" w:rsidRDefault="006B2CFA" w:rsidP="00B4093F">
      <w:pPr>
        <w:spacing w:before="0" w:after="0"/>
        <w:jc w:val="both"/>
        <w:rPr>
          <w:rFonts w:ascii="Arial" w:hAnsi="Arial" w:cs="Arial"/>
          <w:lang w:val="et-EE"/>
        </w:rPr>
      </w:pPr>
      <w:r w:rsidRPr="00C90BD0">
        <w:rPr>
          <w:rFonts w:ascii="Arial" w:hAnsi="Arial" w:cs="Arial"/>
          <w:lang w:val="et-EE"/>
        </w:rPr>
        <w:t>Suureneb üldkasutatava maa sihtotstarbega maa osakaal ning jalakäijatele privaatne kvartali läbimine.</w:t>
      </w:r>
    </w:p>
    <w:p w14:paraId="6BC0D152" w14:textId="77777777" w:rsidR="006B2CFA" w:rsidRPr="00C90BD0" w:rsidRDefault="006B2CFA" w:rsidP="00B4093F">
      <w:pPr>
        <w:spacing w:before="0" w:after="0"/>
        <w:jc w:val="both"/>
        <w:rPr>
          <w:rFonts w:ascii="Arial" w:hAnsi="Arial" w:cs="Arial"/>
          <w:lang w:val="et-EE"/>
        </w:rPr>
      </w:pPr>
    </w:p>
    <w:p w14:paraId="5F2B387D" w14:textId="77777777" w:rsidR="009D0FEF" w:rsidRPr="00C90BD0" w:rsidRDefault="009D0FEF" w:rsidP="00B4093F">
      <w:pPr>
        <w:spacing w:before="0" w:after="0"/>
        <w:jc w:val="both"/>
        <w:rPr>
          <w:rFonts w:ascii="Arial" w:hAnsi="Arial" w:cs="Arial"/>
          <w:lang w:val="et-EE"/>
        </w:rPr>
      </w:pPr>
    </w:p>
    <w:p w14:paraId="1822FD70" w14:textId="77777777" w:rsidR="00B711F9" w:rsidRPr="00C90BD0" w:rsidRDefault="00B711F9" w:rsidP="004541E7">
      <w:pPr>
        <w:pStyle w:val="Pealkiri1"/>
        <w:numPr>
          <w:ilvl w:val="0"/>
          <w:numId w:val="10"/>
        </w:numPr>
        <w:spacing w:before="0"/>
      </w:pPr>
      <w:bookmarkStart w:id="9" w:name="_Toc497647797"/>
      <w:bookmarkStart w:id="10" w:name="_Toc99641173"/>
      <w:r w:rsidRPr="00C90BD0">
        <w:t>OLEMASOLEVA OLUKORRA ISELOOMUSTUS</w:t>
      </w:r>
      <w:bookmarkEnd w:id="9"/>
      <w:bookmarkEnd w:id="10"/>
    </w:p>
    <w:p w14:paraId="116165FE" w14:textId="77777777" w:rsidR="00EA16F6" w:rsidRPr="00C90BD0" w:rsidRDefault="00EA16F6" w:rsidP="00B4093F">
      <w:pPr>
        <w:spacing w:before="0" w:after="0"/>
        <w:rPr>
          <w:rFonts w:ascii="Arial" w:hAnsi="Arial" w:cs="Arial"/>
          <w:lang w:val="et-EE"/>
        </w:rPr>
      </w:pPr>
      <w:bookmarkStart w:id="11" w:name="_Toc522024063"/>
      <w:bookmarkStart w:id="12" w:name="_Toc522113055"/>
      <w:bookmarkStart w:id="13" w:name="_Toc522113057"/>
      <w:bookmarkStart w:id="14" w:name="_Toc497647798"/>
      <w:bookmarkEnd w:id="11"/>
      <w:bookmarkEnd w:id="12"/>
      <w:bookmarkEnd w:id="13"/>
    </w:p>
    <w:p w14:paraId="60926C81" w14:textId="77777777" w:rsidR="00E81250" w:rsidRPr="00C90BD0" w:rsidRDefault="00E81250" w:rsidP="004541E7">
      <w:pPr>
        <w:pStyle w:val="Pealkiri2"/>
        <w:numPr>
          <w:ilvl w:val="1"/>
          <w:numId w:val="2"/>
        </w:numPr>
        <w:tabs>
          <w:tab w:val="left" w:pos="426"/>
        </w:tabs>
        <w:jc w:val="both"/>
        <w:rPr>
          <w:rFonts w:cs="Arial"/>
          <w:szCs w:val="22"/>
          <w:lang w:val="et-EE"/>
        </w:rPr>
      </w:pPr>
      <w:bookmarkStart w:id="15" w:name="_Toc99641174"/>
      <w:r w:rsidRPr="00C90BD0">
        <w:rPr>
          <w:rFonts w:cs="Arial"/>
          <w:szCs w:val="22"/>
          <w:lang w:val="et-EE"/>
        </w:rPr>
        <w:t>Planeeringuala asukoht ja iseloomustus</w:t>
      </w:r>
      <w:bookmarkEnd w:id="14"/>
      <w:bookmarkEnd w:id="15"/>
    </w:p>
    <w:p w14:paraId="6C5989A5" w14:textId="77777777" w:rsidR="007E24E4" w:rsidRPr="00C90BD0" w:rsidRDefault="007E24E4" w:rsidP="00B4093F">
      <w:pPr>
        <w:spacing w:before="0" w:after="0"/>
        <w:jc w:val="both"/>
        <w:rPr>
          <w:rFonts w:ascii="Arial" w:hAnsi="Arial" w:cs="Arial"/>
          <w:lang w:val="et-EE"/>
        </w:rPr>
      </w:pPr>
      <w:r w:rsidRPr="00C90BD0">
        <w:rPr>
          <w:rFonts w:ascii="Arial" w:hAnsi="Arial" w:cs="Arial"/>
          <w:lang w:val="et-EE"/>
        </w:rPr>
        <w:t>Planeeritav ala asub Rae vallas, Järveküla külas Vana-Järveküla tee äärsel alal. Vana-Järveküla teekoridori asemele on „Tallinna tänavavõrk ja kergliiklusteed</w:t>
      </w:r>
      <w:r w:rsidR="00760952" w:rsidRPr="00C90BD0">
        <w:rPr>
          <w:rFonts w:ascii="Arial" w:hAnsi="Arial" w:cs="Arial"/>
          <w:lang w:val="et-EE"/>
        </w:rPr>
        <w:t>”</w:t>
      </w:r>
      <w:r w:rsidRPr="00C90BD0">
        <w:rPr>
          <w:rFonts w:ascii="Arial" w:hAnsi="Arial" w:cs="Arial"/>
          <w:lang w:val="et-EE"/>
        </w:rPr>
        <w:t xml:space="preserve"> teemaplaneeringuga planeeritud Tallinna </w:t>
      </w:r>
      <w:r w:rsidR="00BF2398" w:rsidRPr="00C90BD0">
        <w:rPr>
          <w:rFonts w:ascii="Arial" w:hAnsi="Arial" w:cs="Arial"/>
          <w:lang w:val="et-EE"/>
        </w:rPr>
        <w:t>v</w:t>
      </w:r>
      <w:r w:rsidRPr="00C90BD0">
        <w:rPr>
          <w:rFonts w:ascii="Arial" w:hAnsi="Arial" w:cs="Arial"/>
          <w:lang w:val="et-EE"/>
        </w:rPr>
        <w:t>äike</w:t>
      </w:r>
      <w:r w:rsidR="00BF2398" w:rsidRPr="00C90BD0">
        <w:rPr>
          <w:rFonts w:ascii="Arial" w:hAnsi="Arial" w:cs="Arial"/>
          <w:lang w:val="et-EE"/>
        </w:rPr>
        <w:t xml:space="preserve"> r</w:t>
      </w:r>
      <w:r w:rsidRPr="00C90BD0">
        <w:rPr>
          <w:rFonts w:ascii="Arial" w:hAnsi="Arial" w:cs="Arial"/>
          <w:lang w:val="et-EE"/>
        </w:rPr>
        <w:t>ingtee. Ringtee teekoridoriks on planeeritud 30</w:t>
      </w:r>
      <w:r w:rsidR="00883665" w:rsidRPr="00C90BD0">
        <w:rPr>
          <w:rFonts w:ascii="Arial" w:hAnsi="Arial" w:cs="Arial"/>
          <w:lang w:val="et-EE"/>
        </w:rPr>
        <w:t xml:space="preserve"> </w:t>
      </w:r>
      <w:r w:rsidRPr="00C90BD0">
        <w:rPr>
          <w:rFonts w:ascii="Arial" w:hAnsi="Arial" w:cs="Arial"/>
          <w:lang w:val="et-EE"/>
        </w:rPr>
        <w:t xml:space="preserve">m. Detailplaneering on koostatud </w:t>
      </w:r>
      <w:r w:rsidR="00883665" w:rsidRPr="00C90BD0">
        <w:rPr>
          <w:rFonts w:ascii="Arial" w:hAnsi="Arial" w:cs="Arial"/>
          <w:lang w:val="et-EE"/>
        </w:rPr>
        <w:t> </w:t>
      </w:r>
      <w:r w:rsidR="00883665" w:rsidRPr="00C90BD0">
        <w:rPr>
          <w:rFonts w:ascii="Arial" w:hAnsi="Arial" w:cs="Arial"/>
          <w:lang w:val="et-EE"/>
        </w:rPr>
        <w:t> </w:t>
      </w:r>
      <w:r w:rsidRPr="00C90BD0">
        <w:rPr>
          <w:rFonts w:ascii="Arial" w:hAnsi="Arial" w:cs="Arial"/>
          <w:lang w:val="et-EE"/>
        </w:rPr>
        <w:t>3,7 hektari suurusele alale. Planeeritav ala asub Järveküla keskosas, väljakujunenud väikeelamute piirkonnas. Oruvälja planeeringut läbib Käokella tee. Juurdepääs planeeritavale alale on Vana-Järveküla teelt, Käokella tee kaudu. Olemasolev hoonestus ja kõrghaljastus kinnistul puudub. Planeeritava ala pind on suhteliselt lauge. Maapind on idast lääne suunas langeva joonega. Kinnistu läänepoolsel piiril maapinna joon tõuseb veidi moodustades lauge lohu ala kinnistule. Käsitletava ala absoluutkõrgusmärgid jäävad 42.77</w:t>
      </w:r>
      <w:r w:rsidR="00883665" w:rsidRPr="00C90BD0">
        <w:rPr>
          <w:rFonts w:ascii="Arial" w:hAnsi="Arial" w:cs="Arial"/>
          <w:lang w:val="et-EE"/>
        </w:rPr>
        <w:t xml:space="preserve"> </w:t>
      </w:r>
      <w:r w:rsidRPr="00C90BD0">
        <w:rPr>
          <w:rFonts w:ascii="Arial" w:hAnsi="Arial" w:cs="Arial"/>
          <w:lang w:val="et-EE"/>
        </w:rPr>
        <w:t>m ja 45.45</w:t>
      </w:r>
      <w:r w:rsidR="00883665" w:rsidRPr="00C90BD0">
        <w:rPr>
          <w:rFonts w:ascii="Arial" w:hAnsi="Arial" w:cs="Arial"/>
          <w:lang w:val="et-EE"/>
        </w:rPr>
        <w:t xml:space="preserve"> </w:t>
      </w:r>
      <w:r w:rsidRPr="00C90BD0">
        <w:rPr>
          <w:rFonts w:ascii="Arial" w:hAnsi="Arial" w:cs="Arial"/>
          <w:lang w:val="et-EE"/>
        </w:rPr>
        <w:t>m vahele</w:t>
      </w:r>
      <w:r w:rsidRPr="00C90BD0">
        <w:rPr>
          <w:rFonts w:ascii="Arial" w:hAnsi="Arial" w:cs="Arial"/>
          <w:i/>
          <w:lang w:val="et-EE"/>
        </w:rPr>
        <w:t>.</w:t>
      </w:r>
    </w:p>
    <w:p w14:paraId="420277A7" w14:textId="77777777" w:rsidR="00B711F9" w:rsidRPr="00C90BD0" w:rsidRDefault="00B711F9" w:rsidP="00B4093F">
      <w:pPr>
        <w:spacing w:before="0" w:after="0"/>
        <w:jc w:val="both"/>
        <w:rPr>
          <w:rFonts w:ascii="Arial" w:eastAsia="Times New Roman" w:hAnsi="Arial" w:cs="Arial"/>
          <w:color w:val="000000"/>
          <w:lang w:val="et-EE" w:eastAsia="en-GB"/>
        </w:rPr>
      </w:pPr>
    </w:p>
    <w:p w14:paraId="73B50D1E" w14:textId="77777777" w:rsidR="00E81250" w:rsidRPr="00C90BD0" w:rsidRDefault="00E81250" w:rsidP="004541E7">
      <w:pPr>
        <w:pStyle w:val="Pealkiri2"/>
        <w:numPr>
          <w:ilvl w:val="1"/>
          <w:numId w:val="2"/>
        </w:numPr>
        <w:tabs>
          <w:tab w:val="left" w:pos="426"/>
        </w:tabs>
        <w:jc w:val="both"/>
        <w:rPr>
          <w:rFonts w:cs="Arial"/>
          <w:szCs w:val="22"/>
          <w:lang w:val="et-EE"/>
        </w:rPr>
      </w:pPr>
      <w:bookmarkStart w:id="16" w:name="_Toc497647799"/>
      <w:bookmarkStart w:id="17" w:name="_Toc99641175"/>
      <w:r w:rsidRPr="00C90BD0">
        <w:rPr>
          <w:rFonts w:cs="Arial"/>
          <w:szCs w:val="22"/>
          <w:lang w:val="et-EE"/>
        </w:rPr>
        <w:t>Planeeringuala maakasutus ja hoonestus</w:t>
      </w:r>
      <w:bookmarkEnd w:id="16"/>
      <w:bookmarkEnd w:id="17"/>
    </w:p>
    <w:p w14:paraId="03C534BC" w14:textId="77777777" w:rsidR="00B711F9" w:rsidRPr="00C90BD0" w:rsidRDefault="00012777" w:rsidP="00026D51">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 xml:space="preserve">Oruvälja </w:t>
      </w:r>
      <w:r w:rsidR="00C903DE" w:rsidRPr="00C90BD0">
        <w:rPr>
          <w:rFonts w:ascii="Arial" w:hAnsi="Arial" w:cs="Arial"/>
          <w:lang w:val="et-EE"/>
        </w:rPr>
        <w:t>–</w:t>
      </w:r>
      <w:r w:rsidRPr="00C90BD0">
        <w:rPr>
          <w:rFonts w:ascii="Arial" w:hAnsi="Arial" w:cs="Arial"/>
          <w:lang w:val="et-EE"/>
        </w:rPr>
        <w:t xml:space="preserve"> (Maa-ameti andmetel </w:t>
      </w:r>
      <w:r w:rsidR="00BF2398" w:rsidRPr="00C90BD0">
        <w:rPr>
          <w:rFonts w:ascii="Arial" w:hAnsi="Arial" w:cs="Arial"/>
          <w:lang w:val="et-EE"/>
        </w:rPr>
        <w:t>2</w:t>
      </w:r>
      <w:r w:rsidRPr="00C90BD0">
        <w:rPr>
          <w:rFonts w:ascii="Arial" w:hAnsi="Arial" w:cs="Arial"/>
          <w:lang w:val="et-EE"/>
        </w:rPr>
        <w:t>0.02.20</w:t>
      </w:r>
      <w:r w:rsidR="00BF2398" w:rsidRPr="00C90BD0">
        <w:rPr>
          <w:rFonts w:ascii="Arial" w:hAnsi="Arial" w:cs="Arial"/>
          <w:lang w:val="et-EE"/>
        </w:rPr>
        <w:t>20</w:t>
      </w:r>
      <w:r w:rsidR="00B711F9" w:rsidRPr="00C90BD0">
        <w:rPr>
          <w:rFonts w:ascii="Arial" w:hAnsi="Arial" w:cs="Arial"/>
          <w:lang w:val="et-EE"/>
        </w:rPr>
        <w:t>)</w:t>
      </w:r>
    </w:p>
    <w:p w14:paraId="3F84B516" w14:textId="77777777" w:rsidR="00B711F9" w:rsidRPr="00C90BD0" w:rsidRDefault="00B711F9" w:rsidP="00026D51">
      <w:pPr>
        <w:suppressAutoHyphens/>
        <w:spacing w:before="0" w:after="0"/>
        <w:jc w:val="both"/>
        <w:rPr>
          <w:rFonts w:ascii="Arial" w:hAnsi="Arial" w:cs="Arial"/>
          <w:lang w:val="et-EE"/>
        </w:rPr>
      </w:pPr>
      <w:r w:rsidRPr="00C90BD0">
        <w:rPr>
          <w:rFonts w:ascii="Arial" w:hAnsi="Arial" w:cs="Arial"/>
          <w:lang w:val="et-EE"/>
        </w:rPr>
        <w:t>katastriüksuse tunnus:</w:t>
      </w:r>
      <w:r w:rsidR="00012777" w:rsidRPr="00C90BD0">
        <w:rPr>
          <w:rFonts w:ascii="Arial" w:eastAsia="Times New Roman" w:hAnsi="Arial" w:cs="Arial"/>
          <w:color w:val="000000"/>
          <w:lang w:val="et-EE" w:eastAsia="en-GB"/>
        </w:rPr>
        <w:t xml:space="preserve"> 65301:001:0968</w:t>
      </w:r>
      <w:r w:rsidRPr="00C90BD0">
        <w:rPr>
          <w:rFonts w:ascii="Arial" w:hAnsi="Arial" w:cs="Arial"/>
          <w:lang w:val="et-EE"/>
        </w:rPr>
        <w:t>;</w:t>
      </w:r>
    </w:p>
    <w:p w14:paraId="6123EDF3" w14:textId="77777777" w:rsidR="00B711F9" w:rsidRPr="00C90BD0" w:rsidRDefault="00B711F9" w:rsidP="00026D51">
      <w:pPr>
        <w:tabs>
          <w:tab w:val="left" w:pos="360"/>
          <w:tab w:val="left" w:pos="567"/>
        </w:tabs>
        <w:suppressAutoHyphens/>
        <w:spacing w:before="0" w:after="0"/>
        <w:jc w:val="both"/>
        <w:rPr>
          <w:rFonts w:ascii="Arial" w:hAnsi="Arial" w:cs="Arial"/>
          <w:lang w:val="et-EE"/>
        </w:rPr>
      </w:pPr>
      <w:r w:rsidRPr="00C90BD0">
        <w:rPr>
          <w:rFonts w:ascii="Arial" w:hAnsi="Arial" w:cs="Arial"/>
          <w:lang w:val="et-EE"/>
        </w:rPr>
        <w:t>maakasutuse sihtotstarve: maatulundusmaa</w:t>
      </w:r>
      <w:r w:rsidR="00C903DE" w:rsidRPr="00C90BD0">
        <w:rPr>
          <w:rFonts w:ascii="Arial" w:hAnsi="Arial" w:cs="Arial"/>
          <w:lang w:val="et-EE"/>
        </w:rPr>
        <w:t xml:space="preserve"> </w:t>
      </w:r>
      <w:r w:rsidRPr="00C90BD0">
        <w:rPr>
          <w:rFonts w:ascii="Arial" w:hAnsi="Arial" w:cs="Arial"/>
          <w:lang w:val="et-EE"/>
        </w:rPr>
        <w:t>100%;</w:t>
      </w:r>
    </w:p>
    <w:p w14:paraId="3A6C5EC4" w14:textId="77777777" w:rsidR="00B711F9" w:rsidRPr="00C90BD0" w:rsidRDefault="00D61C9D" w:rsidP="00026D51">
      <w:pPr>
        <w:tabs>
          <w:tab w:val="left" w:pos="360"/>
          <w:tab w:val="left" w:pos="567"/>
        </w:tabs>
        <w:suppressAutoHyphens/>
        <w:spacing w:before="0" w:after="0"/>
        <w:jc w:val="both"/>
        <w:rPr>
          <w:rFonts w:ascii="Arial" w:hAnsi="Arial" w:cs="Arial"/>
          <w:lang w:val="et-EE"/>
        </w:rPr>
      </w:pPr>
      <w:r w:rsidRPr="00C90BD0">
        <w:rPr>
          <w:rFonts w:ascii="Arial" w:hAnsi="Arial" w:cs="Arial"/>
          <w:lang w:val="et-EE"/>
        </w:rPr>
        <w:t>katastriüksuse</w:t>
      </w:r>
      <w:r w:rsidR="00B711F9" w:rsidRPr="00C90BD0">
        <w:rPr>
          <w:rFonts w:ascii="Arial" w:hAnsi="Arial" w:cs="Arial"/>
          <w:lang w:val="et-EE"/>
        </w:rPr>
        <w:t xml:space="preserve"> pindala: </w:t>
      </w:r>
      <w:r w:rsidR="00012777" w:rsidRPr="00C90BD0">
        <w:rPr>
          <w:rFonts w:ascii="Arial" w:eastAsia="Times New Roman" w:hAnsi="Arial" w:cs="Arial"/>
          <w:color w:val="000000"/>
          <w:lang w:val="et-EE" w:eastAsia="en-GB"/>
        </w:rPr>
        <w:t>3</w:t>
      </w:r>
      <w:r w:rsidR="00C903DE" w:rsidRPr="00C90BD0">
        <w:rPr>
          <w:rFonts w:ascii="Arial" w:eastAsia="Times New Roman" w:hAnsi="Arial" w:cs="Arial"/>
          <w:color w:val="000000"/>
          <w:lang w:val="et-EE" w:eastAsia="en-GB"/>
        </w:rPr>
        <w:t>,</w:t>
      </w:r>
      <w:r w:rsidR="00012777" w:rsidRPr="00C90BD0">
        <w:rPr>
          <w:rFonts w:ascii="Arial" w:eastAsia="Times New Roman" w:hAnsi="Arial" w:cs="Arial"/>
          <w:color w:val="000000"/>
          <w:lang w:val="et-EE" w:eastAsia="en-GB"/>
        </w:rPr>
        <w:t>3</w:t>
      </w:r>
      <w:r w:rsidR="00B711F9" w:rsidRPr="00C90BD0">
        <w:rPr>
          <w:rFonts w:ascii="Arial" w:eastAsia="Times New Roman" w:hAnsi="Arial" w:cs="Arial"/>
          <w:color w:val="000000"/>
          <w:lang w:val="et-EE" w:eastAsia="en-GB"/>
        </w:rPr>
        <w:t>1 ha</w:t>
      </w:r>
      <w:r w:rsidR="00FE3BD3" w:rsidRPr="00C90BD0">
        <w:rPr>
          <w:rFonts w:ascii="Arial" w:hAnsi="Arial" w:cs="Arial"/>
          <w:color w:val="000000"/>
          <w:lang w:val="et-EE" w:eastAsia="et-EE"/>
        </w:rPr>
        <w:t>.</w:t>
      </w:r>
    </w:p>
    <w:p w14:paraId="6A7C56B9" w14:textId="77777777" w:rsidR="00012777" w:rsidRPr="00C90BD0" w:rsidRDefault="00012777" w:rsidP="00026D51">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 xml:space="preserve">Karusambla tee L1 </w:t>
      </w:r>
      <w:r w:rsidR="00C903DE" w:rsidRPr="00C90BD0">
        <w:rPr>
          <w:rFonts w:ascii="Arial" w:hAnsi="Arial" w:cs="Arial"/>
          <w:lang w:val="et-EE"/>
        </w:rPr>
        <w:t>–</w:t>
      </w:r>
      <w:r w:rsidRPr="00C90BD0">
        <w:rPr>
          <w:rFonts w:ascii="Arial" w:hAnsi="Arial" w:cs="Arial"/>
          <w:lang w:val="et-EE"/>
        </w:rPr>
        <w:t xml:space="preserve"> (Maa-ameti andmetel </w:t>
      </w:r>
      <w:r w:rsidR="00BF2398" w:rsidRPr="00C90BD0">
        <w:rPr>
          <w:rFonts w:ascii="Arial" w:hAnsi="Arial" w:cs="Arial"/>
          <w:lang w:val="et-EE"/>
        </w:rPr>
        <w:t>20.02.2020</w:t>
      </w:r>
      <w:r w:rsidRPr="00C90BD0">
        <w:rPr>
          <w:rFonts w:ascii="Arial" w:hAnsi="Arial" w:cs="Arial"/>
          <w:lang w:val="et-EE"/>
        </w:rPr>
        <w:t>)</w:t>
      </w:r>
    </w:p>
    <w:p w14:paraId="3F17E906" w14:textId="77777777" w:rsidR="00012777" w:rsidRPr="00C90BD0" w:rsidRDefault="00012777" w:rsidP="00026D51">
      <w:pPr>
        <w:suppressAutoHyphens/>
        <w:spacing w:before="0" w:after="0"/>
        <w:jc w:val="both"/>
        <w:rPr>
          <w:rFonts w:ascii="Arial" w:hAnsi="Arial" w:cs="Arial"/>
          <w:lang w:val="et-EE"/>
        </w:rPr>
      </w:pPr>
      <w:r w:rsidRPr="00C90BD0">
        <w:rPr>
          <w:rFonts w:ascii="Arial" w:hAnsi="Arial" w:cs="Arial"/>
          <w:lang w:val="et-EE"/>
        </w:rPr>
        <w:t>katastriüksuse tunnus: 65301:001:4703;</w:t>
      </w:r>
    </w:p>
    <w:p w14:paraId="135361A6" w14:textId="77777777" w:rsidR="00012777" w:rsidRPr="00C90BD0" w:rsidRDefault="00012777" w:rsidP="00026D51">
      <w:pPr>
        <w:tabs>
          <w:tab w:val="left" w:pos="360"/>
          <w:tab w:val="left" w:pos="567"/>
        </w:tabs>
        <w:suppressAutoHyphens/>
        <w:spacing w:before="0" w:after="0"/>
        <w:jc w:val="both"/>
        <w:rPr>
          <w:rFonts w:ascii="Arial" w:hAnsi="Arial" w:cs="Arial"/>
          <w:lang w:val="et-EE"/>
        </w:rPr>
      </w:pPr>
      <w:r w:rsidRPr="00C90BD0">
        <w:rPr>
          <w:rFonts w:ascii="Arial" w:hAnsi="Arial" w:cs="Arial"/>
          <w:lang w:val="et-EE"/>
        </w:rPr>
        <w:t>maakasutuse sihtotstarve: transpordimaa 100%;</w:t>
      </w:r>
    </w:p>
    <w:p w14:paraId="00D5E850" w14:textId="5C76AE9D" w:rsidR="00012777" w:rsidRDefault="00012777" w:rsidP="00026D51">
      <w:pPr>
        <w:tabs>
          <w:tab w:val="left" w:pos="360"/>
          <w:tab w:val="left" w:pos="567"/>
        </w:tabs>
        <w:suppressAutoHyphens/>
        <w:spacing w:before="0" w:after="0"/>
        <w:jc w:val="both"/>
        <w:rPr>
          <w:rFonts w:ascii="Arial" w:hAnsi="Arial" w:cs="Arial"/>
          <w:color w:val="000000"/>
          <w:lang w:val="et-EE" w:eastAsia="et-EE"/>
        </w:rPr>
      </w:pPr>
      <w:r w:rsidRPr="00C90BD0">
        <w:rPr>
          <w:rFonts w:ascii="Arial" w:hAnsi="Arial" w:cs="Arial"/>
          <w:lang w:val="et-EE"/>
        </w:rPr>
        <w:t xml:space="preserve">katastriüksuse pindala: </w:t>
      </w:r>
      <w:r w:rsidRPr="00C90BD0">
        <w:rPr>
          <w:rFonts w:ascii="Arial" w:eastAsia="Times New Roman" w:hAnsi="Arial" w:cs="Arial"/>
          <w:color w:val="000000"/>
          <w:lang w:val="et-EE" w:eastAsia="en-GB"/>
        </w:rPr>
        <w:t>1730</w:t>
      </w:r>
      <w:r w:rsidRPr="00C90BD0">
        <w:rPr>
          <w:rFonts w:ascii="Arial" w:hAnsi="Arial" w:cs="Arial"/>
          <w:color w:val="000000"/>
          <w:shd w:val="clear" w:color="auto" w:fill="FFFFFF"/>
          <w:lang w:val="et-EE"/>
        </w:rPr>
        <w:t xml:space="preserve"> m²</w:t>
      </w:r>
      <w:r w:rsidR="00FE3BD3" w:rsidRPr="00C90BD0">
        <w:rPr>
          <w:rFonts w:ascii="Arial" w:hAnsi="Arial" w:cs="Arial"/>
          <w:color w:val="000000"/>
          <w:lang w:val="et-EE" w:eastAsia="et-EE"/>
        </w:rPr>
        <w:t>.</w:t>
      </w:r>
    </w:p>
    <w:p w14:paraId="293DF1B9" w14:textId="77777777" w:rsidR="00012777" w:rsidRPr="00C90BD0" w:rsidRDefault="00012777" w:rsidP="00026D51">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 xml:space="preserve">Karusambla tee L2 </w:t>
      </w:r>
      <w:r w:rsidR="00C903DE" w:rsidRPr="00C90BD0">
        <w:rPr>
          <w:rFonts w:ascii="Arial" w:hAnsi="Arial" w:cs="Arial"/>
          <w:lang w:val="et-EE"/>
        </w:rPr>
        <w:t>–</w:t>
      </w:r>
      <w:r w:rsidRPr="00C90BD0">
        <w:rPr>
          <w:rFonts w:ascii="Arial" w:hAnsi="Arial" w:cs="Arial"/>
          <w:lang w:val="et-EE"/>
        </w:rPr>
        <w:t xml:space="preserve"> (Maa-ameti andmetel </w:t>
      </w:r>
      <w:r w:rsidR="00BF2398" w:rsidRPr="00C90BD0">
        <w:rPr>
          <w:rFonts w:ascii="Arial" w:hAnsi="Arial" w:cs="Arial"/>
          <w:lang w:val="et-EE"/>
        </w:rPr>
        <w:t>20.02.2020</w:t>
      </w:r>
      <w:r w:rsidRPr="00C90BD0">
        <w:rPr>
          <w:rFonts w:ascii="Arial" w:hAnsi="Arial" w:cs="Arial"/>
          <w:lang w:val="et-EE"/>
        </w:rPr>
        <w:t>)</w:t>
      </w:r>
    </w:p>
    <w:p w14:paraId="486F0393" w14:textId="77777777" w:rsidR="00012777" w:rsidRPr="00C90BD0" w:rsidRDefault="00012777" w:rsidP="00026D51">
      <w:pPr>
        <w:suppressAutoHyphens/>
        <w:spacing w:before="0" w:after="0"/>
        <w:jc w:val="both"/>
        <w:rPr>
          <w:rFonts w:ascii="Arial" w:hAnsi="Arial" w:cs="Arial"/>
          <w:lang w:val="et-EE"/>
        </w:rPr>
      </w:pPr>
      <w:r w:rsidRPr="00C90BD0">
        <w:rPr>
          <w:rFonts w:ascii="Arial" w:hAnsi="Arial" w:cs="Arial"/>
          <w:lang w:val="et-EE"/>
        </w:rPr>
        <w:lastRenderedPageBreak/>
        <w:t>katastriüksuse tunnus: 65301:001:470</w:t>
      </w:r>
      <w:r w:rsidR="00BD07FD" w:rsidRPr="00C90BD0">
        <w:rPr>
          <w:rFonts w:ascii="Arial" w:hAnsi="Arial" w:cs="Arial"/>
          <w:lang w:val="et-EE"/>
        </w:rPr>
        <w:t>1</w:t>
      </w:r>
      <w:r w:rsidRPr="00C90BD0">
        <w:rPr>
          <w:rFonts w:ascii="Arial" w:hAnsi="Arial" w:cs="Arial"/>
          <w:lang w:val="et-EE"/>
        </w:rPr>
        <w:t>;</w:t>
      </w:r>
    </w:p>
    <w:p w14:paraId="65E8FAAD" w14:textId="77777777" w:rsidR="00012777" w:rsidRPr="00C90BD0" w:rsidRDefault="00012777" w:rsidP="00026D51">
      <w:pPr>
        <w:tabs>
          <w:tab w:val="left" w:pos="360"/>
          <w:tab w:val="left" w:pos="567"/>
        </w:tabs>
        <w:suppressAutoHyphens/>
        <w:spacing w:before="0" w:after="0"/>
        <w:jc w:val="both"/>
        <w:rPr>
          <w:rFonts w:ascii="Arial" w:hAnsi="Arial" w:cs="Arial"/>
          <w:lang w:val="et-EE"/>
        </w:rPr>
      </w:pPr>
      <w:r w:rsidRPr="00C90BD0">
        <w:rPr>
          <w:rFonts w:ascii="Arial" w:hAnsi="Arial" w:cs="Arial"/>
          <w:lang w:val="et-EE"/>
        </w:rPr>
        <w:t xml:space="preserve">maakasutuse sihtotstarve: </w:t>
      </w:r>
      <w:r w:rsidR="006E39B1" w:rsidRPr="00C90BD0">
        <w:rPr>
          <w:rFonts w:ascii="Arial" w:hAnsi="Arial" w:cs="Arial"/>
          <w:lang w:val="et-EE"/>
        </w:rPr>
        <w:t>maatulundus</w:t>
      </w:r>
      <w:r w:rsidRPr="00C90BD0">
        <w:rPr>
          <w:rFonts w:ascii="Arial" w:hAnsi="Arial" w:cs="Arial"/>
          <w:lang w:val="et-EE"/>
        </w:rPr>
        <w:t>maa 100%;</w:t>
      </w:r>
    </w:p>
    <w:p w14:paraId="35E59FF5" w14:textId="77777777" w:rsidR="00012777" w:rsidRPr="00C90BD0" w:rsidRDefault="00012777" w:rsidP="00026D51">
      <w:pPr>
        <w:tabs>
          <w:tab w:val="left" w:pos="360"/>
          <w:tab w:val="left" w:pos="567"/>
        </w:tabs>
        <w:suppressAutoHyphens/>
        <w:spacing w:before="0" w:after="0"/>
        <w:jc w:val="both"/>
        <w:rPr>
          <w:rFonts w:ascii="Arial" w:hAnsi="Arial" w:cs="Arial"/>
          <w:lang w:val="et-EE"/>
        </w:rPr>
      </w:pPr>
      <w:r w:rsidRPr="00C90BD0">
        <w:rPr>
          <w:rFonts w:ascii="Arial" w:hAnsi="Arial" w:cs="Arial"/>
          <w:lang w:val="et-EE"/>
        </w:rPr>
        <w:t xml:space="preserve">katastriüksuse pindala: </w:t>
      </w:r>
      <w:r w:rsidR="00BD07FD" w:rsidRPr="00C90BD0">
        <w:rPr>
          <w:rFonts w:ascii="Arial" w:eastAsia="Times New Roman" w:hAnsi="Arial" w:cs="Arial"/>
          <w:color w:val="000000"/>
          <w:lang w:val="et-EE" w:eastAsia="en-GB"/>
        </w:rPr>
        <w:t>2296</w:t>
      </w:r>
      <w:r w:rsidRPr="00C90BD0">
        <w:rPr>
          <w:rFonts w:ascii="Arial" w:hAnsi="Arial" w:cs="Arial"/>
          <w:color w:val="000000"/>
          <w:shd w:val="clear" w:color="auto" w:fill="FFFFFF"/>
          <w:lang w:val="et-EE"/>
        </w:rPr>
        <w:t xml:space="preserve"> m²</w:t>
      </w:r>
      <w:r w:rsidR="00FE3BD3" w:rsidRPr="00C90BD0">
        <w:rPr>
          <w:rFonts w:ascii="Arial" w:hAnsi="Arial" w:cs="Arial"/>
          <w:color w:val="000000"/>
          <w:lang w:val="et-EE" w:eastAsia="et-EE"/>
        </w:rPr>
        <w:t>.</w:t>
      </w:r>
    </w:p>
    <w:p w14:paraId="4CD17E75" w14:textId="77777777" w:rsidR="00E81250" w:rsidRPr="00C90BD0" w:rsidRDefault="00B711F9" w:rsidP="00B4093F">
      <w:pPr>
        <w:spacing w:before="0" w:after="0"/>
        <w:jc w:val="both"/>
        <w:rPr>
          <w:rFonts w:ascii="Arial" w:hAnsi="Arial" w:cs="Arial"/>
          <w:lang w:val="et-EE"/>
        </w:rPr>
      </w:pPr>
      <w:r w:rsidRPr="00C90BD0">
        <w:rPr>
          <w:rFonts w:ascii="Arial" w:hAnsi="Arial" w:cs="Arial"/>
          <w:lang w:val="et-EE"/>
        </w:rPr>
        <w:t>Planeeringuala on hoonestamata.</w:t>
      </w:r>
    </w:p>
    <w:p w14:paraId="1BED1AB5" w14:textId="77777777" w:rsidR="00026D51" w:rsidRPr="00C90BD0" w:rsidRDefault="00026D51" w:rsidP="00B4093F">
      <w:pPr>
        <w:spacing w:before="0" w:after="0"/>
        <w:jc w:val="both"/>
        <w:rPr>
          <w:rFonts w:ascii="Arial" w:hAnsi="Arial" w:cs="Arial"/>
          <w:lang w:val="et-EE"/>
        </w:rPr>
      </w:pPr>
    </w:p>
    <w:p w14:paraId="7226612D" w14:textId="77777777" w:rsidR="00E81250" w:rsidRPr="00C90BD0" w:rsidRDefault="00E81250" w:rsidP="004541E7">
      <w:pPr>
        <w:pStyle w:val="Pealkiri2"/>
        <w:numPr>
          <w:ilvl w:val="1"/>
          <w:numId w:val="2"/>
        </w:numPr>
        <w:tabs>
          <w:tab w:val="left" w:pos="426"/>
        </w:tabs>
        <w:jc w:val="both"/>
        <w:rPr>
          <w:rFonts w:cs="Arial"/>
          <w:szCs w:val="22"/>
          <w:lang w:val="et-EE"/>
        </w:rPr>
      </w:pPr>
      <w:bookmarkStart w:id="18" w:name="_Toc497647800"/>
      <w:bookmarkStart w:id="19" w:name="_Toc99641176"/>
      <w:r w:rsidRPr="00C90BD0">
        <w:rPr>
          <w:rFonts w:cs="Arial"/>
          <w:szCs w:val="22"/>
          <w:lang w:val="et-EE"/>
        </w:rPr>
        <w:t>Planeeringualaga külgnevad kinnistud ja nende iseloomustus</w:t>
      </w:r>
      <w:bookmarkEnd w:id="18"/>
      <w:bookmarkEnd w:id="19"/>
    </w:p>
    <w:tbl>
      <w:tblPr>
        <w:tblStyle w:val="Kontuurtabel"/>
        <w:tblpPr w:leftFromText="141" w:rightFromText="141" w:vertAnchor="text" w:horzAnchor="margin" w:tblpX="108" w:tblpY="695"/>
        <w:tblW w:w="9640" w:type="dxa"/>
        <w:tblLook w:val="04A0" w:firstRow="1" w:lastRow="0" w:firstColumn="1" w:lastColumn="0" w:noHBand="0" w:noVBand="1"/>
      </w:tblPr>
      <w:tblGrid>
        <w:gridCol w:w="2552"/>
        <w:gridCol w:w="2197"/>
        <w:gridCol w:w="2197"/>
        <w:gridCol w:w="2694"/>
      </w:tblGrid>
      <w:tr w:rsidR="006B2CFA" w:rsidRPr="00C90BD0" w14:paraId="2F072CEF" w14:textId="77777777" w:rsidTr="00026D51">
        <w:tc>
          <w:tcPr>
            <w:tcW w:w="2552" w:type="dxa"/>
          </w:tcPr>
          <w:p w14:paraId="456AE9DE" w14:textId="77777777" w:rsidR="006B2CFA" w:rsidRPr="00C90BD0" w:rsidRDefault="006B2CFA" w:rsidP="00026D51">
            <w:pPr>
              <w:jc w:val="both"/>
              <w:rPr>
                <w:rFonts w:ascii="Arial" w:hAnsi="Arial" w:cs="Arial"/>
                <w:b/>
                <w:lang w:val="et-EE"/>
              </w:rPr>
            </w:pPr>
            <w:r w:rsidRPr="00C90BD0">
              <w:rPr>
                <w:rFonts w:ascii="Arial" w:hAnsi="Arial" w:cs="Arial"/>
                <w:b/>
                <w:lang w:val="et-EE"/>
              </w:rPr>
              <w:t>Aadress</w:t>
            </w:r>
          </w:p>
        </w:tc>
        <w:tc>
          <w:tcPr>
            <w:tcW w:w="2197" w:type="dxa"/>
          </w:tcPr>
          <w:p w14:paraId="319AC07E" w14:textId="77777777" w:rsidR="006B2CFA" w:rsidRPr="00C90BD0" w:rsidRDefault="006B2CFA" w:rsidP="00026D51">
            <w:pPr>
              <w:jc w:val="both"/>
              <w:rPr>
                <w:rFonts w:ascii="Arial" w:hAnsi="Arial" w:cs="Arial"/>
                <w:b/>
                <w:lang w:val="et-EE"/>
              </w:rPr>
            </w:pPr>
            <w:r w:rsidRPr="00C90BD0">
              <w:rPr>
                <w:rFonts w:ascii="Arial" w:hAnsi="Arial" w:cs="Arial"/>
                <w:b/>
                <w:lang w:val="et-EE"/>
              </w:rPr>
              <w:t>Pindala</w:t>
            </w:r>
          </w:p>
        </w:tc>
        <w:tc>
          <w:tcPr>
            <w:tcW w:w="2197" w:type="dxa"/>
          </w:tcPr>
          <w:p w14:paraId="18D76942" w14:textId="77777777" w:rsidR="006B2CFA" w:rsidRPr="00C90BD0" w:rsidRDefault="006B2CFA" w:rsidP="00026D51">
            <w:pPr>
              <w:jc w:val="both"/>
              <w:rPr>
                <w:rFonts w:ascii="Arial" w:hAnsi="Arial" w:cs="Arial"/>
                <w:b/>
                <w:lang w:val="et-EE"/>
              </w:rPr>
            </w:pPr>
            <w:r w:rsidRPr="00C90BD0">
              <w:rPr>
                <w:rFonts w:ascii="Arial" w:hAnsi="Arial" w:cs="Arial"/>
                <w:b/>
                <w:lang w:val="et-EE"/>
              </w:rPr>
              <w:t>Katastritunnus</w:t>
            </w:r>
          </w:p>
        </w:tc>
        <w:tc>
          <w:tcPr>
            <w:tcW w:w="2694" w:type="dxa"/>
          </w:tcPr>
          <w:p w14:paraId="1AEDC765" w14:textId="77777777" w:rsidR="006B2CFA" w:rsidRPr="00C90BD0" w:rsidRDefault="006B2CFA" w:rsidP="00026D51">
            <w:pPr>
              <w:jc w:val="both"/>
              <w:rPr>
                <w:rFonts w:ascii="Arial" w:hAnsi="Arial" w:cs="Arial"/>
                <w:b/>
                <w:lang w:val="et-EE"/>
              </w:rPr>
            </w:pPr>
            <w:r w:rsidRPr="00C90BD0">
              <w:rPr>
                <w:rFonts w:ascii="Arial" w:hAnsi="Arial" w:cs="Arial"/>
                <w:b/>
                <w:lang w:val="et-EE"/>
              </w:rPr>
              <w:t>Sihtotstarve</w:t>
            </w:r>
          </w:p>
        </w:tc>
      </w:tr>
      <w:tr w:rsidR="006B2CFA" w:rsidRPr="00C90BD0" w14:paraId="00424621" w14:textId="77777777" w:rsidTr="00026D51">
        <w:tc>
          <w:tcPr>
            <w:tcW w:w="2552" w:type="dxa"/>
          </w:tcPr>
          <w:p w14:paraId="41538BFD"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Karusambla tee</w:t>
            </w:r>
          </w:p>
        </w:tc>
        <w:tc>
          <w:tcPr>
            <w:tcW w:w="2197" w:type="dxa"/>
          </w:tcPr>
          <w:p w14:paraId="3D2E4778"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1732 m²</w:t>
            </w:r>
          </w:p>
        </w:tc>
        <w:tc>
          <w:tcPr>
            <w:tcW w:w="2197" w:type="dxa"/>
          </w:tcPr>
          <w:p w14:paraId="3378A947"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shd w:val="clear" w:color="auto" w:fill="FFFFFF"/>
                <w:lang w:val="et-EE"/>
              </w:rPr>
              <w:t>65301:001:3638</w:t>
            </w:r>
          </w:p>
        </w:tc>
        <w:tc>
          <w:tcPr>
            <w:tcW w:w="2694" w:type="dxa"/>
          </w:tcPr>
          <w:p w14:paraId="3702C4BD"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Transpordimaa 100%</w:t>
            </w:r>
          </w:p>
        </w:tc>
      </w:tr>
      <w:tr w:rsidR="006B2CFA" w:rsidRPr="00C90BD0" w14:paraId="0B16D643" w14:textId="77777777" w:rsidTr="00026D51">
        <w:tc>
          <w:tcPr>
            <w:tcW w:w="2552" w:type="dxa"/>
          </w:tcPr>
          <w:p w14:paraId="09890DB3"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Käokella tee 6</w:t>
            </w:r>
          </w:p>
        </w:tc>
        <w:tc>
          <w:tcPr>
            <w:tcW w:w="2197" w:type="dxa"/>
          </w:tcPr>
          <w:p w14:paraId="69DF37DC"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16831 m²</w:t>
            </w:r>
          </w:p>
        </w:tc>
        <w:tc>
          <w:tcPr>
            <w:tcW w:w="2197" w:type="dxa"/>
          </w:tcPr>
          <w:p w14:paraId="336EE51B"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65301:001:3939</w:t>
            </w:r>
          </w:p>
        </w:tc>
        <w:tc>
          <w:tcPr>
            <w:tcW w:w="2694" w:type="dxa"/>
          </w:tcPr>
          <w:p w14:paraId="40580078"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Elamumaa 100%</w:t>
            </w:r>
          </w:p>
        </w:tc>
      </w:tr>
      <w:tr w:rsidR="006B2CFA" w:rsidRPr="00C90BD0" w14:paraId="4313F0BD" w14:textId="77777777" w:rsidTr="00026D51">
        <w:tc>
          <w:tcPr>
            <w:tcW w:w="2552" w:type="dxa"/>
          </w:tcPr>
          <w:p w14:paraId="06267394"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Käokella tee 8</w:t>
            </w:r>
          </w:p>
        </w:tc>
        <w:tc>
          <w:tcPr>
            <w:tcW w:w="2197" w:type="dxa"/>
          </w:tcPr>
          <w:p w14:paraId="0C2CA0D4"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11409 m²</w:t>
            </w:r>
          </w:p>
        </w:tc>
        <w:tc>
          <w:tcPr>
            <w:tcW w:w="2197" w:type="dxa"/>
          </w:tcPr>
          <w:p w14:paraId="27229100"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65301:001:4702</w:t>
            </w:r>
          </w:p>
        </w:tc>
        <w:tc>
          <w:tcPr>
            <w:tcW w:w="2694" w:type="dxa"/>
          </w:tcPr>
          <w:p w14:paraId="74217860"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Elamumaa 100%</w:t>
            </w:r>
          </w:p>
        </w:tc>
      </w:tr>
      <w:tr w:rsidR="006B2CFA" w:rsidRPr="00C90BD0" w14:paraId="5E56DCCD" w14:textId="77777777" w:rsidTr="00026D51">
        <w:tc>
          <w:tcPr>
            <w:tcW w:w="2552" w:type="dxa"/>
          </w:tcPr>
          <w:p w14:paraId="6F0751DB"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shd w:val="clear" w:color="auto" w:fill="FFFFFF"/>
                <w:lang w:val="et-EE"/>
              </w:rPr>
              <w:t>Nurga</w:t>
            </w:r>
          </w:p>
        </w:tc>
        <w:tc>
          <w:tcPr>
            <w:tcW w:w="2197" w:type="dxa"/>
          </w:tcPr>
          <w:p w14:paraId="06DC3E8A"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4,90 ha</w:t>
            </w:r>
          </w:p>
        </w:tc>
        <w:tc>
          <w:tcPr>
            <w:tcW w:w="2197" w:type="dxa"/>
          </w:tcPr>
          <w:p w14:paraId="4A57F0E6"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65301:001:3493</w:t>
            </w:r>
          </w:p>
        </w:tc>
        <w:tc>
          <w:tcPr>
            <w:tcW w:w="2694" w:type="dxa"/>
          </w:tcPr>
          <w:p w14:paraId="2AC18D4F" w14:textId="77777777" w:rsidR="006B2CFA" w:rsidRPr="00C90BD0" w:rsidRDefault="006B2CFA" w:rsidP="00026D51">
            <w:pPr>
              <w:jc w:val="both"/>
              <w:rPr>
                <w:rFonts w:ascii="Arial" w:hAnsi="Arial" w:cs="Arial"/>
                <w:lang w:val="et-EE"/>
              </w:rPr>
            </w:pPr>
            <w:r w:rsidRPr="00C90BD0">
              <w:rPr>
                <w:rFonts w:ascii="Arial" w:hAnsi="Arial" w:cs="Arial"/>
                <w:color w:val="000000"/>
                <w:shd w:val="clear" w:color="auto" w:fill="FFFFFF"/>
                <w:lang w:val="et-EE"/>
              </w:rPr>
              <w:t>Maatulundusmaa 100%</w:t>
            </w:r>
          </w:p>
        </w:tc>
      </w:tr>
      <w:tr w:rsidR="006B2CFA" w:rsidRPr="00C90BD0" w14:paraId="393713AB" w14:textId="77777777" w:rsidTr="00026D51">
        <w:tc>
          <w:tcPr>
            <w:tcW w:w="2552" w:type="dxa"/>
          </w:tcPr>
          <w:p w14:paraId="45617ACA"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shd w:val="clear" w:color="auto" w:fill="FFFFFF"/>
                <w:lang w:val="et-EE"/>
              </w:rPr>
              <w:t>Vana-Järveküla tee</w:t>
            </w:r>
          </w:p>
        </w:tc>
        <w:tc>
          <w:tcPr>
            <w:tcW w:w="2197" w:type="dxa"/>
          </w:tcPr>
          <w:p w14:paraId="47B07AD0"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15771 m²</w:t>
            </w:r>
          </w:p>
        </w:tc>
        <w:tc>
          <w:tcPr>
            <w:tcW w:w="2197" w:type="dxa"/>
          </w:tcPr>
          <w:p w14:paraId="586458D3"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65301:001:3258</w:t>
            </w:r>
          </w:p>
        </w:tc>
        <w:tc>
          <w:tcPr>
            <w:tcW w:w="2694" w:type="dxa"/>
          </w:tcPr>
          <w:p w14:paraId="1CB079A3"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Transpordimaa 100%</w:t>
            </w:r>
          </w:p>
        </w:tc>
      </w:tr>
      <w:tr w:rsidR="006B2CFA" w:rsidRPr="00C90BD0" w14:paraId="55D0D744" w14:textId="77777777" w:rsidTr="00026D51">
        <w:tc>
          <w:tcPr>
            <w:tcW w:w="2552" w:type="dxa"/>
          </w:tcPr>
          <w:p w14:paraId="10FA5C78"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Vana-Järveküla tee T8</w:t>
            </w:r>
          </w:p>
        </w:tc>
        <w:tc>
          <w:tcPr>
            <w:tcW w:w="2197" w:type="dxa"/>
          </w:tcPr>
          <w:p w14:paraId="6FBA16CC"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683 m²</w:t>
            </w:r>
          </w:p>
        </w:tc>
        <w:tc>
          <w:tcPr>
            <w:tcW w:w="2197" w:type="dxa"/>
          </w:tcPr>
          <w:p w14:paraId="51097A95"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65301:001:4697</w:t>
            </w:r>
          </w:p>
        </w:tc>
        <w:tc>
          <w:tcPr>
            <w:tcW w:w="2694" w:type="dxa"/>
          </w:tcPr>
          <w:p w14:paraId="73B08450"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Maatulundusmaa 100%</w:t>
            </w:r>
          </w:p>
        </w:tc>
      </w:tr>
      <w:tr w:rsidR="006B2CFA" w:rsidRPr="00C90BD0" w14:paraId="5E94906C" w14:textId="77777777" w:rsidTr="00026D51">
        <w:tc>
          <w:tcPr>
            <w:tcW w:w="2552" w:type="dxa"/>
          </w:tcPr>
          <w:p w14:paraId="47DF1C40"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Sõnajala tee 2</w:t>
            </w:r>
          </w:p>
        </w:tc>
        <w:tc>
          <w:tcPr>
            <w:tcW w:w="2197" w:type="dxa"/>
          </w:tcPr>
          <w:p w14:paraId="554BA734"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6448 m²</w:t>
            </w:r>
          </w:p>
        </w:tc>
        <w:tc>
          <w:tcPr>
            <w:tcW w:w="2197" w:type="dxa"/>
          </w:tcPr>
          <w:p w14:paraId="525A5B91"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shd w:val="clear" w:color="auto" w:fill="FFFFFF"/>
                <w:lang w:val="et-EE"/>
              </w:rPr>
              <w:t>65301:001:4696</w:t>
            </w:r>
          </w:p>
        </w:tc>
        <w:tc>
          <w:tcPr>
            <w:tcW w:w="2694" w:type="dxa"/>
          </w:tcPr>
          <w:p w14:paraId="6F77B62B"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Elamumaa 100%</w:t>
            </w:r>
          </w:p>
        </w:tc>
      </w:tr>
      <w:tr w:rsidR="006B2CFA" w:rsidRPr="00C90BD0" w14:paraId="24C0FDF8" w14:textId="77777777" w:rsidTr="00026D51">
        <w:tc>
          <w:tcPr>
            <w:tcW w:w="2552" w:type="dxa"/>
          </w:tcPr>
          <w:p w14:paraId="0475625E"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Karusambla tee 10</w:t>
            </w:r>
          </w:p>
        </w:tc>
        <w:tc>
          <w:tcPr>
            <w:tcW w:w="2197" w:type="dxa"/>
          </w:tcPr>
          <w:p w14:paraId="264B6F8A"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7874 m²</w:t>
            </w:r>
          </w:p>
        </w:tc>
        <w:tc>
          <w:tcPr>
            <w:tcW w:w="2197" w:type="dxa"/>
          </w:tcPr>
          <w:p w14:paraId="3702CE3C"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65301:001:4698</w:t>
            </w:r>
          </w:p>
        </w:tc>
        <w:tc>
          <w:tcPr>
            <w:tcW w:w="2694" w:type="dxa"/>
          </w:tcPr>
          <w:p w14:paraId="01AEAA1E"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Elamumaa 100%</w:t>
            </w:r>
          </w:p>
        </w:tc>
      </w:tr>
      <w:tr w:rsidR="006B2CFA" w:rsidRPr="00C90BD0" w14:paraId="385D3406" w14:textId="77777777" w:rsidTr="00026D51">
        <w:tc>
          <w:tcPr>
            <w:tcW w:w="2552" w:type="dxa"/>
          </w:tcPr>
          <w:p w14:paraId="1ADBC800"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Sõnajala tee 6</w:t>
            </w:r>
          </w:p>
        </w:tc>
        <w:tc>
          <w:tcPr>
            <w:tcW w:w="2197" w:type="dxa"/>
          </w:tcPr>
          <w:p w14:paraId="7C945541"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12005 m²</w:t>
            </w:r>
          </w:p>
        </w:tc>
        <w:tc>
          <w:tcPr>
            <w:tcW w:w="2197" w:type="dxa"/>
          </w:tcPr>
          <w:p w14:paraId="619793B9" w14:textId="77777777" w:rsidR="006B2CFA" w:rsidRPr="00C90BD0" w:rsidRDefault="006B2CFA" w:rsidP="00026D51">
            <w:pPr>
              <w:jc w:val="both"/>
              <w:rPr>
                <w:rFonts w:ascii="Arial" w:hAnsi="Arial" w:cs="Arial"/>
                <w:color w:val="000000"/>
                <w:lang w:val="et-EE"/>
              </w:rPr>
            </w:pPr>
            <w:r w:rsidRPr="00C90BD0">
              <w:rPr>
                <w:rFonts w:ascii="Arial" w:hAnsi="Arial" w:cs="Arial"/>
                <w:color w:val="000000"/>
                <w:lang w:val="et-EE"/>
              </w:rPr>
              <w:t>65301:001:4699</w:t>
            </w:r>
          </w:p>
        </w:tc>
        <w:tc>
          <w:tcPr>
            <w:tcW w:w="2694" w:type="dxa"/>
          </w:tcPr>
          <w:p w14:paraId="0F0B1CD1" w14:textId="77777777" w:rsidR="006B2CFA" w:rsidRPr="00C90BD0" w:rsidRDefault="006B2CFA" w:rsidP="00026D51">
            <w:pPr>
              <w:jc w:val="both"/>
              <w:rPr>
                <w:rFonts w:ascii="Arial" w:hAnsi="Arial" w:cs="Arial"/>
                <w:color w:val="000000"/>
                <w:shd w:val="clear" w:color="auto" w:fill="FFFFFF"/>
                <w:lang w:val="et-EE"/>
              </w:rPr>
            </w:pPr>
            <w:r w:rsidRPr="00C90BD0">
              <w:rPr>
                <w:rFonts w:ascii="Arial" w:hAnsi="Arial" w:cs="Arial"/>
                <w:color w:val="000000"/>
                <w:shd w:val="clear" w:color="auto" w:fill="FFFFFF"/>
                <w:lang w:val="et-EE"/>
              </w:rPr>
              <w:t>Elamumaa 100%</w:t>
            </w:r>
          </w:p>
        </w:tc>
      </w:tr>
    </w:tbl>
    <w:p w14:paraId="6AA1A990" w14:textId="77777777" w:rsidR="00E81508" w:rsidRPr="00C90BD0" w:rsidRDefault="00BD07FD" w:rsidP="00B4093F">
      <w:pPr>
        <w:spacing w:before="0" w:after="0"/>
        <w:jc w:val="both"/>
        <w:rPr>
          <w:rFonts w:ascii="Arial" w:hAnsi="Arial" w:cs="Arial"/>
          <w:lang w:val="et-EE"/>
        </w:rPr>
      </w:pPr>
      <w:r w:rsidRPr="00C90BD0">
        <w:rPr>
          <w:rFonts w:ascii="Arial" w:hAnsi="Arial" w:cs="Arial"/>
          <w:lang w:val="et-EE"/>
        </w:rPr>
        <w:t>Ida- ja lõunasunnas piirneb planeeringuala tra</w:t>
      </w:r>
      <w:r w:rsidR="001319E9" w:rsidRPr="00C90BD0">
        <w:rPr>
          <w:rFonts w:ascii="Arial" w:hAnsi="Arial" w:cs="Arial"/>
          <w:lang w:val="et-EE"/>
        </w:rPr>
        <w:t>n</w:t>
      </w:r>
      <w:r w:rsidRPr="00C90BD0">
        <w:rPr>
          <w:rFonts w:ascii="Arial" w:hAnsi="Arial" w:cs="Arial"/>
          <w:lang w:val="et-EE"/>
        </w:rPr>
        <w:t>spordimaaga. Põhja- ja läänesuunas asuvad sihtotstarbega elamumaa kinnistud, milles</w:t>
      </w:r>
      <w:r w:rsidR="00C903DE" w:rsidRPr="00C90BD0">
        <w:rPr>
          <w:rFonts w:ascii="Arial" w:hAnsi="Arial" w:cs="Arial"/>
          <w:lang w:val="et-EE"/>
        </w:rPr>
        <w:t>t üks kinnistu on hoonestatud.</w:t>
      </w:r>
    </w:p>
    <w:p w14:paraId="56F2DBEB" w14:textId="77777777" w:rsidR="00E81508" w:rsidRPr="00C90BD0" w:rsidRDefault="00E81508" w:rsidP="00B4093F">
      <w:pPr>
        <w:spacing w:before="0" w:after="0"/>
        <w:jc w:val="both"/>
        <w:rPr>
          <w:rFonts w:ascii="Arial" w:hAnsi="Arial" w:cs="Arial"/>
          <w:lang w:val="et-EE"/>
        </w:rPr>
      </w:pPr>
    </w:p>
    <w:p w14:paraId="3DEBA1B6" w14:textId="77777777" w:rsidR="00E81250" w:rsidRPr="00C90BD0" w:rsidRDefault="00E81250" w:rsidP="004541E7">
      <w:pPr>
        <w:pStyle w:val="Pealkiri2"/>
        <w:numPr>
          <w:ilvl w:val="1"/>
          <w:numId w:val="2"/>
        </w:numPr>
        <w:tabs>
          <w:tab w:val="left" w:pos="426"/>
        </w:tabs>
        <w:jc w:val="both"/>
        <w:rPr>
          <w:rFonts w:cs="Arial"/>
          <w:szCs w:val="22"/>
          <w:lang w:val="et-EE"/>
        </w:rPr>
      </w:pPr>
      <w:bookmarkStart w:id="20" w:name="_Toc497647801"/>
      <w:bookmarkStart w:id="21" w:name="_Toc99641177"/>
      <w:r w:rsidRPr="00C90BD0">
        <w:rPr>
          <w:rFonts w:cs="Arial"/>
          <w:szCs w:val="22"/>
          <w:lang w:val="et-EE"/>
        </w:rPr>
        <w:t>Olemasolevad teed ja juurdepääsud</w:t>
      </w:r>
      <w:bookmarkEnd w:id="20"/>
      <w:bookmarkEnd w:id="21"/>
    </w:p>
    <w:p w14:paraId="13A786B5" w14:textId="77777777" w:rsidR="00E81250" w:rsidRPr="00C90BD0" w:rsidRDefault="009F265C" w:rsidP="00B4093F">
      <w:pPr>
        <w:spacing w:before="0" w:after="0"/>
        <w:jc w:val="both"/>
        <w:rPr>
          <w:rFonts w:ascii="Arial" w:hAnsi="Arial" w:cs="Arial"/>
          <w:lang w:val="et-EE"/>
        </w:rPr>
      </w:pPr>
      <w:r w:rsidRPr="00C90BD0">
        <w:rPr>
          <w:rFonts w:ascii="Arial" w:hAnsi="Arial" w:cs="Arial"/>
          <w:lang w:val="et-EE"/>
        </w:rPr>
        <w:t xml:space="preserve">Juurdepääs </w:t>
      </w:r>
      <w:r w:rsidR="00B711F9" w:rsidRPr="00C90BD0">
        <w:rPr>
          <w:rFonts w:ascii="Arial" w:hAnsi="Arial" w:cs="Arial"/>
          <w:lang w:val="et-EE"/>
        </w:rPr>
        <w:t>planeeringu</w:t>
      </w:r>
      <w:r w:rsidRPr="00C90BD0">
        <w:rPr>
          <w:rFonts w:ascii="Arial" w:hAnsi="Arial" w:cs="Arial"/>
          <w:lang w:val="et-EE"/>
        </w:rPr>
        <w:t xml:space="preserve">alale on </w:t>
      </w:r>
      <w:r w:rsidR="00707C30" w:rsidRPr="00C90BD0">
        <w:rPr>
          <w:rFonts w:ascii="Arial" w:hAnsi="Arial" w:cs="Arial"/>
          <w:lang w:val="et-EE"/>
        </w:rPr>
        <w:t>Vana-Järveküla teelt, Käokella tee kaudu</w:t>
      </w:r>
      <w:r w:rsidRPr="00C90BD0">
        <w:rPr>
          <w:rFonts w:ascii="Arial" w:hAnsi="Arial" w:cs="Arial"/>
          <w:lang w:val="et-EE"/>
        </w:rPr>
        <w:t>.</w:t>
      </w:r>
    </w:p>
    <w:p w14:paraId="1CE77B17" w14:textId="77777777" w:rsidR="00E81250" w:rsidRPr="00C90BD0" w:rsidRDefault="00E81250" w:rsidP="00B4093F">
      <w:pPr>
        <w:spacing w:before="0" w:after="0"/>
        <w:jc w:val="both"/>
        <w:rPr>
          <w:rFonts w:ascii="Arial" w:hAnsi="Arial" w:cs="Arial"/>
          <w:lang w:val="et-EE"/>
        </w:rPr>
      </w:pPr>
    </w:p>
    <w:p w14:paraId="7769D0B5" w14:textId="77777777" w:rsidR="00E81250" w:rsidRPr="00C90BD0" w:rsidRDefault="00E81250" w:rsidP="004541E7">
      <w:pPr>
        <w:pStyle w:val="Pealkiri2"/>
        <w:numPr>
          <w:ilvl w:val="1"/>
          <w:numId w:val="2"/>
        </w:numPr>
        <w:tabs>
          <w:tab w:val="left" w:pos="426"/>
        </w:tabs>
        <w:jc w:val="both"/>
        <w:rPr>
          <w:rFonts w:cs="Arial"/>
          <w:szCs w:val="22"/>
          <w:lang w:val="et-EE"/>
        </w:rPr>
      </w:pPr>
      <w:bookmarkStart w:id="22" w:name="_Toc497647802"/>
      <w:bookmarkStart w:id="23" w:name="_Toc99641178"/>
      <w:r w:rsidRPr="00C90BD0">
        <w:rPr>
          <w:rFonts w:cs="Arial"/>
          <w:szCs w:val="22"/>
          <w:lang w:val="et-EE"/>
        </w:rPr>
        <w:t>Olemasolev tehnovarustus</w:t>
      </w:r>
      <w:bookmarkEnd w:id="22"/>
      <w:bookmarkEnd w:id="23"/>
    </w:p>
    <w:p w14:paraId="3178A82A" w14:textId="77777777" w:rsidR="00B711F9" w:rsidRPr="00C90BD0" w:rsidRDefault="00707C30" w:rsidP="00B4093F">
      <w:pPr>
        <w:spacing w:before="0" w:after="0"/>
        <w:jc w:val="both"/>
        <w:rPr>
          <w:rFonts w:ascii="Arial" w:hAnsi="Arial" w:cs="Arial"/>
          <w:lang w:val="et-EE"/>
        </w:rPr>
      </w:pPr>
      <w:r w:rsidRPr="00C90BD0">
        <w:rPr>
          <w:rFonts w:ascii="Arial" w:hAnsi="Arial" w:cs="Arial"/>
          <w:lang w:val="et-EE"/>
        </w:rPr>
        <w:t>Planeeringuala läbival</w:t>
      </w:r>
      <w:r w:rsidR="00B711F9" w:rsidRPr="00C90BD0">
        <w:rPr>
          <w:rFonts w:ascii="Arial" w:hAnsi="Arial" w:cs="Arial"/>
          <w:lang w:val="et-EE"/>
        </w:rPr>
        <w:t xml:space="preserve"> </w:t>
      </w:r>
      <w:r w:rsidRPr="00C90BD0">
        <w:rPr>
          <w:rFonts w:ascii="Arial" w:hAnsi="Arial" w:cs="Arial"/>
          <w:lang w:val="et-EE"/>
        </w:rPr>
        <w:t>Käokella teel asuvad järgmised tehnovõrgud:</w:t>
      </w:r>
    </w:p>
    <w:p w14:paraId="7CD82932" w14:textId="77777777" w:rsidR="00707C30"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v</w:t>
      </w:r>
      <w:r w:rsidR="00DA61B6" w:rsidRPr="00C90BD0">
        <w:rPr>
          <w:rFonts w:ascii="Arial" w:hAnsi="Arial" w:cs="Arial"/>
          <w:lang w:val="et-EE"/>
        </w:rPr>
        <w:t>eetorustik</w:t>
      </w:r>
      <w:r w:rsidRPr="00C90BD0">
        <w:rPr>
          <w:rFonts w:ascii="Arial" w:hAnsi="Arial" w:cs="Arial"/>
          <w:lang w:val="et-EE"/>
        </w:rPr>
        <w:t>,</w:t>
      </w:r>
    </w:p>
    <w:p w14:paraId="0BB1707B" w14:textId="77777777" w:rsidR="00DA61B6"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k</w:t>
      </w:r>
      <w:r w:rsidR="00DA61B6" w:rsidRPr="00C90BD0">
        <w:rPr>
          <w:rFonts w:ascii="Arial" w:hAnsi="Arial" w:cs="Arial"/>
          <w:lang w:val="et-EE"/>
        </w:rPr>
        <w:t>analisatsioonitorustik</w:t>
      </w:r>
      <w:r w:rsidRPr="00C90BD0">
        <w:rPr>
          <w:rFonts w:ascii="Arial" w:hAnsi="Arial" w:cs="Arial"/>
          <w:lang w:val="et-EE"/>
        </w:rPr>
        <w:t>,</w:t>
      </w:r>
    </w:p>
    <w:p w14:paraId="3134E857" w14:textId="77777777" w:rsidR="00DA61B6"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s</w:t>
      </w:r>
      <w:r w:rsidR="00DA61B6" w:rsidRPr="00C90BD0">
        <w:rPr>
          <w:rFonts w:ascii="Arial" w:hAnsi="Arial" w:cs="Arial"/>
          <w:lang w:val="et-EE"/>
        </w:rPr>
        <w:t>adevee</w:t>
      </w:r>
      <w:r w:rsidR="00A37962" w:rsidRPr="00C90BD0">
        <w:rPr>
          <w:rFonts w:ascii="Arial" w:hAnsi="Arial" w:cs="Arial"/>
          <w:lang w:val="et-EE"/>
        </w:rPr>
        <w:t xml:space="preserve"> </w:t>
      </w:r>
      <w:r w:rsidR="00DA61B6" w:rsidRPr="00C90BD0">
        <w:rPr>
          <w:rFonts w:ascii="Arial" w:hAnsi="Arial" w:cs="Arial"/>
          <w:lang w:val="et-EE"/>
        </w:rPr>
        <w:t>kanalisatsiooni torustik</w:t>
      </w:r>
      <w:r w:rsidRPr="00C90BD0">
        <w:rPr>
          <w:rFonts w:ascii="Arial" w:hAnsi="Arial" w:cs="Arial"/>
          <w:lang w:val="et-EE"/>
        </w:rPr>
        <w:t>,</w:t>
      </w:r>
    </w:p>
    <w:p w14:paraId="55C21A49" w14:textId="77777777" w:rsidR="00DA61B6"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g</w:t>
      </w:r>
      <w:r w:rsidR="00DA61B6" w:rsidRPr="00C90BD0">
        <w:rPr>
          <w:rFonts w:ascii="Arial" w:hAnsi="Arial" w:cs="Arial"/>
          <w:lang w:val="et-EE"/>
        </w:rPr>
        <w:t>aasitorustik</w:t>
      </w:r>
      <w:r w:rsidRPr="00C90BD0">
        <w:rPr>
          <w:rFonts w:ascii="Arial" w:hAnsi="Arial" w:cs="Arial"/>
          <w:lang w:val="et-EE"/>
        </w:rPr>
        <w:t>,</w:t>
      </w:r>
    </w:p>
    <w:p w14:paraId="127743B4" w14:textId="77777777" w:rsidR="00DA61B6"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s</w:t>
      </w:r>
      <w:r w:rsidR="00DA61B6" w:rsidRPr="00C90BD0">
        <w:rPr>
          <w:rFonts w:ascii="Arial" w:hAnsi="Arial" w:cs="Arial"/>
          <w:lang w:val="et-EE"/>
        </w:rPr>
        <w:t>idekaabel</w:t>
      </w:r>
      <w:r w:rsidRPr="00C90BD0">
        <w:rPr>
          <w:rFonts w:ascii="Arial" w:hAnsi="Arial" w:cs="Arial"/>
          <w:lang w:val="et-EE"/>
        </w:rPr>
        <w:t>,</w:t>
      </w:r>
    </w:p>
    <w:p w14:paraId="046D1A6C" w14:textId="77777777" w:rsidR="00E81250" w:rsidRPr="00C90BD0" w:rsidRDefault="00EA16F6" w:rsidP="008C0EE0">
      <w:pPr>
        <w:pStyle w:val="Loendilik"/>
        <w:numPr>
          <w:ilvl w:val="0"/>
          <w:numId w:val="12"/>
        </w:numPr>
        <w:spacing w:before="0" w:after="0"/>
        <w:ind w:left="284" w:hanging="218"/>
        <w:jc w:val="both"/>
        <w:rPr>
          <w:rFonts w:ascii="Arial" w:hAnsi="Arial" w:cs="Arial"/>
          <w:lang w:val="et-EE"/>
        </w:rPr>
      </w:pPr>
      <w:r w:rsidRPr="00C90BD0">
        <w:rPr>
          <w:rFonts w:ascii="Arial" w:hAnsi="Arial" w:cs="Arial"/>
          <w:lang w:val="et-EE"/>
        </w:rPr>
        <w:t>m</w:t>
      </w:r>
      <w:r w:rsidR="00DA61B6" w:rsidRPr="00C90BD0">
        <w:rPr>
          <w:rFonts w:ascii="Arial" w:hAnsi="Arial" w:cs="Arial"/>
          <w:lang w:val="et-EE"/>
        </w:rPr>
        <w:t>adalpingekaabel</w:t>
      </w:r>
      <w:r w:rsidRPr="00C90BD0">
        <w:rPr>
          <w:rFonts w:ascii="Arial" w:hAnsi="Arial" w:cs="Arial"/>
          <w:lang w:val="et-EE"/>
        </w:rPr>
        <w:t>.</w:t>
      </w:r>
    </w:p>
    <w:p w14:paraId="689B6664" w14:textId="77777777" w:rsidR="00EA16F6" w:rsidRPr="00C90BD0" w:rsidRDefault="00EA16F6" w:rsidP="00B4093F">
      <w:pPr>
        <w:spacing w:before="0" w:after="0"/>
        <w:jc w:val="both"/>
        <w:rPr>
          <w:rFonts w:ascii="Arial" w:hAnsi="Arial" w:cs="Arial"/>
          <w:lang w:val="et-EE"/>
        </w:rPr>
      </w:pPr>
    </w:p>
    <w:p w14:paraId="2CB3FD45" w14:textId="77777777" w:rsidR="00E81250" w:rsidRPr="00C90BD0" w:rsidRDefault="00E81250" w:rsidP="004541E7">
      <w:pPr>
        <w:pStyle w:val="Pealkiri2"/>
        <w:numPr>
          <w:ilvl w:val="1"/>
          <w:numId w:val="2"/>
        </w:numPr>
        <w:tabs>
          <w:tab w:val="left" w:pos="426"/>
        </w:tabs>
        <w:jc w:val="both"/>
        <w:rPr>
          <w:rFonts w:cs="Arial"/>
          <w:szCs w:val="22"/>
          <w:lang w:val="et-EE"/>
        </w:rPr>
      </w:pPr>
      <w:bookmarkStart w:id="24" w:name="_Toc497647803"/>
      <w:bookmarkStart w:id="25" w:name="_Toc99641179"/>
      <w:r w:rsidRPr="00C90BD0">
        <w:rPr>
          <w:rFonts w:cs="Arial"/>
          <w:szCs w:val="22"/>
          <w:lang w:val="et-EE"/>
        </w:rPr>
        <w:t>Olemasolev haljastus ja keskkond</w:t>
      </w:r>
      <w:bookmarkEnd w:id="24"/>
      <w:bookmarkEnd w:id="25"/>
    </w:p>
    <w:p w14:paraId="10080BF9" w14:textId="77777777" w:rsidR="00E81250" w:rsidRPr="00C90BD0" w:rsidRDefault="004379EC" w:rsidP="00B4093F">
      <w:pPr>
        <w:spacing w:before="0" w:after="0"/>
        <w:jc w:val="both"/>
        <w:rPr>
          <w:rFonts w:ascii="Arial" w:eastAsia="Arial" w:hAnsi="Arial" w:cs="Arial"/>
          <w:lang w:val="et-EE"/>
        </w:rPr>
      </w:pPr>
      <w:r w:rsidRPr="00C90BD0">
        <w:rPr>
          <w:rFonts w:ascii="Arial" w:eastAsia="Arial" w:hAnsi="Arial" w:cs="Arial"/>
          <w:lang w:val="et-EE"/>
        </w:rPr>
        <w:t xml:space="preserve">Planeeritav ala on </w:t>
      </w:r>
      <w:bookmarkStart w:id="26" w:name="_Hlk513710985"/>
      <w:r w:rsidRPr="00C90BD0">
        <w:rPr>
          <w:rFonts w:ascii="Arial" w:eastAsia="Arial" w:hAnsi="Arial" w:cs="Arial"/>
          <w:lang w:val="et-EE"/>
        </w:rPr>
        <w:t>looduslik rohumaa. Kõrghaljastus maa-alal puudub.</w:t>
      </w:r>
      <w:bookmarkEnd w:id="26"/>
    </w:p>
    <w:p w14:paraId="1FC00303" w14:textId="77777777" w:rsidR="00521A4B" w:rsidRPr="00C90BD0" w:rsidRDefault="00521A4B" w:rsidP="00B4093F">
      <w:pPr>
        <w:spacing w:before="0" w:after="0"/>
        <w:jc w:val="both"/>
        <w:rPr>
          <w:rFonts w:ascii="Arial" w:hAnsi="Arial" w:cs="Arial"/>
          <w:lang w:val="et-EE"/>
        </w:rPr>
      </w:pPr>
    </w:p>
    <w:p w14:paraId="24403C5E" w14:textId="77777777" w:rsidR="00F75722" w:rsidRPr="00C90BD0" w:rsidRDefault="00F75722" w:rsidP="004541E7">
      <w:pPr>
        <w:pStyle w:val="Pealkiri2"/>
        <w:numPr>
          <w:ilvl w:val="1"/>
          <w:numId w:val="2"/>
        </w:numPr>
        <w:tabs>
          <w:tab w:val="left" w:pos="426"/>
        </w:tabs>
        <w:jc w:val="both"/>
        <w:rPr>
          <w:rFonts w:cs="Arial"/>
          <w:szCs w:val="22"/>
          <w:lang w:val="et-EE"/>
        </w:rPr>
      </w:pPr>
      <w:bookmarkStart w:id="27" w:name="_Toc99641180"/>
      <w:r w:rsidRPr="00C90BD0">
        <w:rPr>
          <w:rFonts w:cs="Arial"/>
          <w:szCs w:val="22"/>
          <w:lang w:val="et-EE"/>
        </w:rPr>
        <w:t>Radoon</w:t>
      </w:r>
      <w:bookmarkEnd w:id="27"/>
    </w:p>
    <w:p w14:paraId="4F58B76B" w14:textId="77777777" w:rsidR="00F75722" w:rsidRPr="00C90BD0" w:rsidRDefault="00F75722" w:rsidP="00B4093F">
      <w:pPr>
        <w:tabs>
          <w:tab w:val="left" w:pos="360"/>
          <w:tab w:val="left" w:pos="567"/>
        </w:tabs>
        <w:suppressAutoHyphens/>
        <w:spacing w:before="0" w:after="0"/>
        <w:jc w:val="both"/>
        <w:rPr>
          <w:rFonts w:ascii="Arial" w:eastAsia="Times New Roman" w:hAnsi="Arial" w:cs="Arial"/>
          <w:lang w:val="et-EE" w:eastAsia="ar-SA"/>
        </w:rPr>
      </w:pPr>
      <w:r w:rsidRPr="00C90BD0">
        <w:rPr>
          <w:rFonts w:ascii="Arial" w:eastAsia="Times New Roman" w:hAnsi="Arial" w:cs="Arial"/>
          <w:bCs/>
          <w:lang w:val="et-EE" w:eastAsia="ar-SA"/>
        </w:rPr>
        <w:t xml:space="preserve">Peatüki koostamise aluseks on </w:t>
      </w:r>
      <w:r w:rsidRPr="00C90BD0">
        <w:rPr>
          <w:rFonts w:ascii="Arial" w:eastAsia="Times New Roman" w:hAnsi="Arial" w:cs="Arial"/>
          <w:lang w:val="et-EE" w:eastAsia="ar-SA"/>
        </w:rPr>
        <w:t xml:space="preserve">15.01.2019 Radoonitõrjekeskus OÜ poolt teostatud </w:t>
      </w:r>
      <w:r w:rsidR="00100795" w:rsidRPr="00C90BD0">
        <w:rPr>
          <w:rFonts w:ascii="Arial" w:eastAsia="Times New Roman" w:hAnsi="Arial" w:cs="Arial"/>
          <w:lang w:val="et-EE" w:eastAsia="ar-SA"/>
        </w:rPr>
        <w:t>Oruvälja MÜ Järvekülas radoonitaseme määramine ning radoo</w:t>
      </w:r>
      <w:r w:rsidR="008C0EE0">
        <w:rPr>
          <w:rFonts w:ascii="Arial" w:eastAsia="Times New Roman" w:hAnsi="Arial" w:cs="Arial"/>
          <w:lang w:val="et-EE" w:eastAsia="ar-SA"/>
        </w:rPr>
        <w:t>niohtlikkuse hinnang pinnasest.</w:t>
      </w:r>
    </w:p>
    <w:p w14:paraId="19815279" w14:textId="77777777" w:rsidR="009A4FDC" w:rsidRPr="00C90BD0" w:rsidRDefault="00100795" w:rsidP="00B4093F">
      <w:pPr>
        <w:tabs>
          <w:tab w:val="left" w:pos="360"/>
          <w:tab w:val="left" w:pos="567"/>
        </w:tabs>
        <w:suppressAutoHyphens/>
        <w:spacing w:before="0" w:after="0"/>
        <w:jc w:val="both"/>
        <w:rPr>
          <w:rFonts w:ascii="Arial" w:eastAsia="Times New Roman" w:hAnsi="Arial" w:cs="Arial"/>
          <w:lang w:val="et-EE" w:eastAsia="ar-SA"/>
        </w:rPr>
      </w:pPr>
      <w:r w:rsidRPr="00C90BD0">
        <w:rPr>
          <w:rFonts w:ascii="Arial" w:eastAsia="Times New Roman" w:hAnsi="Arial" w:cs="Arial"/>
          <w:lang w:val="et-EE" w:eastAsia="ar-SA"/>
        </w:rPr>
        <w:t xml:space="preserve">Oruvälja kinnistul mõõdeti </w:t>
      </w:r>
      <w:r w:rsidR="009A4FDC" w:rsidRPr="00C90BD0">
        <w:rPr>
          <w:rFonts w:ascii="Arial" w:eastAsia="Times New Roman" w:hAnsi="Arial" w:cs="Arial"/>
          <w:lang w:val="et-EE" w:eastAsia="ar-SA"/>
        </w:rPr>
        <w:t>radoonit</w:t>
      </w:r>
      <w:r w:rsidRPr="00C90BD0">
        <w:rPr>
          <w:rFonts w:ascii="Arial" w:eastAsia="Times New Roman" w:hAnsi="Arial" w:cs="Arial"/>
          <w:lang w:val="et-EE" w:eastAsia="ar-SA"/>
        </w:rPr>
        <w:t xml:space="preserve">aset </w:t>
      </w:r>
      <w:r w:rsidR="009A4FDC" w:rsidRPr="00C90BD0">
        <w:rPr>
          <w:rFonts w:ascii="Arial" w:eastAsia="Times New Roman" w:hAnsi="Arial" w:cs="Arial"/>
          <w:lang w:val="et-EE" w:eastAsia="ar-SA"/>
        </w:rPr>
        <w:t xml:space="preserve">seitsmest </w:t>
      </w:r>
      <w:r w:rsidRPr="00C90BD0">
        <w:rPr>
          <w:rFonts w:ascii="Arial" w:eastAsia="Times New Roman" w:hAnsi="Arial" w:cs="Arial"/>
          <w:lang w:val="et-EE" w:eastAsia="ar-SA"/>
        </w:rPr>
        <w:t>punktis</w:t>
      </w:r>
      <w:r w:rsidR="009A4FDC" w:rsidRPr="00C90BD0">
        <w:rPr>
          <w:rFonts w:ascii="Arial" w:eastAsia="Times New Roman" w:hAnsi="Arial" w:cs="Arial"/>
          <w:lang w:val="et-EE" w:eastAsia="ar-SA"/>
        </w:rPr>
        <w:t>t</w:t>
      </w:r>
      <w:r w:rsidRPr="00C90BD0">
        <w:rPr>
          <w:rFonts w:ascii="Arial" w:eastAsia="Times New Roman" w:hAnsi="Arial" w:cs="Arial"/>
          <w:lang w:val="et-EE" w:eastAsia="ar-SA"/>
        </w:rPr>
        <w:t xml:space="preserve">. </w:t>
      </w:r>
      <w:proofErr w:type="spellStart"/>
      <w:r w:rsidR="009A4FDC" w:rsidRPr="00C90BD0">
        <w:rPr>
          <w:rFonts w:ascii="Arial" w:hAnsi="Arial" w:cs="Arial"/>
          <w:lang w:val="et-EE"/>
        </w:rPr>
        <w:t>eU</w:t>
      </w:r>
      <w:proofErr w:type="spellEnd"/>
      <w:r w:rsidR="009A4FDC" w:rsidRPr="00C90BD0">
        <w:rPr>
          <w:rFonts w:ascii="Arial" w:hAnsi="Arial" w:cs="Arial"/>
          <w:lang w:val="et-EE"/>
        </w:rPr>
        <w:t xml:space="preserve"> mõõtmine gamma</w:t>
      </w:r>
      <w:r w:rsidR="009B2304" w:rsidRPr="00C90BD0">
        <w:rPr>
          <w:rFonts w:ascii="Arial" w:hAnsi="Arial" w:cs="Arial"/>
          <w:lang w:val="et-EE"/>
        </w:rPr>
        <w:t xml:space="preserve"> </w:t>
      </w:r>
      <w:proofErr w:type="spellStart"/>
      <w:r w:rsidR="00C903DE" w:rsidRPr="00C90BD0">
        <w:rPr>
          <w:rFonts w:ascii="Arial" w:hAnsi="Arial" w:cs="Arial"/>
          <w:lang w:val="et-EE"/>
        </w:rPr>
        <w:t>spektro</w:t>
      </w:r>
      <w:r w:rsidR="009A4FDC" w:rsidRPr="00C90BD0">
        <w:rPr>
          <w:rFonts w:ascii="Arial" w:hAnsi="Arial" w:cs="Arial"/>
          <w:lang w:val="et-EE"/>
        </w:rPr>
        <w:t>meetriga</w:t>
      </w:r>
      <w:proofErr w:type="spellEnd"/>
      <w:r w:rsidR="009A4FDC" w:rsidRPr="00C90BD0">
        <w:rPr>
          <w:rFonts w:ascii="Arial" w:hAnsi="Arial" w:cs="Arial"/>
          <w:lang w:val="et-EE"/>
        </w:rPr>
        <w:t xml:space="preserve"> </w:t>
      </w:r>
      <w:r w:rsidR="00C903DE" w:rsidRPr="00C90BD0">
        <w:rPr>
          <w:rFonts w:ascii="Arial" w:hAnsi="Arial" w:cs="Arial"/>
          <w:lang w:val="et-EE"/>
        </w:rPr>
        <w:t> </w:t>
      </w:r>
      <w:r w:rsidR="009A4FDC" w:rsidRPr="00C90BD0">
        <w:rPr>
          <w:rFonts w:ascii="Arial" w:hAnsi="Arial" w:cs="Arial"/>
          <w:lang w:val="et-EE"/>
        </w:rPr>
        <w:t xml:space="preserve">GR-320C toimus 40 cm sügavusel pinnases. Pinnases </w:t>
      </w:r>
      <w:proofErr w:type="spellStart"/>
      <w:r w:rsidR="009A4FDC" w:rsidRPr="00C90BD0">
        <w:rPr>
          <w:rFonts w:ascii="Arial" w:hAnsi="Arial" w:cs="Arial"/>
          <w:lang w:val="et-EE"/>
        </w:rPr>
        <w:t>eU</w:t>
      </w:r>
      <w:proofErr w:type="spellEnd"/>
      <w:r w:rsidR="009A4FDC" w:rsidRPr="00C90BD0">
        <w:rPr>
          <w:rFonts w:ascii="Arial" w:hAnsi="Arial" w:cs="Arial"/>
          <w:lang w:val="et-EE"/>
        </w:rPr>
        <w:t xml:space="preserve"> sisalduse järgi arvutati pinnaseõhus kujunev maksimaalne </w:t>
      </w:r>
      <w:proofErr w:type="spellStart"/>
      <w:r w:rsidR="009A4FDC" w:rsidRPr="00C90BD0">
        <w:rPr>
          <w:rFonts w:ascii="Arial" w:hAnsi="Arial" w:cs="Arial"/>
          <w:lang w:val="et-EE"/>
        </w:rPr>
        <w:t>Rn</w:t>
      </w:r>
      <w:proofErr w:type="spellEnd"/>
      <w:r w:rsidR="009A4FDC" w:rsidRPr="00C90BD0">
        <w:rPr>
          <w:rFonts w:ascii="Arial" w:hAnsi="Arial" w:cs="Arial"/>
          <w:lang w:val="et-EE"/>
        </w:rPr>
        <w:t xml:space="preserve"> sisaldus. </w:t>
      </w:r>
      <w:r w:rsidR="009A4FDC" w:rsidRPr="00C90BD0">
        <w:rPr>
          <w:rFonts w:ascii="Arial" w:hAnsi="Arial" w:cs="Arial"/>
          <w:bCs/>
          <w:lang w:val="et-EE"/>
        </w:rPr>
        <w:t xml:space="preserve">Uuringu kohaselt paikneb Oruvälja kinnistu kõrge </w:t>
      </w:r>
      <w:proofErr w:type="spellStart"/>
      <w:r w:rsidR="009A4FDC" w:rsidRPr="00C90BD0">
        <w:rPr>
          <w:rFonts w:ascii="Arial" w:hAnsi="Arial" w:cs="Arial"/>
          <w:bCs/>
          <w:lang w:val="et-EE"/>
        </w:rPr>
        <w:t>Rn</w:t>
      </w:r>
      <w:proofErr w:type="spellEnd"/>
      <w:r w:rsidR="009A4FDC" w:rsidRPr="00C90BD0">
        <w:rPr>
          <w:rFonts w:ascii="Arial" w:hAnsi="Arial" w:cs="Arial"/>
          <w:bCs/>
          <w:lang w:val="et-EE"/>
        </w:rPr>
        <w:t>-riski piirkonnas</w:t>
      </w:r>
      <w:r w:rsidR="009A4FDC" w:rsidRPr="00C90BD0">
        <w:rPr>
          <w:rFonts w:ascii="Arial" w:hAnsi="Arial" w:cs="Arial"/>
          <w:lang w:val="et-EE"/>
        </w:rPr>
        <w:t xml:space="preserve">, mille piires jääb </w:t>
      </w:r>
      <w:proofErr w:type="spellStart"/>
      <w:r w:rsidR="009A4FDC" w:rsidRPr="00C90BD0">
        <w:rPr>
          <w:rFonts w:ascii="Arial" w:hAnsi="Arial" w:cs="Arial"/>
          <w:lang w:val="et-EE"/>
        </w:rPr>
        <w:t>Rn</w:t>
      </w:r>
      <w:proofErr w:type="spellEnd"/>
      <w:r w:rsidR="009A4FDC" w:rsidRPr="00C90BD0">
        <w:rPr>
          <w:rFonts w:ascii="Arial" w:hAnsi="Arial" w:cs="Arial"/>
          <w:lang w:val="et-EE"/>
        </w:rPr>
        <w:t xml:space="preserve"> sisaldus pinnaseõhus piiridesse (50</w:t>
      </w:r>
      <w:r w:rsidR="00760952" w:rsidRPr="00C90BD0">
        <w:rPr>
          <w:rFonts w:ascii="Arial" w:hAnsi="Arial" w:cs="Arial"/>
          <w:lang w:val="et-EE"/>
        </w:rPr>
        <w:t xml:space="preserve"> </w:t>
      </w:r>
      <w:r w:rsidR="00C903DE" w:rsidRPr="00C90BD0">
        <w:rPr>
          <w:rFonts w:ascii="Arial" w:hAnsi="Arial" w:cs="Arial"/>
          <w:lang w:val="et-EE"/>
        </w:rPr>
        <w:t>–</w:t>
      </w:r>
      <w:r w:rsidR="00760952" w:rsidRPr="00C90BD0">
        <w:rPr>
          <w:rFonts w:ascii="Arial" w:hAnsi="Arial" w:cs="Arial"/>
          <w:lang w:val="et-EE"/>
        </w:rPr>
        <w:t xml:space="preserve"> </w:t>
      </w:r>
      <w:r w:rsidR="009A4FDC" w:rsidRPr="00C90BD0">
        <w:rPr>
          <w:rFonts w:ascii="Arial" w:hAnsi="Arial" w:cs="Arial"/>
          <w:lang w:val="et-EE"/>
        </w:rPr>
        <w:t xml:space="preserve">250 </w:t>
      </w:r>
      <w:proofErr w:type="spellStart"/>
      <w:r w:rsidR="009A4FDC" w:rsidRPr="00C90BD0">
        <w:rPr>
          <w:rFonts w:ascii="Arial" w:hAnsi="Arial" w:cs="Arial"/>
          <w:lang w:val="et-EE"/>
        </w:rPr>
        <w:t>kBq</w:t>
      </w:r>
      <w:proofErr w:type="spellEnd"/>
      <w:r w:rsidR="009A4FDC" w:rsidRPr="00C90BD0">
        <w:rPr>
          <w:rFonts w:ascii="Arial" w:hAnsi="Arial" w:cs="Arial"/>
          <w:lang w:val="et-EE"/>
        </w:rPr>
        <w:t>/</w:t>
      </w:r>
      <w:r w:rsidR="009A4FDC" w:rsidRPr="00C90BD0">
        <w:rPr>
          <w:rFonts w:ascii="Arial" w:eastAsia="Times New Roman" w:hAnsi="Arial" w:cs="Arial"/>
          <w:bCs/>
          <w:lang w:val="et-EE" w:eastAsia="ar-SA"/>
        </w:rPr>
        <w:t>m³</w:t>
      </w:r>
      <w:r w:rsidR="009A4FDC" w:rsidRPr="00C90BD0">
        <w:rPr>
          <w:rFonts w:ascii="Arial" w:hAnsi="Arial" w:cs="Arial"/>
          <w:lang w:val="et-EE"/>
        </w:rPr>
        <w:t>)</w:t>
      </w:r>
      <w:r w:rsidR="00C903DE" w:rsidRPr="00C90BD0">
        <w:rPr>
          <w:rFonts w:ascii="Arial" w:hAnsi="Arial" w:cs="Arial"/>
          <w:lang w:val="et-EE"/>
        </w:rPr>
        <w:t>.</w:t>
      </w:r>
    </w:p>
    <w:p w14:paraId="1145B431" w14:textId="77777777" w:rsidR="00F75722" w:rsidRPr="00C90BD0" w:rsidRDefault="007A4FD2" w:rsidP="00B4093F">
      <w:pPr>
        <w:suppressAutoHyphens/>
        <w:autoSpaceDE w:val="0"/>
        <w:spacing w:before="0" w:after="0"/>
        <w:jc w:val="both"/>
        <w:rPr>
          <w:rFonts w:ascii="Arial" w:eastAsia="Times New Roman" w:hAnsi="Arial" w:cs="Arial"/>
          <w:bCs/>
          <w:lang w:val="et-EE" w:eastAsia="ar-SA"/>
        </w:rPr>
      </w:pPr>
      <w:r w:rsidRPr="00C90BD0">
        <w:rPr>
          <w:rFonts w:ascii="Arial" w:eastAsia="Times New Roman" w:hAnsi="Arial" w:cs="Arial"/>
          <w:bCs/>
          <w:lang w:val="et-EE" w:eastAsia="ar-SA"/>
        </w:rPr>
        <w:t>Oruvälja</w:t>
      </w:r>
      <w:r w:rsidR="00F75722" w:rsidRPr="00C90BD0">
        <w:rPr>
          <w:rFonts w:ascii="Arial" w:eastAsia="Times New Roman" w:hAnsi="Arial" w:cs="Arial"/>
          <w:bCs/>
          <w:lang w:val="et-EE" w:eastAsia="ar-SA"/>
        </w:rPr>
        <w:t xml:space="preserve"> kinnistul Rae vallas, </w:t>
      </w:r>
      <w:r w:rsidRPr="00C90BD0">
        <w:rPr>
          <w:rFonts w:ascii="Arial" w:eastAsia="Times New Roman" w:hAnsi="Arial" w:cs="Arial"/>
          <w:bCs/>
          <w:lang w:val="et-EE" w:eastAsia="ar-SA"/>
        </w:rPr>
        <w:t>Järveküla</w:t>
      </w:r>
      <w:r w:rsidR="00F75722" w:rsidRPr="00C90BD0">
        <w:rPr>
          <w:rFonts w:ascii="Arial" w:eastAsia="Times New Roman" w:hAnsi="Arial" w:cs="Arial"/>
          <w:bCs/>
          <w:lang w:val="et-EE" w:eastAsia="ar-SA"/>
        </w:rPr>
        <w:t xml:space="preserve"> külas tuleb arvestada EVS 840:2017 </w:t>
      </w:r>
      <w:r w:rsidRPr="00C90BD0">
        <w:rPr>
          <w:rFonts w:ascii="Arial" w:hAnsi="Arial" w:cs="Arial"/>
          <w:lang w:val="et-EE"/>
        </w:rPr>
        <w:t>„Juhised radoonikaitse meetmete kasutamiseks uutes ja olemasolevates hoonetes</w:t>
      </w:r>
      <w:r w:rsidR="00C903DE" w:rsidRPr="00C90BD0">
        <w:rPr>
          <w:rFonts w:ascii="Arial" w:hAnsi="Arial" w:cs="Arial"/>
          <w:lang w:val="et-EE"/>
        </w:rPr>
        <w:t>”</w:t>
      </w:r>
      <w:r w:rsidRPr="00C90BD0">
        <w:rPr>
          <w:rFonts w:ascii="Arial" w:hAnsi="Arial" w:cs="Arial"/>
          <w:lang w:val="et-EE"/>
        </w:rPr>
        <w:t xml:space="preserve"> </w:t>
      </w:r>
      <w:r w:rsidR="00F75722" w:rsidRPr="00C90BD0">
        <w:rPr>
          <w:rFonts w:ascii="Arial" w:eastAsia="Times New Roman" w:hAnsi="Arial" w:cs="Arial"/>
          <w:bCs/>
          <w:lang w:val="et-EE" w:eastAsia="ar-SA"/>
        </w:rPr>
        <w:t>ehitamise põhimõtteid.</w:t>
      </w:r>
    </w:p>
    <w:p w14:paraId="3A1E732C" w14:textId="77777777" w:rsidR="00F75722" w:rsidRPr="00C90BD0" w:rsidRDefault="00F75722" w:rsidP="00B4093F">
      <w:pPr>
        <w:pStyle w:val="Default"/>
        <w:jc w:val="both"/>
        <w:rPr>
          <w:rFonts w:ascii="Arial" w:hAnsi="Arial" w:cs="Arial"/>
          <w:sz w:val="22"/>
          <w:szCs w:val="22"/>
        </w:rPr>
      </w:pPr>
      <w:r w:rsidRPr="00C90BD0">
        <w:rPr>
          <w:rFonts w:ascii="Arial" w:eastAsia="Times New Roman" w:hAnsi="Arial" w:cs="Arial"/>
          <w:bCs/>
          <w:sz w:val="22"/>
          <w:szCs w:val="22"/>
          <w:lang w:eastAsia="ar-SA"/>
        </w:rPr>
        <w:t>Vajalik kasutada järgnevaid meetmeid, mis on vajalikud radooni hoonesse sattumise vältimiseks:</w:t>
      </w:r>
      <w:r w:rsidR="007A4FD2" w:rsidRPr="00C90BD0">
        <w:rPr>
          <w:rFonts w:ascii="Arial" w:hAnsi="Arial" w:cs="Arial"/>
          <w:sz w:val="22"/>
          <w:szCs w:val="22"/>
        </w:rPr>
        <w:t xml:space="preserve"> Hoone projekteerimisel arvestada radooni kaitsega s</w:t>
      </w:r>
      <w:r w:rsidR="00C903DE" w:rsidRPr="00C90BD0">
        <w:rPr>
          <w:rFonts w:ascii="Arial" w:hAnsi="Arial" w:cs="Arial"/>
          <w:sz w:val="22"/>
          <w:szCs w:val="22"/>
        </w:rPr>
        <w:t>.</w:t>
      </w:r>
      <w:r w:rsidR="007A4FD2" w:rsidRPr="00C90BD0">
        <w:rPr>
          <w:rFonts w:ascii="Arial" w:hAnsi="Arial" w:cs="Arial"/>
          <w:sz w:val="22"/>
          <w:szCs w:val="22"/>
        </w:rPr>
        <w:t>o kasutada radoonikilet ja vundamendi tuulutust (radoonikaevud). Kõik vundamenti läbivad kommunikatsioonid tuleb hoolikalt hermetiseerida. Lisaks nõuetele vastav ventilatsioon. Vundamendi projekteerida selliselt, et radoonitõkkekilest oleks võimalikult vähe läbiviike (elektrikaableid tagasitäitesse ei ole soovitav projekteerida). Selliselt on võimalik tagada normidele vastav radoonitase hoones</w:t>
      </w:r>
      <w:r w:rsidR="00C903DE" w:rsidRPr="00C90BD0">
        <w:rPr>
          <w:rFonts w:ascii="Arial" w:hAnsi="Arial" w:cs="Arial"/>
          <w:sz w:val="22"/>
          <w:szCs w:val="22"/>
        </w:rPr>
        <w:t>.</w:t>
      </w:r>
    </w:p>
    <w:p w14:paraId="3D3541BE" w14:textId="77777777" w:rsidR="00EA16F6" w:rsidRPr="00C90BD0" w:rsidRDefault="00EA16F6" w:rsidP="00B4093F">
      <w:pPr>
        <w:pStyle w:val="Default"/>
        <w:jc w:val="both"/>
        <w:rPr>
          <w:rFonts w:ascii="Arial" w:hAnsi="Arial" w:cs="Arial"/>
          <w:sz w:val="22"/>
          <w:szCs w:val="22"/>
        </w:rPr>
      </w:pPr>
    </w:p>
    <w:p w14:paraId="3F27D8EF" w14:textId="77777777" w:rsidR="00E81250" w:rsidRPr="00C90BD0" w:rsidRDefault="00E81250" w:rsidP="004541E7">
      <w:pPr>
        <w:pStyle w:val="Pealkiri2"/>
        <w:numPr>
          <w:ilvl w:val="1"/>
          <w:numId w:val="2"/>
        </w:numPr>
        <w:tabs>
          <w:tab w:val="left" w:pos="426"/>
        </w:tabs>
        <w:jc w:val="both"/>
        <w:rPr>
          <w:rFonts w:cs="Arial"/>
          <w:szCs w:val="22"/>
          <w:lang w:val="et-EE"/>
        </w:rPr>
      </w:pPr>
      <w:bookmarkStart w:id="28" w:name="_Toc497647804"/>
      <w:bookmarkStart w:id="29" w:name="_Toc99641181"/>
      <w:r w:rsidRPr="00C90BD0">
        <w:rPr>
          <w:rFonts w:cs="Arial"/>
          <w:szCs w:val="22"/>
          <w:lang w:val="et-EE"/>
        </w:rPr>
        <w:t>Kehtivad piirangud</w:t>
      </w:r>
      <w:bookmarkEnd w:id="28"/>
      <w:bookmarkEnd w:id="29"/>
    </w:p>
    <w:p w14:paraId="76BA2A87" w14:textId="77777777" w:rsidR="006B2CFA" w:rsidRPr="00C90BD0" w:rsidRDefault="006B2CFA" w:rsidP="00B4093F">
      <w:pPr>
        <w:spacing w:before="0" w:after="0"/>
        <w:jc w:val="both"/>
        <w:rPr>
          <w:rFonts w:ascii="Arial" w:hAnsi="Arial" w:cs="Arial"/>
          <w:lang w:val="et-EE"/>
        </w:rPr>
      </w:pPr>
      <w:r w:rsidRPr="00C90BD0">
        <w:rPr>
          <w:rFonts w:ascii="Arial" w:hAnsi="Arial" w:cs="Arial"/>
          <w:lang w:val="et-EE"/>
        </w:rPr>
        <w:t>Planeeritavale alale kehtivad piirangud:</w:t>
      </w:r>
    </w:p>
    <w:p w14:paraId="5EFE77D9" w14:textId="77777777" w:rsidR="00A324CF" w:rsidRPr="00C90BD0" w:rsidRDefault="00CC45EC" w:rsidP="00CC45EC">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p</w:t>
      </w:r>
      <w:r w:rsidR="004379EC" w:rsidRPr="00C90BD0">
        <w:rPr>
          <w:rFonts w:ascii="Arial" w:hAnsi="Arial" w:cs="Arial"/>
          <w:lang w:val="et-EE"/>
        </w:rPr>
        <w:t>laneeringuala</w:t>
      </w:r>
      <w:r w:rsidR="00DA61B6" w:rsidRPr="00C90BD0">
        <w:rPr>
          <w:rFonts w:ascii="Arial" w:hAnsi="Arial" w:cs="Arial"/>
          <w:lang w:val="et-EE"/>
        </w:rPr>
        <w:t xml:space="preserve"> põhjapiiril asub elektri</w:t>
      </w:r>
      <w:r w:rsidR="002B7413" w:rsidRPr="00C90BD0">
        <w:rPr>
          <w:rFonts w:ascii="Arial" w:hAnsi="Arial" w:cs="Arial"/>
          <w:lang w:val="et-EE"/>
        </w:rPr>
        <w:t xml:space="preserve"> </w:t>
      </w:r>
      <w:r w:rsidR="00DA61B6" w:rsidRPr="00C90BD0">
        <w:rPr>
          <w:rFonts w:ascii="Arial" w:hAnsi="Arial" w:cs="Arial"/>
          <w:lang w:val="et-EE"/>
        </w:rPr>
        <w:t>maakaabelliini kaitsevöönd</w:t>
      </w:r>
      <w:r w:rsidR="00F74BA7" w:rsidRPr="00C90BD0">
        <w:rPr>
          <w:rFonts w:ascii="Arial" w:hAnsi="Arial" w:cs="Arial"/>
          <w:lang w:val="et-EE"/>
        </w:rPr>
        <w:t xml:space="preserve"> (</w:t>
      </w:r>
      <w:r w:rsidR="00DA61B6" w:rsidRPr="00C90BD0">
        <w:rPr>
          <w:rFonts w:ascii="Arial" w:hAnsi="Arial" w:cs="Arial"/>
          <w:lang w:val="et-EE"/>
        </w:rPr>
        <w:t>1 meeter liini teljest</w:t>
      </w:r>
      <w:r w:rsidR="00F74BA7" w:rsidRPr="00C90BD0">
        <w:rPr>
          <w:rFonts w:ascii="Arial" w:hAnsi="Arial" w:cs="Arial"/>
          <w:lang w:val="et-EE"/>
        </w:rPr>
        <w:t>)</w:t>
      </w:r>
      <w:r w:rsidRPr="00C90BD0">
        <w:rPr>
          <w:rFonts w:ascii="Arial" w:hAnsi="Arial" w:cs="Arial"/>
          <w:lang w:val="et-EE"/>
        </w:rPr>
        <w:t>;</w:t>
      </w:r>
    </w:p>
    <w:p w14:paraId="6348B4F1" w14:textId="77777777" w:rsidR="00E6051D" w:rsidRPr="00C90BD0" w:rsidRDefault="00CC45EC" w:rsidP="00CC45EC">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v</w:t>
      </w:r>
      <w:r w:rsidR="00E6051D" w:rsidRPr="00C90BD0">
        <w:rPr>
          <w:rFonts w:ascii="Arial" w:hAnsi="Arial" w:cs="Arial"/>
          <w:lang w:val="et-EE"/>
        </w:rPr>
        <w:t>ee- ja kanalisatsioonitrassid, kaitsevöönd trassi teljest 2 m;</w:t>
      </w:r>
    </w:p>
    <w:p w14:paraId="77527E14" w14:textId="77777777" w:rsidR="00E6051D" w:rsidRPr="00C90BD0" w:rsidRDefault="00E6051D" w:rsidP="00CC45EC">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t>Käokella tee teekaitsevöönd 10 m, äärmise sõiduraja välimisest servast;</w:t>
      </w:r>
    </w:p>
    <w:p w14:paraId="32BBC120" w14:textId="77777777" w:rsidR="00E6051D" w:rsidRPr="00C90BD0" w:rsidRDefault="00CC45EC" w:rsidP="00CC45EC">
      <w:pPr>
        <w:pStyle w:val="Loendilik"/>
        <w:numPr>
          <w:ilvl w:val="0"/>
          <w:numId w:val="35"/>
        </w:numPr>
        <w:spacing w:before="0" w:after="0"/>
        <w:ind w:left="284" w:hanging="218"/>
        <w:jc w:val="both"/>
        <w:rPr>
          <w:rFonts w:ascii="Arial" w:hAnsi="Arial" w:cs="Arial"/>
          <w:lang w:val="et-EE"/>
        </w:rPr>
      </w:pPr>
      <w:r w:rsidRPr="00C90BD0">
        <w:rPr>
          <w:rFonts w:ascii="Arial" w:hAnsi="Arial" w:cs="Arial"/>
          <w:lang w:val="et-EE"/>
        </w:rPr>
        <w:lastRenderedPageBreak/>
        <w:t>p</w:t>
      </w:r>
      <w:r w:rsidR="00DA61B6" w:rsidRPr="00C90BD0">
        <w:rPr>
          <w:rFonts w:ascii="Arial" w:hAnsi="Arial" w:cs="Arial"/>
          <w:lang w:val="et-EE"/>
        </w:rPr>
        <w:t xml:space="preserve">laneeringuala lahenduses on arvestatud Tallinna </w:t>
      </w:r>
      <w:r w:rsidR="00BF2398" w:rsidRPr="00C90BD0">
        <w:rPr>
          <w:rFonts w:ascii="Arial" w:hAnsi="Arial" w:cs="Arial"/>
          <w:lang w:val="et-EE"/>
        </w:rPr>
        <w:t>v</w:t>
      </w:r>
      <w:r w:rsidR="00DA61B6" w:rsidRPr="00C90BD0">
        <w:rPr>
          <w:rFonts w:ascii="Arial" w:hAnsi="Arial" w:cs="Arial"/>
          <w:lang w:val="et-EE"/>
        </w:rPr>
        <w:t xml:space="preserve">äikese ringtee maantee rajamisega ning sellega kaasneva tee kaitsevööndiga (äärmise sõiduraja </w:t>
      </w:r>
      <w:r w:rsidR="00F74BA7" w:rsidRPr="00C90BD0">
        <w:rPr>
          <w:rFonts w:ascii="Arial" w:hAnsi="Arial" w:cs="Arial"/>
          <w:lang w:val="et-EE"/>
        </w:rPr>
        <w:t>teljest</w:t>
      </w:r>
      <w:r w:rsidR="00DA61B6" w:rsidRPr="00C90BD0">
        <w:rPr>
          <w:rFonts w:ascii="Arial" w:hAnsi="Arial" w:cs="Arial"/>
          <w:lang w:val="et-EE"/>
        </w:rPr>
        <w:t xml:space="preserve"> 20 meetrit).</w:t>
      </w:r>
    </w:p>
    <w:p w14:paraId="67ECA5D7" w14:textId="77777777" w:rsidR="00E6051D" w:rsidRPr="00C90BD0" w:rsidRDefault="00E6051D" w:rsidP="00B4093F">
      <w:pPr>
        <w:spacing w:before="0" w:after="0"/>
        <w:jc w:val="both"/>
        <w:rPr>
          <w:rFonts w:ascii="Arial" w:hAnsi="Arial" w:cs="Arial"/>
          <w:lang w:val="et-EE"/>
        </w:rPr>
      </w:pPr>
    </w:p>
    <w:p w14:paraId="7CA3124D" w14:textId="77777777" w:rsidR="00FE3BD3" w:rsidRPr="00C90BD0" w:rsidRDefault="00FE3BD3" w:rsidP="00B4093F">
      <w:pPr>
        <w:spacing w:before="0" w:after="0"/>
        <w:jc w:val="both"/>
        <w:rPr>
          <w:rFonts w:ascii="Arial" w:hAnsi="Arial" w:cs="Arial"/>
          <w:lang w:val="et-EE"/>
        </w:rPr>
      </w:pPr>
    </w:p>
    <w:p w14:paraId="17021514" w14:textId="77777777" w:rsidR="00E81250" w:rsidRPr="00C90BD0" w:rsidRDefault="00E81250" w:rsidP="004541E7">
      <w:pPr>
        <w:pStyle w:val="Pealkiri1"/>
        <w:numPr>
          <w:ilvl w:val="0"/>
          <w:numId w:val="3"/>
        </w:numPr>
        <w:spacing w:before="0"/>
      </w:pPr>
      <w:bookmarkStart w:id="30" w:name="_Toc497647805"/>
      <w:bookmarkStart w:id="31" w:name="_Toc99641182"/>
      <w:r w:rsidRPr="00C90BD0">
        <w:t>P</w:t>
      </w:r>
      <w:bookmarkEnd w:id="30"/>
      <w:r w:rsidR="008E2468" w:rsidRPr="00C90BD0">
        <w:t>LANEERINGU ETTEPANEK</w:t>
      </w:r>
      <w:bookmarkEnd w:id="31"/>
    </w:p>
    <w:p w14:paraId="45EF528B" w14:textId="77777777" w:rsidR="00E81250" w:rsidRPr="00C90BD0" w:rsidRDefault="00E81250" w:rsidP="00B4093F">
      <w:pPr>
        <w:spacing w:before="0" w:after="0"/>
        <w:jc w:val="both"/>
        <w:rPr>
          <w:rFonts w:ascii="Arial" w:hAnsi="Arial" w:cs="Arial"/>
          <w:lang w:val="et-EE"/>
        </w:rPr>
      </w:pPr>
    </w:p>
    <w:p w14:paraId="093E73C5" w14:textId="77777777" w:rsidR="00820427" w:rsidRPr="00C90BD0" w:rsidRDefault="00820427" w:rsidP="00B4093F">
      <w:pPr>
        <w:spacing w:before="0" w:after="0"/>
        <w:jc w:val="both"/>
        <w:rPr>
          <w:rFonts w:ascii="Arial" w:hAnsi="Arial" w:cs="Arial"/>
          <w:lang w:val="et-EE"/>
        </w:rPr>
      </w:pPr>
      <w:r w:rsidRPr="00C90BD0">
        <w:rPr>
          <w:rFonts w:ascii="Arial" w:hAnsi="Arial" w:cs="Arial"/>
          <w:lang w:val="et-EE"/>
        </w:rPr>
        <w:t xml:space="preserve">Planeeritava ala lähiümbruses on hoogsalt arenenud elamuehitus. Oruvälja kinnistu paikneb Loopealse-Suurekivi pereelamute kvartali ning kehtestatud </w:t>
      </w:r>
      <w:r w:rsidR="001319E9" w:rsidRPr="00C90BD0">
        <w:rPr>
          <w:rFonts w:ascii="Arial" w:hAnsi="Arial" w:cs="Arial"/>
          <w:lang w:val="et-EE"/>
        </w:rPr>
        <w:t xml:space="preserve">ja osaliselt </w:t>
      </w:r>
      <w:r w:rsidRPr="00C90BD0">
        <w:rPr>
          <w:rFonts w:ascii="Arial" w:hAnsi="Arial" w:cs="Arial"/>
          <w:lang w:val="et-EE"/>
        </w:rPr>
        <w:t xml:space="preserve">realiseeritud Mäe, </w:t>
      </w:r>
      <w:proofErr w:type="spellStart"/>
      <w:r w:rsidRPr="00C90BD0">
        <w:rPr>
          <w:rFonts w:ascii="Arial" w:hAnsi="Arial" w:cs="Arial"/>
          <w:lang w:val="et-EE"/>
        </w:rPr>
        <w:t>Sauki</w:t>
      </w:r>
      <w:proofErr w:type="spellEnd"/>
      <w:r w:rsidRPr="00C90BD0">
        <w:rPr>
          <w:rFonts w:ascii="Arial" w:hAnsi="Arial" w:cs="Arial"/>
          <w:lang w:val="et-EE"/>
        </w:rPr>
        <w:t xml:space="preserve"> ja Künnipõllu kinnistute ja lähiala detailplaneering</w:t>
      </w:r>
      <w:r w:rsidR="001319E9" w:rsidRPr="00C90BD0">
        <w:rPr>
          <w:rFonts w:ascii="Arial" w:hAnsi="Arial" w:cs="Arial"/>
          <w:lang w:val="et-EE"/>
        </w:rPr>
        <w:t xml:space="preserve">uga ette nähtud ridaelamute </w:t>
      </w:r>
      <w:r w:rsidRPr="00C90BD0">
        <w:rPr>
          <w:rFonts w:ascii="Arial" w:hAnsi="Arial" w:cs="Arial"/>
          <w:lang w:val="et-EE"/>
        </w:rPr>
        <w:t xml:space="preserve">vahelisel alal </w:t>
      </w:r>
      <w:r w:rsidR="001319E9" w:rsidRPr="00C90BD0">
        <w:rPr>
          <w:rFonts w:ascii="Arial" w:hAnsi="Arial" w:cs="Arial"/>
          <w:lang w:val="et-EE"/>
        </w:rPr>
        <w:t xml:space="preserve">ning </w:t>
      </w:r>
      <w:r w:rsidRPr="00C90BD0">
        <w:rPr>
          <w:rFonts w:ascii="Arial" w:hAnsi="Arial" w:cs="Arial"/>
          <w:lang w:val="et-EE"/>
        </w:rPr>
        <w:t xml:space="preserve">perspektiivse Tallinna </w:t>
      </w:r>
      <w:r w:rsidR="00BF2398" w:rsidRPr="00C90BD0">
        <w:rPr>
          <w:rFonts w:ascii="Arial" w:hAnsi="Arial" w:cs="Arial"/>
          <w:lang w:val="et-EE"/>
        </w:rPr>
        <w:t>v</w:t>
      </w:r>
      <w:r w:rsidRPr="00C90BD0">
        <w:rPr>
          <w:rFonts w:ascii="Arial" w:hAnsi="Arial" w:cs="Arial"/>
          <w:lang w:val="et-EE"/>
        </w:rPr>
        <w:t>äike</w:t>
      </w:r>
      <w:r w:rsidR="00BF2398" w:rsidRPr="00C90BD0">
        <w:rPr>
          <w:rFonts w:ascii="Arial" w:hAnsi="Arial" w:cs="Arial"/>
          <w:lang w:val="et-EE"/>
        </w:rPr>
        <w:t>se r</w:t>
      </w:r>
      <w:r w:rsidRPr="00C90BD0">
        <w:rPr>
          <w:rFonts w:ascii="Arial" w:hAnsi="Arial" w:cs="Arial"/>
          <w:lang w:val="et-EE"/>
        </w:rPr>
        <w:t xml:space="preserve">ingtee äärsel alal. Oruvälja kinnistust lõuna poole jääb ka </w:t>
      </w:r>
      <w:r w:rsidR="001319E9" w:rsidRPr="00C90BD0">
        <w:rPr>
          <w:rFonts w:ascii="Arial" w:hAnsi="Arial" w:cs="Arial"/>
          <w:lang w:val="et-EE"/>
        </w:rPr>
        <w:t>kehtestatud</w:t>
      </w:r>
      <w:r w:rsidRPr="00C90BD0">
        <w:rPr>
          <w:rFonts w:ascii="Arial" w:hAnsi="Arial" w:cs="Arial"/>
          <w:lang w:val="et-EE"/>
        </w:rPr>
        <w:t xml:space="preserve"> </w:t>
      </w:r>
      <w:r w:rsidR="001319E9" w:rsidRPr="00C90BD0">
        <w:rPr>
          <w:rFonts w:ascii="Arial" w:hAnsi="Arial" w:cs="Arial"/>
          <w:lang w:val="et-EE"/>
        </w:rPr>
        <w:t>Uues</w:t>
      </w:r>
      <w:r w:rsidRPr="00C90BD0">
        <w:rPr>
          <w:rFonts w:ascii="Arial" w:hAnsi="Arial" w:cs="Arial"/>
          <w:lang w:val="et-EE"/>
        </w:rPr>
        <w:t>uitsu kinnistu elamukvartali detailplaneering. Oruvälja kinnistu on käesoleval hetkel tühimik kujunevas linnastruktuuris. Planeeritava ala lahendus on sobivaks jätkuks väljakujunenud elamupiirkonna arendamisele ja struktuurile.</w:t>
      </w:r>
    </w:p>
    <w:p w14:paraId="3BEBF4CE" w14:textId="58111666" w:rsidR="00820427" w:rsidRPr="00C90BD0" w:rsidRDefault="00820427" w:rsidP="00B4093F">
      <w:pPr>
        <w:spacing w:before="0" w:after="0"/>
        <w:jc w:val="both"/>
        <w:rPr>
          <w:rFonts w:ascii="Arial" w:hAnsi="Arial" w:cs="Arial"/>
          <w:lang w:val="et-EE"/>
        </w:rPr>
      </w:pPr>
      <w:r w:rsidRPr="00C90BD0">
        <w:rPr>
          <w:rFonts w:ascii="Arial" w:hAnsi="Arial" w:cs="Arial"/>
          <w:lang w:val="et-EE"/>
        </w:rPr>
        <w:t>Planeeringu lahenduse ideeks on tekitada küla, kus on inimestel hea, mugav ja turvaline elada Planeeringu lahendus teeb ettepaneku moodustada Oruvälja kinnistu alale seitse elamumaa krunti suurusega 2</w:t>
      </w:r>
      <w:r w:rsidR="008A3CE6">
        <w:rPr>
          <w:rFonts w:ascii="Arial" w:hAnsi="Arial" w:cs="Arial"/>
          <w:lang w:val="et-EE"/>
        </w:rPr>
        <w:t>535</w:t>
      </w:r>
      <w:r w:rsidR="00C903DE" w:rsidRPr="00C90BD0">
        <w:rPr>
          <w:rFonts w:ascii="Arial" w:hAnsi="Arial" w:cs="Arial"/>
          <w:lang w:val="et-EE"/>
        </w:rPr>
        <w:t xml:space="preserve"> </w:t>
      </w:r>
      <w:r w:rsidRPr="00C90BD0">
        <w:rPr>
          <w:rFonts w:ascii="Arial" w:hAnsi="Arial" w:cs="Arial"/>
          <w:lang w:val="et-EE"/>
        </w:rPr>
        <w:t>m</w:t>
      </w:r>
      <w:r w:rsidRPr="00C90BD0">
        <w:rPr>
          <w:rFonts w:ascii="Arial" w:hAnsi="Arial" w:cs="Arial"/>
          <w:vertAlign w:val="superscript"/>
          <w:lang w:val="et-EE"/>
        </w:rPr>
        <w:t>2</w:t>
      </w:r>
      <w:r w:rsidRPr="00C90BD0">
        <w:rPr>
          <w:rFonts w:ascii="Arial" w:hAnsi="Arial" w:cs="Arial"/>
          <w:lang w:val="et-EE"/>
        </w:rPr>
        <w:t xml:space="preserve"> </w:t>
      </w:r>
      <w:r w:rsidR="00C903DE" w:rsidRPr="00C90BD0">
        <w:rPr>
          <w:rFonts w:ascii="Arial" w:hAnsi="Arial" w:cs="Arial"/>
          <w:lang w:val="et-EE"/>
        </w:rPr>
        <w:t>–</w:t>
      </w:r>
      <w:r w:rsidRPr="00C90BD0">
        <w:rPr>
          <w:rFonts w:ascii="Arial" w:hAnsi="Arial" w:cs="Arial"/>
          <w:lang w:val="et-EE"/>
        </w:rPr>
        <w:t xml:space="preserve"> </w:t>
      </w:r>
      <w:r w:rsidR="008A3CE6">
        <w:rPr>
          <w:rFonts w:ascii="Arial" w:hAnsi="Arial" w:cs="Arial"/>
          <w:lang w:val="et-EE"/>
        </w:rPr>
        <w:t>3098</w:t>
      </w:r>
      <w:r w:rsidR="00EA16F6" w:rsidRPr="00C90BD0">
        <w:rPr>
          <w:rFonts w:ascii="Arial" w:hAnsi="Arial" w:cs="Arial"/>
          <w:lang w:val="et-EE"/>
        </w:rPr>
        <w:t xml:space="preserve"> </w:t>
      </w:r>
      <w:r w:rsidRPr="00C90BD0">
        <w:rPr>
          <w:rFonts w:ascii="Arial" w:hAnsi="Arial" w:cs="Arial"/>
          <w:lang w:val="et-EE"/>
        </w:rPr>
        <w:t>m</w:t>
      </w:r>
      <w:r w:rsidRPr="00C90BD0">
        <w:rPr>
          <w:rFonts w:ascii="Arial" w:hAnsi="Arial" w:cs="Arial"/>
          <w:vertAlign w:val="superscript"/>
          <w:lang w:val="et-EE"/>
        </w:rPr>
        <w:t>2</w:t>
      </w:r>
      <w:r w:rsidR="001319E9" w:rsidRPr="00C90BD0">
        <w:rPr>
          <w:rFonts w:ascii="Arial" w:hAnsi="Arial" w:cs="Arial"/>
          <w:lang w:val="et-EE"/>
        </w:rPr>
        <w:t xml:space="preserve"> ridaelamute ehitamiseks, </w:t>
      </w:r>
      <w:r w:rsidR="008A3CE6">
        <w:rPr>
          <w:rFonts w:ascii="Arial" w:hAnsi="Arial" w:cs="Arial"/>
          <w:lang w:val="et-EE"/>
        </w:rPr>
        <w:t>viis</w:t>
      </w:r>
      <w:r w:rsidRPr="00C90BD0">
        <w:rPr>
          <w:rFonts w:ascii="Arial" w:hAnsi="Arial" w:cs="Arial"/>
          <w:lang w:val="et-EE"/>
        </w:rPr>
        <w:t xml:space="preserve"> transpordimaa krunti</w:t>
      </w:r>
      <w:r w:rsidR="001319E9" w:rsidRPr="00C90BD0">
        <w:rPr>
          <w:rFonts w:ascii="Arial" w:hAnsi="Arial" w:cs="Arial"/>
          <w:lang w:val="et-EE"/>
        </w:rPr>
        <w:t xml:space="preserve"> ning </w:t>
      </w:r>
      <w:r w:rsidR="00B93D73" w:rsidRPr="00C90BD0">
        <w:rPr>
          <w:rFonts w:ascii="Arial" w:hAnsi="Arial" w:cs="Arial"/>
          <w:lang w:val="et-EE"/>
        </w:rPr>
        <w:t>kaks</w:t>
      </w:r>
      <w:r w:rsidR="001319E9" w:rsidRPr="00C90BD0">
        <w:rPr>
          <w:rFonts w:ascii="Arial" w:hAnsi="Arial" w:cs="Arial"/>
          <w:lang w:val="et-EE"/>
        </w:rPr>
        <w:t xml:space="preserve"> </w:t>
      </w:r>
      <w:r w:rsidR="008A3CE6">
        <w:rPr>
          <w:rFonts w:ascii="Arial" w:hAnsi="Arial" w:cs="Arial"/>
          <w:lang w:val="et-EE"/>
        </w:rPr>
        <w:t>üldkasutatava</w:t>
      </w:r>
      <w:r w:rsidR="001319E9" w:rsidRPr="00C90BD0">
        <w:rPr>
          <w:rFonts w:ascii="Arial" w:hAnsi="Arial" w:cs="Arial"/>
          <w:lang w:val="et-EE"/>
        </w:rPr>
        <w:t>maa krunti. Planeeringu koostamisel on arvesta</w:t>
      </w:r>
      <w:r w:rsidR="009B2304" w:rsidRPr="00C90BD0">
        <w:rPr>
          <w:rFonts w:ascii="Arial" w:hAnsi="Arial" w:cs="Arial"/>
          <w:lang w:val="et-EE"/>
        </w:rPr>
        <w:t>t</w:t>
      </w:r>
      <w:r w:rsidR="001319E9" w:rsidRPr="00C90BD0">
        <w:rPr>
          <w:rFonts w:ascii="Arial" w:hAnsi="Arial" w:cs="Arial"/>
          <w:lang w:val="et-EE"/>
        </w:rPr>
        <w:t xml:space="preserve">ud </w:t>
      </w:r>
      <w:r w:rsidRPr="00C90BD0">
        <w:rPr>
          <w:rFonts w:ascii="Arial" w:hAnsi="Arial" w:cs="Arial"/>
          <w:lang w:val="et-EE"/>
        </w:rPr>
        <w:t>Vana-Järveküla</w:t>
      </w:r>
      <w:r w:rsidR="001319E9" w:rsidRPr="00C90BD0">
        <w:rPr>
          <w:rFonts w:ascii="Arial" w:hAnsi="Arial" w:cs="Arial"/>
          <w:lang w:val="et-EE"/>
        </w:rPr>
        <w:t xml:space="preserve"> </w:t>
      </w:r>
      <w:r w:rsidRPr="00C90BD0">
        <w:rPr>
          <w:rFonts w:ascii="Arial" w:hAnsi="Arial" w:cs="Arial"/>
          <w:lang w:val="et-EE"/>
        </w:rPr>
        <w:t>tee asemele planeeritud Tall</w:t>
      </w:r>
      <w:r w:rsidR="001319E9" w:rsidRPr="00C90BD0">
        <w:rPr>
          <w:rFonts w:ascii="Arial" w:hAnsi="Arial" w:cs="Arial"/>
          <w:lang w:val="et-EE"/>
        </w:rPr>
        <w:t xml:space="preserve">inna </w:t>
      </w:r>
      <w:r w:rsidR="00BF2398" w:rsidRPr="00C90BD0">
        <w:rPr>
          <w:rFonts w:ascii="Arial" w:hAnsi="Arial" w:cs="Arial"/>
          <w:lang w:val="et-EE"/>
        </w:rPr>
        <w:t>v</w:t>
      </w:r>
      <w:r w:rsidR="001319E9" w:rsidRPr="00C90BD0">
        <w:rPr>
          <w:rFonts w:ascii="Arial" w:hAnsi="Arial" w:cs="Arial"/>
          <w:lang w:val="et-EE"/>
        </w:rPr>
        <w:t>äike</w:t>
      </w:r>
      <w:r w:rsidR="00BF2398" w:rsidRPr="00C90BD0">
        <w:rPr>
          <w:rFonts w:ascii="Arial" w:hAnsi="Arial" w:cs="Arial"/>
          <w:lang w:val="et-EE"/>
        </w:rPr>
        <w:t>se r</w:t>
      </w:r>
      <w:r w:rsidR="001319E9" w:rsidRPr="00C90BD0">
        <w:rPr>
          <w:rFonts w:ascii="Arial" w:hAnsi="Arial" w:cs="Arial"/>
          <w:lang w:val="et-EE"/>
        </w:rPr>
        <w:t>ingtee laiendamisega</w:t>
      </w:r>
      <w:r w:rsidRPr="00C90BD0">
        <w:rPr>
          <w:rFonts w:ascii="Arial" w:hAnsi="Arial" w:cs="Arial"/>
          <w:lang w:val="et-EE"/>
        </w:rPr>
        <w:t>. Planeeringulahenduses on taotletud efektiiv</w:t>
      </w:r>
      <w:r w:rsidR="00883665" w:rsidRPr="00C90BD0">
        <w:rPr>
          <w:rFonts w:ascii="Arial" w:hAnsi="Arial" w:cs="Arial"/>
          <w:lang w:val="et-EE"/>
        </w:rPr>
        <w:t xml:space="preserve">set ja kompaktset maakasutust. </w:t>
      </w:r>
      <w:r w:rsidR="00B93D73" w:rsidRPr="00C90BD0">
        <w:rPr>
          <w:rFonts w:ascii="Arial" w:hAnsi="Arial" w:cs="Arial"/>
          <w:lang w:val="et-EE"/>
        </w:rPr>
        <w:t>Planeeringulahendus</w:t>
      </w:r>
      <w:r w:rsidRPr="00C90BD0">
        <w:rPr>
          <w:rFonts w:ascii="Arial" w:hAnsi="Arial" w:cs="Arial"/>
          <w:lang w:val="et-EE"/>
        </w:rPr>
        <w:t xml:space="preserve"> tagab piisava hoonemahu mugava elamispinna rajamiseks ning ka piisava rohelise krundi pinna iga pere tarbeks.</w:t>
      </w:r>
    </w:p>
    <w:p w14:paraId="661B4B11" w14:textId="77777777" w:rsidR="00EA16F6" w:rsidRPr="00C90BD0" w:rsidRDefault="00EA16F6" w:rsidP="00B4093F">
      <w:pPr>
        <w:spacing w:before="0" w:after="0"/>
        <w:jc w:val="both"/>
        <w:rPr>
          <w:rFonts w:ascii="Arial" w:hAnsi="Arial" w:cs="Arial"/>
          <w:color w:val="FF0000"/>
          <w:lang w:val="et-EE"/>
        </w:rPr>
      </w:pPr>
    </w:p>
    <w:p w14:paraId="401BA8E9" w14:textId="77777777" w:rsidR="00E81250" w:rsidRPr="00C90BD0" w:rsidRDefault="00E81250" w:rsidP="004541E7">
      <w:pPr>
        <w:pStyle w:val="Pealkiri2"/>
        <w:numPr>
          <w:ilvl w:val="1"/>
          <w:numId w:val="3"/>
        </w:numPr>
        <w:tabs>
          <w:tab w:val="left" w:pos="426"/>
        </w:tabs>
        <w:jc w:val="both"/>
        <w:rPr>
          <w:rFonts w:cs="Arial"/>
          <w:szCs w:val="22"/>
          <w:lang w:val="et-EE"/>
        </w:rPr>
      </w:pPr>
      <w:bookmarkStart w:id="32" w:name="_Toc497647806"/>
      <w:bookmarkStart w:id="33" w:name="_Toc99641183"/>
      <w:r w:rsidRPr="00C90BD0">
        <w:rPr>
          <w:rFonts w:cs="Arial"/>
          <w:szCs w:val="22"/>
          <w:lang w:val="et-EE"/>
        </w:rPr>
        <w:t>Krundijaotus</w:t>
      </w:r>
      <w:bookmarkEnd w:id="32"/>
      <w:r w:rsidR="00B711F9" w:rsidRPr="00C90BD0">
        <w:rPr>
          <w:rFonts w:cs="Arial"/>
          <w:szCs w:val="22"/>
          <w:lang w:val="et-EE"/>
        </w:rPr>
        <w:t xml:space="preserve"> ja krundi ehitusõigus</w:t>
      </w:r>
      <w:bookmarkEnd w:id="33"/>
    </w:p>
    <w:p w14:paraId="002BD567" w14:textId="77777777" w:rsidR="00E81250" w:rsidRPr="00C90BD0" w:rsidRDefault="00B711F9" w:rsidP="00B4093F">
      <w:pPr>
        <w:spacing w:before="0" w:after="0"/>
        <w:jc w:val="both"/>
        <w:rPr>
          <w:rFonts w:ascii="Arial" w:hAnsi="Arial" w:cs="Arial"/>
          <w:lang w:val="et-EE"/>
        </w:rPr>
      </w:pPr>
      <w:r w:rsidRPr="00C90BD0">
        <w:rPr>
          <w:rFonts w:ascii="Arial" w:hAnsi="Arial" w:cs="Arial"/>
          <w:lang w:val="et-EE"/>
        </w:rPr>
        <w:t>Detailplaneeringu koostami</w:t>
      </w:r>
      <w:r w:rsidR="00F74BA7" w:rsidRPr="00C90BD0">
        <w:rPr>
          <w:rFonts w:ascii="Arial" w:hAnsi="Arial" w:cs="Arial"/>
          <w:lang w:val="et-EE"/>
        </w:rPr>
        <w:t>se eesmärgiks on muuta kinnistu</w:t>
      </w:r>
      <w:r w:rsidRPr="00C90BD0">
        <w:rPr>
          <w:rFonts w:ascii="Arial" w:hAnsi="Arial" w:cs="Arial"/>
          <w:lang w:val="et-EE"/>
        </w:rPr>
        <w:t xml:space="preserve"> senine sihtotstarve maatulundusmaast elamumaaks.</w:t>
      </w:r>
    </w:p>
    <w:p w14:paraId="2CA69355" w14:textId="3042A8EF" w:rsidR="00E75CA9" w:rsidRPr="00C90BD0" w:rsidRDefault="00E75CA9" w:rsidP="00B4093F">
      <w:pPr>
        <w:spacing w:before="0" w:after="0"/>
        <w:jc w:val="both"/>
        <w:rPr>
          <w:rFonts w:ascii="Arial" w:hAnsi="Arial" w:cs="Arial"/>
          <w:lang w:val="et-EE"/>
        </w:rPr>
      </w:pPr>
      <w:r w:rsidRPr="00C90BD0">
        <w:rPr>
          <w:rFonts w:ascii="Arial" w:hAnsi="Arial" w:cs="Arial"/>
          <w:lang w:val="et-EE"/>
        </w:rPr>
        <w:t xml:space="preserve">Planeeringu lahendusega on kavandatud </w:t>
      </w:r>
      <w:r w:rsidR="00F74BA7" w:rsidRPr="00C90BD0">
        <w:rPr>
          <w:rFonts w:ascii="Arial" w:hAnsi="Arial" w:cs="Arial"/>
          <w:lang w:val="et-EE"/>
        </w:rPr>
        <w:t>Oruvälja</w:t>
      </w:r>
      <w:r w:rsidRPr="00C90BD0">
        <w:rPr>
          <w:rFonts w:ascii="Arial" w:hAnsi="Arial" w:cs="Arial"/>
          <w:lang w:val="et-EE"/>
        </w:rPr>
        <w:t xml:space="preserve"> </w:t>
      </w:r>
      <w:r w:rsidR="00F74BA7" w:rsidRPr="00C90BD0">
        <w:rPr>
          <w:rFonts w:ascii="Arial" w:hAnsi="Arial" w:cs="Arial"/>
          <w:lang w:val="et-EE"/>
        </w:rPr>
        <w:t xml:space="preserve">kinnistust </w:t>
      </w:r>
      <w:r w:rsidR="008A3CE6">
        <w:rPr>
          <w:rFonts w:ascii="Arial" w:hAnsi="Arial" w:cs="Arial"/>
          <w:lang w:val="et-EE"/>
        </w:rPr>
        <w:t>neli</w:t>
      </w:r>
      <w:r w:rsidR="008841C2" w:rsidRPr="00C90BD0">
        <w:rPr>
          <w:rFonts w:ascii="Arial" w:hAnsi="Arial" w:cs="Arial"/>
          <w:lang w:val="et-EE"/>
        </w:rPr>
        <w:t>teist</w:t>
      </w:r>
      <w:r w:rsidR="00F74BA7" w:rsidRPr="00C90BD0">
        <w:rPr>
          <w:rFonts w:ascii="Arial" w:hAnsi="Arial" w:cs="Arial"/>
          <w:lang w:val="et-EE"/>
        </w:rPr>
        <w:t xml:space="preserve"> </w:t>
      </w:r>
      <w:r w:rsidRPr="00C90BD0">
        <w:rPr>
          <w:rFonts w:ascii="Arial" w:hAnsi="Arial" w:cs="Arial"/>
          <w:lang w:val="et-EE"/>
        </w:rPr>
        <w:t xml:space="preserve">krunti. </w:t>
      </w:r>
      <w:r w:rsidR="00016117" w:rsidRPr="00C90BD0">
        <w:rPr>
          <w:rFonts w:ascii="Arial" w:hAnsi="Arial" w:cs="Arial"/>
          <w:lang w:val="et-EE"/>
        </w:rPr>
        <w:t>Nelja</w:t>
      </w:r>
      <w:r w:rsidR="00F74BA7" w:rsidRPr="00C90BD0">
        <w:rPr>
          <w:rFonts w:ascii="Arial" w:hAnsi="Arial" w:cs="Arial"/>
          <w:lang w:val="et-EE"/>
        </w:rPr>
        <w:t>te</w:t>
      </w:r>
      <w:r w:rsidR="009B2304" w:rsidRPr="00C90BD0">
        <w:rPr>
          <w:rFonts w:ascii="Arial" w:hAnsi="Arial" w:cs="Arial"/>
          <w:lang w:val="et-EE"/>
        </w:rPr>
        <w:t>i</w:t>
      </w:r>
      <w:r w:rsidR="00F74BA7" w:rsidRPr="00C90BD0">
        <w:rPr>
          <w:rFonts w:ascii="Arial" w:hAnsi="Arial" w:cs="Arial"/>
          <w:lang w:val="et-EE"/>
        </w:rPr>
        <w:t>st</w:t>
      </w:r>
      <w:r w:rsidRPr="00C90BD0">
        <w:rPr>
          <w:rFonts w:ascii="Arial" w:hAnsi="Arial" w:cs="Arial"/>
          <w:lang w:val="et-EE"/>
        </w:rPr>
        <w:t xml:space="preserve">kümnest krundist </w:t>
      </w:r>
      <w:r w:rsidR="00F74BA7" w:rsidRPr="00C90BD0">
        <w:rPr>
          <w:rFonts w:ascii="Arial" w:hAnsi="Arial" w:cs="Arial"/>
          <w:lang w:val="et-EE"/>
        </w:rPr>
        <w:t xml:space="preserve">seitse </w:t>
      </w:r>
      <w:r w:rsidRPr="00C90BD0">
        <w:rPr>
          <w:rFonts w:ascii="Arial" w:hAnsi="Arial" w:cs="Arial"/>
          <w:lang w:val="et-EE"/>
        </w:rPr>
        <w:t xml:space="preserve">määratakse elamumaaks, </w:t>
      </w:r>
      <w:r w:rsidR="00F74BA7" w:rsidRPr="00C90BD0">
        <w:rPr>
          <w:rFonts w:ascii="Arial" w:hAnsi="Arial" w:cs="Arial"/>
          <w:lang w:val="et-EE"/>
        </w:rPr>
        <w:t>k</w:t>
      </w:r>
      <w:r w:rsidR="008A3CE6">
        <w:rPr>
          <w:rFonts w:ascii="Arial" w:hAnsi="Arial" w:cs="Arial"/>
          <w:lang w:val="et-EE"/>
        </w:rPr>
        <w:t>aks</w:t>
      </w:r>
      <w:r w:rsidRPr="00C90BD0">
        <w:rPr>
          <w:rFonts w:ascii="Arial" w:hAnsi="Arial" w:cs="Arial"/>
          <w:lang w:val="et-EE"/>
        </w:rPr>
        <w:t xml:space="preserve"> üldkasutatavaks maaks ja </w:t>
      </w:r>
      <w:r w:rsidR="008A3CE6">
        <w:rPr>
          <w:rFonts w:ascii="Arial" w:hAnsi="Arial" w:cs="Arial"/>
          <w:lang w:val="et-EE"/>
        </w:rPr>
        <w:t>viis</w:t>
      </w:r>
      <w:r w:rsidRPr="00C90BD0">
        <w:rPr>
          <w:rFonts w:ascii="Arial" w:hAnsi="Arial" w:cs="Arial"/>
          <w:lang w:val="et-EE"/>
        </w:rPr>
        <w:t xml:space="preserve"> transpordimaaks.</w:t>
      </w:r>
    </w:p>
    <w:p w14:paraId="0D6EDF3A" w14:textId="77777777" w:rsidR="00E75CA9" w:rsidRPr="00C90BD0" w:rsidRDefault="00F74BA7" w:rsidP="00B4093F">
      <w:pPr>
        <w:pStyle w:val="Kehatekst"/>
        <w:spacing w:after="0"/>
        <w:jc w:val="both"/>
        <w:rPr>
          <w:rFonts w:ascii="Arial" w:hAnsi="Arial" w:cs="Arial"/>
          <w:sz w:val="22"/>
          <w:szCs w:val="22"/>
        </w:rPr>
      </w:pPr>
      <w:r w:rsidRPr="00C90BD0">
        <w:rPr>
          <w:rFonts w:ascii="Arial" w:hAnsi="Arial" w:cs="Arial"/>
          <w:sz w:val="22"/>
          <w:szCs w:val="22"/>
        </w:rPr>
        <w:t xml:space="preserve">Kruntidele </w:t>
      </w:r>
      <w:proofErr w:type="spellStart"/>
      <w:r w:rsidRPr="00C90BD0">
        <w:rPr>
          <w:rFonts w:ascii="Arial" w:hAnsi="Arial" w:cs="Arial"/>
          <w:sz w:val="22"/>
          <w:szCs w:val="22"/>
        </w:rPr>
        <w:t>p</w:t>
      </w:r>
      <w:r w:rsidR="00BF2398" w:rsidRPr="00C90BD0">
        <w:rPr>
          <w:rFonts w:ascii="Arial" w:hAnsi="Arial" w:cs="Arial"/>
          <w:sz w:val="22"/>
          <w:szCs w:val="22"/>
        </w:rPr>
        <w:t>os</w:t>
      </w:r>
      <w:proofErr w:type="spellEnd"/>
      <w:r w:rsidR="00BF2398" w:rsidRPr="00C90BD0">
        <w:rPr>
          <w:rFonts w:ascii="Arial" w:hAnsi="Arial" w:cs="Arial"/>
          <w:sz w:val="22"/>
          <w:szCs w:val="22"/>
        </w:rPr>
        <w:t xml:space="preserve"> </w:t>
      </w:r>
      <w:r w:rsidRPr="00C90BD0">
        <w:rPr>
          <w:rFonts w:ascii="Arial" w:hAnsi="Arial" w:cs="Arial"/>
          <w:sz w:val="22"/>
          <w:szCs w:val="22"/>
        </w:rPr>
        <w:t>1</w:t>
      </w:r>
      <w:r w:rsidR="00EA16F6" w:rsidRPr="00C90BD0">
        <w:rPr>
          <w:rFonts w:ascii="Arial" w:hAnsi="Arial" w:cs="Arial"/>
          <w:sz w:val="22"/>
          <w:szCs w:val="22"/>
        </w:rPr>
        <w:t xml:space="preserve"> </w:t>
      </w:r>
      <w:r w:rsidR="00C903DE" w:rsidRPr="00C90BD0">
        <w:rPr>
          <w:rFonts w:ascii="Arial" w:hAnsi="Arial" w:cs="Arial"/>
          <w:sz w:val="22"/>
          <w:szCs w:val="22"/>
        </w:rPr>
        <w:t>–</w:t>
      </w:r>
      <w:r w:rsidR="00EA16F6" w:rsidRPr="00C90BD0">
        <w:rPr>
          <w:rFonts w:ascii="Arial" w:hAnsi="Arial" w:cs="Arial"/>
          <w:sz w:val="22"/>
          <w:szCs w:val="22"/>
        </w:rPr>
        <w:t xml:space="preserve"> </w:t>
      </w:r>
      <w:r w:rsidRPr="00C90BD0">
        <w:rPr>
          <w:rFonts w:ascii="Arial" w:hAnsi="Arial" w:cs="Arial"/>
          <w:sz w:val="22"/>
          <w:szCs w:val="22"/>
        </w:rPr>
        <w:t>7</w:t>
      </w:r>
      <w:r w:rsidR="00E75CA9" w:rsidRPr="00C90BD0">
        <w:rPr>
          <w:rFonts w:ascii="Arial" w:hAnsi="Arial" w:cs="Arial"/>
          <w:sz w:val="22"/>
          <w:szCs w:val="22"/>
        </w:rPr>
        <w:t xml:space="preserve"> soovitakse rajada </w:t>
      </w:r>
      <w:r w:rsidRPr="00C90BD0">
        <w:rPr>
          <w:rFonts w:ascii="Arial" w:hAnsi="Arial" w:cs="Arial"/>
          <w:sz w:val="22"/>
          <w:szCs w:val="22"/>
        </w:rPr>
        <w:t>kaks hoonet, üks elamu ja üks</w:t>
      </w:r>
      <w:r w:rsidR="00E75CA9" w:rsidRPr="00C90BD0">
        <w:rPr>
          <w:rFonts w:ascii="Arial" w:hAnsi="Arial" w:cs="Arial"/>
          <w:sz w:val="22"/>
          <w:szCs w:val="22"/>
        </w:rPr>
        <w:t xml:space="preserve"> abihoone.</w:t>
      </w:r>
    </w:p>
    <w:p w14:paraId="71767089" w14:textId="4F2CD694" w:rsidR="00B711F9" w:rsidRPr="00C90BD0" w:rsidRDefault="00B93D73" w:rsidP="00B4093F">
      <w:pPr>
        <w:pStyle w:val="Kehatekst"/>
        <w:spacing w:after="0"/>
        <w:jc w:val="both"/>
        <w:rPr>
          <w:rFonts w:ascii="Arial" w:hAnsi="Arial" w:cs="Arial"/>
          <w:sz w:val="22"/>
          <w:szCs w:val="22"/>
          <w:lang w:eastAsia="ar-SA"/>
        </w:rPr>
      </w:pPr>
      <w:r w:rsidRPr="00C90BD0">
        <w:rPr>
          <w:rFonts w:ascii="Arial" w:hAnsi="Arial" w:cs="Arial"/>
          <w:sz w:val="22"/>
          <w:szCs w:val="22"/>
        </w:rPr>
        <w:t xml:space="preserve">Kruntidele </w:t>
      </w:r>
      <w:proofErr w:type="spellStart"/>
      <w:r w:rsidRPr="00C90BD0">
        <w:rPr>
          <w:rFonts w:ascii="Arial" w:hAnsi="Arial" w:cs="Arial"/>
          <w:sz w:val="22"/>
          <w:szCs w:val="22"/>
        </w:rPr>
        <w:t>pos</w:t>
      </w:r>
      <w:proofErr w:type="spellEnd"/>
      <w:r w:rsidRPr="00C90BD0">
        <w:rPr>
          <w:rFonts w:ascii="Arial" w:hAnsi="Arial" w:cs="Arial"/>
          <w:sz w:val="22"/>
          <w:szCs w:val="22"/>
        </w:rPr>
        <w:t xml:space="preserve"> 8 – 9 on planeeritud </w:t>
      </w:r>
      <w:proofErr w:type="spellStart"/>
      <w:r w:rsidRPr="00C90BD0">
        <w:rPr>
          <w:rFonts w:ascii="Arial" w:hAnsi="Arial" w:cs="Arial"/>
          <w:sz w:val="22"/>
          <w:szCs w:val="22"/>
          <w:lang w:eastAsia="ar-SA"/>
        </w:rPr>
        <w:t>üldmaa</w:t>
      </w:r>
      <w:proofErr w:type="spellEnd"/>
      <w:r w:rsidRPr="00C90BD0">
        <w:rPr>
          <w:rFonts w:ascii="Arial" w:hAnsi="Arial" w:cs="Arial"/>
          <w:sz w:val="22"/>
          <w:szCs w:val="22"/>
          <w:lang w:eastAsia="ar-SA"/>
        </w:rPr>
        <w:t xml:space="preserve"> sihtotstarve. </w:t>
      </w:r>
      <w:r w:rsidR="00F74BA7" w:rsidRPr="00C90BD0">
        <w:rPr>
          <w:rFonts w:ascii="Arial" w:hAnsi="Arial" w:cs="Arial"/>
          <w:sz w:val="22"/>
          <w:szCs w:val="22"/>
        </w:rPr>
        <w:t xml:space="preserve">Kruntidele </w:t>
      </w:r>
      <w:proofErr w:type="spellStart"/>
      <w:r w:rsidR="00F74BA7" w:rsidRPr="00C90BD0">
        <w:rPr>
          <w:rFonts w:ascii="Arial" w:hAnsi="Arial" w:cs="Arial"/>
          <w:sz w:val="22"/>
          <w:szCs w:val="22"/>
        </w:rPr>
        <w:t>p</w:t>
      </w:r>
      <w:r w:rsidR="00BF2398" w:rsidRPr="00C90BD0">
        <w:rPr>
          <w:rFonts w:ascii="Arial" w:hAnsi="Arial" w:cs="Arial"/>
          <w:sz w:val="22"/>
          <w:szCs w:val="22"/>
        </w:rPr>
        <w:t>os</w:t>
      </w:r>
      <w:proofErr w:type="spellEnd"/>
      <w:r w:rsidR="00BF2398" w:rsidRPr="00C90BD0">
        <w:rPr>
          <w:rFonts w:ascii="Arial" w:hAnsi="Arial" w:cs="Arial"/>
          <w:sz w:val="22"/>
          <w:szCs w:val="22"/>
        </w:rPr>
        <w:t xml:space="preserve"> </w:t>
      </w:r>
      <w:r w:rsidR="00F74BA7" w:rsidRPr="00C90BD0">
        <w:rPr>
          <w:rFonts w:ascii="Arial" w:hAnsi="Arial" w:cs="Arial"/>
          <w:sz w:val="22"/>
          <w:szCs w:val="22"/>
        </w:rPr>
        <w:t>1</w:t>
      </w:r>
      <w:r w:rsidRPr="00C90BD0">
        <w:rPr>
          <w:rFonts w:ascii="Arial" w:hAnsi="Arial" w:cs="Arial"/>
          <w:sz w:val="22"/>
          <w:szCs w:val="22"/>
        </w:rPr>
        <w:t>0 – 1</w:t>
      </w:r>
      <w:r w:rsidR="008A3CE6">
        <w:rPr>
          <w:rFonts w:ascii="Arial" w:hAnsi="Arial" w:cs="Arial"/>
          <w:sz w:val="22"/>
          <w:szCs w:val="22"/>
        </w:rPr>
        <w:t>4</w:t>
      </w:r>
      <w:r w:rsidR="00B711F9" w:rsidRPr="00C90BD0">
        <w:rPr>
          <w:rFonts w:ascii="Arial" w:hAnsi="Arial" w:cs="Arial"/>
          <w:sz w:val="22"/>
          <w:szCs w:val="22"/>
        </w:rPr>
        <w:t xml:space="preserve"> on plane</w:t>
      </w:r>
      <w:r w:rsidR="008C0EE0">
        <w:rPr>
          <w:rFonts w:ascii="Arial" w:hAnsi="Arial" w:cs="Arial"/>
          <w:sz w:val="22"/>
          <w:szCs w:val="22"/>
        </w:rPr>
        <w:t>eritud liiklusmaa sihtotstarve.</w:t>
      </w:r>
    </w:p>
    <w:p w14:paraId="67C82803" w14:textId="77777777" w:rsidR="00A81B73" w:rsidRPr="00C90BD0" w:rsidRDefault="003E23F7" w:rsidP="00B4093F">
      <w:pPr>
        <w:pStyle w:val="Kehatekst"/>
        <w:spacing w:after="0"/>
        <w:jc w:val="both"/>
        <w:rPr>
          <w:rFonts w:ascii="Arial" w:hAnsi="Arial" w:cs="Arial"/>
          <w:sz w:val="22"/>
          <w:szCs w:val="22"/>
        </w:rPr>
      </w:pPr>
      <w:r w:rsidRPr="00C90BD0">
        <w:rPr>
          <w:rFonts w:ascii="Arial" w:hAnsi="Arial" w:cs="Arial"/>
          <w:sz w:val="22"/>
          <w:szCs w:val="22"/>
        </w:rPr>
        <w:t>Hoonestusala on määratud</w:t>
      </w:r>
      <w:r w:rsidR="00AA1B8B" w:rsidRPr="00C90BD0">
        <w:rPr>
          <w:rFonts w:ascii="Arial" w:hAnsi="Arial" w:cs="Arial"/>
          <w:sz w:val="22"/>
          <w:szCs w:val="22"/>
        </w:rPr>
        <w:t xml:space="preserve"> elamumaaga külgnevate</w:t>
      </w:r>
      <w:r w:rsidR="00A81B73" w:rsidRPr="00C90BD0">
        <w:rPr>
          <w:rFonts w:ascii="Arial" w:hAnsi="Arial" w:cs="Arial"/>
          <w:sz w:val="22"/>
          <w:szCs w:val="22"/>
        </w:rPr>
        <w:t>st</w:t>
      </w:r>
      <w:r w:rsidRPr="00C90BD0">
        <w:rPr>
          <w:rFonts w:ascii="Arial" w:hAnsi="Arial" w:cs="Arial"/>
          <w:sz w:val="22"/>
          <w:szCs w:val="22"/>
        </w:rPr>
        <w:t xml:space="preserve"> </w:t>
      </w:r>
      <w:r w:rsidR="00AA1B8B" w:rsidRPr="00C90BD0">
        <w:rPr>
          <w:rFonts w:ascii="Arial" w:hAnsi="Arial" w:cs="Arial"/>
          <w:sz w:val="22"/>
          <w:szCs w:val="22"/>
        </w:rPr>
        <w:t>krundi</w:t>
      </w:r>
      <w:r w:rsidRPr="00C90BD0">
        <w:rPr>
          <w:rFonts w:ascii="Arial" w:hAnsi="Arial" w:cs="Arial"/>
          <w:sz w:val="22"/>
          <w:szCs w:val="22"/>
        </w:rPr>
        <w:t xml:space="preserve"> piiridest 4,0 </w:t>
      </w:r>
      <w:r w:rsidR="00B93D73" w:rsidRPr="00C90BD0">
        <w:rPr>
          <w:rFonts w:ascii="Arial" w:hAnsi="Arial" w:cs="Arial"/>
          <w:sz w:val="22"/>
          <w:szCs w:val="22"/>
        </w:rPr>
        <w:t xml:space="preserve">meetri </w:t>
      </w:r>
      <w:r w:rsidRPr="00C90BD0">
        <w:rPr>
          <w:rFonts w:ascii="Arial" w:hAnsi="Arial" w:cs="Arial"/>
          <w:sz w:val="22"/>
          <w:szCs w:val="22"/>
        </w:rPr>
        <w:t>kaugusele.</w:t>
      </w:r>
      <w:r w:rsidR="00A81B73" w:rsidRPr="00C90BD0">
        <w:rPr>
          <w:rFonts w:ascii="Arial" w:hAnsi="Arial" w:cs="Arial"/>
          <w:sz w:val="22"/>
          <w:szCs w:val="22"/>
        </w:rPr>
        <w:t xml:space="preserve"> Planeeritud elamumaade </w:t>
      </w:r>
      <w:proofErr w:type="spellStart"/>
      <w:r w:rsidR="00A81B73" w:rsidRPr="00C90BD0">
        <w:rPr>
          <w:rFonts w:ascii="Arial" w:hAnsi="Arial" w:cs="Arial"/>
          <w:sz w:val="22"/>
          <w:szCs w:val="22"/>
        </w:rPr>
        <w:t>pos</w:t>
      </w:r>
      <w:proofErr w:type="spellEnd"/>
      <w:r w:rsidR="00A81B73" w:rsidRPr="00C90BD0">
        <w:rPr>
          <w:rFonts w:ascii="Arial" w:hAnsi="Arial" w:cs="Arial"/>
          <w:sz w:val="22"/>
          <w:szCs w:val="22"/>
        </w:rPr>
        <w:t xml:space="preserve"> nr 1-6 põhjapiirist on hoonestusala määratud 2,0 meetri kaugusele. Lõunapoolsel küljel on hoonestusala määramisel lähtutud projekteeritud Tallinna Väikese ringtee te</w:t>
      </w:r>
      <w:r w:rsidR="008C0EE0">
        <w:rPr>
          <w:rFonts w:ascii="Arial" w:hAnsi="Arial" w:cs="Arial"/>
          <w:sz w:val="22"/>
          <w:szCs w:val="22"/>
        </w:rPr>
        <w:t>e kaitsevööndist.</w:t>
      </w:r>
    </w:p>
    <w:p w14:paraId="04B3D8D4" w14:textId="77777777" w:rsidR="00B711F9" w:rsidRPr="00C90BD0" w:rsidRDefault="003E23F7" w:rsidP="00B4093F">
      <w:pPr>
        <w:pStyle w:val="Kehatekst"/>
        <w:spacing w:after="0"/>
        <w:jc w:val="both"/>
        <w:rPr>
          <w:rFonts w:ascii="Arial" w:hAnsi="Arial" w:cs="Arial"/>
          <w:sz w:val="22"/>
          <w:szCs w:val="22"/>
        </w:rPr>
      </w:pPr>
      <w:r w:rsidRPr="00C90BD0">
        <w:rPr>
          <w:rFonts w:ascii="Arial" w:hAnsi="Arial" w:cs="Arial"/>
          <w:sz w:val="22"/>
          <w:szCs w:val="22"/>
        </w:rPr>
        <w:t>Ridaelamu juurde võib rajada ühe abihoone</w:t>
      </w:r>
      <w:r w:rsidR="00B711F9" w:rsidRPr="00C90BD0">
        <w:rPr>
          <w:rFonts w:ascii="Arial" w:hAnsi="Arial" w:cs="Arial"/>
          <w:sz w:val="22"/>
          <w:szCs w:val="22"/>
        </w:rPr>
        <w:t>, ehitis</w:t>
      </w:r>
      <w:r w:rsidR="00D909F1" w:rsidRPr="00C90BD0">
        <w:rPr>
          <w:rFonts w:ascii="Arial" w:hAnsi="Arial" w:cs="Arial"/>
          <w:sz w:val="22"/>
          <w:szCs w:val="22"/>
        </w:rPr>
        <w:t>e</w:t>
      </w:r>
      <w:r w:rsidR="00B711F9" w:rsidRPr="00C90BD0">
        <w:rPr>
          <w:rFonts w:ascii="Arial" w:hAnsi="Arial" w:cs="Arial"/>
          <w:sz w:val="22"/>
          <w:szCs w:val="22"/>
        </w:rPr>
        <w:t>aluse pinnaga kokku kuni 80 m²</w:t>
      </w:r>
      <w:r w:rsidR="00D909F1" w:rsidRPr="00C90BD0">
        <w:rPr>
          <w:rFonts w:ascii="Arial" w:hAnsi="Arial" w:cs="Arial"/>
          <w:sz w:val="22"/>
          <w:szCs w:val="22"/>
        </w:rPr>
        <w:t>.</w:t>
      </w:r>
      <w:r w:rsidR="00B711F9" w:rsidRPr="00C90BD0">
        <w:rPr>
          <w:rFonts w:ascii="Arial" w:hAnsi="Arial" w:cs="Arial"/>
          <w:sz w:val="22"/>
          <w:szCs w:val="22"/>
        </w:rPr>
        <w:t xml:space="preserve"> </w:t>
      </w:r>
      <w:r w:rsidRPr="00C90BD0">
        <w:rPr>
          <w:rFonts w:ascii="Arial" w:hAnsi="Arial" w:cs="Arial"/>
          <w:sz w:val="22"/>
          <w:szCs w:val="22"/>
        </w:rPr>
        <w:t>Ridae</w:t>
      </w:r>
      <w:r w:rsidR="00B711F9" w:rsidRPr="00C90BD0">
        <w:rPr>
          <w:rFonts w:ascii="Arial" w:hAnsi="Arial" w:cs="Arial"/>
          <w:sz w:val="22"/>
          <w:szCs w:val="22"/>
        </w:rPr>
        <w:t xml:space="preserve">lamu korruselisus on 2 ja kõrgus kuni 8 m, abihoonete korruselisus on 1 ja kõrgus kuni </w:t>
      </w:r>
      <w:r w:rsidRPr="00C90BD0">
        <w:rPr>
          <w:rFonts w:ascii="Arial" w:hAnsi="Arial" w:cs="Arial"/>
          <w:sz w:val="22"/>
          <w:szCs w:val="22"/>
        </w:rPr>
        <w:t>4,</w:t>
      </w:r>
      <w:r w:rsidR="00B711F9" w:rsidRPr="00C90BD0">
        <w:rPr>
          <w:rFonts w:ascii="Arial" w:hAnsi="Arial" w:cs="Arial"/>
          <w:sz w:val="22"/>
          <w:szCs w:val="22"/>
        </w:rPr>
        <w:t>5 m. Abihoone võib paikneda ka ehituskeelualas vastu naaberkinnistu piiri juhul, kui on tagatud tuleohutusnõuded ja olemas naaberkinnistu omaniku nõusolek.</w:t>
      </w:r>
    </w:p>
    <w:p w14:paraId="0291F969" w14:textId="77777777" w:rsidR="00B711F9" w:rsidRPr="00C90BD0" w:rsidRDefault="00B711F9" w:rsidP="00B4093F">
      <w:pPr>
        <w:spacing w:before="0" w:after="0"/>
        <w:jc w:val="both"/>
        <w:rPr>
          <w:rFonts w:ascii="Arial" w:hAnsi="Arial" w:cs="Arial"/>
          <w:lang w:val="et-EE"/>
        </w:rPr>
      </w:pPr>
      <w:r w:rsidRPr="00C90BD0">
        <w:rPr>
          <w:rFonts w:ascii="Arial" w:hAnsi="Arial" w:cs="Arial"/>
          <w:lang w:val="et-EE"/>
        </w:rPr>
        <w:t>Rae valla üldplaneeringu järgi antud ala maakasutuse juhtfunktsiooniks on määratud väikeelamute ala, s.o põhiliselt ü</w:t>
      </w:r>
      <w:r w:rsidR="008C0EE0">
        <w:rPr>
          <w:rFonts w:ascii="Arial" w:hAnsi="Arial" w:cs="Arial"/>
          <w:lang w:val="et-EE"/>
        </w:rPr>
        <w:t>ksik</w:t>
      </w:r>
      <w:r w:rsidRPr="00C90BD0">
        <w:rPr>
          <w:rFonts w:ascii="Arial" w:hAnsi="Arial" w:cs="Arial"/>
          <w:lang w:val="et-EE"/>
        </w:rPr>
        <w:t>- ja ridaelamutele</w:t>
      </w:r>
      <w:r w:rsidR="00D909F1" w:rsidRPr="00C90BD0">
        <w:rPr>
          <w:rFonts w:ascii="Arial" w:hAnsi="Arial" w:cs="Arial"/>
          <w:lang w:val="et-EE"/>
        </w:rPr>
        <w:t>,</w:t>
      </w:r>
      <w:r w:rsidR="009B2304" w:rsidRPr="00C90BD0">
        <w:rPr>
          <w:rFonts w:ascii="Arial" w:hAnsi="Arial" w:cs="Arial"/>
          <w:lang w:val="et-EE"/>
        </w:rPr>
        <w:t xml:space="preserve"> </w:t>
      </w:r>
      <w:r w:rsidR="00D909F1" w:rsidRPr="00C90BD0">
        <w:rPr>
          <w:rFonts w:ascii="Arial" w:hAnsi="Arial" w:cs="Arial"/>
          <w:lang w:val="et-EE"/>
        </w:rPr>
        <w:t>k</w:t>
      </w:r>
      <w:r w:rsidRPr="00C90BD0">
        <w:rPr>
          <w:rFonts w:ascii="Arial" w:hAnsi="Arial" w:cs="Arial"/>
          <w:lang w:val="et-EE"/>
        </w:rPr>
        <w:t>us võib paikneda elamupiirkonda teenindavaid asutusi ja väiksemaid kaubandusteenindusettevõtteid, olemasolevate väikeelamute piirkondade tihendamine korterelamutega ei ole soovitatav.</w:t>
      </w:r>
    </w:p>
    <w:p w14:paraId="3519F40E" w14:textId="77777777" w:rsidR="006E39B1" w:rsidRPr="00C90BD0" w:rsidRDefault="00B711F9" w:rsidP="00B4093F">
      <w:pPr>
        <w:spacing w:before="0" w:after="0"/>
        <w:jc w:val="both"/>
        <w:rPr>
          <w:rFonts w:ascii="Arial" w:hAnsi="Arial" w:cs="Arial"/>
          <w:lang w:val="et-EE"/>
        </w:rPr>
      </w:pPr>
      <w:r w:rsidRPr="00C90BD0">
        <w:rPr>
          <w:rFonts w:ascii="Arial" w:hAnsi="Arial" w:cs="Arial"/>
          <w:lang w:val="et-EE"/>
        </w:rPr>
        <w:t xml:space="preserve">Vastavalt üldplaneeringule tuleb moodustada üldkasutatav haljas- ja parkmetsa maa, kuhu saab rajada laste mänguväljakuid ja palliplatse. Antud planeeringus on nõue lahendatud järgmiselt: </w:t>
      </w:r>
      <w:r w:rsidR="006E39B1" w:rsidRPr="00C90BD0">
        <w:rPr>
          <w:rFonts w:ascii="Arial" w:hAnsi="Arial" w:cs="Arial"/>
          <w:lang w:val="et-EE"/>
        </w:rPr>
        <w:t xml:space="preserve">planeeritud on </w:t>
      </w:r>
      <w:r w:rsidR="00B61304" w:rsidRPr="00C90BD0">
        <w:rPr>
          <w:rFonts w:ascii="Arial" w:hAnsi="Arial" w:cs="Arial"/>
          <w:lang w:val="et-EE"/>
        </w:rPr>
        <w:t>kolm</w:t>
      </w:r>
      <w:r w:rsidR="006E39B1" w:rsidRPr="00C90BD0">
        <w:rPr>
          <w:rFonts w:ascii="Arial" w:hAnsi="Arial" w:cs="Arial"/>
          <w:lang w:val="et-EE"/>
        </w:rPr>
        <w:t xml:space="preserve"> üldkasutatavat krunti, kus asub kergliiklustee koos kõrghaljastu</w:t>
      </w:r>
      <w:r w:rsidR="009B2304" w:rsidRPr="00C90BD0">
        <w:rPr>
          <w:rFonts w:ascii="Arial" w:hAnsi="Arial" w:cs="Arial"/>
          <w:lang w:val="et-EE"/>
        </w:rPr>
        <w:t>s</w:t>
      </w:r>
      <w:r w:rsidR="006E39B1" w:rsidRPr="00C90BD0">
        <w:rPr>
          <w:rFonts w:ascii="Arial" w:hAnsi="Arial" w:cs="Arial"/>
          <w:lang w:val="et-EE"/>
        </w:rPr>
        <w:t xml:space="preserve">ega ühendamaks kehtestatud </w:t>
      </w:r>
      <w:r w:rsidR="006E39B1" w:rsidRPr="00C90BD0">
        <w:rPr>
          <w:rFonts w:ascii="Arial" w:hAnsi="Arial" w:cs="Arial"/>
          <w:bCs/>
          <w:lang w:val="et-EE"/>
        </w:rPr>
        <w:t xml:space="preserve">Mäe, </w:t>
      </w:r>
      <w:proofErr w:type="spellStart"/>
      <w:r w:rsidR="006E39B1" w:rsidRPr="00C90BD0">
        <w:rPr>
          <w:rFonts w:ascii="Arial" w:hAnsi="Arial" w:cs="Arial"/>
          <w:bCs/>
          <w:lang w:val="et-EE"/>
        </w:rPr>
        <w:t>Sauki</w:t>
      </w:r>
      <w:proofErr w:type="spellEnd"/>
      <w:r w:rsidR="006E39B1" w:rsidRPr="00C90BD0">
        <w:rPr>
          <w:rFonts w:ascii="Arial" w:hAnsi="Arial" w:cs="Arial"/>
          <w:bCs/>
          <w:lang w:val="et-EE"/>
        </w:rPr>
        <w:t xml:space="preserve"> ja Künnipõllu detailplaneeringuga kavandatud kinnistuid Oruvälja planeeringuga. Laste mänguväljakuid on võimalik rajada elamumaa kruntidele.</w:t>
      </w:r>
    </w:p>
    <w:p w14:paraId="3FB49ECC" w14:textId="77777777" w:rsidR="00B711F9" w:rsidRPr="00C90BD0" w:rsidRDefault="00B711F9" w:rsidP="00B4093F">
      <w:pPr>
        <w:spacing w:before="0" w:after="0"/>
        <w:jc w:val="both"/>
        <w:rPr>
          <w:rFonts w:ascii="Arial" w:hAnsi="Arial" w:cs="Arial"/>
          <w:lang w:val="et-EE"/>
        </w:rPr>
      </w:pPr>
      <w:r w:rsidRPr="00C90BD0">
        <w:rPr>
          <w:rFonts w:ascii="Arial" w:hAnsi="Arial" w:cs="Arial"/>
          <w:lang w:val="et-EE"/>
        </w:rPr>
        <w:t>Planeerimisel on lähtutud üldplaneeringuga kehtestatud nõuetest. Kruntide suurused on kavandatud vastavalt planeeritud kruntide sihtotstarbele.</w:t>
      </w:r>
    </w:p>
    <w:p w14:paraId="0F3CBD32" w14:textId="77777777" w:rsidR="00E81250" w:rsidRPr="00C90BD0" w:rsidRDefault="00E81250" w:rsidP="00B4093F">
      <w:pPr>
        <w:pStyle w:val="Kehatekst"/>
        <w:spacing w:after="0"/>
        <w:jc w:val="both"/>
        <w:rPr>
          <w:rFonts w:ascii="Arial" w:hAnsi="Arial" w:cs="Arial"/>
          <w:sz w:val="22"/>
          <w:szCs w:val="22"/>
        </w:rPr>
      </w:pPr>
    </w:p>
    <w:p w14:paraId="2832ECC6" w14:textId="77777777" w:rsidR="00E75CA9"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E75CA9" w:rsidRPr="00C90BD0">
        <w:rPr>
          <w:rFonts w:ascii="Arial" w:hAnsi="Arial" w:cs="Arial"/>
          <w:u w:val="single"/>
          <w:lang w:val="et-EE"/>
        </w:rPr>
        <w:t>1</w:t>
      </w:r>
    </w:p>
    <w:p w14:paraId="44B237F4" w14:textId="691829B1" w:rsidR="00E75CA9" w:rsidRPr="00C90BD0" w:rsidRDefault="00074590"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E75CA9" w:rsidRPr="00C90BD0">
        <w:rPr>
          <w:rFonts w:ascii="Arial" w:hAnsi="Arial" w:cs="Arial"/>
          <w:lang w:val="et-EE"/>
        </w:rPr>
        <w:t>rundi</w:t>
      </w:r>
      <w:r w:rsidR="00B61304" w:rsidRPr="00C90BD0">
        <w:rPr>
          <w:rFonts w:ascii="Arial" w:hAnsi="Arial" w:cs="Arial"/>
          <w:lang w:val="et-EE"/>
        </w:rPr>
        <w:t xml:space="preserve"> </w:t>
      </w:r>
      <w:r w:rsidR="00E75CA9" w:rsidRPr="00C90BD0">
        <w:rPr>
          <w:rFonts w:ascii="Arial" w:hAnsi="Arial" w:cs="Arial"/>
          <w:lang w:val="et-EE"/>
        </w:rPr>
        <w:t>suurus</w:t>
      </w:r>
      <w:r w:rsidR="00026D51" w:rsidRPr="00C90BD0">
        <w:rPr>
          <w:rFonts w:ascii="Arial" w:hAnsi="Arial" w:cs="Arial"/>
          <w:lang w:val="et-EE"/>
        </w:rPr>
        <w:tab/>
      </w:r>
      <w:r w:rsidR="00B93D73" w:rsidRPr="00C90BD0">
        <w:rPr>
          <w:rFonts w:ascii="Arial" w:hAnsi="Arial" w:cs="Arial"/>
          <w:lang w:val="et-EE"/>
        </w:rPr>
        <w:t>2</w:t>
      </w:r>
      <w:r w:rsidR="008A3CE6">
        <w:rPr>
          <w:rFonts w:ascii="Arial" w:hAnsi="Arial" w:cs="Arial"/>
          <w:lang w:val="et-EE"/>
        </w:rPr>
        <w:t>964</w:t>
      </w:r>
      <w:r w:rsidR="00E75CA9" w:rsidRPr="00C90BD0">
        <w:rPr>
          <w:rFonts w:ascii="Arial" w:hAnsi="Arial" w:cs="Arial"/>
          <w:lang w:val="et-EE"/>
        </w:rPr>
        <w:t xml:space="preserve"> m²</w:t>
      </w:r>
    </w:p>
    <w:p w14:paraId="0419652F" w14:textId="77777777" w:rsidR="00E75CA9"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maakasutuse sihtotstarve</w:t>
      </w:r>
      <w:r w:rsidR="006E39B1" w:rsidRPr="00C90BD0">
        <w:rPr>
          <w:rFonts w:ascii="Arial" w:hAnsi="Arial" w:cs="Arial"/>
          <w:lang w:val="et-EE"/>
        </w:rPr>
        <w:tab/>
      </w:r>
      <w:proofErr w:type="spellStart"/>
      <w:r w:rsidR="006E39B1" w:rsidRPr="00C90BD0">
        <w:rPr>
          <w:rFonts w:ascii="Arial" w:hAnsi="Arial" w:cs="Arial"/>
          <w:lang w:val="et-EE"/>
        </w:rPr>
        <w:t>EEr</w:t>
      </w:r>
      <w:proofErr w:type="spellEnd"/>
      <w:r w:rsidR="00E75CA9" w:rsidRPr="00C90BD0">
        <w:rPr>
          <w:rFonts w:ascii="Arial" w:hAnsi="Arial" w:cs="Arial"/>
          <w:lang w:val="et-EE"/>
        </w:rPr>
        <w:t xml:space="preserve"> 100%</w:t>
      </w:r>
    </w:p>
    <w:p w14:paraId="5D4B71DF" w14:textId="77777777" w:rsidR="00E75CA9"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hoonete arv</w:t>
      </w:r>
      <w:r w:rsidR="00026D51" w:rsidRPr="00C90BD0">
        <w:rPr>
          <w:rFonts w:ascii="Arial" w:hAnsi="Arial" w:cs="Arial"/>
          <w:lang w:val="et-EE"/>
        </w:rPr>
        <w:tab/>
      </w:r>
      <w:r w:rsidR="006E39B1" w:rsidRPr="00C90BD0">
        <w:rPr>
          <w:rFonts w:ascii="Arial" w:hAnsi="Arial" w:cs="Arial"/>
          <w:lang w:val="et-EE"/>
        </w:rPr>
        <w:t>1+</w:t>
      </w:r>
      <w:r w:rsidR="00C2525F" w:rsidRPr="00C90BD0">
        <w:rPr>
          <w:rFonts w:ascii="Arial" w:hAnsi="Arial" w:cs="Arial"/>
          <w:lang w:val="et-EE"/>
        </w:rPr>
        <w:t>2</w:t>
      </w:r>
    </w:p>
    <w:p w14:paraId="325C61E3" w14:textId="77777777" w:rsidR="00E75CA9"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ehitisealune pind</w:t>
      </w:r>
      <w:r w:rsidR="00026D51" w:rsidRPr="00C90BD0">
        <w:rPr>
          <w:rFonts w:ascii="Arial" w:hAnsi="Arial" w:cs="Arial"/>
          <w:lang w:val="et-EE"/>
        </w:rPr>
        <w:tab/>
      </w:r>
      <w:r w:rsidR="006E39B1" w:rsidRPr="00C90BD0">
        <w:rPr>
          <w:rFonts w:ascii="Arial" w:hAnsi="Arial" w:cs="Arial"/>
          <w:lang w:val="et-EE"/>
        </w:rPr>
        <w:t>700</w:t>
      </w:r>
      <w:r w:rsidR="00E75CA9" w:rsidRPr="00C90BD0">
        <w:rPr>
          <w:rFonts w:ascii="Arial" w:hAnsi="Arial" w:cs="Arial"/>
          <w:lang w:val="et-EE"/>
        </w:rPr>
        <w:t xml:space="preserve"> m²</w:t>
      </w:r>
    </w:p>
    <w:p w14:paraId="1D240E32" w14:textId="77777777" w:rsidR="00E75CA9" w:rsidRPr="00C90BD0" w:rsidRDefault="00E75CA9"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korruselisus</w:t>
      </w:r>
      <w:r w:rsidR="00026D51" w:rsidRPr="00C90BD0">
        <w:rPr>
          <w:rFonts w:ascii="Arial" w:hAnsi="Arial" w:cs="Arial"/>
          <w:lang w:val="et-EE"/>
        </w:rPr>
        <w:tab/>
      </w:r>
      <w:bookmarkStart w:id="34" w:name="_Hlk86667976"/>
      <w:r w:rsidR="00C2525F" w:rsidRPr="00C90BD0">
        <w:rPr>
          <w:rFonts w:ascii="Arial" w:hAnsi="Arial" w:cs="Arial"/>
          <w:lang w:val="et-EE"/>
        </w:rPr>
        <w:t xml:space="preserve">ridaelamu </w:t>
      </w:r>
      <w:r w:rsidRPr="00C90BD0">
        <w:rPr>
          <w:rFonts w:ascii="Arial" w:hAnsi="Arial" w:cs="Arial"/>
          <w:lang w:val="et-EE"/>
        </w:rPr>
        <w:t>2</w:t>
      </w:r>
      <w:r w:rsidR="00C2525F" w:rsidRPr="00C90BD0">
        <w:rPr>
          <w:rFonts w:ascii="Arial" w:hAnsi="Arial" w:cs="Arial"/>
          <w:lang w:val="et-EE"/>
        </w:rPr>
        <w:t>k, abihoone 1k</w:t>
      </w:r>
    </w:p>
    <w:p w14:paraId="0B4147A5" w14:textId="77777777" w:rsidR="00E75CA9" w:rsidRPr="00C90BD0" w:rsidRDefault="00E75CA9"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00026D51" w:rsidRPr="00C90BD0">
        <w:rPr>
          <w:rFonts w:ascii="Arial" w:hAnsi="Arial" w:cs="Arial"/>
          <w:lang w:val="et-EE"/>
        </w:rPr>
        <w:tab/>
      </w:r>
      <w:r w:rsidR="00C2525F" w:rsidRPr="00C90BD0">
        <w:rPr>
          <w:rFonts w:ascii="Arial" w:hAnsi="Arial" w:cs="Arial"/>
          <w:lang w:val="et-EE"/>
        </w:rPr>
        <w:t>ridaelamu</w:t>
      </w:r>
      <w:r w:rsidRPr="00C90BD0">
        <w:rPr>
          <w:rFonts w:ascii="Arial" w:hAnsi="Arial" w:cs="Arial"/>
          <w:lang w:val="et-EE"/>
        </w:rPr>
        <w:t xml:space="preserve"> 8 m</w:t>
      </w:r>
      <w:r w:rsidR="00C2525F" w:rsidRPr="00C90BD0">
        <w:rPr>
          <w:rFonts w:ascii="Arial" w:hAnsi="Arial" w:cs="Arial"/>
          <w:lang w:val="et-EE"/>
        </w:rPr>
        <w:t>, abihoone 4,5 m</w:t>
      </w:r>
    </w:p>
    <w:bookmarkEnd w:id="34"/>
    <w:p w14:paraId="62663040" w14:textId="77777777" w:rsidR="00E81508"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parkimiskohtade arv</w:t>
      </w:r>
      <w:r w:rsidR="00026D51" w:rsidRPr="00C90BD0">
        <w:rPr>
          <w:rFonts w:ascii="Arial" w:hAnsi="Arial" w:cs="Arial"/>
          <w:lang w:val="et-EE"/>
        </w:rPr>
        <w:tab/>
      </w:r>
      <w:r w:rsidRPr="00C90BD0">
        <w:rPr>
          <w:rFonts w:ascii="Arial" w:hAnsi="Arial" w:cs="Arial"/>
          <w:lang w:val="et-EE"/>
        </w:rPr>
        <w:t>12</w:t>
      </w:r>
    </w:p>
    <w:p w14:paraId="0555E0A5" w14:textId="77777777" w:rsidR="00E75CA9" w:rsidRPr="00C90BD0" w:rsidRDefault="00C903DE" w:rsidP="00B4093F">
      <w:pPr>
        <w:suppressAutoHyphens/>
        <w:autoSpaceDE w:val="0"/>
        <w:spacing w:before="0" w:after="0"/>
        <w:jc w:val="both"/>
        <w:rPr>
          <w:rFonts w:ascii="Arial" w:hAnsi="Arial" w:cs="Arial"/>
          <w:lang w:val="et-EE"/>
        </w:rPr>
      </w:pPr>
      <w:r w:rsidRPr="00C90BD0">
        <w:rPr>
          <w:rFonts w:ascii="Arial" w:hAnsi="Arial" w:cs="Arial"/>
          <w:u w:val="single"/>
          <w:lang w:val="et-EE"/>
        </w:rPr>
        <w:lastRenderedPageBreak/>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E75CA9" w:rsidRPr="00C90BD0">
        <w:rPr>
          <w:rFonts w:ascii="Arial" w:hAnsi="Arial" w:cs="Arial"/>
          <w:u w:val="single"/>
          <w:lang w:val="et-EE"/>
        </w:rPr>
        <w:t>2</w:t>
      </w:r>
    </w:p>
    <w:p w14:paraId="4A97C1CE" w14:textId="7899F220"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8A3CE6">
        <w:rPr>
          <w:rFonts w:ascii="Arial" w:hAnsi="Arial" w:cs="Arial"/>
          <w:lang w:val="et-EE"/>
        </w:rPr>
        <w:t>3084</w:t>
      </w:r>
      <w:r w:rsidRPr="00C90BD0">
        <w:rPr>
          <w:rFonts w:ascii="Arial" w:hAnsi="Arial" w:cs="Arial"/>
          <w:lang w:val="et-EE"/>
        </w:rPr>
        <w:t xml:space="preserve"> m²</w:t>
      </w:r>
    </w:p>
    <w:p w14:paraId="3AF2C797"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0EDFB7D6"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379C4743" w14:textId="77777777" w:rsidR="00C2525F" w:rsidRPr="00C90BD0" w:rsidRDefault="00A318E5"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61304" w:rsidRPr="00C90BD0">
        <w:rPr>
          <w:rFonts w:ascii="Arial" w:hAnsi="Arial" w:cs="Arial"/>
          <w:lang w:val="et-EE"/>
        </w:rPr>
        <w:t>700 m²</w:t>
      </w:r>
    </w:p>
    <w:p w14:paraId="0166A9DD"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5A8F3290"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4293AFC1"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Pr="00C90BD0">
        <w:rPr>
          <w:rFonts w:ascii="Arial" w:hAnsi="Arial" w:cs="Arial"/>
          <w:lang w:val="et-EE"/>
        </w:rPr>
        <w:t>12</w:t>
      </w:r>
    </w:p>
    <w:p w14:paraId="36CA6491" w14:textId="77777777" w:rsidR="00E81250" w:rsidRPr="00C90BD0" w:rsidRDefault="00E81250" w:rsidP="00B4093F">
      <w:pPr>
        <w:spacing w:before="0" w:after="0"/>
        <w:jc w:val="both"/>
        <w:rPr>
          <w:rFonts w:ascii="Arial" w:hAnsi="Arial" w:cs="Arial"/>
          <w:lang w:val="et-EE"/>
        </w:rPr>
      </w:pPr>
    </w:p>
    <w:p w14:paraId="0D80E645" w14:textId="77777777" w:rsidR="00E75CA9"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3</w:t>
      </w:r>
    </w:p>
    <w:p w14:paraId="250EA582" w14:textId="4751C52E"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8A3CE6">
        <w:rPr>
          <w:rFonts w:ascii="Arial" w:hAnsi="Arial" w:cs="Arial"/>
          <w:lang w:val="et-EE"/>
        </w:rPr>
        <w:t>3069</w:t>
      </w:r>
      <w:r w:rsidRPr="00C90BD0">
        <w:rPr>
          <w:rFonts w:ascii="Arial" w:hAnsi="Arial" w:cs="Arial"/>
          <w:lang w:val="et-EE"/>
        </w:rPr>
        <w:t xml:space="preserve"> m²</w:t>
      </w:r>
    </w:p>
    <w:p w14:paraId="3DF027CC"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41338018"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6FC60164"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61304" w:rsidRPr="00C90BD0">
        <w:rPr>
          <w:rFonts w:ascii="Arial" w:hAnsi="Arial" w:cs="Arial"/>
          <w:lang w:val="et-EE"/>
        </w:rPr>
        <w:t>700 m²</w:t>
      </w:r>
    </w:p>
    <w:p w14:paraId="1A305004"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4A7A7881"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576DB88A"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Pr="00C90BD0">
        <w:rPr>
          <w:rFonts w:ascii="Arial" w:hAnsi="Arial" w:cs="Arial"/>
          <w:lang w:val="et-EE"/>
        </w:rPr>
        <w:t>12</w:t>
      </w:r>
    </w:p>
    <w:p w14:paraId="274D7182" w14:textId="77777777" w:rsidR="00235B38" w:rsidRPr="00C90BD0" w:rsidRDefault="00235B38" w:rsidP="00B4093F">
      <w:pPr>
        <w:suppressAutoHyphens/>
        <w:autoSpaceDE w:val="0"/>
        <w:spacing w:before="0" w:after="0"/>
        <w:jc w:val="both"/>
        <w:rPr>
          <w:rFonts w:ascii="Arial" w:hAnsi="Arial" w:cs="Arial"/>
          <w:lang w:val="et-EE"/>
        </w:rPr>
      </w:pPr>
    </w:p>
    <w:p w14:paraId="610846DD"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4</w:t>
      </w:r>
    </w:p>
    <w:p w14:paraId="159386CC" w14:textId="23E25820"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93D73" w:rsidRPr="00C90BD0">
        <w:rPr>
          <w:rFonts w:ascii="Arial" w:hAnsi="Arial" w:cs="Arial"/>
          <w:lang w:val="et-EE"/>
        </w:rPr>
        <w:t>2</w:t>
      </w:r>
      <w:r w:rsidR="008A3CE6">
        <w:rPr>
          <w:rFonts w:ascii="Arial" w:hAnsi="Arial" w:cs="Arial"/>
          <w:lang w:val="et-EE"/>
        </w:rPr>
        <w:t>899</w:t>
      </w:r>
      <w:r w:rsidRPr="00C90BD0">
        <w:rPr>
          <w:rFonts w:ascii="Arial" w:hAnsi="Arial" w:cs="Arial"/>
          <w:lang w:val="et-EE"/>
        </w:rPr>
        <w:t xml:space="preserve"> m²</w:t>
      </w:r>
    </w:p>
    <w:p w14:paraId="57A6F2E9"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3AC1B454"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342FD2A2"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61304" w:rsidRPr="00C90BD0">
        <w:rPr>
          <w:rFonts w:ascii="Arial" w:hAnsi="Arial" w:cs="Arial"/>
          <w:lang w:val="et-EE"/>
        </w:rPr>
        <w:t>700 m²</w:t>
      </w:r>
    </w:p>
    <w:p w14:paraId="29B05BB5"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6DBAF3D6"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382944B7"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Pr="00C90BD0">
        <w:rPr>
          <w:rFonts w:ascii="Arial" w:hAnsi="Arial" w:cs="Arial"/>
          <w:lang w:val="et-EE"/>
        </w:rPr>
        <w:t>12</w:t>
      </w:r>
    </w:p>
    <w:p w14:paraId="223DF095" w14:textId="77777777" w:rsidR="00E81250" w:rsidRPr="00C90BD0" w:rsidRDefault="00E81250" w:rsidP="00B4093F">
      <w:pPr>
        <w:spacing w:before="0" w:after="0"/>
        <w:jc w:val="both"/>
        <w:rPr>
          <w:rFonts w:ascii="Arial" w:hAnsi="Arial" w:cs="Arial"/>
          <w:lang w:val="et-EE"/>
        </w:rPr>
      </w:pPr>
    </w:p>
    <w:p w14:paraId="3D433E46"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5</w:t>
      </w:r>
    </w:p>
    <w:p w14:paraId="57B8DB78" w14:textId="4A80FCF7"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93D73" w:rsidRPr="00C90BD0">
        <w:rPr>
          <w:rFonts w:ascii="Arial" w:hAnsi="Arial" w:cs="Arial"/>
          <w:lang w:val="et-EE"/>
        </w:rPr>
        <w:t>2</w:t>
      </w:r>
      <w:r w:rsidR="008A3CE6">
        <w:rPr>
          <w:rFonts w:ascii="Arial" w:hAnsi="Arial" w:cs="Arial"/>
          <w:lang w:val="et-EE"/>
        </w:rPr>
        <w:t>650</w:t>
      </w:r>
      <w:r w:rsidRPr="00C90BD0">
        <w:rPr>
          <w:rFonts w:ascii="Arial" w:hAnsi="Arial" w:cs="Arial"/>
          <w:lang w:val="et-EE"/>
        </w:rPr>
        <w:t xml:space="preserve"> m²</w:t>
      </w:r>
    </w:p>
    <w:p w14:paraId="69C874D7"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4A374BAC"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465EF115"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61304" w:rsidRPr="00C90BD0">
        <w:rPr>
          <w:rFonts w:ascii="Arial" w:hAnsi="Arial" w:cs="Arial"/>
          <w:lang w:val="et-EE"/>
        </w:rPr>
        <w:t>700 m²</w:t>
      </w:r>
    </w:p>
    <w:p w14:paraId="4353862D"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764F3420"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578FB047"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Pr="00C90BD0">
        <w:rPr>
          <w:rFonts w:ascii="Arial" w:hAnsi="Arial" w:cs="Arial"/>
          <w:lang w:val="et-EE"/>
        </w:rPr>
        <w:t>12</w:t>
      </w:r>
    </w:p>
    <w:p w14:paraId="3E6A68FD" w14:textId="77777777" w:rsidR="00E81250" w:rsidRPr="00C90BD0" w:rsidRDefault="00E81250" w:rsidP="00B4093F">
      <w:pPr>
        <w:spacing w:before="0" w:after="0"/>
        <w:jc w:val="both"/>
        <w:rPr>
          <w:rFonts w:ascii="Arial" w:hAnsi="Arial" w:cs="Arial"/>
          <w:lang w:val="et-EE"/>
        </w:rPr>
      </w:pPr>
    </w:p>
    <w:p w14:paraId="134A798B"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6</w:t>
      </w:r>
    </w:p>
    <w:p w14:paraId="2B2595DA" w14:textId="376D0933"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93D73" w:rsidRPr="00C90BD0">
        <w:rPr>
          <w:rFonts w:ascii="Arial" w:hAnsi="Arial" w:cs="Arial"/>
          <w:lang w:val="et-EE"/>
        </w:rPr>
        <w:t>2</w:t>
      </w:r>
      <w:r w:rsidR="008A3CE6">
        <w:rPr>
          <w:rFonts w:ascii="Arial" w:hAnsi="Arial" w:cs="Arial"/>
          <w:lang w:val="et-EE"/>
        </w:rPr>
        <w:t>535</w:t>
      </w:r>
      <w:r w:rsidRPr="00C90BD0">
        <w:rPr>
          <w:rFonts w:ascii="Arial" w:hAnsi="Arial" w:cs="Arial"/>
          <w:lang w:val="et-EE"/>
        </w:rPr>
        <w:t xml:space="preserve"> m²</w:t>
      </w:r>
    </w:p>
    <w:p w14:paraId="5BF28331"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019FD515"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6BBE37C8"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93D73" w:rsidRPr="00C90BD0">
        <w:rPr>
          <w:rFonts w:ascii="Arial" w:hAnsi="Arial" w:cs="Arial"/>
          <w:lang w:val="et-EE"/>
        </w:rPr>
        <w:t>490</w:t>
      </w:r>
      <w:r w:rsidR="00B61304" w:rsidRPr="00C90BD0">
        <w:rPr>
          <w:rFonts w:ascii="Arial" w:hAnsi="Arial" w:cs="Arial"/>
          <w:lang w:val="et-EE"/>
        </w:rPr>
        <w:t xml:space="preserve"> m²</w:t>
      </w:r>
    </w:p>
    <w:p w14:paraId="7B6ED37D"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65B45413"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520A4BDF"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00B93D73" w:rsidRPr="00C90BD0">
        <w:rPr>
          <w:rFonts w:ascii="Arial" w:hAnsi="Arial" w:cs="Arial"/>
          <w:lang w:val="et-EE"/>
        </w:rPr>
        <w:t>8</w:t>
      </w:r>
    </w:p>
    <w:p w14:paraId="700D8439" w14:textId="77777777" w:rsidR="00235B38" w:rsidRPr="00C90BD0" w:rsidRDefault="00235B38" w:rsidP="00B4093F">
      <w:pPr>
        <w:spacing w:before="0" w:after="0"/>
        <w:jc w:val="both"/>
        <w:rPr>
          <w:rFonts w:ascii="Arial" w:hAnsi="Arial" w:cs="Arial"/>
          <w:lang w:val="et-EE"/>
        </w:rPr>
      </w:pPr>
    </w:p>
    <w:p w14:paraId="51967338"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7</w:t>
      </w:r>
    </w:p>
    <w:p w14:paraId="13CF1692" w14:textId="551935F1" w:rsidR="00B61304" w:rsidRPr="00C90BD0" w:rsidRDefault="00B61304"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8A3CE6">
        <w:rPr>
          <w:rFonts w:ascii="Arial" w:hAnsi="Arial" w:cs="Arial"/>
          <w:lang w:val="et-EE"/>
        </w:rPr>
        <w:t>3098</w:t>
      </w:r>
      <w:r w:rsidRPr="00C90BD0">
        <w:rPr>
          <w:rFonts w:ascii="Arial" w:hAnsi="Arial" w:cs="Arial"/>
          <w:lang w:val="et-EE"/>
        </w:rPr>
        <w:t xml:space="preserve"> m²</w:t>
      </w:r>
    </w:p>
    <w:p w14:paraId="0AA18FBF"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EEr</w:t>
      </w:r>
      <w:proofErr w:type="spellEnd"/>
      <w:r w:rsidR="00B61304" w:rsidRPr="00C90BD0">
        <w:rPr>
          <w:rFonts w:ascii="Arial" w:hAnsi="Arial" w:cs="Arial"/>
          <w:lang w:val="et-EE"/>
        </w:rPr>
        <w:t xml:space="preserve"> 100%</w:t>
      </w:r>
    </w:p>
    <w:p w14:paraId="73144868"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h</w:t>
      </w:r>
      <w:r w:rsidR="00026D51" w:rsidRPr="00C90BD0">
        <w:rPr>
          <w:rFonts w:ascii="Arial" w:hAnsi="Arial" w:cs="Arial"/>
          <w:lang w:val="et-EE"/>
        </w:rPr>
        <w:t>oonete arv</w:t>
      </w:r>
      <w:r w:rsidR="00026D51" w:rsidRPr="00C90BD0">
        <w:rPr>
          <w:rFonts w:ascii="Arial" w:hAnsi="Arial" w:cs="Arial"/>
          <w:lang w:val="et-EE"/>
        </w:rPr>
        <w:tab/>
      </w:r>
      <w:r w:rsidR="00B61304" w:rsidRPr="00C90BD0">
        <w:rPr>
          <w:rFonts w:ascii="Arial" w:hAnsi="Arial" w:cs="Arial"/>
          <w:lang w:val="et-EE"/>
        </w:rPr>
        <w:t>1+</w:t>
      </w:r>
      <w:r w:rsidR="00C2525F" w:rsidRPr="00C90BD0">
        <w:rPr>
          <w:rFonts w:ascii="Arial" w:hAnsi="Arial" w:cs="Arial"/>
          <w:lang w:val="et-EE"/>
        </w:rPr>
        <w:t>2</w:t>
      </w:r>
    </w:p>
    <w:p w14:paraId="6C2ABC8F" w14:textId="77777777" w:rsidR="00B61304" w:rsidRPr="00C90BD0" w:rsidRDefault="00A318E5"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026D51" w:rsidRPr="00C90BD0">
        <w:rPr>
          <w:rFonts w:ascii="Arial" w:hAnsi="Arial" w:cs="Arial"/>
          <w:lang w:val="et-EE"/>
        </w:rPr>
        <w:t>hitisealune pind</w:t>
      </w:r>
      <w:r w:rsidR="00026D51" w:rsidRPr="00C90BD0">
        <w:rPr>
          <w:rFonts w:ascii="Arial" w:hAnsi="Arial" w:cs="Arial"/>
          <w:lang w:val="et-EE"/>
        </w:rPr>
        <w:tab/>
      </w:r>
      <w:r w:rsidR="00B93D73" w:rsidRPr="00C90BD0">
        <w:rPr>
          <w:rFonts w:ascii="Arial" w:hAnsi="Arial" w:cs="Arial"/>
          <w:lang w:val="et-EE"/>
        </w:rPr>
        <w:t>700</w:t>
      </w:r>
      <w:r w:rsidR="00B61304" w:rsidRPr="00C90BD0">
        <w:rPr>
          <w:rFonts w:ascii="Arial" w:hAnsi="Arial" w:cs="Arial"/>
          <w:lang w:val="et-EE"/>
        </w:rPr>
        <w:t xml:space="preserve"> m²</w:t>
      </w:r>
    </w:p>
    <w:p w14:paraId="3E90A0AD" w14:textId="77777777" w:rsidR="00C2525F"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orruselisus</w:t>
      </w:r>
      <w:r w:rsidR="00026D51" w:rsidRPr="00C90BD0">
        <w:rPr>
          <w:rFonts w:ascii="Arial" w:hAnsi="Arial" w:cs="Arial"/>
          <w:lang w:val="et-EE"/>
        </w:rPr>
        <w:tab/>
      </w:r>
      <w:r w:rsidR="00C2525F" w:rsidRPr="00C90BD0">
        <w:rPr>
          <w:rFonts w:ascii="Arial" w:hAnsi="Arial" w:cs="Arial"/>
          <w:lang w:val="et-EE"/>
        </w:rPr>
        <w:t>ridaelamu 2k, abihoone 1k</w:t>
      </w:r>
    </w:p>
    <w:p w14:paraId="4D70E7E3" w14:textId="77777777" w:rsidR="00C2525F" w:rsidRPr="00C90BD0" w:rsidRDefault="00C2525F"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kõrgus</w:t>
      </w:r>
      <w:r w:rsidRPr="00C90BD0">
        <w:rPr>
          <w:rFonts w:ascii="Arial" w:hAnsi="Arial" w:cs="Arial"/>
          <w:lang w:val="et-EE"/>
        </w:rPr>
        <w:tab/>
        <w:t>ridaelamu 8 m, abihoone 4,5 m</w:t>
      </w:r>
    </w:p>
    <w:p w14:paraId="7F7CBD89" w14:textId="77777777" w:rsidR="00B61304" w:rsidRPr="00C90BD0" w:rsidRDefault="00B61304" w:rsidP="00C2525F">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p</w:t>
      </w:r>
      <w:r w:rsidR="00026D51" w:rsidRPr="00C90BD0">
        <w:rPr>
          <w:rFonts w:ascii="Arial" w:hAnsi="Arial" w:cs="Arial"/>
          <w:lang w:val="et-EE"/>
        </w:rPr>
        <w:t>arkimiskohtade arv</w:t>
      </w:r>
      <w:r w:rsidR="00026D51" w:rsidRPr="00C90BD0">
        <w:rPr>
          <w:rFonts w:ascii="Arial" w:hAnsi="Arial" w:cs="Arial"/>
          <w:lang w:val="et-EE"/>
        </w:rPr>
        <w:tab/>
      </w:r>
      <w:r w:rsidR="00B93D73" w:rsidRPr="00C90BD0">
        <w:rPr>
          <w:rFonts w:ascii="Arial" w:hAnsi="Arial" w:cs="Arial"/>
          <w:lang w:val="et-EE"/>
        </w:rPr>
        <w:t>12</w:t>
      </w:r>
    </w:p>
    <w:p w14:paraId="6F803B4F" w14:textId="77777777" w:rsidR="00E2297A" w:rsidRPr="00C90BD0" w:rsidRDefault="00E2297A" w:rsidP="00B4093F">
      <w:pPr>
        <w:autoSpaceDE w:val="0"/>
        <w:spacing w:before="0" w:after="0"/>
        <w:jc w:val="both"/>
        <w:rPr>
          <w:rFonts w:ascii="Arial" w:hAnsi="Arial" w:cs="Arial"/>
          <w:lang w:val="et-EE"/>
        </w:rPr>
      </w:pPr>
    </w:p>
    <w:p w14:paraId="2570405C" w14:textId="77777777" w:rsidR="00026D51" w:rsidRPr="00C90BD0" w:rsidRDefault="00026D51" w:rsidP="00B4093F">
      <w:pPr>
        <w:autoSpaceDE w:val="0"/>
        <w:spacing w:before="0" w:after="0"/>
        <w:jc w:val="both"/>
        <w:rPr>
          <w:rFonts w:ascii="Arial" w:hAnsi="Arial" w:cs="Arial"/>
          <w:lang w:val="et-EE"/>
        </w:rPr>
      </w:pPr>
    </w:p>
    <w:p w14:paraId="5E61CA3C"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lastRenderedPageBreak/>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8</w:t>
      </w:r>
    </w:p>
    <w:p w14:paraId="68983E34" w14:textId="77777777" w:rsidR="00B61304" w:rsidRPr="00C90BD0" w:rsidRDefault="00C903DE"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93D73" w:rsidRPr="00C90BD0">
        <w:rPr>
          <w:rFonts w:ascii="Arial" w:hAnsi="Arial" w:cs="Arial"/>
          <w:lang w:val="et-EE"/>
        </w:rPr>
        <w:t>2296</w:t>
      </w:r>
      <w:r w:rsidR="00B61304" w:rsidRPr="00C90BD0">
        <w:rPr>
          <w:rFonts w:ascii="Arial" w:hAnsi="Arial" w:cs="Arial"/>
          <w:lang w:val="et-EE"/>
        </w:rPr>
        <w:t xml:space="preserve"> m²</w:t>
      </w:r>
    </w:p>
    <w:p w14:paraId="33974C00"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Üm</w:t>
      </w:r>
      <w:proofErr w:type="spellEnd"/>
      <w:r w:rsidR="00B61304" w:rsidRPr="00C90BD0">
        <w:rPr>
          <w:rFonts w:ascii="Arial" w:hAnsi="Arial" w:cs="Arial"/>
          <w:lang w:val="et-EE"/>
        </w:rPr>
        <w:t xml:space="preserve"> 100%</w:t>
      </w:r>
    </w:p>
    <w:p w14:paraId="4E4B602F" w14:textId="77777777" w:rsidR="00026D51" w:rsidRPr="00C90BD0" w:rsidRDefault="00026D51" w:rsidP="00026D51">
      <w:pPr>
        <w:suppressAutoHyphens/>
        <w:autoSpaceDE w:val="0"/>
        <w:spacing w:before="0" w:after="0"/>
        <w:jc w:val="both"/>
        <w:rPr>
          <w:rFonts w:ascii="Arial" w:hAnsi="Arial" w:cs="Arial"/>
          <w:lang w:val="et-EE"/>
        </w:rPr>
      </w:pPr>
    </w:p>
    <w:p w14:paraId="3CB5D027"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9</w:t>
      </w:r>
    </w:p>
    <w:p w14:paraId="25FF4348" w14:textId="77777777" w:rsidR="00B61304" w:rsidRPr="00C90BD0" w:rsidRDefault="00C903DE"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61304" w:rsidRPr="00C90BD0">
        <w:rPr>
          <w:rFonts w:ascii="Arial" w:hAnsi="Arial" w:cs="Arial"/>
          <w:lang w:val="et-EE"/>
        </w:rPr>
        <w:t>1</w:t>
      </w:r>
      <w:r w:rsidR="00B93D73" w:rsidRPr="00C90BD0">
        <w:rPr>
          <w:rFonts w:ascii="Arial" w:hAnsi="Arial" w:cs="Arial"/>
          <w:lang w:val="et-EE"/>
        </w:rPr>
        <w:t>730</w:t>
      </w:r>
      <w:r w:rsidR="00B61304" w:rsidRPr="00C90BD0">
        <w:rPr>
          <w:rFonts w:ascii="Arial" w:hAnsi="Arial" w:cs="Arial"/>
          <w:lang w:val="et-EE"/>
        </w:rPr>
        <w:t xml:space="preserve"> m²</w:t>
      </w:r>
    </w:p>
    <w:p w14:paraId="4CC4F633"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proofErr w:type="spellStart"/>
      <w:r w:rsidR="00B61304" w:rsidRPr="00C90BD0">
        <w:rPr>
          <w:rFonts w:ascii="Arial" w:hAnsi="Arial" w:cs="Arial"/>
          <w:lang w:val="et-EE"/>
        </w:rPr>
        <w:t>Üm</w:t>
      </w:r>
      <w:proofErr w:type="spellEnd"/>
      <w:r w:rsidR="00B61304" w:rsidRPr="00C90BD0">
        <w:rPr>
          <w:rFonts w:ascii="Arial" w:hAnsi="Arial" w:cs="Arial"/>
          <w:lang w:val="et-EE"/>
        </w:rPr>
        <w:t xml:space="preserve"> 100%</w:t>
      </w:r>
    </w:p>
    <w:p w14:paraId="3B25E296" w14:textId="77777777" w:rsidR="00235B38" w:rsidRPr="00C90BD0" w:rsidRDefault="00235B38" w:rsidP="00B4093F">
      <w:pPr>
        <w:spacing w:before="0" w:after="0"/>
        <w:jc w:val="both"/>
        <w:rPr>
          <w:rFonts w:ascii="Arial" w:hAnsi="Arial" w:cs="Arial"/>
          <w:lang w:val="et-EE"/>
        </w:rPr>
      </w:pPr>
    </w:p>
    <w:p w14:paraId="37726916"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10</w:t>
      </w:r>
    </w:p>
    <w:p w14:paraId="3B364D9B" w14:textId="389DA473" w:rsidR="00B61304" w:rsidRPr="00C90BD0" w:rsidRDefault="00C903DE"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93D73" w:rsidRPr="00C90BD0">
        <w:rPr>
          <w:rFonts w:ascii="Arial" w:hAnsi="Arial" w:cs="Arial"/>
          <w:lang w:val="et-EE"/>
        </w:rPr>
        <w:t>167</w:t>
      </w:r>
      <w:r w:rsidR="008A3CE6">
        <w:rPr>
          <w:rFonts w:ascii="Arial" w:hAnsi="Arial" w:cs="Arial"/>
          <w:lang w:val="et-EE"/>
        </w:rPr>
        <w:t>3</w:t>
      </w:r>
      <w:r w:rsidR="00B61304" w:rsidRPr="00C90BD0">
        <w:rPr>
          <w:rFonts w:ascii="Arial" w:hAnsi="Arial" w:cs="Arial"/>
          <w:lang w:val="et-EE"/>
        </w:rPr>
        <w:t xml:space="preserve"> m²</w:t>
      </w:r>
    </w:p>
    <w:p w14:paraId="2D4BFA44"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r w:rsidR="00B93D73" w:rsidRPr="00C90BD0">
        <w:rPr>
          <w:rFonts w:ascii="Arial" w:hAnsi="Arial" w:cs="Arial"/>
          <w:lang w:val="et-EE"/>
        </w:rPr>
        <w:t>L</w:t>
      </w:r>
      <w:r w:rsidR="00B61304" w:rsidRPr="00C90BD0">
        <w:rPr>
          <w:rFonts w:ascii="Arial" w:hAnsi="Arial" w:cs="Arial"/>
          <w:lang w:val="et-EE"/>
        </w:rPr>
        <w:t xml:space="preserve"> 100%</w:t>
      </w:r>
    </w:p>
    <w:p w14:paraId="56CCDD11" w14:textId="77777777" w:rsidR="00235B38" w:rsidRPr="00C90BD0" w:rsidRDefault="00235B38" w:rsidP="00B4093F">
      <w:pPr>
        <w:spacing w:before="0" w:after="0"/>
        <w:jc w:val="both"/>
        <w:rPr>
          <w:rFonts w:ascii="Arial" w:hAnsi="Arial" w:cs="Arial"/>
          <w:lang w:val="et-EE"/>
        </w:rPr>
      </w:pPr>
    </w:p>
    <w:p w14:paraId="0C49B144" w14:textId="77777777" w:rsidR="00016117" w:rsidRPr="00C90BD0" w:rsidRDefault="00016117" w:rsidP="00016117">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pos</w:t>
      </w:r>
      <w:proofErr w:type="spellEnd"/>
      <w:r w:rsidRPr="00C90BD0">
        <w:rPr>
          <w:rFonts w:ascii="Arial" w:hAnsi="Arial" w:cs="Arial"/>
          <w:u w:val="single"/>
          <w:lang w:val="et-EE"/>
        </w:rPr>
        <w:t xml:space="preserve"> 11</w:t>
      </w:r>
    </w:p>
    <w:p w14:paraId="02223A40" w14:textId="229AC4B0" w:rsidR="00016117" w:rsidRPr="00C90BD0" w:rsidRDefault="00016117"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Pr="00C90BD0">
        <w:rPr>
          <w:rFonts w:ascii="Arial" w:hAnsi="Arial" w:cs="Arial"/>
          <w:lang w:val="et-EE"/>
        </w:rPr>
        <w:t>1</w:t>
      </w:r>
      <w:r w:rsidR="008A3CE6">
        <w:rPr>
          <w:rFonts w:ascii="Arial" w:hAnsi="Arial" w:cs="Arial"/>
          <w:lang w:val="et-EE"/>
        </w:rPr>
        <w:t>327</w:t>
      </w:r>
      <w:r w:rsidRPr="00C90BD0">
        <w:rPr>
          <w:rFonts w:ascii="Arial" w:hAnsi="Arial" w:cs="Arial"/>
          <w:lang w:val="et-EE"/>
        </w:rPr>
        <w:t xml:space="preserve"> m²</w:t>
      </w:r>
    </w:p>
    <w:p w14:paraId="762153BB" w14:textId="77777777" w:rsidR="00016117" w:rsidRPr="00C90BD0" w:rsidRDefault="00016117"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r w:rsidRPr="00C90BD0">
        <w:rPr>
          <w:rFonts w:ascii="Arial" w:hAnsi="Arial" w:cs="Arial"/>
          <w:lang w:val="et-EE"/>
        </w:rPr>
        <w:t>L 100%</w:t>
      </w:r>
    </w:p>
    <w:p w14:paraId="77962CC3" w14:textId="77777777" w:rsidR="00016117" w:rsidRPr="00C90BD0" w:rsidRDefault="00016117" w:rsidP="00B4093F">
      <w:pPr>
        <w:spacing w:before="0" w:after="0"/>
        <w:jc w:val="both"/>
        <w:rPr>
          <w:rFonts w:ascii="Arial" w:hAnsi="Arial" w:cs="Arial"/>
          <w:lang w:val="et-EE"/>
        </w:rPr>
      </w:pPr>
    </w:p>
    <w:p w14:paraId="5740211C"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1</w:t>
      </w:r>
      <w:r w:rsidR="00016117" w:rsidRPr="00C90BD0">
        <w:rPr>
          <w:rFonts w:ascii="Arial" w:hAnsi="Arial" w:cs="Arial"/>
          <w:u w:val="single"/>
          <w:lang w:val="et-EE"/>
        </w:rPr>
        <w:t>2</w:t>
      </w:r>
    </w:p>
    <w:p w14:paraId="52431B25" w14:textId="77777777" w:rsidR="00B61304" w:rsidRPr="00C90BD0" w:rsidRDefault="00C903DE"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B61304" w:rsidRPr="00C90BD0">
        <w:rPr>
          <w:rFonts w:ascii="Arial" w:hAnsi="Arial" w:cs="Arial"/>
          <w:lang w:val="et-EE"/>
        </w:rPr>
        <w:t>1</w:t>
      </w:r>
      <w:r w:rsidR="00B93D73" w:rsidRPr="00C90BD0">
        <w:rPr>
          <w:rFonts w:ascii="Arial" w:hAnsi="Arial" w:cs="Arial"/>
          <w:lang w:val="et-EE"/>
        </w:rPr>
        <w:t>67</w:t>
      </w:r>
      <w:r w:rsidR="00B61304" w:rsidRPr="00C90BD0">
        <w:rPr>
          <w:rFonts w:ascii="Arial" w:hAnsi="Arial" w:cs="Arial"/>
          <w:lang w:val="et-EE"/>
        </w:rPr>
        <w:t xml:space="preserve"> m²</w:t>
      </w:r>
    </w:p>
    <w:p w14:paraId="73752A76" w14:textId="77777777" w:rsidR="00B61304" w:rsidRPr="00C90BD0"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r w:rsidR="00B61304" w:rsidRPr="00C90BD0">
        <w:rPr>
          <w:rFonts w:ascii="Arial" w:hAnsi="Arial" w:cs="Arial"/>
          <w:lang w:val="et-EE"/>
        </w:rPr>
        <w:t>L 100%</w:t>
      </w:r>
    </w:p>
    <w:p w14:paraId="70EAF0C4" w14:textId="77777777" w:rsidR="00235B38" w:rsidRPr="00C90BD0" w:rsidRDefault="00235B38" w:rsidP="00B4093F">
      <w:pPr>
        <w:spacing w:before="0" w:after="0"/>
        <w:jc w:val="both"/>
        <w:rPr>
          <w:rFonts w:ascii="Arial" w:hAnsi="Arial" w:cs="Arial"/>
          <w:lang w:val="et-EE"/>
        </w:rPr>
      </w:pPr>
    </w:p>
    <w:p w14:paraId="002391CF" w14:textId="77777777" w:rsidR="00235B38" w:rsidRPr="00C90BD0" w:rsidRDefault="00C903DE" w:rsidP="00B4093F">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w:t>
      </w:r>
      <w:r w:rsidR="00BF2398" w:rsidRPr="00C90BD0">
        <w:rPr>
          <w:rFonts w:ascii="Arial" w:hAnsi="Arial" w:cs="Arial"/>
          <w:u w:val="single"/>
          <w:lang w:val="et-EE"/>
        </w:rPr>
        <w:t>os</w:t>
      </w:r>
      <w:proofErr w:type="spellEnd"/>
      <w:r w:rsidR="00BF2398" w:rsidRPr="00C90BD0">
        <w:rPr>
          <w:rFonts w:ascii="Arial" w:hAnsi="Arial" w:cs="Arial"/>
          <w:u w:val="single"/>
          <w:lang w:val="et-EE"/>
        </w:rPr>
        <w:t xml:space="preserve"> </w:t>
      </w:r>
      <w:r w:rsidR="00235B38" w:rsidRPr="00C90BD0">
        <w:rPr>
          <w:rFonts w:ascii="Arial" w:hAnsi="Arial" w:cs="Arial"/>
          <w:u w:val="single"/>
          <w:lang w:val="et-EE"/>
        </w:rPr>
        <w:t>1</w:t>
      </w:r>
      <w:r w:rsidR="00016117" w:rsidRPr="00C90BD0">
        <w:rPr>
          <w:rFonts w:ascii="Arial" w:hAnsi="Arial" w:cs="Arial"/>
          <w:u w:val="single"/>
          <w:lang w:val="et-EE"/>
        </w:rPr>
        <w:t>3</w:t>
      </w:r>
    </w:p>
    <w:p w14:paraId="6F9D5663" w14:textId="374E753A" w:rsidR="00B61304" w:rsidRPr="00C90BD0" w:rsidRDefault="00C903DE"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026D51" w:rsidRPr="00C90BD0">
        <w:rPr>
          <w:rFonts w:ascii="Arial" w:hAnsi="Arial" w:cs="Arial"/>
          <w:lang w:val="et-EE"/>
        </w:rPr>
        <w:t>rundi suurus</w:t>
      </w:r>
      <w:r w:rsidR="00026D51" w:rsidRPr="00C90BD0">
        <w:rPr>
          <w:rFonts w:ascii="Arial" w:hAnsi="Arial" w:cs="Arial"/>
          <w:lang w:val="et-EE"/>
        </w:rPr>
        <w:tab/>
      </w:r>
      <w:r w:rsidR="008A3CE6">
        <w:rPr>
          <w:rFonts w:ascii="Arial" w:hAnsi="Arial" w:cs="Arial"/>
          <w:lang w:val="et-EE"/>
        </w:rPr>
        <w:t>3816</w:t>
      </w:r>
      <w:r w:rsidR="00B61304" w:rsidRPr="00C90BD0">
        <w:rPr>
          <w:rFonts w:ascii="Arial" w:hAnsi="Arial" w:cs="Arial"/>
          <w:lang w:val="et-EE"/>
        </w:rPr>
        <w:t xml:space="preserve"> m²</w:t>
      </w:r>
    </w:p>
    <w:p w14:paraId="020809E8" w14:textId="13EE6BB6" w:rsidR="00B61304" w:rsidRDefault="001916FF" w:rsidP="00026D51">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w:t>
      </w:r>
      <w:r w:rsidR="00026D51" w:rsidRPr="00C90BD0">
        <w:rPr>
          <w:rFonts w:ascii="Arial" w:hAnsi="Arial" w:cs="Arial"/>
          <w:lang w:val="et-EE"/>
        </w:rPr>
        <w:t>aakasutuse sihtotstarve</w:t>
      </w:r>
      <w:r w:rsidR="00026D51" w:rsidRPr="00C90BD0">
        <w:rPr>
          <w:rFonts w:ascii="Arial" w:hAnsi="Arial" w:cs="Arial"/>
          <w:lang w:val="et-EE"/>
        </w:rPr>
        <w:tab/>
      </w:r>
      <w:r w:rsidR="00B61304" w:rsidRPr="00C90BD0">
        <w:rPr>
          <w:rFonts w:ascii="Arial" w:hAnsi="Arial" w:cs="Arial"/>
          <w:lang w:val="et-EE"/>
        </w:rPr>
        <w:t>L 100%</w:t>
      </w:r>
    </w:p>
    <w:p w14:paraId="3CA6D779" w14:textId="67A509D5" w:rsidR="008A3CE6" w:rsidRDefault="008A3CE6" w:rsidP="008A3CE6">
      <w:pPr>
        <w:tabs>
          <w:tab w:val="left" w:pos="3544"/>
        </w:tabs>
        <w:suppressAutoHyphens/>
        <w:autoSpaceDE w:val="0"/>
        <w:spacing w:before="0" w:after="0"/>
        <w:jc w:val="both"/>
        <w:rPr>
          <w:rFonts w:ascii="Arial" w:hAnsi="Arial" w:cs="Arial"/>
          <w:lang w:val="et-EE"/>
        </w:rPr>
      </w:pPr>
    </w:p>
    <w:p w14:paraId="10E67FF7" w14:textId="2873E731" w:rsidR="008A3CE6" w:rsidRPr="00C90BD0" w:rsidRDefault="008A3CE6" w:rsidP="008A3CE6">
      <w:pPr>
        <w:autoSpaceDE w:val="0"/>
        <w:spacing w:before="0" w:after="0"/>
        <w:jc w:val="both"/>
        <w:rPr>
          <w:rFonts w:ascii="Arial" w:hAnsi="Arial" w:cs="Arial"/>
          <w:u w:val="single"/>
          <w:lang w:val="et-EE"/>
        </w:rPr>
      </w:pPr>
      <w:r w:rsidRPr="00C90BD0">
        <w:rPr>
          <w:rFonts w:ascii="Arial" w:hAnsi="Arial" w:cs="Arial"/>
          <w:u w:val="single"/>
          <w:lang w:val="et-EE"/>
        </w:rPr>
        <w:t xml:space="preserve">Krunt </w:t>
      </w:r>
      <w:proofErr w:type="spellStart"/>
      <w:r w:rsidRPr="00C90BD0">
        <w:rPr>
          <w:rFonts w:ascii="Arial" w:hAnsi="Arial" w:cs="Arial"/>
          <w:u w:val="single"/>
          <w:lang w:val="et-EE"/>
        </w:rPr>
        <w:t>pos</w:t>
      </w:r>
      <w:proofErr w:type="spellEnd"/>
      <w:r w:rsidRPr="00C90BD0">
        <w:rPr>
          <w:rFonts w:ascii="Arial" w:hAnsi="Arial" w:cs="Arial"/>
          <w:u w:val="single"/>
          <w:lang w:val="et-EE"/>
        </w:rPr>
        <w:t xml:space="preserve"> 1</w:t>
      </w:r>
      <w:r>
        <w:rPr>
          <w:rFonts w:ascii="Arial" w:hAnsi="Arial" w:cs="Arial"/>
          <w:u w:val="single"/>
          <w:lang w:val="et-EE"/>
        </w:rPr>
        <w:t>4</w:t>
      </w:r>
    </w:p>
    <w:p w14:paraId="75C7DA81" w14:textId="402A7F52" w:rsidR="008A3CE6" w:rsidRPr="00C90BD0" w:rsidRDefault="008A3CE6" w:rsidP="008A3CE6">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Krundi suurus</w:t>
      </w:r>
      <w:r w:rsidRPr="00C90BD0">
        <w:rPr>
          <w:rFonts w:ascii="Arial" w:hAnsi="Arial" w:cs="Arial"/>
          <w:lang w:val="et-EE"/>
        </w:rPr>
        <w:tab/>
      </w:r>
      <w:r>
        <w:rPr>
          <w:rFonts w:ascii="Arial" w:hAnsi="Arial" w:cs="Arial"/>
          <w:lang w:val="et-EE"/>
        </w:rPr>
        <w:t>5805</w:t>
      </w:r>
      <w:r w:rsidRPr="00C90BD0">
        <w:rPr>
          <w:rFonts w:ascii="Arial" w:hAnsi="Arial" w:cs="Arial"/>
          <w:lang w:val="et-EE"/>
        </w:rPr>
        <w:t xml:space="preserve"> m²</w:t>
      </w:r>
    </w:p>
    <w:p w14:paraId="0F167469" w14:textId="77777777" w:rsidR="008A3CE6" w:rsidRPr="00C90BD0" w:rsidRDefault="008A3CE6" w:rsidP="008A3CE6">
      <w:pPr>
        <w:numPr>
          <w:ilvl w:val="0"/>
          <w:numId w:val="6"/>
        </w:numPr>
        <w:tabs>
          <w:tab w:val="clear" w:pos="0"/>
          <w:tab w:val="left" w:pos="3544"/>
        </w:tabs>
        <w:suppressAutoHyphens/>
        <w:autoSpaceDE w:val="0"/>
        <w:spacing w:before="0" w:after="0"/>
        <w:ind w:left="284" w:hanging="218"/>
        <w:jc w:val="both"/>
        <w:rPr>
          <w:rFonts w:ascii="Arial" w:hAnsi="Arial" w:cs="Arial"/>
          <w:lang w:val="et-EE"/>
        </w:rPr>
      </w:pPr>
      <w:r w:rsidRPr="00C90BD0">
        <w:rPr>
          <w:rFonts w:ascii="Arial" w:hAnsi="Arial" w:cs="Arial"/>
          <w:lang w:val="et-EE"/>
        </w:rPr>
        <w:t>maakasutuse sihtotstarve</w:t>
      </w:r>
      <w:r w:rsidRPr="00C90BD0">
        <w:rPr>
          <w:rFonts w:ascii="Arial" w:hAnsi="Arial" w:cs="Arial"/>
          <w:lang w:val="et-EE"/>
        </w:rPr>
        <w:tab/>
        <w:t>L 100%</w:t>
      </w:r>
    </w:p>
    <w:p w14:paraId="0970C767" w14:textId="77777777" w:rsidR="00B61304" w:rsidRPr="00C90BD0" w:rsidRDefault="00B61304" w:rsidP="00B4093F">
      <w:pPr>
        <w:spacing w:before="0" w:after="0"/>
        <w:jc w:val="both"/>
        <w:rPr>
          <w:rFonts w:ascii="Arial" w:hAnsi="Arial" w:cs="Arial"/>
          <w:lang w:val="et-EE"/>
        </w:rPr>
      </w:pPr>
    </w:p>
    <w:p w14:paraId="469E5DC9" w14:textId="77777777" w:rsidR="00E81250" w:rsidRPr="00C90BD0" w:rsidRDefault="00E81250" w:rsidP="004541E7">
      <w:pPr>
        <w:pStyle w:val="Pealkiri2"/>
        <w:numPr>
          <w:ilvl w:val="1"/>
          <w:numId w:val="3"/>
        </w:numPr>
        <w:tabs>
          <w:tab w:val="left" w:pos="426"/>
        </w:tabs>
        <w:jc w:val="both"/>
        <w:rPr>
          <w:rFonts w:cs="Arial"/>
          <w:szCs w:val="22"/>
          <w:lang w:val="et-EE"/>
        </w:rPr>
      </w:pPr>
      <w:bookmarkStart w:id="35" w:name="_Toc497647808"/>
      <w:bookmarkStart w:id="36" w:name="_Toc99641184"/>
      <w:r w:rsidRPr="00C90BD0">
        <w:rPr>
          <w:rFonts w:cs="Arial"/>
          <w:szCs w:val="22"/>
          <w:lang w:val="et-EE"/>
        </w:rPr>
        <w:t>Ehitiste arhitektuurinõuded</w:t>
      </w:r>
      <w:bookmarkEnd w:id="35"/>
      <w:bookmarkEnd w:id="36"/>
    </w:p>
    <w:p w14:paraId="4480CEA9" w14:textId="77777777" w:rsidR="0094379C" w:rsidRPr="00C90BD0" w:rsidRDefault="0094379C"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Hoone (hoonete) eskiisprojektid peab kooskõlastama Rae vallaarhitektiga;</w:t>
      </w:r>
    </w:p>
    <w:p w14:paraId="1C851478" w14:textId="77777777" w:rsidR="0094379C" w:rsidRPr="00C90BD0" w:rsidRDefault="008979DE"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k</w:t>
      </w:r>
      <w:r w:rsidR="00B61304" w:rsidRPr="00C90BD0">
        <w:rPr>
          <w:rFonts w:ascii="Arial" w:hAnsi="Arial" w:cs="Arial"/>
          <w:lang w:val="et-EE"/>
        </w:rPr>
        <w:t xml:space="preserve">rundil võib paikneda </w:t>
      </w:r>
      <w:r w:rsidR="00C2525F" w:rsidRPr="00C90BD0">
        <w:rPr>
          <w:rFonts w:ascii="Arial" w:hAnsi="Arial" w:cs="Arial"/>
          <w:lang w:val="et-EE"/>
        </w:rPr>
        <w:t>kaks</w:t>
      </w:r>
      <w:r w:rsidR="00B61304" w:rsidRPr="00C90BD0">
        <w:rPr>
          <w:rFonts w:ascii="Arial" w:hAnsi="Arial" w:cs="Arial"/>
          <w:lang w:val="et-EE"/>
        </w:rPr>
        <w:t xml:space="preserve"> abihoone</w:t>
      </w:r>
      <w:r w:rsidR="00C2525F" w:rsidRPr="00C90BD0">
        <w:rPr>
          <w:rFonts w:ascii="Arial" w:hAnsi="Arial" w:cs="Arial"/>
          <w:lang w:val="et-EE"/>
        </w:rPr>
        <w:t>t</w:t>
      </w:r>
      <w:r w:rsidR="0094379C" w:rsidRPr="00C90BD0">
        <w:rPr>
          <w:rFonts w:ascii="Arial" w:hAnsi="Arial" w:cs="Arial"/>
          <w:lang w:val="et-EE"/>
        </w:rPr>
        <w:t>;</w:t>
      </w:r>
    </w:p>
    <w:p w14:paraId="386F08B9" w14:textId="77777777" w:rsidR="0094379C" w:rsidRPr="00C90BD0" w:rsidRDefault="0094379C"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hoone</w:t>
      </w:r>
      <w:r w:rsidR="00B61304" w:rsidRPr="00C90BD0">
        <w:rPr>
          <w:rFonts w:ascii="Arial" w:hAnsi="Arial" w:cs="Arial"/>
          <w:lang w:val="et-EE"/>
        </w:rPr>
        <w:t xml:space="preserve"> </w:t>
      </w:r>
      <w:r w:rsidRPr="00C90BD0">
        <w:rPr>
          <w:rFonts w:ascii="Arial" w:hAnsi="Arial" w:cs="Arial"/>
          <w:lang w:val="et-EE"/>
        </w:rPr>
        <w:t xml:space="preserve">ehitusala on määratud </w:t>
      </w:r>
      <w:r w:rsidR="00C2525F" w:rsidRPr="00C90BD0">
        <w:rPr>
          <w:rFonts w:ascii="Arial" w:hAnsi="Arial" w:cs="Arial"/>
          <w:lang w:val="et-EE"/>
        </w:rPr>
        <w:t xml:space="preserve">naaber elamumaa </w:t>
      </w:r>
      <w:r w:rsidRPr="00C90BD0">
        <w:rPr>
          <w:rFonts w:ascii="Arial" w:hAnsi="Arial" w:cs="Arial"/>
          <w:lang w:val="et-EE"/>
        </w:rPr>
        <w:t>krundi</w:t>
      </w:r>
      <w:r w:rsidR="00C2525F" w:rsidRPr="00C90BD0">
        <w:rPr>
          <w:rFonts w:ascii="Arial" w:hAnsi="Arial" w:cs="Arial"/>
          <w:lang w:val="et-EE"/>
        </w:rPr>
        <w:t xml:space="preserve"> </w:t>
      </w:r>
      <w:r w:rsidRPr="00C90BD0">
        <w:rPr>
          <w:rFonts w:ascii="Arial" w:hAnsi="Arial" w:cs="Arial"/>
          <w:lang w:val="et-EE"/>
        </w:rPr>
        <w:t xml:space="preserve">piiridest minimaalselt </w:t>
      </w:r>
      <w:r w:rsidR="003A3EC0" w:rsidRPr="00C90BD0">
        <w:rPr>
          <w:rFonts w:ascii="Arial" w:hAnsi="Arial" w:cs="Arial"/>
          <w:lang w:val="et-EE"/>
        </w:rPr>
        <w:t xml:space="preserve">nelja </w:t>
      </w:r>
      <w:r w:rsidRPr="00C90BD0">
        <w:rPr>
          <w:rFonts w:ascii="Arial" w:hAnsi="Arial" w:cs="Arial"/>
          <w:lang w:val="et-EE"/>
        </w:rPr>
        <w:t xml:space="preserve">meetri </w:t>
      </w:r>
      <w:r w:rsidR="006B63E9" w:rsidRPr="00C90BD0">
        <w:rPr>
          <w:rFonts w:ascii="Arial" w:hAnsi="Arial" w:cs="Arial"/>
          <w:lang w:val="et-EE"/>
        </w:rPr>
        <w:t>kaugusele;</w:t>
      </w:r>
    </w:p>
    <w:p w14:paraId="16AE85D7" w14:textId="77777777" w:rsidR="0094379C" w:rsidRPr="00C90BD0" w:rsidRDefault="008979DE"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e</w:t>
      </w:r>
      <w:r w:rsidR="003A3EC0" w:rsidRPr="00C90BD0">
        <w:rPr>
          <w:rFonts w:ascii="Arial" w:hAnsi="Arial" w:cs="Arial"/>
          <w:lang w:val="et-EE"/>
        </w:rPr>
        <w:t>lamu</w:t>
      </w:r>
      <w:r w:rsidR="0094379C" w:rsidRPr="00C90BD0">
        <w:rPr>
          <w:rFonts w:ascii="Arial" w:hAnsi="Arial" w:cs="Arial"/>
          <w:lang w:val="et-EE"/>
        </w:rPr>
        <w:t xml:space="preserve"> suurim lubatud kõrgus on 8</w:t>
      </w:r>
      <w:r w:rsidR="00C903DE" w:rsidRPr="00C90BD0">
        <w:rPr>
          <w:rFonts w:ascii="Arial" w:hAnsi="Arial" w:cs="Arial"/>
          <w:lang w:val="et-EE"/>
        </w:rPr>
        <w:t xml:space="preserve"> </w:t>
      </w:r>
      <w:r w:rsidR="0094379C" w:rsidRPr="00C90BD0">
        <w:rPr>
          <w:rFonts w:ascii="Arial" w:hAnsi="Arial" w:cs="Arial"/>
          <w:lang w:val="et-EE"/>
        </w:rPr>
        <w:t>m ja suurim lubatud korruste arv 2 korrust;</w:t>
      </w:r>
    </w:p>
    <w:p w14:paraId="40513A69" w14:textId="77777777" w:rsidR="003A3EC0" w:rsidRPr="00C90BD0" w:rsidRDefault="008979DE" w:rsidP="00026D51">
      <w:pPr>
        <w:pStyle w:val="Loendilik"/>
        <w:numPr>
          <w:ilvl w:val="0"/>
          <w:numId w:val="13"/>
        </w:numPr>
        <w:suppressAutoHyphens/>
        <w:autoSpaceDE w:val="0"/>
        <w:autoSpaceDN w:val="0"/>
        <w:adjustRightInd w:val="0"/>
        <w:spacing w:before="0" w:after="0"/>
        <w:ind w:left="284" w:hanging="218"/>
        <w:jc w:val="both"/>
        <w:rPr>
          <w:rFonts w:ascii="Arial" w:hAnsi="Arial" w:cs="Arial"/>
          <w:lang w:val="et-EE"/>
        </w:rPr>
      </w:pPr>
      <w:r w:rsidRPr="00C90BD0">
        <w:rPr>
          <w:rFonts w:ascii="Arial" w:hAnsi="Arial" w:cs="Arial"/>
          <w:lang w:val="et-EE"/>
        </w:rPr>
        <w:t>a</w:t>
      </w:r>
      <w:r w:rsidR="003A3EC0" w:rsidRPr="00C90BD0">
        <w:rPr>
          <w:rFonts w:ascii="Arial" w:hAnsi="Arial" w:cs="Arial"/>
          <w:lang w:val="et-EE"/>
        </w:rPr>
        <w:t xml:space="preserve">bihoone lubatud suurim kõrgus on </w:t>
      </w:r>
      <w:r w:rsidR="00B61304" w:rsidRPr="00C90BD0">
        <w:rPr>
          <w:rFonts w:ascii="Arial" w:hAnsi="Arial" w:cs="Arial"/>
          <w:lang w:val="et-EE"/>
        </w:rPr>
        <w:t>4,</w:t>
      </w:r>
      <w:r w:rsidR="006B63E9" w:rsidRPr="00C90BD0">
        <w:rPr>
          <w:rFonts w:ascii="Arial" w:hAnsi="Arial" w:cs="Arial"/>
          <w:lang w:val="et-EE"/>
        </w:rPr>
        <w:t>5</w:t>
      </w:r>
      <w:r w:rsidR="003A3EC0" w:rsidRPr="00C90BD0">
        <w:rPr>
          <w:rFonts w:ascii="Arial" w:hAnsi="Arial" w:cs="Arial"/>
          <w:lang w:val="et-EE"/>
        </w:rPr>
        <w:t xml:space="preserve"> m, suurim lubatud korruste arv 1;</w:t>
      </w:r>
    </w:p>
    <w:p w14:paraId="073A958E" w14:textId="77777777" w:rsidR="0094379C" w:rsidRPr="00C90BD0" w:rsidRDefault="0094379C"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hoonete ±0.00 on planeeritavast maapin</w:t>
      </w:r>
      <w:r w:rsidR="003A3EC0" w:rsidRPr="00C90BD0">
        <w:rPr>
          <w:rFonts w:ascii="Arial" w:hAnsi="Arial" w:cs="Arial"/>
          <w:lang w:val="et-EE"/>
        </w:rPr>
        <w:t>nast 0,</w:t>
      </w:r>
      <w:r w:rsidR="006B63E9" w:rsidRPr="00C90BD0">
        <w:rPr>
          <w:rFonts w:ascii="Arial" w:hAnsi="Arial" w:cs="Arial"/>
          <w:lang w:val="et-EE"/>
        </w:rPr>
        <w:t>5</w:t>
      </w:r>
      <w:r w:rsidR="00C903DE" w:rsidRPr="00C90BD0">
        <w:rPr>
          <w:rFonts w:ascii="Arial" w:hAnsi="Arial" w:cs="Arial"/>
          <w:lang w:val="et-EE"/>
        </w:rPr>
        <w:t xml:space="preserve"> – </w:t>
      </w:r>
      <w:r w:rsidRPr="00C90BD0">
        <w:rPr>
          <w:rFonts w:ascii="Arial" w:hAnsi="Arial" w:cs="Arial"/>
          <w:lang w:val="et-EE"/>
        </w:rPr>
        <w:t xml:space="preserve">1,0 meetrit </w:t>
      </w:r>
      <w:r w:rsidR="006B63E9" w:rsidRPr="00C90BD0">
        <w:rPr>
          <w:rFonts w:ascii="Arial" w:hAnsi="Arial" w:cs="Arial"/>
          <w:lang w:val="et-EE"/>
        </w:rPr>
        <w:t>kõrgemal;</w:t>
      </w:r>
    </w:p>
    <w:p w14:paraId="6D882008" w14:textId="77777777" w:rsidR="00B711F9" w:rsidRPr="00C90BD0" w:rsidRDefault="00B711F9"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katusekalle 0 – 20°;</w:t>
      </w:r>
    </w:p>
    <w:p w14:paraId="1A41BCA2" w14:textId="77777777" w:rsidR="00B711F9" w:rsidRPr="00C90BD0" w:rsidRDefault="00B711F9"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Katusematerjalideks kasutada rullmaterjale, kivi ja plekki;</w:t>
      </w:r>
    </w:p>
    <w:p w14:paraId="66EE51B7" w14:textId="77777777" w:rsidR="00B711F9" w:rsidRPr="00C90BD0" w:rsidRDefault="00C903DE"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v</w:t>
      </w:r>
      <w:r w:rsidR="00B711F9" w:rsidRPr="00C90BD0">
        <w:rPr>
          <w:rFonts w:ascii="Arial" w:hAnsi="Arial" w:cs="Arial"/>
          <w:lang w:val="et-EE"/>
        </w:rPr>
        <w:t>älisviimistluses võib kasutada betooni, klaasi, tellist, krohvi, puitu</w:t>
      </w:r>
      <w:r w:rsidR="00390E0B" w:rsidRPr="00C90BD0">
        <w:rPr>
          <w:rFonts w:ascii="Arial" w:hAnsi="Arial" w:cs="Arial"/>
          <w:lang w:val="et-EE"/>
        </w:rPr>
        <w:t xml:space="preserve"> ja ilmastikukindlat ehitusplaati</w:t>
      </w:r>
      <w:r w:rsidR="00B711F9" w:rsidRPr="00C90BD0">
        <w:rPr>
          <w:rFonts w:ascii="Arial" w:hAnsi="Arial" w:cs="Arial"/>
          <w:lang w:val="et-EE"/>
        </w:rPr>
        <w:t>;</w:t>
      </w:r>
    </w:p>
    <w:p w14:paraId="5FC1C287" w14:textId="77777777" w:rsidR="003A3EC0" w:rsidRPr="00C90BD0" w:rsidRDefault="003A3EC0" w:rsidP="00026D51">
      <w:pPr>
        <w:pStyle w:val="Loendilik"/>
        <w:numPr>
          <w:ilvl w:val="0"/>
          <w:numId w:val="13"/>
        </w:numPr>
        <w:suppressAutoHyphens/>
        <w:autoSpaceDE w:val="0"/>
        <w:autoSpaceDN w:val="0"/>
        <w:adjustRightInd w:val="0"/>
        <w:spacing w:before="0" w:after="0"/>
        <w:ind w:left="284" w:hanging="218"/>
        <w:jc w:val="both"/>
        <w:rPr>
          <w:rFonts w:ascii="Arial" w:hAnsi="Arial" w:cs="Arial"/>
          <w:lang w:val="et-EE"/>
        </w:rPr>
      </w:pPr>
      <w:r w:rsidRPr="00C90BD0">
        <w:rPr>
          <w:rFonts w:ascii="Arial" w:hAnsi="Arial" w:cs="Arial"/>
          <w:lang w:val="et-EE"/>
        </w:rPr>
        <w:t>vältida naturaalseid materjale imiteerivaid materjale;</w:t>
      </w:r>
    </w:p>
    <w:p w14:paraId="2750A836" w14:textId="77777777" w:rsidR="003A3EC0" w:rsidRPr="00C90BD0" w:rsidRDefault="003A3EC0" w:rsidP="00026D51">
      <w:pPr>
        <w:pStyle w:val="Loendilik"/>
        <w:numPr>
          <w:ilvl w:val="0"/>
          <w:numId w:val="13"/>
        </w:numPr>
        <w:suppressAutoHyphens/>
        <w:autoSpaceDE w:val="0"/>
        <w:spacing w:before="0" w:after="0"/>
        <w:ind w:left="284" w:hanging="218"/>
        <w:jc w:val="both"/>
        <w:rPr>
          <w:rFonts w:ascii="Arial" w:hAnsi="Arial" w:cs="Arial"/>
          <w:lang w:val="et-EE"/>
        </w:rPr>
      </w:pPr>
      <w:r w:rsidRPr="00C90BD0">
        <w:rPr>
          <w:rFonts w:ascii="Arial" w:hAnsi="Arial" w:cs="Arial"/>
          <w:lang w:val="et-EE"/>
        </w:rPr>
        <w:t>mitte projekteerida ümarpalkhooneid;</w:t>
      </w:r>
    </w:p>
    <w:p w14:paraId="5C51DA0F" w14:textId="77777777" w:rsidR="005135F9" w:rsidRPr="00C90BD0" w:rsidRDefault="006B63E9" w:rsidP="00026D51">
      <w:pPr>
        <w:pStyle w:val="Loendilik"/>
        <w:numPr>
          <w:ilvl w:val="0"/>
          <w:numId w:val="13"/>
        </w:numPr>
        <w:suppressAutoHyphens/>
        <w:autoSpaceDE w:val="0"/>
        <w:autoSpaceDN w:val="0"/>
        <w:adjustRightInd w:val="0"/>
        <w:spacing w:before="0" w:after="0"/>
        <w:ind w:left="284" w:hanging="218"/>
        <w:jc w:val="both"/>
        <w:rPr>
          <w:rFonts w:ascii="Arial" w:eastAsia="Arial" w:hAnsi="Arial" w:cs="Arial"/>
          <w:lang w:val="et-EE"/>
        </w:rPr>
      </w:pPr>
      <w:r w:rsidRPr="00C90BD0">
        <w:rPr>
          <w:rFonts w:ascii="Arial" w:hAnsi="Arial" w:cs="Arial"/>
          <w:lang w:val="et-EE"/>
        </w:rPr>
        <w:t>abihoone(-d) ja piire peavad sobima materjalikasutuselt ja värvivalikult põhihoone arhitektuuriga.</w:t>
      </w:r>
    </w:p>
    <w:p w14:paraId="4B27655D" w14:textId="77777777" w:rsidR="000B7238" w:rsidRPr="00C90BD0" w:rsidRDefault="00E6051D" w:rsidP="000B7238">
      <w:pPr>
        <w:suppressAutoHyphens/>
        <w:autoSpaceDE w:val="0"/>
        <w:autoSpaceDN w:val="0"/>
        <w:adjustRightInd w:val="0"/>
        <w:spacing w:before="0" w:after="0"/>
        <w:jc w:val="both"/>
        <w:rPr>
          <w:rFonts w:ascii="Arial" w:eastAsia="Arial" w:hAnsi="Arial" w:cs="Arial"/>
          <w:lang w:val="et-EE"/>
        </w:rPr>
      </w:pPr>
      <w:r w:rsidRPr="00C90BD0">
        <w:rPr>
          <w:rFonts w:ascii="Arial" w:eastAsia="Arial" w:hAnsi="Arial" w:cs="Arial"/>
          <w:lang w:val="et-EE"/>
        </w:rPr>
        <w:t xml:space="preserve">Hoonete </w:t>
      </w:r>
      <w:r w:rsidR="00B4093F" w:rsidRPr="00C90BD0">
        <w:rPr>
          <w:rFonts w:ascii="Arial" w:eastAsia="Arial" w:hAnsi="Arial" w:cs="Arial"/>
          <w:lang w:val="et-EE"/>
        </w:rPr>
        <w:t>arhitektuurne lahendus täpsustad</w:t>
      </w:r>
      <w:r w:rsidRPr="00C90BD0">
        <w:rPr>
          <w:rFonts w:ascii="Arial" w:eastAsia="Arial" w:hAnsi="Arial" w:cs="Arial"/>
          <w:lang w:val="et-EE"/>
        </w:rPr>
        <w:t xml:space="preserve">a eraldi eskiisprojektina eesmärgiga rajada planeeringu-alale maksimaalselt sobituv ja ümbruskonna elukeskkonda esteetiliselt ja visuaalselt väärtustav hoone. </w:t>
      </w:r>
      <w:r w:rsidR="000B7238" w:rsidRPr="00C90BD0">
        <w:rPr>
          <w:rFonts w:ascii="Arial" w:eastAsia="Arial" w:hAnsi="Arial" w:cs="Arial"/>
          <w:lang w:val="et-EE"/>
        </w:rPr>
        <w:t xml:space="preserve">Arhitektuurse lahenduse koostamisel on vaja arvestada passiivsete müraleevenduse </w:t>
      </w:r>
      <w:r w:rsidR="00C90BD0" w:rsidRPr="00C90BD0">
        <w:rPr>
          <w:rFonts w:ascii="Arial" w:eastAsia="Arial" w:hAnsi="Arial" w:cs="Arial"/>
          <w:lang w:val="et-EE"/>
        </w:rPr>
        <w:t>meetmetega.</w:t>
      </w:r>
    </w:p>
    <w:p w14:paraId="41687A8D" w14:textId="77777777" w:rsidR="00B07636" w:rsidRPr="00C90BD0" w:rsidRDefault="00B07636" w:rsidP="00B4093F">
      <w:pPr>
        <w:spacing w:before="0" w:after="0"/>
        <w:jc w:val="both"/>
        <w:rPr>
          <w:rFonts w:ascii="Arial" w:eastAsia="Calibri" w:hAnsi="Arial" w:cs="Arial"/>
          <w:lang w:val="et-EE"/>
        </w:rPr>
      </w:pPr>
      <w:r w:rsidRPr="00C90BD0">
        <w:rPr>
          <w:rFonts w:ascii="Arial" w:eastAsia="Calibri" w:hAnsi="Arial" w:cs="Arial"/>
          <w:lang w:val="et-EE"/>
        </w:rPr>
        <w:t>Planeeringuala asukohast tulenevalt peab projekteerimise käigus arvestama olemasolevast ja perspektiivsest liiklusest põhjustatud häiringutega (müra, vibratsioon, õhusaaste):</w:t>
      </w:r>
    </w:p>
    <w:p w14:paraId="60323DED" w14:textId="77777777" w:rsidR="00B07636" w:rsidRPr="00C90BD0" w:rsidRDefault="00B07636" w:rsidP="00026D51">
      <w:pPr>
        <w:pStyle w:val="Loendilik"/>
        <w:numPr>
          <w:ilvl w:val="0"/>
          <w:numId w:val="17"/>
        </w:numPr>
        <w:suppressAutoHyphens/>
        <w:autoSpaceDE w:val="0"/>
        <w:spacing w:before="0" w:after="0"/>
        <w:ind w:left="284" w:hanging="218"/>
        <w:jc w:val="both"/>
        <w:rPr>
          <w:rFonts w:ascii="Arial" w:hAnsi="Arial" w:cs="Arial"/>
          <w:lang w:val="et-EE"/>
        </w:rPr>
      </w:pPr>
      <w:r w:rsidRPr="00C90BD0">
        <w:rPr>
          <w:rFonts w:ascii="Arial" w:eastAsia="Calibri" w:hAnsi="Arial" w:cs="Arial"/>
          <w:lang w:val="et-EE"/>
        </w:rPr>
        <w:t>hoonete siseruumide kaitseks kasutada müra vähendamiseks hea heliisolatsiooniga seinu ja aknaid. Hoonete planeerimisel ning rajamisel tuleb järgida Eestis kehtivat standardit EVS 842:2003 „Ehitiste heliisolatsiooninõuded. Kaitse müra eest”. Nimetatud standardi kohaselt tuleb eluhoonete välispiiride üksikud elemendid valida selliselt, et</w:t>
      </w:r>
      <w:r w:rsidRPr="00C90BD0">
        <w:rPr>
          <w:rFonts w:ascii="Arial" w:hAnsi="Arial" w:cs="Arial"/>
          <w:lang w:val="et-EE"/>
        </w:rPr>
        <w:t xml:space="preserve"> välispiiride </w:t>
      </w:r>
      <w:proofErr w:type="spellStart"/>
      <w:r w:rsidRPr="00C90BD0">
        <w:rPr>
          <w:rFonts w:ascii="Arial" w:hAnsi="Arial" w:cs="Arial"/>
          <w:lang w:val="et-EE"/>
        </w:rPr>
        <w:t>ühisisolatsioon</w:t>
      </w:r>
      <w:proofErr w:type="spellEnd"/>
      <w:r w:rsidRPr="00C90BD0">
        <w:rPr>
          <w:rFonts w:ascii="Arial" w:hAnsi="Arial" w:cs="Arial"/>
          <w:lang w:val="et-EE"/>
        </w:rPr>
        <w:t xml:space="preserve"> </w:t>
      </w:r>
      <w:proofErr w:type="spellStart"/>
      <w:r w:rsidRPr="00C90BD0">
        <w:rPr>
          <w:rFonts w:ascii="Arial" w:hAnsi="Arial" w:cs="Arial"/>
          <w:lang w:val="et-EE"/>
        </w:rPr>
        <w:lastRenderedPageBreak/>
        <w:t>R`</w:t>
      </w:r>
      <w:r w:rsidRPr="00C90BD0">
        <w:rPr>
          <w:rFonts w:ascii="Arial" w:hAnsi="Arial" w:cs="Arial"/>
          <w:vertAlign w:val="subscript"/>
          <w:lang w:val="et-EE"/>
        </w:rPr>
        <w:t>tr,s,w</w:t>
      </w:r>
      <w:proofErr w:type="spellEnd"/>
      <w:r w:rsidRPr="00C90BD0">
        <w:rPr>
          <w:rFonts w:ascii="Arial" w:hAnsi="Arial" w:cs="Arial"/>
          <w:vertAlign w:val="superscript"/>
          <w:lang w:val="et-EE"/>
        </w:rPr>
        <w:footnoteReference w:id="1"/>
      </w:r>
      <w:r w:rsidRPr="00C90BD0">
        <w:rPr>
          <w:rFonts w:ascii="Arial" w:hAnsi="Arial" w:cs="Arial"/>
          <w:lang w:val="et-EE"/>
        </w:rPr>
        <w:t>+</w:t>
      </w:r>
      <w:proofErr w:type="spellStart"/>
      <w:r w:rsidRPr="00C90BD0">
        <w:rPr>
          <w:rFonts w:ascii="Arial" w:hAnsi="Arial" w:cs="Arial"/>
          <w:lang w:val="et-EE"/>
        </w:rPr>
        <w:t>C</w:t>
      </w:r>
      <w:r w:rsidRPr="00C90BD0">
        <w:rPr>
          <w:rFonts w:ascii="Arial" w:hAnsi="Arial" w:cs="Arial"/>
          <w:vertAlign w:val="subscript"/>
          <w:lang w:val="et-EE"/>
        </w:rPr>
        <w:t>tr</w:t>
      </w:r>
      <w:proofErr w:type="spellEnd"/>
      <w:r w:rsidRPr="00C90BD0">
        <w:rPr>
          <w:rFonts w:ascii="Arial" w:hAnsi="Arial" w:cs="Arial"/>
          <w:vertAlign w:val="superscript"/>
          <w:lang w:val="et-EE"/>
        </w:rPr>
        <w:footnoteReference w:id="2"/>
      </w:r>
      <w:r w:rsidRPr="00C90BD0">
        <w:rPr>
          <w:rFonts w:ascii="Arial" w:hAnsi="Arial" w:cs="Arial"/>
          <w:vertAlign w:val="subscript"/>
          <w:lang w:val="et-EE"/>
        </w:rPr>
        <w:t xml:space="preserve"> </w:t>
      </w:r>
      <w:r w:rsidRPr="00C90BD0">
        <w:rPr>
          <w:rFonts w:ascii="Arial" w:hAnsi="Arial" w:cs="Arial"/>
          <w:lang w:val="et-EE"/>
        </w:rPr>
        <w:t>ei oleks väiksem standardi tabelis 6.3 (välispiiridele esitatavad heliisolatsiooninõuded olenevalt välise müra tasemest) toodud piirväärtusest;</w:t>
      </w:r>
    </w:p>
    <w:p w14:paraId="027E8A9D" w14:textId="77777777" w:rsidR="00B07636" w:rsidRPr="00C90BD0" w:rsidRDefault="00B07636" w:rsidP="00026D51">
      <w:pPr>
        <w:pStyle w:val="Loendilik"/>
        <w:numPr>
          <w:ilvl w:val="0"/>
          <w:numId w:val="17"/>
        </w:numPr>
        <w:spacing w:before="0" w:after="0"/>
        <w:ind w:left="284" w:hanging="218"/>
        <w:jc w:val="both"/>
        <w:rPr>
          <w:rFonts w:ascii="Arial" w:eastAsia="Calibri" w:hAnsi="Arial" w:cs="Arial"/>
          <w:lang w:val="et-EE"/>
        </w:rPr>
      </w:pPr>
      <w:r w:rsidRPr="00C90BD0">
        <w:rPr>
          <w:rFonts w:ascii="Arial" w:eastAsia="Calibri" w:hAnsi="Arial" w:cs="Arial"/>
          <w:lang w:val="et-EE"/>
        </w:rPr>
        <w:t xml:space="preserve">eluhoonete puhul tuleks mürarikkamal fassaadil kasutada materjale, mille õhumüra isolatsiooni indeks on vähemalt 40 </w:t>
      </w:r>
      <w:proofErr w:type="spellStart"/>
      <w:r w:rsidRPr="00C90BD0">
        <w:rPr>
          <w:rFonts w:ascii="Arial" w:eastAsia="Calibri" w:hAnsi="Arial" w:cs="Arial"/>
          <w:lang w:val="et-EE"/>
        </w:rPr>
        <w:t>dB</w:t>
      </w:r>
      <w:proofErr w:type="spellEnd"/>
      <w:r w:rsidRPr="00C90BD0">
        <w:rPr>
          <w:rFonts w:ascii="Arial" w:eastAsia="Calibri" w:hAnsi="Arial" w:cs="Arial"/>
          <w:lang w:val="et-EE"/>
        </w:rPr>
        <w:t>;</w:t>
      </w:r>
    </w:p>
    <w:p w14:paraId="4B985086" w14:textId="77777777" w:rsidR="00B07636" w:rsidRPr="00C90BD0" w:rsidRDefault="00B07636" w:rsidP="00026D51">
      <w:pPr>
        <w:pStyle w:val="Loendilik"/>
        <w:numPr>
          <w:ilvl w:val="0"/>
          <w:numId w:val="17"/>
        </w:numPr>
        <w:spacing w:before="0" w:after="0"/>
        <w:ind w:left="284" w:hanging="218"/>
        <w:jc w:val="both"/>
        <w:rPr>
          <w:rFonts w:ascii="Arial" w:eastAsia="Calibri" w:hAnsi="Arial" w:cs="Arial"/>
          <w:lang w:val="et-EE"/>
        </w:rPr>
      </w:pPr>
      <w:r w:rsidRPr="00C90BD0">
        <w:rPr>
          <w:rFonts w:ascii="Arial" w:eastAsia="Calibri" w:hAnsi="Arial" w:cs="Arial"/>
          <w:lang w:val="et-EE"/>
        </w:rPr>
        <w:t>akende valikul eeskätt hoone teepoolsetel külgedel tuleb tähelepanu pöörata akende heliisolatsioonile teeliiklusest tuleneva müra suhtes. Kasutada tuleb tõhusa heliisolatsiooniga klaaspakettaknaid.</w:t>
      </w:r>
    </w:p>
    <w:p w14:paraId="2D55F3F5" w14:textId="77777777" w:rsidR="00127C60" w:rsidRPr="00C90BD0" w:rsidRDefault="00127C60" w:rsidP="00026D51">
      <w:pPr>
        <w:spacing w:before="0" w:after="0"/>
        <w:jc w:val="both"/>
        <w:rPr>
          <w:rFonts w:ascii="Arial" w:eastAsia="Calibri" w:hAnsi="Arial" w:cs="Arial"/>
          <w:lang w:val="et-EE"/>
        </w:rPr>
      </w:pPr>
    </w:p>
    <w:p w14:paraId="557CCF3A" w14:textId="77777777" w:rsidR="00E6051D" w:rsidRPr="00C90BD0" w:rsidRDefault="00E6051D" w:rsidP="00026D51">
      <w:pPr>
        <w:spacing w:before="0" w:after="0"/>
        <w:rPr>
          <w:rFonts w:ascii="Arial" w:hAnsi="Arial" w:cs="Arial"/>
          <w:b/>
          <w:lang w:val="et-EE"/>
        </w:rPr>
      </w:pPr>
      <w:r w:rsidRPr="00C90BD0">
        <w:rPr>
          <w:rFonts w:ascii="Arial" w:hAnsi="Arial" w:cs="Arial"/>
          <w:b/>
          <w:lang w:val="et-EE"/>
        </w:rPr>
        <w:t>Kuni 20</w:t>
      </w:r>
      <w:r w:rsidR="00B4093F" w:rsidRPr="00C90BD0">
        <w:rPr>
          <w:rFonts w:ascii="Arial" w:hAnsi="Arial" w:cs="Arial"/>
          <w:b/>
          <w:lang w:val="et-EE"/>
        </w:rPr>
        <w:t xml:space="preserve"> </w:t>
      </w:r>
      <w:r w:rsidRPr="00C90BD0">
        <w:rPr>
          <w:rFonts w:ascii="Arial" w:hAnsi="Arial" w:cs="Arial"/>
          <w:b/>
          <w:lang w:val="et-EE"/>
        </w:rPr>
        <w:t>m</w:t>
      </w:r>
      <w:r w:rsidRPr="00C90BD0">
        <w:rPr>
          <w:rFonts w:ascii="Arial" w:hAnsi="Arial" w:cs="Arial"/>
          <w:b/>
          <w:vertAlign w:val="superscript"/>
          <w:lang w:val="et-EE"/>
        </w:rPr>
        <w:t>2</w:t>
      </w:r>
      <w:r w:rsidRPr="00C90BD0">
        <w:rPr>
          <w:rFonts w:ascii="Arial" w:hAnsi="Arial" w:cs="Arial"/>
          <w:b/>
          <w:lang w:val="et-EE"/>
        </w:rPr>
        <w:t xml:space="preserve"> ja kuni 5</w:t>
      </w:r>
      <w:r w:rsidR="00B4093F" w:rsidRPr="00C90BD0">
        <w:rPr>
          <w:rFonts w:ascii="Arial" w:hAnsi="Arial" w:cs="Arial"/>
          <w:b/>
          <w:lang w:val="et-EE"/>
        </w:rPr>
        <w:t xml:space="preserve"> </w:t>
      </w:r>
      <w:r w:rsidRPr="00C90BD0">
        <w:rPr>
          <w:rFonts w:ascii="Arial" w:hAnsi="Arial" w:cs="Arial"/>
          <w:b/>
          <w:lang w:val="et-EE"/>
        </w:rPr>
        <w:t>m kõrged hooned</w:t>
      </w:r>
    </w:p>
    <w:p w14:paraId="3026BA04" w14:textId="77777777" w:rsidR="00E6051D" w:rsidRPr="00C90BD0" w:rsidRDefault="00E6051D" w:rsidP="00B4093F">
      <w:pPr>
        <w:suppressAutoHyphens/>
        <w:autoSpaceDE w:val="0"/>
        <w:autoSpaceDN w:val="0"/>
        <w:adjustRightInd w:val="0"/>
        <w:spacing w:before="0" w:after="0"/>
        <w:jc w:val="both"/>
        <w:rPr>
          <w:rFonts w:ascii="Arial" w:eastAsia="Arial" w:hAnsi="Arial" w:cs="Arial"/>
          <w:lang w:val="et-EE"/>
        </w:rPr>
      </w:pPr>
      <w:r w:rsidRPr="00C90BD0">
        <w:rPr>
          <w:rFonts w:ascii="Arial" w:eastAsia="Arial" w:hAnsi="Arial" w:cs="Arial"/>
          <w:lang w:val="et-EE"/>
        </w:rPr>
        <w:t>Planeeritavate kruntide ehitusõiguse hulka on arvestatud kõik hooned (k.a abihooned), kaasa arvatud kuni 20 m² ehitisealuse pinnaga väikeehitised. Ehitisealuse pinna moodustavad kõik krundil olevate ehitusloa kohustuslike hoonete ja ehitusloa kohustust mitteomavate ehitiste ehitisealuste pindade summa.</w:t>
      </w:r>
    </w:p>
    <w:p w14:paraId="58BAEC0A" w14:textId="77777777" w:rsidR="00521A4B" w:rsidRPr="00C90BD0" w:rsidRDefault="00521A4B" w:rsidP="00B4093F">
      <w:pPr>
        <w:suppressAutoHyphens/>
        <w:autoSpaceDE w:val="0"/>
        <w:autoSpaceDN w:val="0"/>
        <w:adjustRightInd w:val="0"/>
        <w:spacing w:before="0" w:after="0"/>
        <w:jc w:val="both"/>
        <w:rPr>
          <w:rFonts w:ascii="Arial" w:eastAsia="Arial" w:hAnsi="Arial" w:cs="Arial"/>
          <w:lang w:val="et-EE"/>
        </w:rPr>
      </w:pPr>
    </w:p>
    <w:p w14:paraId="15FE2B81" w14:textId="77777777" w:rsidR="00E81250" w:rsidRPr="00C90BD0" w:rsidRDefault="00E81250" w:rsidP="004541E7">
      <w:pPr>
        <w:pStyle w:val="Pealkiri2"/>
        <w:numPr>
          <w:ilvl w:val="1"/>
          <w:numId w:val="3"/>
        </w:numPr>
        <w:tabs>
          <w:tab w:val="left" w:pos="426"/>
        </w:tabs>
        <w:jc w:val="both"/>
        <w:rPr>
          <w:rFonts w:cs="Arial"/>
          <w:szCs w:val="22"/>
          <w:lang w:val="et-EE"/>
        </w:rPr>
      </w:pPr>
      <w:bookmarkStart w:id="37" w:name="_Toc497647809"/>
      <w:bookmarkStart w:id="38" w:name="_Toc99641185"/>
      <w:r w:rsidRPr="00C90BD0">
        <w:rPr>
          <w:rFonts w:cs="Arial"/>
          <w:szCs w:val="22"/>
          <w:lang w:val="et-EE"/>
        </w:rPr>
        <w:t>Piirded</w:t>
      </w:r>
      <w:bookmarkEnd w:id="37"/>
      <w:bookmarkEnd w:id="38"/>
    </w:p>
    <w:p w14:paraId="52D7AE9B" w14:textId="77777777" w:rsidR="00E81250" w:rsidRPr="00C90BD0" w:rsidRDefault="006B63E9" w:rsidP="00B4093F">
      <w:pPr>
        <w:tabs>
          <w:tab w:val="left" w:pos="0"/>
        </w:tabs>
        <w:suppressAutoHyphens/>
        <w:autoSpaceDE w:val="0"/>
        <w:spacing w:before="0" w:after="0"/>
        <w:jc w:val="both"/>
        <w:rPr>
          <w:rFonts w:ascii="Arial" w:hAnsi="Arial" w:cs="Arial"/>
          <w:lang w:val="et-EE"/>
        </w:rPr>
      </w:pPr>
      <w:r w:rsidRPr="00C90BD0">
        <w:rPr>
          <w:rFonts w:ascii="Arial" w:hAnsi="Arial" w:cs="Arial"/>
          <w:lang w:val="et-EE"/>
        </w:rPr>
        <w:t xml:space="preserve">Lubatud on puidust lattaed, kuid kinnistute vahel võib olla </w:t>
      </w:r>
      <w:r w:rsidR="00B711F9" w:rsidRPr="00C90BD0">
        <w:rPr>
          <w:rFonts w:ascii="Arial" w:hAnsi="Arial" w:cs="Arial"/>
          <w:lang w:val="et-EE"/>
        </w:rPr>
        <w:t xml:space="preserve">ka võrkpiire. Võrkpiirde </w:t>
      </w:r>
      <w:r w:rsidRPr="00C90BD0">
        <w:rPr>
          <w:rFonts w:ascii="Arial" w:hAnsi="Arial" w:cs="Arial"/>
          <w:lang w:val="et-EE"/>
        </w:rPr>
        <w:t xml:space="preserve">hekiga </w:t>
      </w:r>
      <w:r w:rsidR="00B711F9" w:rsidRPr="00C90BD0">
        <w:rPr>
          <w:rFonts w:ascii="Arial" w:hAnsi="Arial" w:cs="Arial"/>
          <w:lang w:val="et-EE"/>
        </w:rPr>
        <w:t>võib olla kuni 1,5</w:t>
      </w:r>
      <w:r w:rsidR="00C903DE" w:rsidRPr="00C90BD0">
        <w:rPr>
          <w:rFonts w:ascii="Arial" w:hAnsi="Arial" w:cs="Arial"/>
          <w:lang w:val="et-EE"/>
        </w:rPr>
        <w:t xml:space="preserve"> </w:t>
      </w:r>
      <w:r w:rsidR="00B711F9" w:rsidRPr="00C90BD0">
        <w:rPr>
          <w:rFonts w:ascii="Arial" w:hAnsi="Arial" w:cs="Arial"/>
          <w:lang w:val="et-EE"/>
        </w:rPr>
        <w:t>m kõrgune. L</w:t>
      </w:r>
      <w:r w:rsidRPr="00C90BD0">
        <w:rPr>
          <w:rFonts w:ascii="Arial" w:hAnsi="Arial" w:cs="Arial"/>
          <w:lang w:val="et-EE"/>
        </w:rPr>
        <w:t xml:space="preserve">ähtuda </w:t>
      </w:r>
      <w:r w:rsidR="00B711F9" w:rsidRPr="00C90BD0">
        <w:rPr>
          <w:rFonts w:ascii="Arial" w:hAnsi="Arial" w:cs="Arial"/>
          <w:lang w:val="et-EE"/>
        </w:rPr>
        <w:t xml:space="preserve">tuleks </w:t>
      </w:r>
      <w:r w:rsidRPr="00C90BD0">
        <w:rPr>
          <w:rFonts w:ascii="Arial" w:hAnsi="Arial" w:cs="Arial"/>
          <w:lang w:val="et-EE"/>
        </w:rPr>
        <w:t>naaberkinnistute lahendustest. Piirde kujunduslaad ning värvivalik peavad visuaalselt sobima hoonete arhitektuuriga.</w:t>
      </w:r>
      <w:r w:rsidR="00390E0B" w:rsidRPr="00C90BD0">
        <w:rPr>
          <w:rFonts w:ascii="Arial" w:hAnsi="Arial" w:cs="Arial"/>
          <w:lang w:val="et-EE"/>
        </w:rPr>
        <w:t xml:space="preserve"> </w:t>
      </w:r>
      <w:r w:rsidR="00B711F9" w:rsidRPr="00C90BD0">
        <w:rPr>
          <w:rFonts w:ascii="Arial" w:hAnsi="Arial" w:cs="Arial"/>
          <w:lang w:val="et-EE"/>
        </w:rPr>
        <w:t>Väravad ei tohi avaneda tänava poole ning torustike kaitsevööndisse piirdeaedade rajamine on keelatud.</w:t>
      </w:r>
      <w:r w:rsidR="002E3092" w:rsidRPr="00C90BD0">
        <w:rPr>
          <w:rFonts w:ascii="Arial" w:hAnsi="Arial" w:cs="Arial"/>
          <w:lang w:val="et-EE"/>
        </w:rPr>
        <w:t xml:space="preserve"> Krundi </w:t>
      </w:r>
      <w:proofErr w:type="spellStart"/>
      <w:r w:rsidR="002E3092" w:rsidRPr="00C90BD0">
        <w:rPr>
          <w:rFonts w:ascii="Arial" w:hAnsi="Arial" w:cs="Arial"/>
          <w:lang w:val="et-EE"/>
        </w:rPr>
        <w:t>pos</w:t>
      </w:r>
      <w:proofErr w:type="spellEnd"/>
      <w:r w:rsidR="002E3092" w:rsidRPr="00C90BD0">
        <w:rPr>
          <w:rFonts w:ascii="Arial" w:hAnsi="Arial" w:cs="Arial"/>
          <w:lang w:val="et-EE"/>
        </w:rPr>
        <w:t xml:space="preserve"> nr 5 vee, sademevee- ja reoveekanalisatsiooni liitumispunktide juurde piirdeaeda mitte rajada.</w:t>
      </w:r>
    </w:p>
    <w:p w14:paraId="375259BC" w14:textId="77777777" w:rsidR="00E81250" w:rsidRPr="00C90BD0" w:rsidRDefault="00EB4718" w:rsidP="00B4093F">
      <w:pPr>
        <w:spacing w:before="0" w:after="0"/>
        <w:jc w:val="both"/>
        <w:rPr>
          <w:rFonts w:ascii="Arial" w:hAnsi="Arial" w:cs="Arial"/>
          <w:lang w:val="et-EE"/>
        </w:rPr>
      </w:pPr>
      <w:r w:rsidRPr="00C90BD0">
        <w:rPr>
          <w:rFonts w:ascii="Arial" w:hAnsi="Arial" w:cs="Arial"/>
          <w:lang w:val="et-EE"/>
        </w:rPr>
        <w:t>Täpne piirdeaedade lahendus anda hoone ehitusprojekti staadiumis</w:t>
      </w:r>
      <w:r w:rsidR="00C903DE" w:rsidRPr="00C90BD0">
        <w:rPr>
          <w:rFonts w:ascii="Arial" w:hAnsi="Arial" w:cs="Arial"/>
          <w:lang w:val="et-EE"/>
        </w:rPr>
        <w:t>.</w:t>
      </w:r>
    </w:p>
    <w:p w14:paraId="6D494A93" w14:textId="77777777" w:rsidR="00E6051D" w:rsidRPr="00C90BD0" w:rsidRDefault="00E6051D" w:rsidP="00B4093F">
      <w:pPr>
        <w:spacing w:before="0" w:after="0"/>
        <w:jc w:val="both"/>
        <w:rPr>
          <w:rFonts w:ascii="Arial" w:hAnsi="Arial" w:cs="Arial"/>
          <w:lang w:val="et-EE"/>
        </w:rPr>
      </w:pPr>
    </w:p>
    <w:p w14:paraId="2FBEDBF8" w14:textId="77777777" w:rsidR="00E81250" w:rsidRPr="00C90BD0" w:rsidRDefault="00E81250" w:rsidP="004541E7">
      <w:pPr>
        <w:pStyle w:val="Pealkiri2"/>
        <w:numPr>
          <w:ilvl w:val="1"/>
          <w:numId w:val="3"/>
        </w:numPr>
        <w:tabs>
          <w:tab w:val="left" w:pos="426"/>
        </w:tabs>
        <w:jc w:val="both"/>
        <w:rPr>
          <w:rFonts w:cs="Arial"/>
          <w:szCs w:val="22"/>
          <w:lang w:val="et-EE"/>
        </w:rPr>
      </w:pPr>
      <w:bookmarkStart w:id="39" w:name="_Toc497647810"/>
      <w:bookmarkStart w:id="40" w:name="_Toc99641186"/>
      <w:r w:rsidRPr="00C90BD0">
        <w:rPr>
          <w:rFonts w:cs="Arial"/>
          <w:szCs w:val="22"/>
          <w:lang w:val="et-EE"/>
        </w:rPr>
        <w:t>Tänavate maa-alad, liiklus- ja parkimiskorraldus</w:t>
      </w:r>
      <w:bookmarkEnd w:id="39"/>
      <w:bookmarkEnd w:id="40"/>
    </w:p>
    <w:p w14:paraId="48098898" w14:textId="77777777" w:rsidR="00B711F9" w:rsidRPr="00C90BD0" w:rsidRDefault="00B711F9" w:rsidP="00B4093F">
      <w:pPr>
        <w:spacing w:before="0" w:after="0"/>
        <w:jc w:val="both"/>
        <w:rPr>
          <w:rFonts w:ascii="Arial" w:hAnsi="Arial" w:cs="Arial"/>
          <w:lang w:val="et-EE"/>
        </w:rPr>
      </w:pPr>
      <w:r w:rsidRPr="00C90BD0">
        <w:rPr>
          <w:rFonts w:ascii="Arial" w:hAnsi="Arial" w:cs="Arial"/>
          <w:lang w:val="et-EE"/>
        </w:rPr>
        <w:t>Planeeritava ala sisene liiklus- ja parkimiskorraldus on planeeritud vastavalt EVS 843:2016 „Linnatänavad</w:t>
      </w:r>
      <w:r w:rsidR="00CC45EC" w:rsidRPr="00C90BD0">
        <w:rPr>
          <w:rFonts w:ascii="Arial" w:eastAsia="Calibri" w:hAnsi="Arial" w:cs="Arial"/>
          <w:lang w:val="et-EE"/>
        </w:rPr>
        <w:t>”</w:t>
      </w:r>
      <w:r w:rsidRPr="00C90BD0">
        <w:rPr>
          <w:rFonts w:ascii="Arial" w:hAnsi="Arial" w:cs="Arial"/>
          <w:lang w:val="et-EE"/>
        </w:rPr>
        <w:t xml:space="preserve"> järgi.</w:t>
      </w:r>
    </w:p>
    <w:p w14:paraId="502F489D" w14:textId="77777777" w:rsidR="00EB4718" w:rsidRPr="00C90BD0" w:rsidRDefault="00390E0B" w:rsidP="00B4093F">
      <w:pPr>
        <w:tabs>
          <w:tab w:val="center" w:pos="3829"/>
          <w:tab w:val="right" w:pos="8149"/>
        </w:tabs>
        <w:autoSpaceDE w:val="0"/>
        <w:spacing w:before="0" w:after="0"/>
        <w:jc w:val="both"/>
        <w:rPr>
          <w:rFonts w:ascii="Arial" w:eastAsia="Arial" w:hAnsi="Arial" w:cs="Arial"/>
          <w:lang w:val="et-EE"/>
        </w:rPr>
      </w:pPr>
      <w:r w:rsidRPr="00C90BD0">
        <w:rPr>
          <w:rFonts w:ascii="Arial" w:eastAsia="Arial" w:hAnsi="Arial" w:cs="Arial"/>
          <w:lang w:val="et-EE"/>
        </w:rPr>
        <w:t>Planeeringuala läbib Käokella tee, mis on avalikult kasutatav tee ning selle tarbeks moodustatakse eraldi transpordimaa</w:t>
      </w:r>
      <w:r w:rsidR="00127C60" w:rsidRPr="00C90BD0">
        <w:rPr>
          <w:rFonts w:ascii="Arial" w:eastAsia="Arial" w:hAnsi="Arial" w:cs="Arial"/>
          <w:lang w:val="et-EE"/>
        </w:rPr>
        <w:t xml:space="preserve"> ning mis hakkab olema tupiktänav tulenevalt Tallinna Väikese ringtee projektist</w:t>
      </w:r>
      <w:r w:rsidRPr="00C90BD0">
        <w:rPr>
          <w:rFonts w:ascii="Arial" w:eastAsia="Arial" w:hAnsi="Arial" w:cs="Arial"/>
          <w:lang w:val="et-EE"/>
        </w:rPr>
        <w:t>.</w:t>
      </w:r>
      <w:r w:rsidR="002B554E" w:rsidRPr="00C90BD0">
        <w:rPr>
          <w:rFonts w:ascii="Arial" w:eastAsia="Arial" w:hAnsi="Arial" w:cs="Arial"/>
          <w:lang w:val="et-EE"/>
        </w:rPr>
        <w:t xml:space="preserve"> Tallinna Väikese ringteelt ei ole projekteeritud </w:t>
      </w:r>
      <w:proofErr w:type="spellStart"/>
      <w:r w:rsidR="002B554E" w:rsidRPr="00C90BD0">
        <w:rPr>
          <w:rFonts w:ascii="Arial" w:eastAsia="Arial" w:hAnsi="Arial" w:cs="Arial"/>
          <w:lang w:val="et-EE"/>
        </w:rPr>
        <w:t>mahasõitu</w:t>
      </w:r>
      <w:proofErr w:type="spellEnd"/>
      <w:r w:rsidR="002B554E" w:rsidRPr="00C90BD0">
        <w:rPr>
          <w:rFonts w:ascii="Arial" w:eastAsia="Arial" w:hAnsi="Arial" w:cs="Arial"/>
          <w:lang w:val="et-EE"/>
        </w:rPr>
        <w:t xml:space="preserve"> Käokella teele. Ligipääs planeeritud elamumaa kruntidele hakkab olema Käokella teelt. Käokella teele pääseb projekteeritud Tallinn Väikese ringteelt läbi Sõnajala ja Kanarbiku tee kaudu või </w:t>
      </w:r>
      <w:proofErr w:type="spellStart"/>
      <w:r w:rsidR="002B554E" w:rsidRPr="00C90BD0">
        <w:rPr>
          <w:rFonts w:ascii="Arial" w:eastAsia="Arial" w:hAnsi="Arial" w:cs="Arial"/>
          <w:lang w:val="et-EE"/>
        </w:rPr>
        <w:t>kõrvalmaanteelt</w:t>
      </w:r>
      <w:proofErr w:type="spellEnd"/>
      <w:r w:rsidR="002B554E" w:rsidRPr="00C90BD0">
        <w:rPr>
          <w:rFonts w:ascii="Arial" w:eastAsia="Arial" w:hAnsi="Arial" w:cs="Arial"/>
          <w:lang w:val="et-EE"/>
        </w:rPr>
        <w:t xml:space="preserve"> 11330 Järveküla-Jüri tee läbi Niidu tee ja Niidu põik kaudu.</w:t>
      </w:r>
      <w:r w:rsidR="00C90BD0" w:rsidRPr="00C90BD0">
        <w:rPr>
          <w:rFonts w:ascii="Arial" w:eastAsia="Arial" w:hAnsi="Arial" w:cs="Arial"/>
          <w:lang w:val="et-EE"/>
        </w:rPr>
        <w:t xml:space="preserve"> </w:t>
      </w:r>
      <w:r w:rsidRPr="00C90BD0">
        <w:rPr>
          <w:rFonts w:ascii="Arial" w:eastAsia="Arial" w:hAnsi="Arial" w:cs="Arial"/>
          <w:lang w:val="et-EE"/>
        </w:rPr>
        <w:t xml:space="preserve">Elamumaa krundid on planeeritud läbisõidetavatena. </w:t>
      </w:r>
      <w:r w:rsidR="00B711F9" w:rsidRPr="00C90BD0">
        <w:rPr>
          <w:rFonts w:ascii="Arial" w:hAnsi="Arial" w:cs="Arial"/>
          <w:lang w:val="et-EE"/>
        </w:rPr>
        <w:t>Transpordimaa krun</w:t>
      </w:r>
      <w:r w:rsidRPr="00C90BD0">
        <w:rPr>
          <w:rFonts w:ascii="Arial" w:hAnsi="Arial" w:cs="Arial"/>
          <w:lang w:val="et-EE"/>
        </w:rPr>
        <w:t>di laiuseks on planeeritud 12</w:t>
      </w:r>
      <w:r w:rsidR="00B711F9" w:rsidRPr="00C90BD0">
        <w:rPr>
          <w:rFonts w:ascii="Arial" w:hAnsi="Arial" w:cs="Arial"/>
          <w:lang w:val="et-EE"/>
        </w:rPr>
        <w:t xml:space="preserve"> m, millest </w:t>
      </w:r>
      <w:r w:rsidRPr="00C90BD0">
        <w:rPr>
          <w:rFonts w:ascii="Arial" w:hAnsi="Arial" w:cs="Arial"/>
          <w:lang w:val="et-EE"/>
        </w:rPr>
        <w:t>6</w:t>
      </w:r>
      <w:r w:rsidR="00B711F9" w:rsidRPr="00C90BD0">
        <w:rPr>
          <w:rFonts w:ascii="Arial" w:hAnsi="Arial" w:cs="Arial"/>
          <w:lang w:val="et-EE"/>
        </w:rPr>
        <w:t xml:space="preserve"> meetrit</w:t>
      </w:r>
      <w:r w:rsidR="00555856" w:rsidRPr="00C90BD0">
        <w:rPr>
          <w:rFonts w:ascii="Arial" w:hAnsi="Arial" w:cs="Arial"/>
          <w:lang w:val="et-EE"/>
        </w:rPr>
        <w:t xml:space="preserve"> on sõidutee osa. </w:t>
      </w:r>
      <w:r w:rsidRPr="00C90BD0">
        <w:rPr>
          <w:rFonts w:ascii="Arial" w:hAnsi="Arial" w:cs="Arial"/>
          <w:lang w:val="et-EE"/>
        </w:rPr>
        <w:t>Elamumaa sisene sõidutee laiuseks on planeeritud 5 meetrit.</w:t>
      </w:r>
      <w:r w:rsidR="00B711F9" w:rsidRPr="00C90BD0">
        <w:rPr>
          <w:rFonts w:ascii="Arial" w:hAnsi="Arial" w:cs="Arial"/>
          <w:lang w:val="et-EE"/>
        </w:rPr>
        <w:t xml:space="preserve"> Põhijoonisel on näidatud soovituslikud juurdepääsud kruntidele.</w:t>
      </w:r>
      <w:r w:rsidR="00A52CBE" w:rsidRPr="00C90BD0">
        <w:rPr>
          <w:rFonts w:ascii="Arial" w:hAnsi="Arial" w:cs="Arial"/>
          <w:lang w:val="et-EE"/>
        </w:rPr>
        <w:t xml:space="preserve"> Planeeringualale on kavandatud kergliiklusteed ja Karusambla tee L1 kinnistule promenaad. </w:t>
      </w:r>
      <w:r w:rsidR="00127C60" w:rsidRPr="00C90BD0">
        <w:rPr>
          <w:rFonts w:ascii="Arial" w:hAnsi="Arial" w:cs="Arial"/>
          <w:lang w:val="et-EE"/>
        </w:rPr>
        <w:t>Kergliiklusteed</w:t>
      </w:r>
      <w:r w:rsidR="00E52B37" w:rsidRPr="00C90BD0">
        <w:rPr>
          <w:rFonts w:ascii="Arial" w:hAnsi="Arial" w:cs="Arial"/>
          <w:lang w:val="et-EE"/>
        </w:rPr>
        <w:t xml:space="preserve"> on avalikult kasutatavad. </w:t>
      </w:r>
      <w:r w:rsidR="00A52CBE" w:rsidRPr="00C90BD0">
        <w:rPr>
          <w:rFonts w:ascii="Arial" w:hAnsi="Arial" w:cs="Arial"/>
          <w:lang w:val="et-EE"/>
        </w:rPr>
        <w:t>Kergliikl</w:t>
      </w:r>
      <w:r w:rsidR="00EC5023" w:rsidRPr="00C90BD0">
        <w:rPr>
          <w:rFonts w:ascii="Arial" w:hAnsi="Arial" w:cs="Arial"/>
          <w:lang w:val="et-EE"/>
        </w:rPr>
        <w:t>ustee rajamisel (</w:t>
      </w:r>
      <w:proofErr w:type="spellStart"/>
      <w:r w:rsidR="00EC5023" w:rsidRPr="00C90BD0">
        <w:rPr>
          <w:rFonts w:ascii="Arial" w:hAnsi="Arial" w:cs="Arial"/>
          <w:lang w:val="et-EE"/>
        </w:rPr>
        <w:t>pos</w:t>
      </w:r>
      <w:proofErr w:type="spellEnd"/>
      <w:r w:rsidR="00EC5023" w:rsidRPr="00C90BD0">
        <w:rPr>
          <w:rFonts w:ascii="Arial" w:hAnsi="Arial" w:cs="Arial"/>
          <w:lang w:val="et-EE"/>
        </w:rPr>
        <w:t>. nr 1-4</w:t>
      </w:r>
      <w:r w:rsidR="00A52CBE" w:rsidRPr="00C90BD0">
        <w:rPr>
          <w:rFonts w:ascii="Arial" w:hAnsi="Arial" w:cs="Arial"/>
          <w:lang w:val="et-EE"/>
        </w:rPr>
        <w:t>) on vajalik arvestada tehnovõrkude hooldu</w:t>
      </w:r>
      <w:r w:rsidR="00E52B37" w:rsidRPr="00C90BD0">
        <w:rPr>
          <w:rFonts w:ascii="Arial" w:hAnsi="Arial" w:cs="Arial"/>
          <w:lang w:val="et-EE"/>
        </w:rPr>
        <w:t xml:space="preserve">stehnika juurdepääsu vajadusega ning selle tarbeks on </w:t>
      </w:r>
      <w:r w:rsidR="00EC5023" w:rsidRPr="00C90BD0">
        <w:rPr>
          <w:rFonts w:ascii="Arial" w:hAnsi="Arial" w:cs="Arial"/>
          <w:lang w:val="et-EE"/>
        </w:rPr>
        <w:t xml:space="preserve">kergliiklustee laiuseks kavandatud 3 meetrit ning </w:t>
      </w:r>
      <w:r w:rsidR="0070725B" w:rsidRPr="00C90BD0">
        <w:rPr>
          <w:rFonts w:ascii="Arial" w:hAnsi="Arial" w:cs="Arial"/>
          <w:lang w:val="et-EE"/>
        </w:rPr>
        <w:t>kõvakattega</w:t>
      </w:r>
      <w:r w:rsidR="00E52B37" w:rsidRPr="00C90BD0">
        <w:rPr>
          <w:rFonts w:ascii="Arial" w:hAnsi="Arial" w:cs="Arial"/>
          <w:lang w:val="et-EE"/>
        </w:rPr>
        <w:t xml:space="preserve"> ümberp</w:t>
      </w:r>
      <w:r w:rsidR="009B2304" w:rsidRPr="00C90BD0">
        <w:rPr>
          <w:rFonts w:ascii="Arial" w:hAnsi="Arial" w:cs="Arial"/>
          <w:lang w:val="et-EE"/>
        </w:rPr>
        <w:t>öö</w:t>
      </w:r>
      <w:r w:rsidR="00E52B37" w:rsidRPr="00C90BD0">
        <w:rPr>
          <w:rFonts w:ascii="Arial" w:hAnsi="Arial" w:cs="Arial"/>
          <w:lang w:val="et-EE"/>
        </w:rPr>
        <w:t>ramise platsid suurusega 8</w:t>
      </w:r>
      <w:r w:rsidR="00CC45EC" w:rsidRPr="00C90BD0">
        <w:rPr>
          <w:rFonts w:ascii="Arial" w:hAnsi="Arial" w:cs="Arial"/>
          <w:lang w:val="et-EE"/>
        </w:rPr>
        <w:t>×</w:t>
      </w:r>
      <w:r w:rsidR="00E52B37" w:rsidRPr="00C90BD0">
        <w:rPr>
          <w:rFonts w:ascii="Arial" w:eastAsiaTheme="minorEastAsia" w:hAnsi="Arial" w:cs="Arial"/>
          <w:lang w:val="et-EE"/>
        </w:rPr>
        <w:t xml:space="preserve">10 meetrit. </w:t>
      </w:r>
      <w:r w:rsidR="00127C60" w:rsidRPr="00C90BD0">
        <w:rPr>
          <w:rFonts w:ascii="Arial" w:eastAsiaTheme="minorEastAsia" w:hAnsi="Arial" w:cs="Arial"/>
          <w:lang w:val="et-EE"/>
        </w:rPr>
        <w:t>Kergliiklustee</w:t>
      </w:r>
      <w:r w:rsidR="00EC5023" w:rsidRPr="00C90BD0">
        <w:rPr>
          <w:rFonts w:ascii="Arial" w:eastAsiaTheme="minorEastAsia" w:hAnsi="Arial" w:cs="Arial"/>
          <w:lang w:val="et-EE"/>
        </w:rPr>
        <w:t xml:space="preserve"> projekteerimisel tuleb arvestada, et seal oleks võimalik sõita teenindusautoga. Samuti on seatud servituudi vajadusega ala kergliiklusteele AS E</w:t>
      </w:r>
      <w:r w:rsidR="009B2304" w:rsidRPr="00C90BD0">
        <w:rPr>
          <w:rFonts w:ascii="Arial" w:eastAsiaTheme="minorEastAsia" w:hAnsi="Arial" w:cs="Arial"/>
          <w:lang w:val="et-EE"/>
        </w:rPr>
        <w:t>LVESO</w:t>
      </w:r>
      <w:r w:rsidR="00EC5023" w:rsidRPr="00C90BD0">
        <w:rPr>
          <w:rFonts w:ascii="Arial" w:eastAsiaTheme="minorEastAsia" w:hAnsi="Arial" w:cs="Arial"/>
          <w:lang w:val="et-EE"/>
        </w:rPr>
        <w:t xml:space="preserve"> ÜVK rajatiste teenindamiseks. </w:t>
      </w:r>
      <w:r w:rsidR="00E52B37" w:rsidRPr="00C90BD0">
        <w:rPr>
          <w:rFonts w:ascii="Arial" w:eastAsiaTheme="minorEastAsia" w:hAnsi="Arial" w:cs="Arial"/>
          <w:lang w:val="et-EE"/>
        </w:rPr>
        <w:t>Platside asukohad on märgitud joonistele AS-04 Põhijoonis ja AS-05 Tehnovõrkude koondplaan.</w:t>
      </w:r>
    </w:p>
    <w:p w14:paraId="74EF53E5" w14:textId="77777777" w:rsidR="00EB4718" w:rsidRPr="00C90BD0" w:rsidRDefault="00EB4718" w:rsidP="00B4093F">
      <w:pPr>
        <w:tabs>
          <w:tab w:val="center" w:pos="3829"/>
          <w:tab w:val="right" w:pos="8149"/>
        </w:tabs>
        <w:autoSpaceDE w:val="0"/>
        <w:spacing w:before="0" w:after="0"/>
        <w:jc w:val="both"/>
        <w:rPr>
          <w:rFonts w:ascii="Arial" w:hAnsi="Arial" w:cs="Arial"/>
          <w:lang w:val="et-EE"/>
        </w:rPr>
      </w:pPr>
      <w:r w:rsidRPr="00C90BD0">
        <w:rPr>
          <w:rFonts w:ascii="Arial" w:eastAsia="Arial" w:hAnsi="Arial" w:cs="Arial"/>
          <w:lang w:val="et-EE"/>
        </w:rPr>
        <w:t>Parkimine on lahendatud krundi siseselt.</w:t>
      </w:r>
      <w:r w:rsidR="00390E0B" w:rsidRPr="00C90BD0">
        <w:rPr>
          <w:rFonts w:ascii="Arial" w:eastAsia="Arial" w:hAnsi="Arial" w:cs="Arial"/>
          <w:lang w:val="et-EE"/>
        </w:rPr>
        <w:t xml:space="preserve"> </w:t>
      </w:r>
      <w:r w:rsidRPr="00C90BD0">
        <w:rPr>
          <w:rFonts w:ascii="Arial" w:eastAsia="Arial" w:hAnsi="Arial" w:cs="Arial"/>
          <w:lang w:val="et-EE"/>
        </w:rPr>
        <w:t xml:space="preserve">Parkimine lahendatakse vastavalt EVS 843:2016 </w:t>
      </w:r>
      <w:r w:rsidR="00C903DE" w:rsidRPr="00C90BD0">
        <w:rPr>
          <w:rFonts w:ascii="Arial" w:eastAsia="Arial" w:hAnsi="Arial" w:cs="Arial"/>
          <w:lang w:val="et-EE"/>
        </w:rPr>
        <w:t>„</w:t>
      </w:r>
      <w:r w:rsidRPr="00C90BD0">
        <w:rPr>
          <w:rFonts w:ascii="Arial" w:eastAsia="Arial" w:hAnsi="Arial" w:cs="Arial"/>
          <w:lang w:val="et-EE"/>
        </w:rPr>
        <w:t>Linnatänavad</w:t>
      </w:r>
      <w:r w:rsidR="00C903DE" w:rsidRPr="00C90BD0">
        <w:rPr>
          <w:rFonts w:ascii="Arial" w:eastAsia="Arial" w:hAnsi="Arial" w:cs="Arial"/>
          <w:lang w:val="et-EE"/>
        </w:rPr>
        <w:t>”</w:t>
      </w:r>
      <w:r w:rsidRPr="00C90BD0">
        <w:rPr>
          <w:rFonts w:ascii="Arial" w:eastAsia="Arial" w:hAnsi="Arial" w:cs="Arial"/>
          <w:lang w:val="et-EE"/>
        </w:rPr>
        <w:t xml:space="preserve"> normidele, hoone kontseptsioonile ning reaalsele vajadusele.</w:t>
      </w:r>
    </w:p>
    <w:p w14:paraId="1C726F2E" w14:textId="77777777" w:rsidR="00EB4718" w:rsidRPr="00C90BD0" w:rsidRDefault="00EB4718" w:rsidP="00B4093F">
      <w:pPr>
        <w:tabs>
          <w:tab w:val="center" w:pos="3829"/>
          <w:tab w:val="right" w:pos="8149"/>
        </w:tabs>
        <w:autoSpaceDE w:val="0"/>
        <w:spacing w:before="0" w:after="0"/>
        <w:jc w:val="both"/>
        <w:rPr>
          <w:rFonts w:ascii="Arial" w:hAnsi="Arial" w:cs="Arial"/>
          <w:lang w:val="et-EE"/>
        </w:rPr>
      </w:pPr>
      <w:r w:rsidRPr="00C90BD0">
        <w:rPr>
          <w:rFonts w:ascii="Arial" w:eastAsia="Arial" w:hAnsi="Arial" w:cs="Arial"/>
          <w:lang w:val="et-EE"/>
        </w:rPr>
        <w:t>Parkimiskohtade täpne asukoht lahendatakse planeeritava hoone ehitusprojekti käigus.</w:t>
      </w:r>
    </w:p>
    <w:p w14:paraId="6D1FFC45" w14:textId="77777777" w:rsidR="00390E0B" w:rsidRPr="00C90BD0" w:rsidRDefault="00390E0B" w:rsidP="00B4093F">
      <w:pPr>
        <w:spacing w:before="0" w:after="0"/>
        <w:jc w:val="both"/>
        <w:rPr>
          <w:rFonts w:ascii="Arial" w:hAnsi="Arial" w:cs="Arial"/>
          <w:lang w:val="et-EE"/>
        </w:rPr>
      </w:pPr>
    </w:p>
    <w:p w14:paraId="7F1DC49F" w14:textId="77777777" w:rsidR="00390E0B" w:rsidRPr="00C90BD0" w:rsidRDefault="00390E0B" w:rsidP="00B4093F">
      <w:pPr>
        <w:autoSpaceDE w:val="0"/>
        <w:autoSpaceDN w:val="0"/>
        <w:adjustRightInd w:val="0"/>
        <w:spacing w:before="0" w:after="0"/>
        <w:jc w:val="both"/>
        <w:rPr>
          <w:rFonts w:ascii="Arial" w:hAnsi="Arial" w:cs="Arial"/>
          <w:b/>
          <w:bCs/>
          <w:lang w:val="et-EE" w:eastAsia="et-EE"/>
        </w:rPr>
      </w:pPr>
      <w:r w:rsidRPr="00C90BD0">
        <w:rPr>
          <w:rFonts w:ascii="Arial" w:hAnsi="Arial" w:cs="Arial"/>
          <w:b/>
          <w:bCs/>
          <w:lang w:val="et-EE" w:eastAsia="et-EE"/>
        </w:rPr>
        <w:t>Parkimine</w:t>
      </w:r>
    </w:p>
    <w:tbl>
      <w:tblPr>
        <w:tblW w:w="9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8"/>
        <w:gridCol w:w="2805"/>
        <w:gridCol w:w="2931"/>
      </w:tblGrid>
      <w:tr w:rsidR="00390E0B" w:rsidRPr="00C90BD0" w14:paraId="4F32918E" w14:textId="77777777" w:rsidTr="00026D51">
        <w:trPr>
          <w:trHeight w:val="573"/>
        </w:trPr>
        <w:tc>
          <w:tcPr>
            <w:tcW w:w="3858" w:type="dxa"/>
            <w:vAlign w:val="center"/>
          </w:tcPr>
          <w:p w14:paraId="340CF4C9" w14:textId="77777777" w:rsidR="00390E0B" w:rsidRPr="00C90BD0" w:rsidRDefault="00390E0B" w:rsidP="00B4093F">
            <w:pPr>
              <w:autoSpaceDE w:val="0"/>
              <w:autoSpaceDN w:val="0"/>
              <w:adjustRightInd w:val="0"/>
              <w:spacing w:before="0" w:after="0"/>
              <w:rPr>
                <w:rFonts w:ascii="Arial" w:hAnsi="Arial" w:cs="Arial"/>
                <w:b/>
                <w:bCs/>
                <w:lang w:val="et-EE" w:eastAsia="et-EE"/>
              </w:rPr>
            </w:pPr>
            <w:r w:rsidRPr="00C90BD0">
              <w:rPr>
                <w:rFonts w:ascii="Arial" w:hAnsi="Arial" w:cs="Arial"/>
                <w:lang w:val="et-EE"/>
              </w:rPr>
              <w:t>Elamu liik</w:t>
            </w:r>
          </w:p>
        </w:tc>
        <w:tc>
          <w:tcPr>
            <w:tcW w:w="2805" w:type="dxa"/>
            <w:vAlign w:val="center"/>
          </w:tcPr>
          <w:p w14:paraId="70178195" w14:textId="77777777" w:rsidR="00390E0B" w:rsidRPr="00C90BD0" w:rsidRDefault="00390E0B" w:rsidP="00B4093F">
            <w:pPr>
              <w:autoSpaceDE w:val="0"/>
              <w:autoSpaceDN w:val="0"/>
              <w:adjustRightInd w:val="0"/>
              <w:spacing w:before="0" w:after="0"/>
              <w:jc w:val="center"/>
              <w:rPr>
                <w:rFonts w:ascii="Arial" w:hAnsi="Arial" w:cs="Arial"/>
                <w:lang w:val="et-EE"/>
              </w:rPr>
            </w:pPr>
            <w:r w:rsidRPr="00C90BD0">
              <w:rPr>
                <w:rFonts w:ascii="Arial" w:hAnsi="Arial" w:cs="Arial"/>
                <w:lang w:val="et-EE"/>
              </w:rPr>
              <w:t>Normatiivne parkimiskohtade arvutus</w:t>
            </w:r>
          </w:p>
        </w:tc>
        <w:tc>
          <w:tcPr>
            <w:tcW w:w="2931" w:type="dxa"/>
            <w:vAlign w:val="center"/>
          </w:tcPr>
          <w:p w14:paraId="50D324AB" w14:textId="77777777" w:rsidR="00390E0B" w:rsidRPr="00C90BD0" w:rsidRDefault="00390E0B" w:rsidP="00B4093F">
            <w:pPr>
              <w:autoSpaceDE w:val="0"/>
              <w:autoSpaceDN w:val="0"/>
              <w:adjustRightInd w:val="0"/>
              <w:spacing w:before="0" w:after="0"/>
              <w:jc w:val="center"/>
              <w:rPr>
                <w:rFonts w:ascii="Arial" w:hAnsi="Arial" w:cs="Arial"/>
                <w:lang w:val="et-EE"/>
              </w:rPr>
            </w:pPr>
            <w:r w:rsidRPr="00C90BD0">
              <w:rPr>
                <w:rFonts w:ascii="Arial" w:hAnsi="Arial" w:cs="Arial"/>
                <w:lang w:val="et-EE"/>
              </w:rPr>
              <w:t>Planeeritud</w:t>
            </w:r>
            <w:r w:rsidR="00700CEB" w:rsidRPr="00C90BD0">
              <w:rPr>
                <w:rFonts w:ascii="Arial" w:hAnsi="Arial" w:cs="Arial"/>
                <w:lang w:val="et-EE"/>
              </w:rPr>
              <w:t xml:space="preserve"> </w:t>
            </w:r>
            <w:r w:rsidRPr="00C90BD0">
              <w:rPr>
                <w:rFonts w:ascii="Arial" w:hAnsi="Arial" w:cs="Arial"/>
                <w:lang w:val="et-EE"/>
              </w:rPr>
              <w:t>parkimiskohtade arv</w:t>
            </w:r>
            <w:r w:rsidR="00700CEB" w:rsidRPr="00C90BD0">
              <w:rPr>
                <w:rFonts w:ascii="Arial" w:hAnsi="Arial" w:cs="Arial"/>
                <w:lang w:val="et-EE"/>
              </w:rPr>
              <w:t xml:space="preserve"> </w:t>
            </w:r>
          </w:p>
        </w:tc>
      </w:tr>
      <w:tr w:rsidR="00390E0B" w:rsidRPr="00C90BD0" w14:paraId="27A0903F" w14:textId="77777777" w:rsidTr="00026D51">
        <w:trPr>
          <w:trHeight w:val="272"/>
        </w:trPr>
        <w:tc>
          <w:tcPr>
            <w:tcW w:w="3858" w:type="dxa"/>
            <w:vAlign w:val="center"/>
          </w:tcPr>
          <w:p w14:paraId="6206E1D4" w14:textId="77777777" w:rsidR="00390E0B" w:rsidRPr="00C90BD0" w:rsidRDefault="00390E0B" w:rsidP="00B4093F">
            <w:pPr>
              <w:autoSpaceDE w:val="0"/>
              <w:autoSpaceDN w:val="0"/>
              <w:adjustRightInd w:val="0"/>
              <w:spacing w:before="0" w:after="0"/>
              <w:rPr>
                <w:rFonts w:ascii="Arial" w:hAnsi="Arial" w:cs="Arial"/>
                <w:b/>
                <w:bCs/>
                <w:lang w:val="et-EE" w:eastAsia="et-EE"/>
              </w:rPr>
            </w:pPr>
            <w:r w:rsidRPr="00C90BD0">
              <w:rPr>
                <w:rFonts w:ascii="Arial" w:hAnsi="Arial" w:cs="Arial"/>
                <w:lang w:val="et-EE"/>
              </w:rPr>
              <w:t>Planeeritav ridaelamu</w:t>
            </w:r>
          </w:p>
        </w:tc>
        <w:tc>
          <w:tcPr>
            <w:tcW w:w="2805" w:type="dxa"/>
            <w:vAlign w:val="center"/>
          </w:tcPr>
          <w:p w14:paraId="3D127BC6" w14:textId="77777777" w:rsidR="00390E0B" w:rsidRPr="00C90BD0" w:rsidRDefault="00390E0B" w:rsidP="00B4093F">
            <w:pPr>
              <w:autoSpaceDE w:val="0"/>
              <w:autoSpaceDN w:val="0"/>
              <w:adjustRightInd w:val="0"/>
              <w:spacing w:before="0" w:after="0"/>
              <w:jc w:val="center"/>
              <w:rPr>
                <w:rFonts w:ascii="Arial" w:hAnsi="Arial" w:cs="Arial"/>
                <w:b/>
                <w:bCs/>
                <w:lang w:val="et-EE" w:eastAsia="et-EE"/>
              </w:rPr>
            </w:pPr>
            <w:r w:rsidRPr="00C90BD0">
              <w:rPr>
                <w:rFonts w:ascii="Arial" w:hAnsi="Arial" w:cs="Arial"/>
                <w:lang w:val="et-EE" w:eastAsia="et-EE"/>
              </w:rPr>
              <w:t>40</w:t>
            </w:r>
            <w:r w:rsidR="00700CEB" w:rsidRPr="00C90BD0">
              <w:rPr>
                <w:rFonts w:ascii="Arial" w:hAnsi="Arial" w:cs="Arial"/>
                <w:lang w:val="et-EE" w:eastAsia="et-EE"/>
              </w:rPr>
              <w:t xml:space="preserve"> </w:t>
            </w:r>
            <w:r w:rsidRPr="00C90BD0">
              <w:rPr>
                <w:rFonts w:ascii="Arial" w:hAnsi="Arial" w:cs="Arial"/>
                <w:lang w:val="et-EE" w:eastAsia="et-EE"/>
              </w:rPr>
              <w:t>× 2 = 80</w:t>
            </w:r>
          </w:p>
        </w:tc>
        <w:tc>
          <w:tcPr>
            <w:tcW w:w="2931" w:type="dxa"/>
            <w:vAlign w:val="center"/>
          </w:tcPr>
          <w:p w14:paraId="09233B24" w14:textId="77777777" w:rsidR="00390E0B" w:rsidRPr="00C90BD0" w:rsidRDefault="00390E0B" w:rsidP="00B4093F">
            <w:pPr>
              <w:autoSpaceDE w:val="0"/>
              <w:autoSpaceDN w:val="0"/>
              <w:adjustRightInd w:val="0"/>
              <w:spacing w:before="0" w:after="0"/>
              <w:jc w:val="center"/>
              <w:rPr>
                <w:rFonts w:ascii="Arial" w:hAnsi="Arial" w:cs="Arial"/>
                <w:b/>
                <w:bCs/>
                <w:lang w:val="et-EE" w:eastAsia="et-EE"/>
              </w:rPr>
            </w:pPr>
            <w:r w:rsidRPr="00C90BD0">
              <w:rPr>
                <w:rFonts w:ascii="Arial" w:hAnsi="Arial" w:cs="Arial"/>
                <w:lang w:val="et-EE" w:eastAsia="et-EE"/>
              </w:rPr>
              <w:t>80</w:t>
            </w:r>
          </w:p>
        </w:tc>
      </w:tr>
      <w:tr w:rsidR="00390E0B" w:rsidRPr="00C90BD0" w14:paraId="1A8EB26F" w14:textId="77777777" w:rsidTr="00026D51">
        <w:trPr>
          <w:trHeight w:val="272"/>
        </w:trPr>
        <w:tc>
          <w:tcPr>
            <w:tcW w:w="3858" w:type="dxa"/>
            <w:vAlign w:val="center"/>
          </w:tcPr>
          <w:p w14:paraId="55CA9541" w14:textId="77777777" w:rsidR="00390E0B" w:rsidRPr="00C90BD0" w:rsidRDefault="00390E0B" w:rsidP="00B4093F">
            <w:pPr>
              <w:autoSpaceDE w:val="0"/>
              <w:autoSpaceDN w:val="0"/>
              <w:adjustRightInd w:val="0"/>
              <w:spacing w:before="0" w:after="0"/>
              <w:rPr>
                <w:rFonts w:ascii="Arial" w:hAnsi="Arial" w:cs="Arial"/>
                <w:b/>
                <w:bCs/>
                <w:lang w:val="et-EE" w:eastAsia="et-EE"/>
              </w:rPr>
            </w:pPr>
            <w:r w:rsidRPr="00C90BD0">
              <w:rPr>
                <w:rFonts w:ascii="Arial" w:hAnsi="Arial" w:cs="Arial"/>
                <w:b/>
                <w:bCs/>
                <w:lang w:val="et-EE" w:eastAsia="et-EE"/>
              </w:rPr>
              <w:t>Planeeritaval maa-alal kokku</w:t>
            </w:r>
          </w:p>
        </w:tc>
        <w:tc>
          <w:tcPr>
            <w:tcW w:w="2805" w:type="dxa"/>
            <w:vAlign w:val="center"/>
          </w:tcPr>
          <w:p w14:paraId="57CCCCAF" w14:textId="77777777" w:rsidR="00390E0B" w:rsidRPr="00C90BD0" w:rsidRDefault="00B93D73" w:rsidP="00B4093F">
            <w:pPr>
              <w:autoSpaceDE w:val="0"/>
              <w:autoSpaceDN w:val="0"/>
              <w:adjustRightInd w:val="0"/>
              <w:spacing w:before="0" w:after="0"/>
              <w:jc w:val="center"/>
              <w:rPr>
                <w:rFonts w:ascii="Arial" w:hAnsi="Arial" w:cs="Arial"/>
                <w:b/>
                <w:bCs/>
                <w:lang w:val="et-EE" w:eastAsia="et-EE"/>
              </w:rPr>
            </w:pPr>
            <w:r w:rsidRPr="00C90BD0">
              <w:rPr>
                <w:rFonts w:ascii="Arial" w:hAnsi="Arial" w:cs="Arial"/>
                <w:b/>
                <w:bCs/>
                <w:lang w:val="et-EE" w:eastAsia="et-EE"/>
              </w:rPr>
              <w:t>80</w:t>
            </w:r>
          </w:p>
        </w:tc>
        <w:tc>
          <w:tcPr>
            <w:tcW w:w="2931" w:type="dxa"/>
            <w:vAlign w:val="center"/>
          </w:tcPr>
          <w:p w14:paraId="66D528E4" w14:textId="77777777" w:rsidR="00390E0B" w:rsidRPr="00C90BD0" w:rsidRDefault="00B93D73" w:rsidP="00B4093F">
            <w:pPr>
              <w:autoSpaceDE w:val="0"/>
              <w:autoSpaceDN w:val="0"/>
              <w:adjustRightInd w:val="0"/>
              <w:spacing w:before="0" w:after="0"/>
              <w:jc w:val="center"/>
              <w:rPr>
                <w:rFonts w:ascii="Arial" w:hAnsi="Arial" w:cs="Arial"/>
                <w:b/>
                <w:bCs/>
                <w:lang w:val="et-EE" w:eastAsia="et-EE"/>
              </w:rPr>
            </w:pPr>
            <w:r w:rsidRPr="00C90BD0">
              <w:rPr>
                <w:rFonts w:ascii="Arial" w:hAnsi="Arial" w:cs="Arial"/>
                <w:b/>
                <w:bCs/>
                <w:lang w:val="et-EE" w:eastAsia="et-EE"/>
              </w:rPr>
              <w:t>80</w:t>
            </w:r>
          </w:p>
        </w:tc>
      </w:tr>
    </w:tbl>
    <w:p w14:paraId="6F600C9C" w14:textId="39C68E6B" w:rsidR="00E2297A" w:rsidRDefault="00E2297A" w:rsidP="00B4093F">
      <w:pPr>
        <w:autoSpaceDE w:val="0"/>
        <w:autoSpaceDN w:val="0"/>
        <w:adjustRightInd w:val="0"/>
        <w:spacing w:before="0" w:after="0"/>
        <w:jc w:val="both"/>
        <w:rPr>
          <w:rFonts w:ascii="Arial" w:hAnsi="Arial" w:cs="Arial"/>
          <w:bCs/>
          <w:u w:val="single"/>
          <w:lang w:val="et-EE"/>
        </w:rPr>
      </w:pPr>
    </w:p>
    <w:p w14:paraId="115281EE" w14:textId="254F3FE2" w:rsidR="009C755F" w:rsidRDefault="009C755F" w:rsidP="00B4093F">
      <w:pPr>
        <w:autoSpaceDE w:val="0"/>
        <w:autoSpaceDN w:val="0"/>
        <w:adjustRightInd w:val="0"/>
        <w:spacing w:before="0" w:after="0"/>
        <w:jc w:val="both"/>
        <w:rPr>
          <w:rFonts w:ascii="Arial" w:hAnsi="Arial" w:cs="Arial"/>
          <w:bCs/>
          <w:u w:val="single"/>
          <w:lang w:val="et-EE"/>
        </w:rPr>
      </w:pPr>
    </w:p>
    <w:p w14:paraId="6C529252" w14:textId="77777777" w:rsidR="009C755F" w:rsidRPr="009C755F" w:rsidRDefault="009C755F" w:rsidP="00B4093F">
      <w:pPr>
        <w:autoSpaceDE w:val="0"/>
        <w:autoSpaceDN w:val="0"/>
        <w:adjustRightInd w:val="0"/>
        <w:spacing w:before="0" w:after="0"/>
        <w:jc w:val="both"/>
        <w:rPr>
          <w:rFonts w:ascii="Arial" w:hAnsi="Arial" w:cs="Arial"/>
          <w:bCs/>
          <w:u w:val="single"/>
          <w:lang w:val="et-EE"/>
        </w:rPr>
      </w:pPr>
    </w:p>
    <w:p w14:paraId="52D0B707" w14:textId="77777777" w:rsidR="00B07636" w:rsidRPr="00C90BD0" w:rsidRDefault="00B07636" w:rsidP="00B4093F">
      <w:pPr>
        <w:autoSpaceDE w:val="0"/>
        <w:autoSpaceDN w:val="0"/>
        <w:adjustRightInd w:val="0"/>
        <w:spacing w:before="0" w:after="0"/>
        <w:jc w:val="both"/>
        <w:rPr>
          <w:rFonts w:ascii="Arial" w:hAnsi="Arial" w:cs="Arial"/>
          <w:b/>
          <w:u w:val="single"/>
          <w:lang w:val="et-EE"/>
        </w:rPr>
      </w:pPr>
      <w:r w:rsidRPr="00C90BD0">
        <w:rPr>
          <w:rFonts w:ascii="Arial" w:hAnsi="Arial" w:cs="Arial"/>
          <w:b/>
          <w:u w:val="single"/>
          <w:lang w:val="et-EE"/>
        </w:rPr>
        <w:lastRenderedPageBreak/>
        <w:t>Täiendavad nõuded ehitusprojekti koostamiseks:</w:t>
      </w:r>
    </w:p>
    <w:p w14:paraId="2C0A7936" w14:textId="77777777" w:rsidR="00B07636" w:rsidRPr="00C90BD0" w:rsidRDefault="00B07636"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 xml:space="preserve">Riigitee ja planeeringu ala juurdepääsutee ristumiskoha ehitamiseks tuleb koostada teeprojekt ja kooskõlastada see </w:t>
      </w:r>
      <w:r w:rsidR="00AA1B8B" w:rsidRPr="00C90BD0">
        <w:rPr>
          <w:rFonts w:ascii="Arial" w:hAnsi="Arial" w:cs="Arial"/>
          <w:lang w:val="et-EE"/>
        </w:rPr>
        <w:t>Transpordi</w:t>
      </w:r>
      <w:r w:rsidRPr="00C90BD0">
        <w:rPr>
          <w:rFonts w:ascii="Arial" w:hAnsi="Arial" w:cs="Arial"/>
          <w:lang w:val="et-EE"/>
        </w:rPr>
        <w:t>ametiga;</w:t>
      </w:r>
    </w:p>
    <w:p w14:paraId="28D8D526" w14:textId="77777777" w:rsidR="00B07636" w:rsidRPr="00C90BD0" w:rsidRDefault="00B07636"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 xml:space="preserve">teeprojekti võib koostada vastavat pädevust omav isik. Projekteerimise nõuded väljastab </w:t>
      </w:r>
      <w:r w:rsidR="00AA1B8B" w:rsidRPr="00C90BD0">
        <w:rPr>
          <w:rFonts w:ascii="Arial" w:hAnsi="Arial" w:cs="Arial"/>
          <w:lang w:val="et-EE"/>
        </w:rPr>
        <w:t>Transpordi</w:t>
      </w:r>
      <w:r w:rsidRPr="00C90BD0">
        <w:rPr>
          <w:rFonts w:ascii="Arial" w:hAnsi="Arial" w:cs="Arial"/>
          <w:lang w:val="et-EE"/>
        </w:rPr>
        <w:t>amet vastava taotluse alusel;</w:t>
      </w:r>
    </w:p>
    <w:p w14:paraId="2175E60D" w14:textId="77777777" w:rsidR="00B07636" w:rsidRPr="00C90BD0" w:rsidRDefault="00AA1B8B"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Transpordi</w:t>
      </w:r>
      <w:r w:rsidR="00B07636" w:rsidRPr="00C90BD0">
        <w:rPr>
          <w:rFonts w:ascii="Arial" w:hAnsi="Arial" w:cs="Arial"/>
          <w:lang w:val="et-EE"/>
        </w:rPr>
        <w:t xml:space="preserve">amet ei võta endale kohustusi planeeringuga seotud rajatiste väljaehitamiseks. Riigitee aluse maa piires annab tee ehitusloa välja </w:t>
      </w:r>
      <w:r w:rsidRPr="00C90BD0">
        <w:rPr>
          <w:rFonts w:ascii="Arial" w:hAnsi="Arial" w:cs="Arial"/>
          <w:lang w:val="et-EE"/>
        </w:rPr>
        <w:t>Transpordi</w:t>
      </w:r>
      <w:r w:rsidR="00B07636" w:rsidRPr="00C90BD0">
        <w:rPr>
          <w:rFonts w:ascii="Arial" w:hAnsi="Arial" w:cs="Arial"/>
          <w:lang w:val="et-EE"/>
        </w:rPr>
        <w:t>amet;</w:t>
      </w:r>
    </w:p>
    <w:p w14:paraId="430752FE" w14:textId="77777777" w:rsidR="00B07636" w:rsidRPr="00C90BD0" w:rsidRDefault="00B07636" w:rsidP="00026D51">
      <w:pPr>
        <w:numPr>
          <w:ilvl w:val="0"/>
          <w:numId w:val="22"/>
        </w:numPr>
        <w:spacing w:before="0" w:after="0"/>
        <w:ind w:left="284" w:hanging="218"/>
        <w:jc w:val="both"/>
        <w:rPr>
          <w:rFonts w:ascii="Arial" w:hAnsi="Arial" w:cs="Arial"/>
          <w:lang w:val="et-EE"/>
        </w:rPr>
      </w:pPr>
      <w:r w:rsidRPr="00C90BD0">
        <w:rPr>
          <w:rFonts w:ascii="Arial" w:hAnsi="Arial" w:cs="Arial"/>
          <w:lang w:val="et-EE"/>
        </w:rPr>
        <w:t xml:space="preserve">arendusega seotud teed tuleb rajada ning nähtavust piiravad takistused (istandik, puu, põõsas või liiklusele ohtlik rajatis) kõrvaldada (alus </w:t>
      </w:r>
      <w:proofErr w:type="spellStart"/>
      <w:r w:rsidRPr="00C90BD0">
        <w:rPr>
          <w:rFonts w:ascii="Arial" w:hAnsi="Arial" w:cs="Arial"/>
          <w:lang w:val="et-EE"/>
        </w:rPr>
        <w:t>EhS</w:t>
      </w:r>
      <w:proofErr w:type="spellEnd"/>
      <w:r w:rsidRPr="00C90BD0">
        <w:rPr>
          <w:rFonts w:ascii="Arial" w:hAnsi="Arial" w:cs="Arial"/>
          <w:lang w:val="et-EE"/>
        </w:rPr>
        <w:t xml:space="preserve"> § 72 lg 2) enne planeeringu alale mistahes hoone ehitusloa väljastamist;</w:t>
      </w:r>
    </w:p>
    <w:p w14:paraId="0B07C50D" w14:textId="77777777" w:rsidR="00B07636" w:rsidRPr="00C90BD0" w:rsidRDefault="00AA1B8B" w:rsidP="00026D51">
      <w:pPr>
        <w:numPr>
          <w:ilvl w:val="0"/>
          <w:numId w:val="22"/>
        </w:numPr>
        <w:spacing w:before="0" w:after="0"/>
        <w:ind w:left="284" w:hanging="218"/>
        <w:jc w:val="both"/>
        <w:rPr>
          <w:rFonts w:ascii="Arial" w:hAnsi="Arial" w:cs="Arial"/>
          <w:lang w:val="et-EE"/>
        </w:rPr>
      </w:pPr>
      <w:r w:rsidRPr="00C90BD0">
        <w:rPr>
          <w:rFonts w:ascii="Arial" w:hAnsi="Arial" w:cs="Arial"/>
          <w:lang w:val="et-EE"/>
        </w:rPr>
        <w:t>Transpordi</w:t>
      </w:r>
      <w:r w:rsidR="00B07636" w:rsidRPr="00C90BD0">
        <w:rPr>
          <w:rFonts w:ascii="Arial" w:hAnsi="Arial" w:cs="Arial"/>
          <w:lang w:val="et-EE"/>
        </w:rPr>
        <w:t>amet on planeeringu koostajat teavitanud riigitee liiklusest põhjustatud häiringutest ning tee omanik ei võta endale kohustusi planeeringuga kavandatud leevendusmeetmete rakendamiseks;</w:t>
      </w:r>
    </w:p>
    <w:p w14:paraId="441F30FB" w14:textId="77777777" w:rsidR="00B07636" w:rsidRPr="00C90BD0" w:rsidRDefault="00B07636"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 xml:space="preserve">kõik arendusega seotud tehnilised projektid, mille koosseisus kavandatakse tegevusi riigitee kaitsevööndis, tuleb kooskõlastada </w:t>
      </w:r>
      <w:r w:rsidR="00AA1B8B" w:rsidRPr="00C90BD0">
        <w:rPr>
          <w:rFonts w:ascii="Arial" w:hAnsi="Arial" w:cs="Arial"/>
          <w:lang w:val="et-EE"/>
        </w:rPr>
        <w:t>Transpordi</w:t>
      </w:r>
      <w:r w:rsidRPr="00C90BD0">
        <w:rPr>
          <w:rFonts w:ascii="Arial" w:hAnsi="Arial" w:cs="Arial"/>
          <w:lang w:val="et-EE"/>
        </w:rPr>
        <w:t>ametiga;</w:t>
      </w:r>
    </w:p>
    <w:p w14:paraId="7BA6DBEE" w14:textId="77777777" w:rsidR="00B07636" w:rsidRPr="00C90BD0" w:rsidRDefault="00B07636"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näha ette liikluse rahustamise me</w:t>
      </w:r>
      <w:r w:rsidR="00E2297A" w:rsidRPr="00C90BD0">
        <w:rPr>
          <w:rFonts w:ascii="Arial" w:hAnsi="Arial" w:cs="Arial"/>
          <w:lang w:val="et-EE"/>
        </w:rPr>
        <w:t>etmed (EVS 8543:2016 punkt 8.2).</w:t>
      </w:r>
    </w:p>
    <w:p w14:paraId="4B5035FE" w14:textId="77777777" w:rsidR="004D52D1" w:rsidRPr="00C90BD0" w:rsidRDefault="004D52D1" w:rsidP="00026D51">
      <w:pPr>
        <w:numPr>
          <w:ilvl w:val="0"/>
          <w:numId w:val="22"/>
        </w:numPr>
        <w:autoSpaceDE w:val="0"/>
        <w:autoSpaceDN w:val="0"/>
        <w:adjustRightInd w:val="0"/>
        <w:spacing w:before="0" w:after="0"/>
        <w:ind w:left="284" w:hanging="218"/>
        <w:contextualSpacing/>
        <w:jc w:val="both"/>
        <w:rPr>
          <w:rFonts w:ascii="Arial" w:hAnsi="Arial" w:cs="Arial"/>
          <w:lang w:val="et-EE"/>
        </w:rPr>
      </w:pPr>
      <w:r w:rsidRPr="00C90BD0">
        <w:rPr>
          <w:rFonts w:ascii="Arial" w:hAnsi="Arial" w:cs="Arial"/>
          <w:lang w:val="et-EE"/>
        </w:rPr>
        <w:t xml:space="preserve">tehnovõrkude, so vee, reovee ja sademevee kanalisatsiooni teenindamiseks, mis on planeeritud </w:t>
      </w:r>
      <w:proofErr w:type="spellStart"/>
      <w:r w:rsidRPr="00C90BD0">
        <w:rPr>
          <w:rFonts w:ascii="Arial" w:hAnsi="Arial" w:cs="Arial"/>
          <w:lang w:val="et-EE"/>
        </w:rPr>
        <w:t>pos</w:t>
      </w:r>
      <w:proofErr w:type="spellEnd"/>
      <w:r w:rsidRPr="00C90BD0">
        <w:rPr>
          <w:rFonts w:ascii="Arial" w:hAnsi="Arial" w:cs="Arial"/>
          <w:lang w:val="et-EE"/>
        </w:rPr>
        <w:t xml:space="preserve"> 1</w:t>
      </w:r>
      <w:r w:rsidR="00127C60" w:rsidRPr="00C90BD0">
        <w:rPr>
          <w:rFonts w:ascii="Arial" w:hAnsi="Arial" w:cs="Arial"/>
          <w:lang w:val="et-EE"/>
        </w:rPr>
        <w:t>0</w:t>
      </w:r>
      <w:r w:rsidRPr="00C90BD0">
        <w:rPr>
          <w:rFonts w:ascii="Arial" w:hAnsi="Arial" w:cs="Arial"/>
          <w:lang w:val="et-EE"/>
        </w:rPr>
        <w:t xml:space="preserve"> ja 1</w:t>
      </w:r>
      <w:r w:rsidR="00127C60" w:rsidRPr="00C90BD0">
        <w:rPr>
          <w:rFonts w:ascii="Arial" w:hAnsi="Arial" w:cs="Arial"/>
          <w:lang w:val="et-EE"/>
        </w:rPr>
        <w:t>1</w:t>
      </w:r>
      <w:r w:rsidRPr="00C90BD0">
        <w:rPr>
          <w:rFonts w:ascii="Arial" w:hAnsi="Arial" w:cs="Arial"/>
          <w:lang w:val="et-EE"/>
        </w:rPr>
        <w:t xml:space="preserve"> alale, näha ette kergliiklusteele piisav kandevõime AS ELVESO teenindusautole.</w:t>
      </w:r>
    </w:p>
    <w:p w14:paraId="5F3426EA" w14:textId="77777777" w:rsidR="00E6051D" w:rsidRPr="00C90BD0" w:rsidRDefault="00E6051D" w:rsidP="00B4093F">
      <w:pPr>
        <w:spacing w:before="0" w:after="0"/>
        <w:jc w:val="both"/>
        <w:rPr>
          <w:rFonts w:ascii="Arial" w:hAnsi="Arial" w:cs="Arial"/>
          <w:lang w:val="et-EE"/>
        </w:rPr>
      </w:pPr>
    </w:p>
    <w:p w14:paraId="6EC5D072" w14:textId="77777777" w:rsidR="00E81250" w:rsidRPr="00C90BD0" w:rsidRDefault="00E81250" w:rsidP="004541E7">
      <w:pPr>
        <w:pStyle w:val="Pealkiri2"/>
        <w:numPr>
          <w:ilvl w:val="1"/>
          <w:numId w:val="3"/>
        </w:numPr>
        <w:tabs>
          <w:tab w:val="left" w:pos="426"/>
        </w:tabs>
        <w:jc w:val="both"/>
        <w:rPr>
          <w:rFonts w:cs="Arial"/>
          <w:szCs w:val="22"/>
          <w:lang w:val="et-EE"/>
        </w:rPr>
      </w:pPr>
      <w:bookmarkStart w:id="41" w:name="_Toc497647811"/>
      <w:bookmarkStart w:id="42" w:name="_Toc99641187"/>
      <w:r w:rsidRPr="00C90BD0">
        <w:rPr>
          <w:rFonts w:cs="Arial"/>
          <w:szCs w:val="22"/>
          <w:lang w:val="et-EE"/>
        </w:rPr>
        <w:t>Haljastuse ja heakorra põhimõtted</w:t>
      </w:r>
      <w:bookmarkEnd w:id="41"/>
      <w:bookmarkEnd w:id="42"/>
    </w:p>
    <w:p w14:paraId="35DAA5C4" w14:textId="77777777" w:rsidR="00EB4718" w:rsidRPr="00C90BD0" w:rsidRDefault="00EB4718" w:rsidP="00B4093F">
      <w:pPr>
        <w:autoSpaceDE w:val="0"/>
        <w:spacing w:before="0" w:after="0"/>
        <w:jc w:val="both"/>
        <w:rPr>
          <w:rFonts w:ascii="Arial" w:hAnsi="Arial" w:cs="Arial"/>
          <w:lang w:val="et-EE"/>
        </w:rPr>
      </w:pPr>
      <w:r w:rsidRPr="00C90BD0">
        <w:rPr>
          <w:rFonts w:ascii="Arial" w:hAnsi="Arial" w:cs="Arial"/>
          <w:lang w:val="et-EE"/>
        </w:rPr>
        <w:t>Planeeritava tegevusega ei kaasne eeldatavalt olulisi kahjulikke tagajärgi nagu vee-, pinnase- või õhusaastatus, jäätme teke, müra, vibratsioon, valgus, soojus, kiirgus ja lõhn.</w:t>
      </w:r>
    </w:p>
    <w:p w14:paraId="20162FE4" w14:textId="77777777" w:rsidR="00EB4718" w:rsidRPr="00C90BD0" w:rsidRDefault="00EB4718" w:rsidP="00B4093F">
      <w:pPr>
        <w:autoSpaceDE w:val="0"/>
        <w:spacing w:before="0" w:after="0"/>
        <w:jc w:val="both"/>
        <w:rPr>
          <w:rFonts w:ascii="Arial" w:hAnsi="Arial" w:cs="Arial"/>
          <w:lang w:val="et-EE"/>
        </w:rPr>
      </w:pPr>
      <w:r w:rsidRPr="00C90BD0">
        <w:rPr>
          <w:rFonts w:ascii="Arial" w:hAnsi="Arial" w:cs="Arial"/>
          <w:lang w:val="et-EE"/>
        </w:rPr>
        <w:t>Maa-ameti kaardirakenduse j</w:t>
      </w:r>
      <w:r w:rsidR="00700CEB" w:rsidRPr="00C90BD0">
        <w:rPr>
          <w:rFonts w:ascii="Arial" w:hAnsi="Arial" w:cs="Arial"/>
          <w:lang w:val="et-EE"/>
        </w:rPr>
        <w:t>a Keskkonnaregistri kohaselt (01.02.2019</w:t>
      </w:r>
      <w:r w:rsidRPr="00C90BD0">
        <w:rPr>
          <w:rFonts w:ascii="Arial" w:hAnsi="Arial" w:cs="Arial"/>
          <w:lang w:val="et-EE"/>
        </w:rPr>
        <w:t xml:space="preserve"> seisuga) planeeringualal ja selle lähiümbruses ei paikne looduskaitsealuseid objekte, Natura 2000 võrgustikualasid, hoiualasid.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 mõju puudub.</w:t>
      </w:r>
    </w:p>
    <w:p w14:paraId="0E37EF95" w14:textId="77777777" w:rsidR="008841C2" w:rsidRPr="00C90BD0" w:rsidRDefault="00EB4718" w:rsidP="00B4093F">
      <w:pPr>
        <w:autoSpaceDE w:val="0"/>
        <w:spacing w:before="0" w:after="0"/>
        <w:jc w:val="both"/>
        <w:rPr>
          <w:rFonts w:ascii="Arial" w:hAnsi="Arial" w:cs="Arial"/>
          <w:lang w:val="et-EE"/>
        </w:rPr>
      </w:pPr>
      <w:r w:rsidRPr="00C90BD0">
        <w:rPr>
          <w:rFonts w:ascii="Arial" w:eastAsia="Arial" w:hAnsi="Arial" w:cs="Arial"/>
          <w:lang w:val="et-EE"/>
        </w:rPr>
        <w:t xml:space="preserve">Planeeritav ala on looduslik rohumaa ja kõrghaljastust krundil ei kasva. Hoonestatava </w:t>
      </w:r>
      <w:r w:rsidRPr="00C90BD0">
        <w:rPr>
          <w:rFonts w:ascii="Arial" w:hAnsi="Arial" w:cs="Arial"/>
          <w:lang w:val="et-EE"/>
        </w:rPr>
        <w:t>krundi haljastuse lahendus tuleb anda hooneprojekti asendiplaanil. Haljastuse osakaal krundiiga 300</w:t>
      </w:r>
      <w:r w:rsidR="00C903DE" w:rsidRPr="00C90BD0">
        <w:rPr>
          <w:rFonts w:ascii="Arial" w:hAnsi="Arial" w:cs="Arial"/>
          <w:lang w:val="et-EE"/>
        </w:rPr>
        <w:t xml:space="preserve"> </w:t>
      </w:r>
      <w:r w:rsidRPr="00C90BD0">
        <w:rPr>
          <w:rFonts w:ascii="Arial" w:hAnsi="Arial" w:cs="Arial"/>
          <w:lang w:val="et-EE"/>
        </w:rPr>
        <w:t>m² kohta vähemalt üks puu, mille täiskasvamis</w:t>
      </w:r>
      <w:r w:rsidR="008979DE" w:rsidRPr="00C90BD0">
        <w:rPr>
          <w:rFonts w:ascii="Arial" w:hAnsi="Arial" w:cs="Arial"/>
          <w:lang w:val="et-EE"/>
        </w:rPr>
        <w:t xml:space="preserve">e </w:t>
      </w:r>
      <w:r w:rsidRPr="00C90BD0">
        <w:rPr>
          <w:rFonts w:ascii="Arial" w:hAnsi="Arial" w:cs="Arial"/>
          <w:lang w:val="et-EE"/>
        </w:rPr>
        <w:t>kõrgus on 6</w:t>
      </w:r>
      <w:r w:rsidR="00C903DE" w:rsidRPr="00C90BD0">
        <w:rPr>
          <w:rFonts w:ascii="Arial" w:hAnsi="Arial" w:cs="Arial"/>
          <w:lang w:val="et-EE"/>
        </w:rPr>
        <w:t xml:space="preserve"> </w:t>
      </w:r>
      <w:r w:rsidRPr="00C90BD0">
        <w:rPr>
          <w:rFonts w:ascii="Arial" w:hAnsi="Arial" w:cs="Arial"/>
          <w:lang w:val="et-EE"/>
        </w:rPr>
        <w:t>m.</w:t>
      </w:r>
    </w:p>
    <w:p w14:paraId="12EEF1FC" w14:textId="77777777" w:rsidR="00700CEB" w:rsidRPr="00C90BD0" w:rsidRDefault="00700CEB" w:rsidP="00B4093F">
      <w:pPr>
        <w:spacing w:before="0" w:after="0"/>
        <w:jc w:val="both"/>
        <w:rPr>
          <w:rFonts w:ascii="Arial" w:hAnsi="Arial" w:cs="Arial"/>
          <w:lang w:val="et-EE"/>
        </w:rPr>
      </w:pPr>
    </w:p>
    <w:p w14:paraId="73C615A1" w14:textId="77777777" w:rsidR="00E81250" w:rsidRPr="00C90BD0" w:rsidRDefault="00E81250" w:rsidP="004541E7">
      <w:pPr>
        <w:pStyle w:val="Pealkiri2"/>
        <w:numPr>
          <w:ilvl w:val="1"/>
          <w:numId w:val="3"/>
        </w:numPr>
        <w:tabs>
          <w:tab w:val="left" w:pos="426"/>
        </w:tabs>
        <w:jc w:val="both"/>
        <w:rPr>
          <w:rFonts w:cs="Arial"/>
          <w:szCs w:val="22"/>
          <w:lang w:val="et-EE"/>
        </w:rPr>
      </w:pPr>
      <w:bookmarkStart w:id="43" w:name="_Toc497647813"/>
      <w:bookmarkStart w:id="44" w:name="_Toc99641188"/>
      <w:r w:rsidRPr="00C90BD0">
        <w:rPr>
          <w:rFonts w:cs="Arial"/>
          <w:szCs w:val="22"/>
          <w:lang w:val="et-EE"/>
        </w:rPr>
        <w:t>Tuleohutusnõuded</w:t>
      </w:r>
      <w:bookmarkEnd w:id="43"/>
      <w:bookmarkEnd w:id="44"/>
    </w:p>
    <w:p w14:paraId="1138AD77" w14:textId="77777777" w:rsidR="00CC45EC" w:rsidRPr="00C90BD0" w:rsidRDefault="00CC45EC" w:rsidP="00CC45EC">
      <w:pPr>
        <w:spacing w:before="0" w:after="0"/>
        <w:jc w:val="both"/>
        <w:rPr>
          <w:rFonts w:ascii="Arial" w:hAnsi="Arial" w:cs="Arial"/>
          <w:lang w:val="et-EE"/>
        </w:rPr>
      </w:pPr>
      <w:bookmarkStart w:id="45" w:name="_Toc497647814"/>
      <w:r w:rsidRPr="00C90BD0">
        <w:rPr>
          <w:rFonts w:ascii="Arial" w:hAnsi="Arial" w:cs="Arial"/>
          <w:lang w:val="et-EE"/>
        </w:rPr>
        <w:t xml:space="preserve">Planeeringu tuleohutuse osa koostamisel on aluseks siseministri 16. veebruari 2021. a määrus nr </w:t>
      </w:r>
      <w:r w:rsidR="001828FC">
        <w:rPr>
          <w:rFonts w:ascii="Arial" w:hAnsi="Arial" w:cs="Arial"/>
          <w:lang w:val="et-EE"/>
        </w:rPr>
        <w:t>17</w:t>
      </w:r>
      <w:r w:rsidRPr="00C90BD0">
        <w:rPr>
          <w:rFonts w:ascii="Arial" w:hAnsi="Arial" w:cs="Arial"/>
          <w:lang w:val="et-EE"/>
        </w:rPr>
        <w:t xml:space="preserve">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466357F7" w14:textId="77777777" w:rsidR="00F4184D" w:rsidRPr="00C90BD0" w:rsidRDefault="00CC45EC" w:rsidP="00CC45EC">
      <w:pPr>
        <w:spacing w:before="0" w:after="0"/>
        <w:jc w:val="both"/>
        <w:rPr>
          <w:rFonts w:ascii="Arial" w:hAnsi="Arial" w:cs="Arial"/>
          <w:lang w:val="et-EE"/>
        </w:rPr>
      </w:pPr>
      <w:r w:rsidRPr="00C90BD0">
        <w:rPr>
          <w:rFonts w:ascii="Arial" w:hAnsi="Arial" w:cs="Arial"/>
          <w:lang w:val="et-EE"/>
        </w:rPr>
        <w:t>Tulekustutusvee lahendus vastavalt EVS 812-6:2012+A1:2016 „Ehitise tuleohutus” osa 6-le „Tuletõrje veevarustus”.</w:t>
      </w:r>
    </w:p>
    <w:p w14:paraId="6C327F3C"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Tuleohutusest tulenevalt on naaberkruntidel paiknevate hoonete vaheline minimaalne vaheka</w:t>
      </w:r>
      <w:r w:rsidR="00CC45EC" w:rsidRPr="00C90BD0">
        <w:rPr>
          <w:rFonts w:ascii="Arial" w:hAnsi="Arial" w:cs="Arial"/>
          <w:lang w:val="et-EE"/>
        </w:rPr>
        <w:t>u</w:t>
      </w:r>
      <w:r w:rsidRPr="00C90BD0">
        <w:rPr>
          <w:rFonts w:ascii="Arial" w:hAnsi="Arial" w:cs="Arial"/>
          <w:lang w:val="et-EE"/>
        </w:rPr>
        <w:t xml:space="preserve">gus ette nähtud 8 m. Hoonete rajamisel teineteisele lähemale kui 8 m ning kinnise ehitusviisi puhul on tuleohutuse tagamiseks vajadus rajada tulemüür. Ehitades abihoonet naaberkinnistu piirile lähemale kui 4 m tuleb rajada kinnistu piiri poolne hoone sein tulemüürina või sõlmida naabriga kokkulepe, et naaber võib hoonet ilma tulemüürita ehitada 8 m kaugusele olevast hoonest. </w:t>
      </w:r>
    </w:p>
    <w:p w14:paraId="68481F33"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 xml:space="preserve">Planeeritavate hoonete tulepüsivusklass määratakse hoone ehitusprojekti koostamise käigus. Joonisel AS-04 Põhijoonis on näidatud lubatud hoonestusala. </w:t>
      </w:r>
    </w:p>
    <w:p w14:paraId="31E1D1DA"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Tuletõrjevesi saadakse tee maa-alale ette nähtud hüdrandist (vt joonis AS-05 Tehnovõrkude koondplaan). Hüdrant on planeeritud transpordi maa-alale.</w:t>
      </w:r>
    </w:p>
    <w:p w14:paraId="3F3C685E" w14:textId="77777777" w:rsidR="00760952" w:rsidRPr="00C90BD0" w:rsidRDefault="00F4184D" w:rsidP="00B4093F">
      <w:pPr>
        <w:spacing w:before="0" w:after="0"/>
        <w:jc w:val="both"/>
        <w:rPr>
          <w:rFonts w:ascii="Arial" w:hAnsi="Arial" w:cs="Arial"/>
          <w:lang w:val="et-EE"/>
        </w:rPr>
      </w:pPr>
      <w:r w:rsidRPr="00C90BD0">
        <w:rPr>
          <w:rFonts w:ascii="Arial" w:hAnsi="Arial" w:cs="Arial"/>
          <w:lang w:val="et-EE"/>
        </w:rPr>
        <w:t>Päästemeeskonnale on tagatud päästetööde tegemiseks piisav juurdepääs tulekahju kustutamiseks ettenähtud päästevahenditega. Hoonete juurdepääsu teed on vähemalt 3,5 meetrit laiad. Planeeritavale alale on juurdepääs tagatud Käokella teelt.</w:t>
      </w:r>
    </w:p>
    <w:bookmarkEnd w:id="45"/>
    <w:p w14:paraId="0B7CC5A1" w14:textId="77777777" w:rsidR="00760952" w:rsidRPr="00C90BD0" w:rsidRDefault="00760952" w:rsidP="00B4093F">
      <w:pPr>
        <w:spacing w:before="0" w:after="0"/>
        <w:jc w:val="both"/>
        <w:rPr>
          <w:rFonts w:ascii="Arial" w:hAnsi="Arial" w:cs="Arial"/>
          <w:lang w:val="et-EE" w:eastAsia="ar-SA"/>
        </w:rPr>
      </w:pPr>
    </w:p>
    <w:p w14:paraId="4CB65F0B" w14:textId="77777777" w:rsidR="00B711F9" w:rsidRPr="00C90BD0" w:rsidRDefault="00B711F9" w:rsidP="004541E7">
      <w:pPr>
        <w:pStyle w:val="Pealkiri2"/>
        <w:numPr>
          <w:ilvl w:val="1"/>
          <w:numId w:val="3"/>
        </w:numPr>
        <w:tabs>
          <w:tab w:val="left" w:pos="426"/>
        </w:tabs>
        <w:ind w:left="550" w:hanging="550"/>
        <w:jc w:val="both"/>
        <w:rPr>
          <w:rFonts w:cs="Arial"/>
          <w:szCs w:val="22"/>
          <w:lang w:val="et-EE"/>
        </w:rPr>
      </w:pPr>
      <w:bookmarkStart w:id="46" w:name="_Toc99641189"/>
      <w:r w:rsidRPr="00C90BD0">
        <w:rPr>
          <w:rFonts w:cs="Arial"/>
          <w:szCs w:val="22"/>
          <w:lang w:val="et-EE"/>
        </w:rPr>
        <w:t>Jäätmete prognoos ja käitlemine</w:t>
      </w:r>
      <w:bookmarkEnd w:id="46"/>
    </w:p>
    <w:p w14:paraId="0B69139F" w14:textId="77777777" w:rsidR="00E6051D" w:rsidRPr="00C90BD0" w:rsidRDefault="009C038D" w:rsidP="00B4093F">
      <w:pPr>
        <w:spacing w:before="0" w:after="0"/>
        <w:jc w:val="both"/>
        <w:rPr>
          <w:rFonts w:ascii="Arial" w:hAnsi="Arial" w:cs="Arial"/>
          <w:lang w:val="et-EE"/>
        </w:rPr>
      </w:pPr>
      <w:r w:rsidRPr="00FD0914">
        <w:rPr>
          <w:rFonts w:ascii="Arial" w:eastAsia="Arial" w:hAnsi="Arial" w:cs="Arial"/>
          <w:lang w:val="et-EE"/>
        </w:rPr>
        <w:t>Jäätmekäitlus korraldada vastavalt Rae Vallavolikogu 21.09.2021 määrusele nr 78 „Rae valla jäätmekava 2021 – 2026” ja jäätmeseadusele.</w:t>
      </w:r>
      <w:r w:rsidR="00E6051D" w:rsidRPr="00C90BD0">
        <w:rPr>
          <w:rFonts w:ascii="Arial" w:hAnsi="Arial" w:cs="Arial"/>
          <w:lang w:val="et-EE"/>
        </w:rPr>
        <w:t xml:space="preserve"> Prügi kogumine toimub kinnistesse tühjendatavatesse konteineritesse</w:t>
      </w:r>
      <w:r>
        <w:rPr>
          <w:rFonts w:ascii="Arial" w:hAnsi="Arial" w:cs="Arial"/>
          <w:lang w:val="et-EE"/>
        </w:rPr>
        <w:t>. Prügikonteineri täpne asukoht</w:t>
      </w:r>
      <w:r w:rsidR="00E6051D" w:rsidRPr="00C90BD0">
        <w:rPr>
          <w:rFonts w:ascii="Arial" w:hAnsi="Arial" w:cs="Arial"/>
          <w:lang w:val="et-EE"/>
        </w:rPr>
        <w:t xml:space="preserve"> määratakse konkreetse </w:t>
      </w:r>
      <w:r w:rsidR="00E6051D" w:rsidRPr="00C90BD0">
        <w:rPr>
          <w:rFonts w:ascii="Arial" w:hAnsi="Arial" w:cs="Arial"/>
          <w:lang w:val="et-EE"/>
        </w:rPr>
        <w:lastRenderedPageBreak/>
        <w:t xml:space="preserve">ehitusprojekti asendiplaanil. Jäätmete mahuteid tuleb tühjendada sagedusega, mis väldib mahutite </w:t>
      </w:r>
      <w:proofErr w:type="spellStart"/>
      <w:r w:rsidR="00E6051D" w:rsidRPr="00C90BD0">
        <w:rPr>
          <w:rFonts w:ascii="Arial" w:hAnsi="Arial" w:cs="Arial"/>
          <w:lang w:val="et-EE"/>
        </w:rPr>
        <w:t>ületäitumise</w:t>
      </w:r>
      <w:proofErr w:type="spellEnd"/>
      <w:r w:rsidR="00E6051D" w:rsidRPr="00C90BD0">
        <w:rPr>
          <w:rFonts w:ascii="Arial" w:hAnsi="Arial" w:cs="Arial"/>
          <w:lang w:val="et-EE"/>
        </w:rPr>
        <w:t xml:space="preserve">, haisu tekke ja ümbruskonna reostuse. Jäätmete kogumist viia läbi sorteeritult, et võimaldada jäätmete taaskasutamist. Prügi </w:t>
      </w:r>
      <w:proofErr w:type="spellStart"/>
      <w:r w:rsidR="00E6051D" w:rsidRPr="00C90BD0">
        <w:rPr>
          <w:rFonts w:ascii="Arial" w:hAnsi="Arial" w:cs="Arial"/>
          <w:lang w:val="et-EE"/>
        </w:rPr>
        <w:t>äravedu</w:t>
      </w:r>
      <w:proofErr w:type="spellEnd"/>
      <w:r w:rsidR="00E6051D" w:rsidRPr="00C90BD0">
        <w:rPr>
          <w:rFonts w:ascii="Arial" w:hAnsi="Arial" w:cs="Arial"/>
          <w:lang w:val="et-EE"/>
        </w:rPr>
        <w:t xml:space="preserve"> peab toimuma vastavat kvalifikatsiooni omava ettevõtte poolt, kellega kinnistu omanik sõlmid vastava lepingu. Vastavalt Rae valla jäätmehoolduseeskirjale on jäätmevaldaja jäätmetekitaja või muu isik või riigi- või kohaliku omavalitsuse asutus, kelle valduses on jäätmed. Iga jäätmevaldaja peab olema liidetud korraldatud jäätmeveoga. Kokkuleppe alusel on võimalik mitmel jäätmevaldajal kasutada ühel kinnistul ühist jäätmemahutit.</w:t>
      </w:r>
    </w:p>
    <w:p w14:paraId="59228072" w14:textId="77777777" w:rsidR="00760952" w:rsidRPr="00C90BD0" w:rsidRDefault="00E6051D" w:rsidP="00B4093F">
      <w:pPr>
        <w:spacing w:before="0" w:after="0"/>
        <w:jc w:val="both"/>
        <w:rPr>
          <w:rFonts w:ascii="Arial" w:hAnsi="Arial" w:cs="Arial"/>
          <w:lang w:val="et-EE"/>
        </w:rPr>
      </w:pPr>
      <w:r w:rsidRPr="00C90BD0">
        <w:rPr>
          <w:rFonts w:ascii="Arial" w:hAnsi="Arial" w:cs="Arial"/>
          <w:lang w:val="et-EE"/>
        </w:rPr>
        <w:t>Kui konteiner asub lähemal kui 3 meetrit naaberkinnistu piirist, on tarvilik naabri kooskõlastus. Prügikonteinerile tagada võimalikult lihtne liikluskorralduslik ligipääs, järgides Rae valla jäätmehoolduseeskirja ning jäätmevedaja kehtestatud nõudeid konteineri ja selle asukoha suhtes.</w:t>
      </w:r>
    </w:p>
    <w:p w14:paraId="1BA66C69" w14:textId="77777777" w:rsidR="00E6051D" w:rsidRPr="00C90BD0" w:rsidRDefault="00E6051D" w:rsidP="00B4093F">
      <w:pPr>
        <w:spacing w:before="0" w:after="0"/>
        <w:jc w:val="both"/>
        <w:rPr>
          <w:rFonts w:ascii="Arial" w:hAnsi="Arial" w:cs="Arial"/>
          <w:lang w:val="et-EE"/>
        </w:rPr>
      </w:pPr>
    </w:p>
    <w:p w14:paraId="5A99A733" w14:textId="77777777" w:rsidR="00B711F9" w:rsidRPr="00C90BD0" w:rsidRDefault="00B711F9" w:rsidP="004541E7">
      <w:pPr>
        <w:pStyle w:val="Pealkiri2"/>
        <w:numPr>
          <w:ilvl w:val="1"/>
          <w:numId w:val="3"/>
        </w:numPr>
        <w:tabs>
          <w:tab w:val="left" w:pos="426"/>
        </w:tabs>
        <w:ind w:left="550" w:hanging="550"/>
        <w:jc w:val="both"/>
        <w:rPr>
          <w:rFonts w:cs="Arial"/>
          <w:szCs w:val="22"/>
          <w:lang w:val="et-EE"/>
        </w:rPr>
      </w:pPr>
      <w:bookmarkStart w:id="47" w:name="_Toc99641190"/>
      <w:r w:rsidRPr="00C90BD0">
        <w:rPr>
          <w:rFonts w:cs="Arial"/>
          <w:szCs w:val="22"/>
          <w:lang w:val="et-EE"/>
        </w:rPr>
        <w:t>Meetmed kuritegevuse ennetamiseks</w:t>
      </w:r>
      <w:bookmarkEnd w:id="47"/>
    </w:p>
    <w:p w14:paraId="53B02C10" w14:textId="77777777" w:rsidR="00B711F9" w:rsidRPr="00C90BD0" w:rsidRDefault="00B711F9" w:rsidP="00B4093F">
      <w:pPr>
        <w:spacing w:before="0" w:after="0"/>
        <w:jc w:val="both"/>
        <w:rPr>
          <w:rFonts w:ascii="Arial" w:hAnsi="Arial" w:cs="Arial"/>
          <w:lang w:val="et-EE"/>
        </w:rPr>
      </w:pPr>
      <w:r w:rsidRPr="00C90BD0">
        <w:rPr>
          <w:rFonts w:ascii="Arial" w:hAnsi="Arial" w:cs="Arial"/>
          <w:lang w:val="et-EE"/>
        </w:rPr>
        <w:t>Planeeritaval maa-alal arvestada vajalike meetmetega kuritegevuse ennetamiseks juhindudes dokumendist EVS 809-1:2002 „Kuritegevuse ennetamine. Linnaplaneerimine ja arhitektuur</w:t>
      </w:r>
      <w:r w:rsidR="00C903DE" w:rsidRPr="00C90BD0">
        <w:rPr>
          <w:rFonts w:ascii="Arial" w:hAnsi="Arial" w:cs="Arial"/>
          <w:lang w:val="et-EE"/>
        </w:rPr>
        <w:t>”</w:t>
      </w:r>
      <w:r w:rsidRPr="00C90BD0">
        <w:rPr>
          <w:rFonts w:ascii="Arial" w:hAnsi="Arial" w:cs="Arial"/>
          <w:lang w:val="et-EE"/>
        </w:rPr>
        <w:t xml:space="preserve"> osa 1: Linnaplaneerimine. Planeeritaval alal on planeerimise ja strateegiate rakendamine võimalik teatud piires, rakendatavad võimalused on järgmised:</w:t>
      </w:r>
    </w:p>
    <w:p w14:paraId="2897482B"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nähtavus</w:t>
      </w:r>
      <w:r w:rsidR="00E2297A" w:rsidRPr="00C90BD0">
        <w:rPr>
          <w:rFonts w:ascii="Arial" w:hAnsi="Arial" w:cs="Arial"/>
          <w:lang w:val="et-EE"/>
        </w:rPr>
        <w:t>,</w:t>
      </w:r>
    </w:p>
    <w:p w14:paraId="4EB851BE"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juurdepääsuvõimalus</w:t>
      </w:r>
      <w:r w:rsidR="00E2297A" w:rsidRPr="00C90BD0">
        <w:rPr>
          <w:rFonts w:ascii="Arial" w:hAnsi="Arial" w:cs="Arial"/>
          <w:lang w:val="et-EE"/>
        </w:rPr>
        <w:t>,</w:t>
      </w:r>
    </w:p>
    <w:p w14:paraId="1024C1BD"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territoriaalsus</w:t>
      </w:r>
      <w:r w:rsidR="00E2297A" w:rsidRPr="00C90BD0">
        <w:rPr>
          <w:rFonts w:ascii="Arial" w:hAnsi="Arial" w:cs="Arial"/>
          <w:lang w:val="et-EE"/>
        </w:rPr>
        <w:t>,</w:t>
      </w:r>
    </w:p>
    <w:p w14:paraId="6D292FB9"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vastupidavus</w:t>
      </w:r>
      <w:r w:rsidR="00E2297A" w:rsidRPr="00C90BD0">
        <w:rPr>
          <w:rFonts w:ascii="Arial" w:hAnsi="Arial" w:cs="Arial"/>
          <w:lang w:val="et-EE"/>
        </w:rPr>
        <w:t>,</w:t>
      </w:r>
    </w:p>
    <w:p w14:paraId="6018B1A9" w14:textId="77777777" w:rsidR="0041219B"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valgustatus</w:t>
      </w:r>
      <w:r w:rsidR="00E2297A" w:rsidRPr="00C90BD0">
        <w:rPr>
          <w:rFonts w:ascii="Arial" w:hAnsi="Arial" w:cs="Arial"/>
          <w:lang w:val="et-EE"/>
        </w:rPr>
        <w:t>.</w:t>
      </w:r>
    </w:p>
    <w:p w14:paraId="2E647823" w14:textId="77777777" w:rsidR="00B711F9" w:rsidRPr="00C90BD0" w:rsidRDefault="00B711F9" w:rsidP="00B4093F">
      <w:pPr>
        <w:spacing w:before="0" w:after="0"/>
        <w:jc w:val="both"/>
        <w:rPr>
          <w:rFonts w:ascii="Arial" w:hAnsi="Arial" w:cs="Arial"/>
          <w:lang w:val="et-EE"/>
        </w:rPr>
      </w:pPr>
      <w:r w:rsidRPr="00C90BD0">
        <w:rPr>
          <w:rFonts w:ascii="Arial" w:hAnsi="Arial" w:cs="Arial"/>
          <w:lang w:val="et-EE"/>
        </w:rPr>
        <w:t>Käesolev planeering soovitab:</w:t>
      </w:r>
    </w:p>
    <w:p w14:paraId="5F61A517"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kinnistu valgustada ja heakorrastada</w:t>
      </w:r>
      <w:r w:rsidR="00E2297A" w:rsidRPr="00C90BD0">
        <w:rPr>
          <w:rFonts w:ascii="Arial" w:hAnsi="Arial" w:cs="Arial"/>
          <w:lang w:val="et-EE"/>
        </w:rPr>
        <w:t>,</w:t>
      </w:r>
    </w:p>
    <w:p w14:paraId="40073D0C"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tagada hea nähtavus</w:t>
      </w:r>
      <w:r w:rsidR="00E2297A" w:rsidRPr="00C90BD0">
        <w:rPr>
          <w:rFonts w:ascii="Arial" w:hAnsi="Arial" w:cs="Arial"/>
          <w:lang w:val="et-EE"/>
        </w:rPr>
        <w:t>,</w:t>
      </w:r>
    </w:p>
    <w:p w14:paraId="70BDB918" w14:textId="77777777" w:rsidR="00B711F9" w:rsidRPr="00C90BD0" w:rsidRDefault="00B711F9" w:rsidP="00F71BC0">
      <w:pPr>
        <w:numPr>
          <w:ilvl w:val="0"/>
          <w:numId w:val="9"/>
        </w:numPr>
        <w:tabs>
          <w:tab w:val="clear" w:pos="420"/>
        </w:tabs>
        <w:suppressAutoHyphens/>
        <w:spacing w:before="0" w:after="0"/>
        <w:ind w:left="284" w:hanging="224"/>
        <w:jc w:val="both"/>
        <w:rPr>
          <w:rFonts w:ascii="Arial" w:hAnsi="Arial" w:cs="Arial"/>
          <w:lang w:val="et-EE"/>
        </w:rPr>
      </w:pPr>
      <w:r w:rsidRPr="00C90BD0">
        <w:rPr>
          <w:rFonts w:ascii="Arial" w:hAnsi="Arial" w:cs="Arial"/>
          <w:lang w:val="et-EE"/>
        </w:rPr>
        <w:t>kasutada vastupidavaid materjale</w:t>
      </w:r>
      <w:r w:rsidR="00E2297A" w:rsidRPr="00C90BD0">
        <w:rPr>
          <w:rFonts w:ascii="Arial" w:hAnsi="Arial" w:cs="Arial"/>
          <w:lang w:val="et-EE"/>
        </w:rPr>
        <w:t>.</w:t>
      </w:r>
    </w:p>
    <w:p w14:paraId="3972AF5A" w14:textId="77777777" w:rsidR="0084475E" w:rsidRPr="00C90BD0" w:rsidRDefault="0084475E" w:rsidP="00B4093F">
      <w:pPr>
        <w:spacing w:before="0" w:after="0"/>
        <w:jc w:val="both"/>
        <w:rPr>
          <w:rFonts w:ascii="Arial" w:hAnsi="Arial" w:cs="Arial"/>
          <w:lang w:val="et-EE"/>
        </w:rPr>
      </w:pPr>
      <w:r w:rsidRPr="00C90BD0">
        <w:rPr>
          <w:rFonts w:ascii="Arial" w:hAnsi="Arial" w:cs="Arial"/>
          <w:lang w:val="et-EE"/>
        </w:rPr>
        <w:t>Kindlasti soodustab turvalisuse tunde teket üldine heakorrastatus. Korrashoid, eriti kui elanikud ise on motiveeritud aitama kutselisi hooldus- ja koristusorganisatsioone avalikus kasutuses olevate kruntide korrashoiul, suurendab omanikutunnet ning vähendab kuriteohirmu. Ülejäänu oleneb juhtimisstrateegiate rakendamisest.</w:t>
      </w:r>
    </w:p>
    <w:p w14:paraId="7FBDDD3E" w14:textId="77777777" w:rsidR="0084475E" w:rsidRPr="00C90BD0" w:rsidRDefault="0084475E" w:rsidP="00B4093F">
      <w:pPr>
        <w:tabs>
          <w:tab w:val="center" w:pos="3829"/>
          <w:tab w:val="right" w:pos="8149"/>
        </w:tabs>
        <w:autoSpaceDE w:val="0"/>
        <w:spacing w:before="0" w:after="0"/>
        <w:jc w:val="both"/>
        <w:rPr>
          <w:rFonts w:ascii="Arial" w:hAnsi="Arial" w:cs="Arial"/>
          <w:lang w:val="et-EE"/>
        </w:rPr>
      </w:pPr>
      <w:r w:rsidRPr="00C90BD0">
        <w:rPr>
          <w:rFonts w:ascii="Arial" w:hAnsi="Arial" w:cs="Arial"/>
          <w:lang w:val="et-EE"/>
        </w:rPr>
        <w:t>Ehitusprojekti staadiumis lahendatakse välise valgustuse ja piirdeaedade paiknemine.</w:t>
      </w:r>
    </w:p>
    <w:p w14:paraId="31DD93A7" w14:textId="77777777" w:rsidR="001916FF" w:rsidRPr="00C90BD0" w:rsidRDefault="001916FF" w:rsidP="00B4093F">
      <w:pPr>
        <w:tabs>
          <w:tab w:val="center" w:pos="3829"/>
          <w:tab w:val="right" w:pos="8149"/>
        </w:tabs>
        <w:autoSpaceDE w:val="0"/>
        <w:spacing w:before="0" w:after="0"/>
        <w:jc w:val="both"/>
        <w:rPr>
          <w:rFonts w:ascii="Arial" w:hAnsi="Arial" w:cs="Arial"/>
          <w:lang w:val="et-EE"/>
        </w:rPr>
      </w:pPr>
    </w:p>
    <w:p w14:paraId="1C763886" w14:textId="77777777" w:rsidR="00F4184D" w:rsidRPr="00C90BD0" w:rsidRDefault="00F4184D" w:rsidP="004541E7">
      <w:pPr>
        <w:pStyle w:val="Pealkiri2"/>
        <w:numPr>
          <w:ilvl w:val="1"/>
          <w:numId w:val="3"/>
        </w:numPr>
        <w:tabs>
          <w:tab w:val="left" w:pos="426"/>
        </w:tabs>
        <w:jc w:val="both"/>
        <w:rPr>
          <w:rFonts w:cs="Arial"/>
          <w:szCs w:val="22"/>
          <w:lang w:val="et-EE"/>
        </w:rPr>
      </w:pPr>
      <w:bookmarkStart w:id="48" w:name="_Toc99641191"/>
      <w:r w:rsidRPr="00C90BD0">
        <w:rPr>
          <w:rFonts w:cs="Arial"/>
          <w:szCs w:val="22"/>
          <w:lang w:val="et-EE"/>
        </w:rPr>
        <w:t>Servituutide seadmise vajadus</w:t>
      </w:r>
      <w:bookmarkEnd w:id="48"/>
    </w:p>
    <w:p w14:paraId="7E6331C3"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Detailplaneeringus on tehtud ettepanekud servituutide ja kasutusõiguse seadmiseks. Kavandatud servituutide ja kasutusõiguse alad on tähistatud detailplaneeringu joonisel AS-04, AS-05 ja kirjeldatud joonise AS-04 tabelis kitsenduste/piirangute veerus. Kasutusõiguse ja servituutide ulatus võib ehitusprojektis täpsustuda.</w:t>
      </w:r>
    </w:p>
    <w:p w14:paraId="3E78F1D0" w14:textId="77777777" w:rsidR="00E2297A" w:rsidRPr="00C90BD0" w:rsidRDefault="00E2297A" w:rsidP="00905929">
      <w:pPr>
        <w:snapToGrid w:val="0"/>
        <w:spacing w:before="0" w:after="0"/>
        <w:jc w:val="both"/>
        <w:rPr>
          <w:rFonts w:ascii="Arial" w:hAnsi="Arial" w:cs="Arial"/>
          <w:lang w:val="et-EE"/>
        </w:rPr>
      </w:pPr>
    </w:p>
    <w:p w14:paraId="40E188A9"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1</w:t>
      </w:r>
    </w:p>
    <w:p w14:paraId="27449BE7" w14:textId="278BCC8A" w:rsidR="00B93D73" w:rsidRPr="00C90BD0" w:rsidRDefault="00C90BD0" w:rsidP="00905929">
      <w:pPr>
        <w:pStyle w:val="Loendilik"/>
        <w:numPr>
          <w:ilvl w:val="0"/>
          <w:numId w:val="31"/>
        </w:numPr>
        <w:autoSpaceDE w:val="0"/>
        <w:autoSpaceDN w:val="0"/>
        <w:adjustRightInd w:val="0"/>
        <w:snapToGrid w:val="0"/>
        <w:spacing w:before="0" w:after="0"/>
        <w:ind w:left="284" w:hanging="218"/>
        <w:contextualSpacing w:val="0"/>
        <w:jc w:val="both"/>
        <w:rPr>
          <w:rFonts w:ascii="Arial" w:hAnsi="Arial" w:cs="Arial"/>
          <w:lang w:val="et-EE"/>
        </w:rPr>
      </w:pPr>
      <w:bookmarkStart w:id="49" w:name="_Hlk82444995"/>
      <w:r w:rsidRPr="00C90BD0">
        <w:rPr>
          <w:rFonts w:ascii="Arial" w:hAnsi="Arial" w:cs="Arial"/>
          <w:lang w:val="et-EE"/>
        </w:rPr>
        <w:t>V</w:t>
      </w:r>
      <w:r w:rsidR="00B93D73" w:rsidRPr="00C90BD0">
        <w:rPr>
          <w:rFonts w:ascii="Arial" w:hAnsi="Arial" w:cs="Arial"/>
          <w:lang w:val="et-EE"/>
        </w:rPr>
        <w:t>eetrassi, sademevee ja reovee kanalisatsioonitrassi liitumispunktile</w:t>
      </w:r>
      <w:r w:rsidR="00905929" w:rsidRPr="00C90BD0">
        <w:rPr>
          <w:rFonts w:ascii="Arial" w:hAnsi="Arial" w:cs="Arial"/>
          <w:lang w:val="et-EE"/>
        </w:rPr>
        <w:t xml:space="preserve"> 2 m l</w:t>
      </w:r>
      <w:r w:rsidR="00B93D73" w:rsidRPr="00C90BD0">
        <w:rPr>
          <w:rFonts w:ascii="Arial" w:hAnsi="Arial" w:cs="Arial"/>
          <w:lang w:val="et-EE"/>
        </w:rPr>
        <w:t>iitumispunkti keskmest ümber perimeetri võrguvaldaja kasuks;</w:t>
      </w:r>
    </w:p>
    <w:p w14:paraId="0E1DC4F6" w14:textId="39328660" w:rsidR="00B93D73" w:rsidRPr="00C90BD0" w:rsidRDefault="00B93D73" w:rsidP="00905929">
      <w:pPr>
        <w:pStyle w:val="Loendilik"/>
        <w:numPr>
          <w:ilvl w:val="0"/>
          <w:numId w:val="31"/>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2719D541" w14:textId="6259EC36" w:rsidR="00B93D73" w:rsidRPr="00C90BD0" w:rsidRDefault="00B93D73" w:rsidP="00905929">
      <w:pPr>
        <w:pStyle w:val="Loendilik"/>
        <w:numPr>
          <w:ilvl w:val="0"/>
          <w:numId w:val="31"/>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bookmarkEnd w:id="49"/>
    <w:p w14:paraId="2516E7D2" w14:textId="77777777" w:rsidR="00E2297A" w:rsidRPr="00C90BD0" w:rsidRDefault="00E2297A" w:rsidP="00905929">
      <w:pPr>
        <w:snapToGrid w:val="0"/>
        <w:spacing w:before="0" w:after="0"/>
        <w:jc w:val="both"/>
        <w:rPr>
          <w:rFonts w:ascii="Arial" w:hAnsi="Arial" w:cs="Arial"/>
          <w:lang w:val="et-EE"/>
        </w:rPr>
      </w:pPr>
    </w:p>
    <w:p w14:paraId="7AC82885" w14:textId="77777777" w:rsidR="00082E25" w:rsidRPr="00C90BD0" w:rsidRDefault="002678DE"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2</w:t>
      </w:r>
    </w:p>
    <w:p w14:paraId="6BC77039" w14:textId="77777777" w:rsidR="002678DE" w:rsidRPr="00C90BD0" w:rsidRDefault="00E2297A"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Juurdepääsu servituudi vajadusega ala;</w:t>
      </w:r>
    </w:p>
    <w:p w14:paraId="5D2928ED" w14:textId="2EC7BD91"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 sademevee ja reovee kanalisatsioonitrassi liitumispunktile</w:t>
      </w:r>
      <w:r w:rsidR="00905929" w:rsidRPr="00C90BD0">
        <w:rPr>
          <w:rFonts w:ascii="Arial" w:hAnsi="Arial" w:cs="Arial"/>
          <w:lang w:val="et-EE"/>
        </w:rPr>
        <w:t xml:space="preserve"> 2 m l</w:t>
      </w:r>
      <w:r w:rsidRPr="00C90BD0">
        <w:rPr>
          <w:rFonts w:ascii="Arial" w:hAnsi="Arial" w:cs="Arial"/>
          <w:lang w:val="et-EE"/>
        </w:rPr>
        <w:t>iitumispunkti keskmest ümber perimeetri võrguvaldaja kasuks;</w:t>
      </w:r>
    </w:p>
    <w:p w14:paraId="0F13ED6F" w14:textId="3FC0375F"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0A886CEE" w14:textId="4C190D3B"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p w14:paraId="2EC7A361" w14:textId="77777777" w:rsidR="00E2297A" w:rsidRPr="00C90BD0" w:rsidRDefault="00E2297A" w:rsidP="00905929">
      <w:pPr>
        <w:snapToGrid w:val="0"/>
        <w:spacing w:before="0" w:after="0"/>
        <w:jc w:val="both"/>
        <w:rPr>
          <w:rFonts w:ascii="Arial" w:hAnsi="Arial" w:cs="Arial"/>
          <w:lang w:val="et-EE"/>
        </w:rPr>
      </w:pPr>
    </w:p>
    <w:p w14:paraId="3BD38D91" w14:textId="77777777" w:rsidR="002678DE" w:rsidRPr="00C90BD0" w:rsidRDefault="002678DE"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3</w:t>
      </w:r>
    </w:p>
    <w:p w14:paraId="3DEAB889" w14:textId="77777777" w:rsidR="00B93D73" w:rsidRPr="00C90BD0" w:rsidRDefault="00B93D73"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Juurdepääsu servituudi vajadusega ala;</w:t>
      </w:r>
    </w:p>
    <w:p w14:paraId="70B636D5" w14:textId="781D627A"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 sademevee ja reovee kanalisatsioonitrassi liitumispunktile</w:t>
      </w:r>
      <w:r w:rsidR="00905929" w:rsidRPr="00C90BD0">
        <w:rPr>
          <w:rFonts w:ascii="Arial" w:hAnsi="Arial" w:cs="Arial"/>
          <w:lang w:val="et-EE"/>
        </w:rPr>
        <w:t xml:space="preserve"> 2 m l</w:t>
      </w:r>
      <w:r w:rsidRPr="00C90BD0">
        <w:rPr>
          <w:rFonts w:ascii="Arial" w:hAnsi="Arial" w:cs="Arial"/>
          <w:lang w:val="et-EE"/>
        </w:rPr>
        <w:t>iitumispunkti keskmest ümber perimeetri võrguvaldaja kasuks;</w:t>
      </w:r>
    </w:p>
    <w:p w14:paraId="19628C22" w14:textId="1A57DE8E"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lastRenderedPageBreak/>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74A6A67A" w14:textId="3801A75B"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väliskontuurist</w:t>
      </w:r>
      <w:proofErr w:type="spellEnd"/>
      <w:r w:rsidRPr="00C90BD0">
        <w:rPr>
          <w:rFonts w:ascii="Arial" w:hAnsi="Arial" w:cs="Arial"/>
          <w:lang w:val="et-EE"/>
        </w:rPr>
        <w:t xml:space="preserve"> võrgu</w:t>
      </w:r>
      <w:r w:rsidR="00905929" w:rsidRPr="00C90BD0">
        <w:rPr>
          <w:rFonts w:ascii="Arial" w:hAnsi="Arial" w:cs="Arial"/>
          <w:lang w:val="et-EE"/>
        </w:rPr>
        <w:t>valdaja kasuks.</w:t>
      </w:r>
    </w:p>
    <w:p w14:paraId="10CE644C" w14:textId="77777777" w:rsidR="005D5011" w:rsidRPr="00C90BD0" w:rsidRDefault="005D5011" w:rsidP="00905929">
      <w:pPr>
        <w:snapToGrid w:val="0"/>
        <w:spacing w:before="0" w:after="0"/>
        <w:jc w:val="both"/>
        <w:rPr>
          <w:rFonts w:ascii="Arial" w:hAnsi="Arial" w:cs="Arial"/>
          <w:lang w:val="et-EE"/>
        </w:rPr>
      </w:pPr>
    </w:p>
    <w:p w14:paraId="58EA7F17" w14:textId="77777777" w:rsidR="002678DE" w:rsidRPr="00C90BD0" w:rsidRDefault="002678DE"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4</w:t>
      </w:r>
    </w:p>
    <w:p w14:paraId="371A7A23" w14:textId="77777777" w:rsidR="00B93D73" w:rsidRPr="00C90BD0" w:rsidRDefault="00B93D73"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Juurdepääsu servituudi vajadusega ala;</w:t>
      </w:r>
    </w:p>
    <w:p w14:paraId="0DCC4FF5" w14:textId="327E299F"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 sademevee ja reovee kanalisatsioonitrassi liitumispunktile</w:t>
      </w:r>
      <w:r w:rsidR="00905929" w:rsidRPr="00C90BD0">
        <w:rPr>
          <w:rFonts w:ascii="Arial" w:hAnsi="Arial" w:cs="Arial"/>
          <w:lang w:val="et-EE"/>
        </w:rPr>
        <w:t xml:space="preserve"> 2 m l</w:t>
      </w:r>
      <w:r w:rsidRPr="00C90BD0">
        <w:rPr>
          <w:rFonts w:ascii="Arial" w:hAnsi="Arial" w:cs="Arial"/>
          <w:lang w:val="et-EE"/>
        </w:rPr>
        <w:t>iitumispunkti keskmest ümber perimeetri võrguvaldaja kasuks;</w:t>
      </w:r>
    </w:p>
    <w:p w14:paraId="7224292A" w14:textId="2D0F9141"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704C352E" w14:textId="494431F2"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p w14:paraId="36A1088B" w14:textId="77777777" w:rsidR="00E2297A" w:rsidRPr="00C90BD0" w:rsidRDefault="00E2297A" w:rsidP="00905929">
      <w:pPr>
        <w:snapToGrid w:val="0"/>
        <w:spacing w:before="0" w:after="0"/>
        <w:jc w:val="both"/>
        <w:rPr>
          <w:rFonts w:ascii="Arial" w:hAnsi="Arial" w:cs="Arial"/>
          <w:lang w:val="et-EE"/>
        </w:rPr>
      </w:pPr>
    </w:p>
    <w:p w14:paraId="5AD18673" w14:textId="77777777" w:rsidR="002678DE" w:rsidRPr="00C90BD0" w:rsidRDefault="002678DE"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5</w:t>
      </w:r>
    </w:p>
    <w:p w14:paraId="331FCE55" w14:textId="77777777" w:rsidR="00B93D73" w:rsidRPr="00C90BD0" w:rsidRDefault="00B93D73"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Juurdepääsu servituudi vajadusega ala;</w:t>
      </w:r>
    </w:p>
    <w:p w14:paraId="663B6393" w14:textId="583CE7C1"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 sademevee ja reovee kanalisatsioonitrassi liitumispunktile</w:t>
      </w:r>
      <w:r w:rsidR="00905929" w:rsidRPr="00C90BD0">
        <w:rPr>
          <w:rFonts w:ascii="Arial" w:hAnsi="Arial" w:cs="Arial"/>
          <w:lang w:val="et-EE"/>
        </w:rPr>
        <w:t xml:space="preserve"> 2 m l</w:t>
      </w:r>
      <w:r w:rsidRPr="00C90BD0">
        <w:rPr>
          <w:rFonts w:ascii="Arial" w:hAnsi="Arial" w:cs="Arial"/>
          <w:lang w:val="et-EE"/>
        </w:rPr>
        <w:t>iitumispunkti keskmest ümber perimeetri võrguvaldaja kasuks;</w:t>
      </w:r>
    </w:p>
    <w:p w14:paraId="0F67F04C" w14:textId="3393C4F6"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217A4AAF" w14:textId="46F7CFC8"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 xml:space="preserve">veetrassile ja reovee kanalisatsioonitrassile </w:t>
      </w:r>
      <w:r w:rsidR="000B3B17" w:rsidRPr="00C90BD0">
        <w:rPr>
          <w:rFonts w:ascii="Arial" w:hAnsi="Arial" w:cs="Arial"/>
          <w:lang w:val="et-EE"/>
        </w:rPr>
        <w:t>2 m</w:t>
      </w:r>
      <w:r w:rsidRPr="00C90BD0">
        <w:rPr>
          <w:rFonts w:ascii="Arial" w:hAnsi="Arial" w:cs="Arial"/>
          <w:lang w:val="et-EE"/>
        </w:rPr>
        <w:t xml:space="preserve"> trassi teljest mõlemale poole võrguvaldaja kasuks;</w:t>
      </w:r>
    </w:p>
    <w:p w14:paraId="6B8FE274" w14:textId="2BEB1143" w:rsidR="00B93D73" w:rsidRPr="00C90BD0" w:rsidRDefault="00B93D73"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väliskontuurist</w:t>
      </w:r>
      <w:proofErr w:type="spellEnd"/>
      <w:r w:rsidRPr="00C90BD0">
        <w:rPr>
          <w:rFonts w:ascii="Arial" w:hAnsi="Arial" w:cs="Arial"/>
          <w:lang w:val="et-EE"/>
        </w:rPr>
        <w:t xml:space="preserve"> võrguvaldaja kasuks;</w:t>
      </w:r>
    </w:p>
    <w:p w14:paraId="09EF75E7" w14:textId="36C45019"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 xml:space="preserve">planeeritud alajaamale 2 m laiuselt alajaama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p w14:paraId="428AD8D6" w14:textId="77777777" w:rsidR="00E2297A" w:rsidRPr="00C90BD0" w:rsidRDefault="00E2297A" w:rsidP="00905929">
      <w:pPr>
        <w:snapToGrid w:val="0"/>
        <w:spacing w:before="0" w:after="0"/>
        <w:jc w:val="both"/>
        <w:rPr>
          <w:rFonts w:ascii="Arial" w:hAnsi="Arial" w:cs="Arial"/>
          <w:lang w:val="et-EE"/>
        </w:rPr>
      </w:pPr>
    </w:p>
    <w:p w14:paraId="63AD733D"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6</w:t>
      </w:r>
    </w:p>
    <w:p w14:paraId="102AE1C6" w14:textId="77777777"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Juurdepääsu servituudi vajadusega ala;</w:t>
      </w:r>
    </w:p>
    <w:p w14:paraId="58243102" w14:textId="0A5A916D"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 sademevee ja reovee kanalisatsioonitrassi liitumispunktile</w:t>
      </w:r>
      <w:r w:rsidR="00905929" w:rsidRPr="00C90BD0">
        <w:rPr>
          <w:rFonts w:ascii="Arial" w:hAnsi="Arial" w:cs="Arial"/>
          <w:lang w:val="et-EE"/>
        </w:rPr>
        <w:t xml:space="preserve"> 2 m l</w:t>
      </w:r>
      <w:r w:rsidRPr="00C90BD0">
        <w:rPr>
          <w:rFonts w:ascii="Arial" w:hAnsi="Arial" w:cs="Arial"/>
          <w:lang w:val="et-EE"/>
        </w:rPr>
        <w:t>iitumispunkti keskmest ümber perimeetri võrguvaldaja kasuks;</w:t>
      </w:r>
    </w:p>
    <w:p w14:paraId="7F790FE3" w14:textId="4F89BF10"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62636276" w14:textId="7273B90D"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gaasitrassile</w:t>
      </w:r>
      <w:r w:rsidR="00905929" w:rsidRPr="00C90BD0">
        <w:rPr>
          <w:rFonts w:ascii="Arial" w:hAnsi="Arial" w:cs="Arial"/>
          <w:lang w:val="et-EE"/>
        </w:rPr>
        <w:t xml:space="preserve"> 1 m </w:t>
      </w:r>
      <w:r w:rsidRPr="00C90BD0">
        <w:rPr>
          <w:rFonts w:ascii="Arial" w:hAnsi="Arial" w:cs="Arial"/>
          <w:lang w:val="et-EE"/>
        </w:rPr>
        <w:t>trassi teljest mõlemale poole võrguvaldaja kasuks;</w:t>
      </w:r>
    </w:p>
    <w:p w14:paraId="19C53165" w14:textId="5C8F2BAC"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p w14:paraId="3D04B214" w14:textId="77777777" w:rsidR="00E2297A" w:rsidRPr="00C90BD0" w:rsidRDefault="00E2297A" w:rsidP="00905929">
      <w:pPr>
        <w:snapToGrid w:val="0"/>
        <w:spacing w:before="0" w:after="0"/>
        <w:jc w:val="both"/>
        <w:rPr>
          <w:rFonts w:ascii="Arial" w:hAnsi="Arial" w:cs="Arial"/>
          <w:lang w:val="et-EE"/>
        </w:rPr>
      </w:pPr>
    </w:p>
    <w:p w14:paraId="7830808E"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7</w:t>
      </w:r>
    </w:p>
    <w:p w14:paraId="77C0B8E0" w14:textId="7B8B3A60" w:rsidR="00094DCB" w:rsidRPr="00C90BD0" w:rsidRDefault="00905929"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w:t>
      </w:r>
      <w:r w:rsidR="00094DCB" w:rsidRPr="00C90BD0">
        <w:rPr>
          <w:rFonts w:ascii="Arial" w:hAnsi="Arial" w:cs="Arial"/>
          <w:lang w:val="et-EE"/>
        </w:rPr>
        <w:t>eetrassi, sademevee ja reovee kanalisatsioonitrassi liitumispunktile</w:t>
      </w:r>
      <w:r w:rsidRPr="00C90BD0">
        <w:rPr>
          <w:rFonts w:ascii="Arial" w:hAnsi="Arial" w:cs="Arial"/>
          <w:lang w:val="et-EE"/>
        </w:rPr>
        <w:t xml:space="preserve"> 2 m l</w:t>
      </w:r>
      <w:r w:rsidR="00094DCB" w:rsidRPr="00C90BD0">
        <w:rPr>
          <w:rFonts w:ascii="Arial" w:hAnsi="Arial" w:cs="Arial"/>
          <w:lang w:val="et-EE"/>
        </w:rPr>
        <w:t>iitumispunkti keskmest ümber perimeetri võrguvaldaja kasuks;</w:t>
      </w:r>
    </w:p>
    <w:p w14:paraId="37815BCB" w14:textId="274B6D5D"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78AB3C4E" w14:textId="13AF3F43"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w:t>
      </w:r>
      <w:r w:rsidR="00905929" w:rsidRPr="00C90BD0">
        <w:rPr>
          <w:rFonts w:ascii="Arial" w:hAnsi="Arial" w:cs="Arial"/>
          <w:lang w:val="et-EE"/>
        </w:rPr>
        <w:t>skontuurist</w:t>
      </w:r>
      <w:proofErr w:type="spellEnd"/>
      <w:r w:rsidR="00905929" w:rsidRPr="00C90BD0">
        <w:rPr>
          <w:rFonts w:ascii="Arial" w:hAnsi="Arial" w:cs="Arial"/>
          <w:lang w:val="et-EE"/>
        </w:rPr>
        <w:t xml:space="preserve"> võrguvaldaja kasuks.</w:t>
      </w:r>
    </w:p>
    <w:p w14:paraId="5C357A10" w14:textId="77777777" w:rsidR="00094DCB" w:rsidRPr="00C90BD0" w:rsidRDefault="00094DCB" w:rsidP="00905929">
      <w:pPr>
        <w:pStyle w:val="Loendilik"/>
        <w:tabs>
          <w:tab w:val="left" w:pos="240"/>
        </w:tabs>
        <w:autoSpaceDE w:val="0"/>
        <w:autoSpaceDN w:val="0"/>
        <w:adjustRightInd w:val="0"/>
        <w:snapToGrid w:val="0"/>
        <w:spacing w:before="0" w:after="0"/>
        <w:contextualSpacing w:val="0"/>
        <w:jc w:val="both"/>
        <w:rPr>
          <w:rFonts w:ascii="Arial" w:hAnsi="Arial" w:cs="Arial"/>
          <w:lang w:val="et-EE"/>
        </w:rPr>
      </w:pPr>
    </w:p>
    <w:p w14:paraId="0A98B03A" w14:textId="77777777" w:rsidR="00094DCB" w:rsidRPr="00C90BD0" w:rsidRDefault="00094DCB" w:rsidP="00905929">
      <w:pPr>
        <w:snapToGrid w:val="0"/>
        <w:spacing w:before="0" w:after="0"/>
        <w:jc w:val="both"/>
        <w:rPr>
          <w:rFonts w:ascii="Arial" w:hAnsi="Arial" w:cs="Arial"/>
          <w:b/>
          <w:lang w:val="et-EE"/>
        </w:rPr>
      </w:pPr>
      <w:r w:rsidRPr="00C90BD0">
        <w:rPr>
          <w:rFonts w:ascii="Arial" w:hAnsi="Arial" w:cs="Arial"/>
          <w:b/>
          <w:lang w:val="et-EE"/>
        </w:rPr>
        <w:t>Pos 8</w:t>
      </w:r>
    </w:p>
    <w:p w14:paraId="1EAD5094" w14:textId="52AC2EEB" w:rsidR="00094DCB" w:rsidRPr="00C90BD0" w:rsidRDefault="00F64333" w:rsidP="00905929">
      <w:pPr>
        <w:pStyle w:val="Loendilik"/>
        <w:numPr>
          <w:ilvl w:val="0"/>
          <w:numId w:val="21"/>
        </w:numPr>
        <w:autoSpaceDE w:val="0"/>
        <w:autoSpaceDN w:val="0"/>
        <w:adjustRightInd w:val="0"/>
        <w:snapToGrid w:val="0"/>
        <w:spacing w:before="0" w:after="0"/>
        <w:ind w:left="284" w:hanging="218"/>
        <w:contextualSpacing w:val="0"/>
        <w:jc w:val="both"/>
        <w:rPr>
          <w:rFonts w:ascii="Arial" w:hAnsi="Arial" w:cs="Arial"/>
          <w:color w:val="000000"/>
          <w:lang w:val="et-EE"/>
        </w:rPr>
      </w:pPr>
      <w:r>
        <w:rPr>
          <w:rFonts w:ascii="Arial" w:hAnsi="Arial" w:cs="Arial"/>
          <w:color w:val="000000"/>
          <w:lang w:val="et-EE"/>
        </w:rPr>
        <w:t>planeeritud</w:t>
      </w:r>
      <w:r w:rsidR="00094DCB" w:rsidRPr="00C90BD0">
        <w:rPr>
          <w:rFonts w:ascii="Arial" w:hAnsi="Arial" w:cs="Arial"/>
          <w:color w:val="000000"/>
          <w:lang w:val="et-EE"/>
        </w:rPr>
        <w:t xml:space="preserve"> sademevee kanalisatsioonitrassile 2 m äärmise trassi teljest mõlemale po</w:t>
      </w:r>
      <w:r w:rsidR="00905929" w:rsidRPr="00C90BD0">
        <w:rPr>
          <w:rFonts w:ascii="Arial" w:hAnsi="Arial" w:cs="Arial"/>
          <w:color w:val="000000"/>
          <w:lang w:val="et-EE"/>
        </w:rPr>
        <w:t>ole trassi võrguvaldaja kasuks.</w:t>
      </w:r>
    </w:p>
    <w:p w14:paraId="79F8F762" w14:textId="77777777" w:rsidR="00E2297A" w:rsidRPr="00C90BD0" w:rsidRDefault="00E2297A" w:rsidP="00905929">
      <w:pPr>
        <w:snapToGrid w:val="0"/>
        <w:spacing w:before="0" w:after="0"/>
        <w:jc w:val="both"/>
        <w:rPr>
          <w:rFonts w:ascii="Arial" w:hAnsi="Arial" w:cs="Arial"/>
          <w:lang w:val="et-EE"/>
        </w:rPr>
      </w:pPr>
    </w:p>
    <w:p w14:paraId="5F375E97"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9</w:t>
      </w:r>
    </w:p>
    <w:p w14:paraId="6A34A796" w14:textId="286C043D" w:rsidR="000E1E20" w:rsidRPr="00C90BD0" w:rsidRDefault="00F64333" w:rsidP="00905929">
      <w:pPr>
        <w:pStyle w:val="Loendilik"/>
        <w:numPr>
          <w:ilvl w:val="0"/>
          <w:numId w:val="21"/>
        </w:numPr>
        <w:autoSpaceDE w:val="0"/>
        <w:autoSpaceDN w:val="0"/>
        <w:adjustRightInd w:val="0"/>
        <w:snapToGrid w:val="0"/>
        <w:spacing w:before="0" w:after="0"/>
        <w:ind w:left="284" w:hanging="218"/>
        <w:contextualSpacing w:val="0"/>
        <w:jc w:val="both"/>
        <w:rPr>
          <w:rFonts w:ascii="Arial" w:hAnsi="Arial" w:cs="Arial"/>
          <w:color w:val="000000"/>
          <w:lang w:val="et-EE"/>
        </w:rPr>
      </w:pPr>
      <w:r>
        <w:rPr>
          <w:rFonts w:ascii="Arial" w:hAnsi="Arial" w:cs="Arial"/>
          <w:color w:val="000000"/>
          <w:lang w:val="et-EE"/>
        </w:rPr>
        <w:t>planeeritud</w:t>
      </w:r>
      <w:r w:rsidR="00094DCB" w:rsidRPr="00C90BD0">
        <w:rPr>
          <w:rFonts w:ascii="Arial" w:hAnsi="Arial" w:cs="Arial"/>
          <w:color w:val="000000"/>
          <w:lang w:val="et-EE"/>
        </w:rPr>
        <w:t xml:space="preserve"> s</w:t>
      </w:r>
      <w:r w:rsidR="000E1E20" w:rsidRPr="00C90BD0">
        <w:rPr>
          <w:rFonts w:ascii="Arial" w:hAnsi="Arial" w:cs="Arial"/>
          <w:color w:val="000000"/>
          <w:lang w:val="et-EE"/>
        </w:rPr>
        <w:t xml:space="preserve">ademevee kanalisatsioonitrassile </w:t>
      </w:r>
      <w:r w:rsidR="00E2297A" w:rsidRPr="00C90BD0">
        <w:rPr>
          <w:rFonts w:ascii="Arial" w:hAnsi="Arial" w:cs="Arial"/>
          <w:color w:val="000000"/>
          <w:lang w:val="et-EE"/>
        </w:rPr>
        <w:t xml:space="preserve">2 m äärmise trassi </w:t>
      </w:r>
      <w:r w:rsidR="000E1E20" w:rsidRPr="00C90BD0">
        <w:rPr>
          <w:rFonts w:ascii="Arial" w:hAnsi="Arial" w:cs="Arial"/>
          <w:color w:val="000000"/>
          <w:lang w:val="et-EE"/>
        </w:rPr>
        <w:t>teljest mõlemale po</w:t>
      </w:r>
      <w:r w:rsidR="00E2297A" w:rsidRPr="00C90BD0">
        <w:rPr>
          <w:rFonts w:ascii="Arial" w:hAnsi="Arial" w:cs="Arial"/>
          <w:color w:val="000000"/>
          <w:lang w:val="et-EE"/>
        </w:rPr>
        <w:t>ole trassi võrguvaldaja kasuks.</w:t>
      </w:r>
    </w:p>
    <w:p w14:paraId="010E1271" w14:textId="77777777" w:rsidR="00016117" w:rsidRPr="00C90BD0" w:rsidRDefault="00016117" w:rsidP="00905929">
      <w:pPr>
        <w:pStyle w:val="Loendilik"/>
        <w:tabs>
          <w:tab w:val="left" w:pos="240"/>
        </w:tabs>
        <w:autoSpaceDE w:val="0"/>
        <w:autoSpaceDN w:val="0"/>
        <w:adjustRightInd w:val="0"/>
        <w:snapToGrid w:val="0"/>
        <w:spacing w:before="0" w:after="0"/>
        <w:contextualSpacing w:val="0"/>
        <w:jc w:val="both"/>
        <w:rPr>
          <w:rFonts w:ascii="Arial" w:hAnsi="Arial" w:cs="Arial"/>
          <w:color w:val="000000"/>
          <w:lang w:val="et-EE"/>
        </w:rPr>
      </w:pPr>
    </w:p>
    <w:p w14:paraId="13E63093" w14:textId="77777777" w:rsidR="00016117" w:rsidRPr="00C90BD0" w:rsidRDefault="00016117" w:rsidP="00905929">
      <w:pPr>
        <w:snapToGrid w:val="0"/>
        <w:spacing w:before="0" w:after="0"/>
        <w:jc w:val="both"/>
        <w:rPr>
          <w:rFonts w:ascii="Arial" w:hAnsi="Arial" w:cs="Arial"/>
          <w:b/>
          <w:lang w:val="et-EE"/>
        </w:rPr>
      </w:pPr>
      <w:r w:rsidRPr="00C90BD0">
        <w:rPr>
          <w:rFonts w:ascii="Arial" w:hAnsi="Arial" w:cs="Arial"/>
          <w:b/>
          <w:lang w:val="et-EE"/>
        </w:rPr>
        <w:t>Pos 10</w:t>
      </w:r>
    </w:p>
    <w:p w14:paraId="00E241BD" w14:textId="0F5C675E" w:rsidR="00094DCB" w:rsidRPr="00C90BD0" w:rsidRDefault="00905929"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w:t>
      </w:r>
      <w:r w:rsidR="00094DCB" w:rsidRPr="00C90BD0">
        <w:rPr>
          <w:rFonts w:ascii="Arial" w:hAnsi="Arial" w:cs="Arial"/>
          <w:lang w:val="et-EE"/>
        </w:rPr>
        <w:t>eetrassi, sademevee ja reovee kanalisatsioonitrassi liitumispunktile</w:t>
      </w:r>
      <w:r w:rsidRPr="00C90BD0">
        <w:rPr>
          <w:rFonts w:ascii="Arial" w:hAnsi="Arial" w:cs="Arial"/>
          <w:lang w:val="et-EE"/>
        </w:rPr>
        <w:t xml:space="preserve"> 2 m l</w:t>
      </w:r>
      <w:r w:rsidR="00094DCB" w:rsidRPr="00C90BD0">
        <w:rPr>
          <w:rFonts w:ascii="Arial" w:hAnsi="Arial" w:cs="Arial"/>
          <w:lang w:val="et-EE"/>
        </w:rPr>
        <w:t>iitumispunkti keskmest ümber perimeetri võrguvaldaja kasuks;</w:t>
      </w:r>
    </w:p>
    <w:p w14:paraId="03008F79" w14:textId="66F640D6"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veetrassile, sademevee ja reovee kanalisatsioonitrassile 2</w:t>
      </w:r>
      <w:r w:rsidR="00905929" w:rsidRPr="00C90BD0">
        <w:rPr>
          <w:rFonts w:ascii="Arial" w:hAnsi="Arial" w:cs="Arial"/>
          <w:lang w:val="et-EE"/>
        </w:rPr>
        <w:t xml:space="preserve"> </w:t>
      </w:r>
      <w:r w:rsidRPr="00C90BD0">
        <w:rPr>
          <w:rFonts w:ascii="Arial" w:hAnsi="Arial" w:cs="Arial"/>
          <w:lang w:val="et-EE"/>
        </w:rPr>
        <w:t>m trassi teljest mõlemale poole võrguvaldaja kasuks;</w:t>
      </w:r>
    </w:p>
    <w:p w14:paraId="478CB956" w14:textId="10223AB8"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7CAEF18D" w14:textId="5AEAC678"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gaasitrassil</w:t>
      </w:r>
      <w:r w:rsidR="003C1C7A">
        <w:rPr>
          <w:rFonts w:ascii="Arial" w:hAnsi="Arial" w:cs="Arial"/>
          <w:lang w:val="et-EE"/>
        </w:rPr>
        <w:t>e</w:t>
      </w:r>
      <w:r w:rsidR="00905929" w:rsidRPr="00C90BD0">
        <w:rPr>
          <w:rFonts w:ascii="Arial" w:hAnsi="Arial" w:cs="Arial"/>
          <w:lang w:val="et-EE"/>
        </w:rPr>
        <w:t xml:space="preserve"> 1 m </w:t>
      </w:r>
      <w:r w:rsidRPr="00C90BD0">
        <w:rPr>
          <w:rFonts w:ascii="Arial" w:hAnsi="Arial" w:cs="Arial"/>
          <w:lang w:val="et-EE"/>
        </w:rPr>
        <w:t>trassi teljest mõlemale poole võrguvaldaja kasuks;</w:t>
      </w:r>
    </w:p>
    <w:p w14:paraId="5E75AB34" w14:textId="7BCCC6E0"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väliskontuurist</w:t>
      </w:r>
      <w:proofErr w:type="spellEnd"/>
      <w:r w:rsidRPr="00C90BD0">
        <w:rPr>
          <w:rFonts w:ascii="Arial" w:hAnsi="Arial" w:cs="Arial"/>
          <w:lang w:val="et-EE"/>
        </w:rPr>
        <w:t xml:space="preserve"> võrguvaldaja kasuks;</w:t>
      </w:r>
    </w:p>
    <w:p w14:paraId="6335C2D4" w14:textId="79F6850B"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lastRenderedPageBreak/>
        <w:t xml:space="preserve">planeeritud </w:t>
      </w:r>
      <w:proofErr w:type="spellStart"/>
      <w:r w:rsidRPr="00C90BD0">
        <w:rPr>
          <w:rFonts w:ascii="Arial" w:hAnsi="Arial" w:cs="Arial"/>
          <w:lang w:val="et-EE"/>
        </w:rPr>
        <w:t>alajaaamale</w:t>
      </w:r>
      <w:proofErr w:type="spellEnd"/>
      <w:r w:rsidRPr="00C90BD0">
        <w:rPr>
          <w:rFonts w:ascii="Arial" w:hAnsi="Arial" w:cs="Arial"/>
          <w:lang w:val="et-EE"/>
        </w:rPr>
        <w:t xml:space="preserve"> 2 m laiuselt alajaama </w:t>
      </w:r>
      <w:proofErr w:type="spellStart"/>
      <w:r w:rsidRPr="00C90BD0">
        <w:rPr>
          <w:rFonts w:ascii="Arial" w:hAnsi="Arial" w:cs="Arial"/>
          <w:lang w:val="et-EE"/>
        </w:rPr>
        <w:t>väliskontuurist</w:t>
      </w:r>
      <w:proofErr w:type="spellEnd"/>
      <w:r w:rsidRPr="00C90BD0">
        <w:rPr>
          <w:rFonts w:ascii="Arial" w:hAnsi="Arial" w:cs="Arial"/>
          <w:lang w:val="et-EE"/>
        </w:rPr>
        <w:t xml:space="preserve"> võrguvaldaja kasuks;</w:t>
      </w:r>
    </w:p>
    <w:p w14:paraId="20803029" w14:textId="015AF900"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maakaablitele äärmise kaabli teljest 1 m mõlemale poole kaablit võrguvaldaja kasuks;</w:t>
      </w:r>
    </w:p>
    <w:p w14:paraId="70C45302" w14:textId="77777777"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servituudi vajadusega ala AS EL</w:t>
      </w:r>
      <w:r w:rsidR="00905929" w:rsidRPr="00C90BD0">
        <w:rPr>
          <w:rFonts w:ascii="Arial" w:hAnsi="Arial" w:cs="Arial"/>
          <w:lang w:val="et-EE"/>
        </w:rPr>
        <w:t>VESO ÜVK rajatiste hooldamiseks.</w:t>
      </w:r>
    </w:p>
    <w:p w14:paraId="36B163D2" w14:textId="77777777" w:rsidR="00905929" w:rsidRPr="00C90BD0" w:rsidRDefault="00905929" w:rsidP="00905929">
      <w:pPr>
        <w:tabs>
          <w:tab w:val="left" w:pos="240"/>
        </w:tabs>
        <w:autoSpaceDE w:val="0"/>
        <w:autoSpaceDN w:val="0"/>
        <w:adjustRightInd w:val="0"/>
        <w:snapToGrid w:val="0"/>
        <w:spacing w:before="0" w:after="0"/>
        <w:jc w:val="both"/>
        <w:rPr>
          <w:rFonts w:ascii="Arial" w:hAnsi="Arial" w:cs="Arial"/>
          <w:color w:val="000000"/>
          <w:lang w:val="et-EE"/>
        </w:rPr>
      </w:pPr>
    </w:p>
    <w:p w14:paraId="4E4F3EF0"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1</w:t>
      </w:r>
      <w:r w:rsidR="00016117" w:rsidRPr="00C90BD0">
        <w:rPr>
          <w:rFonts w:ascii="Arial" w:hAnsi="Arial" w:cs="Arial"/>
          <w:b/>
          <w:lang w:val="et-EE"/>
        </w:rPr>
        <w:t>1</w:t>
      </w:r>
    </w:p>
    <w:p w14:paraId="512E5A3F" w14:textId="53374E7F" w:rsidR="00094DCB" w:rsidRPr="00C90BD0" w:rsidRDefault="00094DCB" w:rsidP="00905929">
      <w:pPr>
        <w:pStyle w:val="Loendilik"/>
        <w:numPr>
          <w:ilvl w:val="0"/>
          <w:numId w:val="32"/>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veetrassile, sademevee ja reovee kanalisatsioonitrassile 2</w:t>
      </w:r>
      <w:r w:rsidR="00905929" w:rsidRPr="00C90BD0">
        <w:rPr>
          <w:rFonts w:ascii="Arial" w:hAnsi="Arial" w:cs="Arial"/>
          <w:lang w:val="et-EE"/>
        </w:rPr>
        <w:t xml:space="preserve"> </w:t>
      </w:r>
      <w:r w:rsidRPr="00C90BD0">
        <w:rPr>
          <w:rFonts w:ascii="Arial" w:hAnsi="Arial" w:cs="Arial"/>
          <w:lang w:val="et-EE"/>
        </w:rPr>
        <w:t>m trassi teljest mõlemale poole võrguvaldaja kasuks;</w:t>
      </w:r>
    </w:p>
    <w:p w14:paraId="7A4913A7" w14:textId="0BCB2EEA"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gaasitrassile</w:t>
      </w:r>
      <w:r w:rsidR="00905929" w:rsidRPr="00C90BD0">
        <w:rPr>
          <w:rFonts w:ascii="Arial" w:hAnsi="Arial" w:cs="Arial"/>
          <w:lang w:val="et-EE"/>
        </w:rPr>
        <w:t xml:space="preserve"> 1 m </w:t>
      </w:r>
      <w:r w:rsidRPr="00C90BD0">
        <w:rPr>
          <w:rFonts w:ascii="Arial" w:hAnsi="Arial" w:cs="Arial"/>
          <w:lang w:val="et-EE"/>
        </w:rPr>
        <w:t>trassi teljest mõlemale poole võrguvaldaja kasuks;</w:t>
      </w:r>
    </w:p>
    <w:p w14:paraId="6083D5AB" w14:textId="0CD37325"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maakaablitele äärmise kaabli teljest 1 m mõlemale poole kaablit võrguvaldaja kasuks;</w:t>
      </w:r>
    </w:p>
    <w:p w14:paraId="3CA8DF75" w14:textId="26F50565"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 xml:space="preserve">planeeritud </w:t>
      </w:r>
      <w:proofErr w:type="spellStart"/>
      <w:r w:rsidRPr="00C90BD0">
        <w:rPr>
          <w:rFonts w:ascii="Arial" w:hAnsi="Arial" w:cs="Arial"/>
          <w:lang w:val="et-EE"/>
        </w:rPr>
        <w:t>alajaaamale</w:t>
      </w:r>
      <w:proofErr w:type="spellEnd"/>
      <w:r w:rsidRPr="00C90BD0">
        <w:rPr>
          <w:rFonts w:ascii="Arial" w:hAnsi="Arial" w:cs="Arial"/>
          <w:lang w:val="et-EE"/>
        </w:rPr>
        <w:t xml:space="preserve"> 2 m laiuselt alajaama </w:t>
      </w:r>
      <w:proofErr w:type="spellStart"/>
      <w:r w:rsidRPr="00C90BD0">
        <w:rPr>
          <w:rFonts w:ascii="Arial" w:hAnsi="Arial" w:cs="Arial"/>
          <w:lang w:val="et-EE"/>
        </w:rPr>
        <w:t>väliskontuurist</w:t>
      </w:r>
      <w:proofErr w:type="spellEnd"/>
      <w:r w:rsidRPr="00C90BD0">
        <w:rPr>
          <w:rFonts w:ascii="Arial" w:hAnsi="Arial" w:cs="Arial"/>
          <w:lang w:val="et-EE"/>
        </w:rPr>
        <w:t xml:space="preserve"> võrguvaldaja kasuks;</w:t>
      </w:r>
    </w:p>
    <w:p w14:paraId="35915948" w14:textId="77777777" w:rsidR="00094DCB" w:rsidRPr="00C90BD0" w:rsidRDefault="00094DCB" w:rsidP="00905929">
      <w:pPr>
        <w:snapToGrid w:val="0"/>
        <w:spacing w:before="0" w:after="0"/>
        <w:jc w:val="both"/>
        <w:rPr>
          <w:rFonts w:ascii="Arial" w:hAnsi="Arial" w:cs="Arial"/>
          <w:lang w:val="et-EE"/>
        </w:rPr>
      </w:pPr>
    </w:p>
    <w:p w14:paraId="241AE777" w14:textId="77777777" w:rsidR="000E1E20" w:rsidRPr="00C90BD0" w:rsidRDefault="000E1E20" w:rsidP="00905929">
      <w:pPr>
        <w:snapToGrid w:val="0"/>
        <w:spacing w:before="0" w:after="0"/>
        <w:jc w:val="both"/>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1</w:t>
      </w:r>
      <w:r w:rsidR="00016117" w:rsidRPr="00C90BD0">
        <w:rPr>
          <w:rFonts w:ascii="Arial" w:hAnsi="Arial" w:cs="Arial"/>
          <w:b/>
          <w:lang w:val="et-EE"/>
        </w:rPr>
        <w:t>2</w:t>
      </w:r>
    </w:p>
    <w:p w14:paraId="372E7E92" w14:textId="20DCBAF3" w:rsidR="00094DCB" w:rsidRPr="00C90BD0" w:rsidRDefault="00905929"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w:t>
      </w:r>
      <w:r w:rsidR="00094DCB" w:rsidRPr="00C90BD0">
        <w:rPr>
          <w:rFonts w:ascii="Arial" w:hAnsi="Arial" w:cs="Arial"/>
          <w:lang w:val="et-EE"/>
        </w:rPr>
        <w:t>eetrassi, sademevee ja reovee kanalisatsioonitrassi liitumispunktile</w:t>
      </w:r>
      <w:r w:rsidRPr="00C90BD0">
        <w:rPr>
          <w:rFonts w:ascii="Arial" w:hAnsi="Arial" w:cs="Arial"/>
          <w:lang w:val="et-EE"/>
        </w:rPr>
        <w:t xml:space="preserve"> 2 m l</w:t>
      </w:r>
      <w:r w:rsidR="00094DCB" w:rsidRPr="00C90BD0">
        <w:rPr>
          <w:rFonts w:ascii="Arial" w:hAnsi="Arial" w:cs="Arial"/>
          <w:lang w:val="et-EE"/>
        </w:rPr>
        <w:t>iitumispunkti keskmest ümber perimeetri võrguvaldaja kasuks;</w:t>
      </w:r>
    </w:p>
    <w:p w14:paraId="0DBA85AD" w14:textId="4EFCCC26"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veetrassile, sademevee ja reovee kanalisatsioonitrassile 2</w:t>
      </w:r>
      <w:r w:rsidR="00905929" w:rsidRPr="00C90BD0">
        <w:rPr>
          <w:rFonts w:ascii="Arial" w:hAnsi="Arial" w:cs="Arial"/>
          <w:lang w:val="et-EE"/>
        </w:rPr>
        <w:t xml:space="preserve"> </w:t>
      </w:r>
      <w:r w:rsidRPr="00C90BD0">
        <w:rPr>
          <w:rFonts w:ascii="Arial" w:hAnsi="Arial" w:cs="Arial"/>
          <w:lang w:val="et-EE"/>
        </w:rPr>
        <w:t>m trassi teljest mõlemale poole võrguvaldaja kasuks;</w:t>
      </w:r>
    </w:p>
    <w:p w14:paraId="47A70122" w14:textId="5330BFC5"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 liitumispunktile</w:t>
      </w:r>
      <w:r w:rsidR="00905929" w:rsidRPr="00C90BD0">
        <w:rPr>
          <w:rFonts w:ascii="Arial" w:hAnsi="Arial" w:cs="Arial"/>
          <w:lang w:val="et-EE"/>
        </w:rPr>
        <w:t xml:space="preserve"> 1 m </w:t>
      </w:r>
      <w:r w:rsidRPr="00C90BD0">
        <w:rPr>
          <w:rFonts w:ascii="Arial" w:hAnsi="Arial" w:cs="Arial"/>
          <w:lang w:val="et-EE"/>
        </w:rPr>
        <w:t>liitumispunkti keskmest ümber perimeetri võrguvaldaja kasuks;</w:t>
      </w:r>
    </w:p>
    <w:p w14:paraId="6CE35389" w14:textId="1039CCF9"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gaasitrassile</w:t>
      </w:r>
      <w:r w:rsidR="00905929" w:rsidRPr="00C90BD0">
        <w:rPr>
          <w:rFonts w:ascii="Arial" w:hAnsi="Arial" w:cs="Arial"/>
          <w:lang w:val="et-EE"/>
        </w:rPr>
        <w:t xml:space="preserve"> 1 m </w:t>
      </w:r>
      <w:r w:rsidRPr="00C90BD0">
        <w:rPr>
          <w:rFonts w:ascii="Arial" w:hAnsi="Arial" w:cs="Arial"/>
          <w:lang w:val="et-EE"/>
        </w:rPr>
        <w:t>trassi teljest mõlemale poole võrguvaldaja kasuks;</w:t>
      </w:r>
    </w:p>
    <w:p w14:paraId="680894F8" w14:textId="14792F39" w:rsidR="00094DCB" w:rsidRPr="00C90BD0" w:rsidRDefault="00094DCB" w:rsidP="00905929">
      <w:pPr>
        <w:pStyle w:val="Loendilik"/>
        <w:numPr>
          <w:ilvl w:val="0"/>
          <w:numId w:val="20"/>
        </w:numPr>
        <w:autoSpaceDE w:val="0"/>
        <w:autoSpaceDN w:val="0"/>
        <w:adjustRightInd w:val="0"/>
        <w:snapToGrid w:val="0"/>
        <w:spacing w:before="0" w:after="0"/>
        <w:ind w:left="284" w:hanging="218"/>
        <w:contextualSpacing w:val="0"/>
        <w:jc w:val="both"/>
        <w:rPr>
          <w:rFonts w:ascii="Arial" w:hAnsi="Arial" w:cs="Arial"/>
          <w:lang w:val="et-EE"/>
        </w:rPr>
      </w:pPr>
      <w:r w:rsidRPr="00C90BD0">
        <w:rPr>
          <w:rFonts w:ascii="Arial" w:hAnsi="Arial" w:cs="Arial"/>
          <w:lang w:val="et-EE"/>
        </w:rPr>
        <w:t>servituudivajadusega ala planeeritud elektripaigaldise liitumiskilbile</w:t>
      </w:r>
      <w:r w:rsidR="00905929" w:rsidRPr="00C90BD0">
        <w:rPr>
          <w:rFonts w:ascii="Arial" w:hAnsi="Arial" w:cs="Arial"/>
          <w:lang w:val="et-EE"/>
        </w:rPr>
        <w:t xml:space="preserve"> 1 m </w:t>
      </w:r>
      <w:r w:rsidRPr="00C90BD0">
        <w:rPr>
          <w:rFonts w:ascii="Arial" w:hAnsi="Arial" w:cs="Arial"/>
          <w:lang w:val="et-EE"/>
        </w:rPr>
        <w:t xml:space="preserve">laiuselt kilbi </w:t>
      </w:r>
      <w:proofErr w:type="spellStart"/>
      <w:r w:rsidRPr="00C90BD0">
        <w:rPr>
          <w:rFonts w:ascii="Arial" w:hAnsi="Arial" w:cs="Arial"/>
          <w:lang w:val="et-EE"/>
        </w:rPr>
        <w:t>väliskontuurist</w:t>
      </w:r>
      <w:proofErr w:type="spellEnd"/>
      <w:r w:rsidRPr="00C90BD0">
        <w:rPr>
          <w:rFonts w:ascii="Arial" w:hAnsi="Arial" w:cs="Arial"/>
          <w:lang w:val="et-EE"/>
        </w:rPr>
        <w:t xml:space="preserve"> võrguvaldaja kasuks;</w:t>
      </w:r>
    </w:p>
    <w:p w14:paraId="2C47E502" w14:textId="08154B1E"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maakaablitele äärmise kaabli teljest 1 m mõlemale poole kaablit võrguvaldaja kasuks;</w:t>
      </w:r>
    </w:p>
    <w:p w14:paraId="5D293B51" w14:textId="77777777" w:rsidR="00094DCB" w:rsidRPr="00C90BD0" w:rsidRDefault="00094DCB" w:rsidP="00905929">
      <w:pPr>
        <w:pStyle w:val="Loendilik"/>
        <w:numPr>
          <w:ilvl w:val="0"/>
          <w:numId w:val="20"/>
        </w:numPr>
        <w:snapToGrid w:val="0"/>
        <w:spacing w:before="0" w:after="0"/>
        <w:ind w:left="284" w:hanging="218"/>
        <w:contextualSpacing w:val="0"/>
        <w:jc w:val="both"/>
        <w:rPr>
          <w:rFonts w:ascii="Arial" w:hAnsi="Arial" w:cs="Arial"/>
          <w:lang w:val="et-EE"/>
        </w:rPr>
      </w:pPr>
      <w:r w:rsidRPr="00C90BD0">
        <w:rPr>
          <w:rFonts w:ascii="Arial" w:hAnsi="Arial" w:cs="Arial"/>
          <w:lang w:val="et-EE"/>
        </w:rPr>
        <w:t>servituudi vajadusega ala AS EL</w:t>
      </w:r>
      <w:r w:rsidR="00905929" w:rsidRPr="00C90BD0">
        <w:rPr>
          <w:rFonts w:ascii="Arial" w:hAnsi="Arial" w:cs="Arial"/>
          <w:lang w:val="et-EE"/>
        </w:rPr>
        <w:t>VESO ÜVK rajatiste hooldamiseks.</w:t>
      </w:r>
    </w:p>
    <w:p w14:paraId="11D5781B" w14:textId="77777777" w:rsidR="00E2297A" w:rsidRPr="00C90BD0" w:rsidRDefault="00E2297A" w:rsidP="00905929">
      <w:pPr>
        <w:snapToGrid w:val="0"/>
        <w:spacing w:before="0" w:after="0"/>
        <w:rPr>
          <w:rFonts w:ascii="Arial" w:hAnsi="Arial" w:cs="Arial"/>
          <w:lang w:val="et-EE"/>
        </w:rPr>
      </w:pPr>
    </w:p>
    <w:p w14:paraId="456D69F1" w14:textId="4DC8A415" w:rsidR="000E1E20" w:rsidRPr="00C90BD0" w:rsidRDefault="00B07636" w:rsidP="009C755F">
      <w:pPr>
        <w:snapToGrid w:val="0"/>
        <w:spacing w:before="0" w:after="0"/>
        <w:rPr>
          <w:rFonts w:ascii="Arial" w:hAnsi="Arial" w:cs="Arial"/>
          <w:b/>
          <w:lang w:val="et-EE"/>
        </w:rPr>
      </w:pPr>
      <w:r w:rsidRPr="00C90BD0">
        <w:rPr>
          <w:rFonts w:ascii="Arial" w:hAnsi="Arial" w:cs="Arial"/>
          <w:b/>
          <w:lang w:val="et-EE"/>
        </w:rPr>
        <w:t>P</w:t>
      </w:r>
      <w:r w:rsidR="00E2297A" w:rsidRPr="00C90BD0">
        <w:rPr>
          <w:rFonts w:ascii="Arial" w:hAnsi="Arial" w:cs="Arial"/>
          <w:b/>
          <w:lang w:val="et-EE"/>
        </w:rPr>
        <w:t>os</w:t>
      </w:r>
      <w:r w:rsidRPr="00C90BD0">
        <w:rPr>
          <w:rFonts w:ascii="Arial" w:hAnsi="Arial" w:cs="Arial"/>
          <w:b/>
          <w:lang w:val="et-EE"/>
        </w:rPr>
        <w:t xml:space="preserve"> 1</w:t>
      </w:r>
      <w:r w:rsidR="00016117" w:rsidRPr="00C90BD0">
        <w:rPr>
          <w:rFonts w:ascii="Arial" w:hAnsi="Arial" w:cs="Arial"/>
          <w:b/>
          <w:lang w:val="et-EE"/>
        </w:rPr>
        <w:t>3</w:t>
      </w:r>
      <w:r w:rsidR="009C755F">
        <w:rPr>
          <w:rFonts w:ascii="Arial" w:hAnsi="Arial" w:cs="Arial"/>
          <w:b/>
          <w:lang w:val="et-EE"/>
        </w:rPr>
        <w:t xml:space="preserve"> – </w:t>
      </w:r>
      <w:r w:rsidR="00EB4BD8">
        <w:rPr>
          <w:rFonts w:ascii="Arial" w:hAnsi="Arial" w:cs="Arial"/>
          <w:b/>
          <w:lang w:val="et-EE"/>
        </w:rPr>
        <w:t>14</w:t>
      </w:r>
    </w:p>
    <w:p w14:paraId="6112F8F7" w14:textId="1B99134F" w:rsidR="00094DCB" w:rsidRDefault="009C755F" w:rsidP="009C755F">
      <w:pPr>
        <w:pStyle w:val="Loendilik"/>
        <w:numPr>
          <w:ilvl w:val="0"/>
          <w:numId w:val="32"/>
        </w:numPr>
        <w:spacing w:before="0" w:after="0"/>
        <w:ind w:left="284" w:hanging="284"/>
        <w:rPr>
          <w:rFonts w:ascii="Arial" w:hAnsi="Arial" w:cs="Arial"/>
          <w:lang w:val="et-EE"/>
        </w:rPr>
      </w:pPr>
      <w:r>
        <w:rPr>
          <w:rFonts w:ascii="Arial" w:hAnsi="Arial" w:cs="Arial"/>
          <w:lang w:val="et-EE"/>
        </w:rPr>
        <w:t>M</w:t>
      </w:r>
      <w:r w:rsidR="00EB4BD8" w:rsidRPr="00EB4BD8">
        <w:rPr>
          <w:rFonts w:ascii="Arial" w:hAnsi="Arial" w:cs="Arial"/>
          <w:lang w:val="et-EE"/>
        </w:rPr>
        <w:t>aakaabl</w:t>
      </w:r>
      <w:r w:rsidR="00EB4BD8">
        <w:rPr>
          <w:rFonts w:ascii="Arial" w:hAnsi="Arial" w:cs="Arial"/>
          <w:lang w:val="et-EE"/>
        </w:rPr>
        <w:t>ile</w:t>
      </w:r>
      <w:r w:rsidR="00EB4BD8" w:rsidRPr="00EB4BD8">
        <w:rPr>
          <w:rFonts w:ascii="Arial" w:hAnsi="Arial" w:cs="Arial"/>
          <w:lang w:val="et-EE"/>
        </w:rPr>
        <w:t xml:space="preserve"> äärmise kaabli teljest 1 m mõlemale poole kaablit võrguvaldaja kasuks</w:t>
      </w:r>
      <w:r w:rsidR="00EB4BD8">
        <w:rPr>
          <w:rFonts w:ascii="Arial" w:hAnsi="Arial" w:cs="Arial"/>
          <w:lang w:val="et-EE"/>
        </w:rPr>
        <w:t>.</w:t>
      </w:r>
    </w:p>
    <w:p w14:paraId="710643EA" w14:textId="77777777" w:rsidR="009C755F" w:rsidRPr="009C755F" w:rsidRDefault="009C755F" w:rsidP="009C755F">
      <w:pPr>
        <w:spacing w:before="0" w:after="0"/>
        <w:rPr>
          <w:rFonts w:ascii="Arial" w:hAnsi="Arial" w:cs="Arial"/>
          <w:lang w:val="et-EE"/>
        </w:rPr>
      </w:pPr>
    </w:p>
    <w:p w14:paraId="2FE5FA84" w14:textId="77777777" w:rsidR="00F4184D" w:rsidRPr="00C90BD0" w:rsidRDefault="00F4184D" w:rsidP="004541E7">
      <w:pPr>
        <w:pStyle w:val="Pealkiri2"/>
        <w:numPr>
          <w:ilvl w:val="1"/>
          <w:numId w:val="3"/>
        </w:numPr>
        <w:tabs>
          <w:tab w:val="left" w:pos="426"/>
        </w:tabs>
        <w:jc w:val="both"/>
        <w:rPr>
          <w:rFonts w:cs="Arial"/>
          <w:szCs w:val="22"/>
          <w:lang w:val="et-EE"/>
        </w:rPr>
      </w:pPr>
      <w:bookmarkStart w:id="50" w:name="_Toc99641192"/>
      <w:r w:rsidRPr="00C90BD0">
        <w:rPr>
          <w:rFonts w:cs="Arial"/>
          <w:szCs w:val="22"/>
          <w:lang w:val="et-EE"/>
        </w:rPr>
        <w:t>Tehnovõrkude lahendus</w:t>
      </w:r>
      <w:bookmarkEnd w:id="50"/>
    </w:p>
    <w:p w14:paraId="24C86B2D"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Tehnovõrkude lahenduse koostamisel on arvestatud olemasolevat olukorda, planeerimislahendust ja sellest tulenevaid vajadusi ning tehnovõrkude valdajate või vastavat teenust osutavate ettevõtete poolt välja</w:t>
      </w:r>
      <w:r w:rsidR="00C90BD0" w:rsidRPr="00C90BD0">
        <w:rPr>
          <w:rFonts w:ascii="Arial" w:hAnsi="Arial" w:cs="Arial"/>
          <w:lang w:val="et-EE"/>
        </w:rPr>
        <w:t>statud tehniliste tingimustega.</w:t>
      </w:r>
    </w:p>
    <w:p w14:paraId="37C4734B" w14:textId="77777777" w:rsidR="0010566F" w:rsidRPr="00C90BD0" w:rsidRDefault="0010566F" w:rsidP="00B4093F">
      <w:pPr>
        <w:spacing w:before="0" w:after="0"/>
        <w:jc w:val="both"/>
        <w:rPr>
          <w:rFonts w:ascii="Arial" w:hAnsi="Arial" w:cs="Arial"/>
          <w:lang w:val="et-EE"/>
        </w:rPr>
      </w:pPr>
      <w:r w:rsidRPr="00C90BD0">
        <w:rPr>
          <w:rFonts w:ascii="Arial" w:hAnsi="Arial" w:cs="Arial"/>
          <w:lang w:val="et-EE"/>
        </w:rPr>
        <w:t>Krun</w:t>
      </w:r>
      <w:r w:rsidR="00094DCB" w:rsidRPr="00C90BD0">
        <w:rPr>
          <w:rFonts w:ascii="Arial" w:hAnsi="Arial" w:cs="Arial"/>
          <w:lang w:val="et-EE"/>
        </w:rPr>
        <w:t>dile</w:t>
      </w:r>
      <w:r w:rsidRPr="00C90BD0">
        <w:rPr>
          <w:rFonts w:ascii="Arial" w:hAnsi="Arial" w:cs="Arial"/>
          <w:lang w:val="et-EE"/>
        </w:rPr>
        <w:t xml:space="preserve"> </w:t>
      </w:r>
      <w:proofErr w:type="spellStart"/>
      <w:r w:rsidRPr="00C90BD0">
        <w:rPr>
          <w:rFonts w:ascii="Arial" w:hAnsi="Arial" w:cs="Arial"/>
          <w:lang w:val="et-EE"/>
        </w:rPr>
        <w:t>pos</w:t>
      </w:r>
      <w:proofErr w:type="spellEnd"/>
      <w:r w:rsidRPr="00C90BD0">
        <w:rPr>
          <w:rFonts w:ascii="Arial" w:hAnsi="Arial" w:cs="Arial"/>
          <w:lang w:val="et-EE"/>
        </w:rPr>
        <w:t xml:space="preserve"> </w:t>
      </w:r>
      <w:r w:rsidR="00094DCB" w:rsidRPr="00C90BD0">
        <w:rPr>
          <w:rFonts w:ascii="Arial" w:hAnsi="Arial" w:cs="Arial"/>
          <w:lang w:val="et-EE"/>
        </w:rPr>
        <w:t>6</w:t>
      </w:r>
      <w:r w:rsidRPr="00C90BD0">
        <w:rPr>
          <w:rFonts w:ascii="Arial" w:hAnsi="Arial" w:cs="Arial"/>
          <w:lang w:val="et-EE"/>
        </w:rPr>
        <w:t xml:space="preserve"> servituudi seadmise vajadus, et tagada tehnovõrkude rajamine ja hooldus. </w:t>
      </w:r>
    </w:p>
    <w:p w14:paraId="0687C4D7"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Detailplaneeringuga on esitatud põhimõtteline lahendus.</w:t>
      </w:r>
    </w:p>
    <w:p w14:paraId="21970F40" w14:textId="77777777" w:rsidR="00C41447" w:rsidRPr="00C90BD0" w:rsidRDefault="00C41447" w:rsidP="00C41447">
      <w:pPr>
        <w:spacing w:before="0" w:after="0"/>
        <w:jc w:val="both"/>
        <w:rPr>
          <w:rFonts w:ascii="Arial" w:hAnsi="Arial" w:cs="Arial"/>
          <w:lang w:val="et-EE"/>
        </w:rPr>
      </w:pPr>
      <w:r w:rsidRPr="00C90BD0">
        <w:rPr>
          <w:rFonts w:ascii="Arial" w:hAnsi="Arial" w:cs="Arial"/>
          <w:lang w:val="et-EE"/>
        </w:rPr>
        <w:t>Vana-Järveküla teele kõnnitee ja kinnistute piiri vahele on planeeritud 5</w:t>
      </w:r>
      <w:r w:rsidR="00905929" w:rsidRPr="00C90BD0">
        <w:rPr>
          <w:rFonts w:ascii="Arial" w:hAnsi="Arial" w:cs="Arial"/>
          <w:lang w:val="et-EE"/>
        </w:rPr>
        <w:t xml:space="preserve"> </w:t>
      </w:r>
      <w:r w:rsidRPr="00C90BD0">
        <w:rPr>
          <w:rFonts w:ascii="Arial" w:hAnsi="Arial" w:cs="Arial"/>
          <w:lang w:val="et-EE"/>
        </w:rPr>
        <w:t>m laiune roheala kuni Sõnajala teeni. Kõik olemasolevad ÜVK rajatised, mis jäävad perspektiivse Tallinn Väikse projekteeritud tee alla on planeeritud</w:t>
      </w:r>
      <w:r w:rsidR="000B3B17" w:rsidRPr="00C90BD0">
        <w:rPr>
          <w:rFonts w:ascii="Arial" w:hAnsi="Arial" w:cs="Arial"/>
          <w:lang w:val="et-EE"/>
        </w:rPr>
        <w:t xml:space="preserve"> </w:t>
      </w:r>
      <w:r w:rsidRPr="00C90BD0">
        <w:rPr>
          <w:rFonts w:ascii="Arial" w:hAnsi="Arial" w:cs="Arial"/>
          <w:lang w:val="et-EE"/>
        </w:rPr>
        <w:t xml:space="preserve">ümbertõstetavateks tee kõrvale transpordimaale </w:t>
      </w:r>
      <w:r w:rsidR="000B3B17" w:rsidRPr="00C90BD0">
        <w:rPr>
          <w:rFonts w:ascii="Arial" w:hAnsi="Arial" w:cs="Arial"/>
          <w:lang w:val="et-EE"/>
        </w:rPr>
        <w:t>5 m</w:t>
      </w:r>
      <w:r w:rsidRPr="00C90BD0">
        <w:rPr>
          <w:rFonts w:ascii="Arial" w:hAnsi="Arial" w:cs="Arial"/>
          <w:lang w:val="et-EE"/>
        </w:rPr>
        <w:t xml:space="preserve"> laiusele rohealale.</w:t>
      </w:r>
    </w:p>
    <w:p w14:paraId="59022DB2"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Tehnovõrkude vahelised kaugused täpsustuvad eriosade projektide koostamise käigus.</w:t>
      </w:r>
    </w:p>
    <w:p w14:paraId="439FF54F" w14:textId="77777777" w:rsidR="00F4184D" w:rsidRPr="00C90BD0" w:rsidRDefault="00F4184D" w:rsidP="00B4093F">
      <w:pPr>
        <w:spacing w:before="0" w:after="0"/>
        <w:jc w:val="both"/>
        <w:rPr>
          <w:rFonts w:ascii="Arial" w:hAnsi="Arial" w:cs="Arial"/>
          <w:lang w:val="et-EE"/>
        </w:rPr>
      </w:pPr>
      <w:r w:rsidRPr="00C90BD0">
        <w:rPr>
          <w:rFonts w:ascii="Arial" w:hAnsi="Arial" w:cs="Arial"/>
          <w:lang w:val="et-EE"/>
        </w:rPr>
        <w:t>Tehnovõrkude lahendus on esitatud joonisel tehnovõrkude koondplaan AS-05.</w:t>
      </w:r>
    </w:p>
    <w:p w14:paraId="6A92A3E6" w14:textId="77777777" w:rsidR="00E2297A" w:rsidRPr="00C90BD0" w:rsidRDefault="00E2297A" w:rsidP="00B4093F">
      <w:pPr>
        <w:spacing w:before="0" w:after="0"/>
        <w:jc w:val="both"/>
        <w:rPr>
          <w:rFonts w:ascii="Arial" w:hAnsi="Arial" w:cs="Arial"/>
          <w:lang w:val="et-EE"/>
        </w:rPr>
      </w:pPr>
    </w:p>
    <w:p w14:paraId="16A6A458" w14:textId="77777777" w:rsidR="00F4184D" w:rsidRPr="00C90BD0" w:rsidRDefault="00F4184D" w:rsidP="004541E7">
      <w:pPr>
        <w:pStyle w:val="Pealkiri3"/>
        <w:numPr>
          <w:ilvl w:val="2"/>
          <w:numId w:val="29"/>
        </w:numPr>
        <w:rPr>
          <w:rFonts w:cs="Arial"/>
        </w:rPr>
      </w:pPr>
      <w:bookmarkStart w:id="51" w:name="_Toc99641193"/>
      <w:r w:rsidRPr="00C90BD0">
        <w:rPr>
          <w:rFonts w:cs="Arial"/>
        </w:rPr>
        <w:t>Veevarustus ja kanalisatsioon</w:t>
      </w:r>
      <w:bookmarkEnd w:id="51"/>
    </w:p>
    <w:p w14:paraId="11FB8C21"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Vee- ja kanalisatsioonivarustus on lahendatud vastavalt AS ELVESO 12.02.2020. a tehnilistele tingimustele nr VK-TT 020.</w:t>
      </w:r>
    </w:p>
    <w:p w14:paraId="7A3B7E64"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 xml:space="preserve">Ühisveevärgi ja kanalisatsiooni ühinemispunktid asuvad detailplaneeringuga moodustatud sihtotstarbega transpordimaal </w:t>
      </w:r>
      <w:proofErr w:type="spellStart"/>
      <w:r w:rsidRPr="00C90BD0">
        <w:rPr>
          <w:rFonts w:ascii="Arial" w:hAnsi="Arial" w:cs="Arial"/>
          <w:lang w:val="et-EE" w:eastAsia="ar-SA"/>
        </w:rPr>
        <w:t>pos</w:t>
      </w:r>
      <w:proofErr w:type="spellEnd"/>
      <w:r w:rsidRPr="00C90BD0">
        <w:rPr>
          <w:rFonts w:ascii="Arial" w:hAnsi="Arial" w:cs="Arial"/>
          <w:lang w:val="et-EE" w:eastAsia="ar-SA"/>
        </w:rPr>
        <w:t xml:space="preserve"> nr. 1</w:t>
      </w:r>
      <w:r w:rsidR="00094DCB" w:rsidRPr="00C90BD0">
        <w:rPr>
          <w:rFonts w:ascii="Arial" w:hAnsi="Arial" w:cs="Arial"/>
          <w:lang w:val="et-EE" w:eastAsia="ar-SA"/>
        </w:rPr>
        <w:t>1</w:t>
      </w:r>
      <w:r w:rsidRPr="00C90BD0">
        <w:rPr>
          <w:rFonts w:ascii="Arial" w:hAnsi="Arial" w:cs="Arial"/>
          <w:lang w:val="et-EE" w:eastAsia="ar-SA"/>
        </w:rPr>
        <w:t xml:space="preserve"> krundil, millest läheb läbi olemasolev veetoru. </w:t>
      </w:r>
    </w:p>
    <w:p w14:paraId="576CA934"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AS ELVESO on nõus lubama detailplaneeringu alale vett</w:t>
      </w:r>
      <w:r w:rsidR="006E4A38" w:rsidRPr="00C90BD0">
        <w:rPr>
          <w:rFonts w:ascii="Arial" w:hAnsi="Arial" w:cs="Arial"/>
          <w:lang w:val="et-EE" w:eastAsia="ar-SA"/>
        </w:rPr>
        <w:t xml:space="preserve"> </w:t>
      </w:r>
      <w:r w:rsidRPr="00C90BD0">
        <w:rPr>
          <w:rFonts w:ascii="Arial" w:hAnsi="Arial" w:cs="Arial"/>
          <w:lang w:val="et-EE" w:eastAsia="ar-SA"/>
        </w:rPr>
        <w:t xml:space="preserve">vastavalt Rae valla ühisveevärgi ja </w:t>
      </w:r>
      <w:r w:rsidR="00905929" w:rsidRPr="00C90BD0">
        <w:rPr>
          <w:rFonts w:ascii="Arial" w:hAnsi="Arial" w:cs="Arial"/>
          <w:lang w:val="et-EE" w:eastAsia="ar-SA"/>
        </w:rPr>
        <w:t> </w:t>
      </w:r>
      <w:r w:rsidR="00905929" w:rsidRPr="00C90BD0">
        <w:rPr>
          <w:rFonts w:ascii="Arial" w:hAnsi="Arial" w:cs="Arial"/>
          <w:lang w:val="et-EE" w:eastAsia="ar-SA"/>
        </w:rPr>
        <w:t> </w:t>
      </w:r>
      <w:r w:rsidR="00905929" w:rsidRPr="00C90BD0">
        <w:rPr>
          <w:rFonts w:ascii="Arial" w:hAnsi="Arial" w:cs="Arial"/>
          <w:lang w:val="et-EE" w:eastAsia="ar-SA"/>
        </w:rPr>
        <w:t> </w:t>
      </w:r>
      <w:r w:rsidR="00905929" w:rsidRPr="00C90BD0">
        <w:rPr>
          <w:rFonts w:ascii="Arial" w:hAnsi="Arial" w:cs="Arial"/>
          <w:lang w:val="et-EE" w:eastAsia="ar-SA"/>
        </w:rPr>
        <w:t>-</w:t>
      </w:r>
      <w:r w:rsidRPr="00C90BD0">
        <w:rPr>
          <w:rFonts w:ascii="Arial" w:hAnsi="Arial" w:cs="Arial"/>
          <w:lang w:val="et-EE" w:eastAsia="ar-SA"/>
        </w:rPr>
        <w:t>kanalisatsioo</w:t>
      </w:r>
      <w:r w:rsidR="00BE7A58" w:rsidRPr="00C90BD0">
        <w:rPr>
          <w:rFonts w:ascii="Arial" w:hAnsi="Arial" w:cs="Arial"/>
          <w:lang w:val="et-EE" w:eastAsia="ar-SA"/>
        </w:rPr>
        <w:t>ni arengukavale koguses kuni 360</w:t>
      </w:r>
      <w:r w:rsidRPr="00C90BD0">
        <w:rPr>
          <w:rFonts w:ascii="Arial" w:hAnsi="Arial" w:cs="Arial"/>
          <w:lang w:val="et-EE" w:eastAsia="ar-SA"/>
        </w:rPr>
        <w:t>,0 m</w:t>
      </w:r>
      <w:r w:rsidRPr="00C90BD0">
        <w:rPr>
          <w:rFonts w:ascii="Arial" w:hAnsi="Arial" w:cs="Arial"/>
          <w:vertAlign w:val="superscript"/>
          <w:lang w:val="et-EE" w:eastAsia="ar-SA"/>
        </w:rPr>
        <w:t>3</w:t>
      </w:r>
      <w:r w:rsidRPr="00C90BD0">
        <w:rPr>
          <w:rFonts w:ascii="Arial" w:hAnsi="Arial" w:cs="Arial"/>
          <w:lang w:val="et-EE" w:eastAsia="ar-SA"/>
        </w:rPr>
        <w:t xml:space="preserve">/kuus </w:t>
      </w:r>
      <w:r w:rsidR="00BE7A58" w:rsidRPr="00C90BD0">
        <w:rPr>
          <w:rFonts w:ascii="Arial" w:hAnsi="Arial" w:cs="Arial"/>
          <w:lang w:val="et-EE" w:eastAsia="ar-SA"/>
        </w:rPr>
        <w:t>(12,0</w:t>
      </w:r>
      <w:r w:rsidRPr="00C90BD0">
        <w:rPr>
          <w:rFonts w:ascii="Arial" w:hAnsi="Arial" w:cs="Arial"/>
          <w:lang w:val="et-EE" w:eastAsia="ar-SA"/>
        </w:rPr>
        <w:t xml:space="preserve"> m</w:t>
      </w:r>
      <w:r w:rsidRPr="00C90BD0">
        <w:rPr>
          <w:rFonts w:ascii="Arial" w:hAnsi="Arial" w:cs="Arial"/>
          <w:vertAlign w:val="superscript"/>
          <w:lang w:val="et-EE" w:eastAsia="ar-SA"/>
        </w:rPr>
        <w:t>3</w:t>
      </w:r>
      <w:r w:rsidRPr="00C90BD0">
        <w:rPr>
          <w:rFonts w:ascii="Arial" w:hAnsi="Arial" w:cs="Arial"/>
          <w:lang w:val="et-EE" w:eastAsia="ar-SA"/>
        </w:rPr>
        <w:t>/d).</w:t>
      </w:r>
    </w:p>
    <w:p w14:paraId="7EA418DD"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AS ELVESO on nõus</w:t>
      </w:r>
      <w:r w:rsidR="006E4A38" w:rsidRPr="00C90BD0">
        <w:rPr>
          <w:rFonts w:ascii="Arial" w:hAnsi="Arial" w:cs="Arial"/>
          <w:lang w:val="et-EE" w:eastAsia="ar-SA"/>
        </w:rPr>
        <w:t xml:space="preserve"> </w:t>
      </w:r>
      <w:r w:rsidRPr="00C90BD0">
        <w:rPr>
          <w:rFonts w:ascii="Arial" w:hAnsi="Arial" w:cs="Arial"/>
          <w:lang w:val="et-EE" w:eastAsia="ar-SA"/>
        </w:rPr>
        <w:t>reovett vastu võtma detailplaneeringu alalt</w:t>
      </w:r>
      <w:r w:rsidR="006E4A38" w:rsidRPr="00C90BD0">
        <w:rPr>
          <w:rFonts w:ascii="Arial" w:hAnsi="Arial" w:cs="Arial"/>
          <w:lang w:val="et-EE" w:eastAsia="ar-SA"/>
        </w:rPr>
        <w:t xml:space="preserve"> </w:t>
      </w:r>
      <w:r w:rsidRPr="00C90BD0">
        <w:rPr>
          <w:rFonts w:ascii="Arial" w:hAnsi="Arial" w:cs="Arial"/>
          <w:lang w:val="et-EE" w:eastAsia="ar-SA"/>
        </w:rPr>
        <w:t xml:space="preserve">vastavalt Rae valla ühisveevärgi ja </w:t>
      </w:r>
      <w:r w:rsidR="00C90BD0" w:rsidRPr="00C90BD0">
        <w:rPr>
          <w:rFonts w:ascii="Arial" w:hAnsi="Arial" w:cs="Arial"/>
          <w:lang w:val="et-EE" w:eastAsia="ar-SA"/>
        </w:rPr>
        <w:t>-</w:t>
      </w:r>
      <w:r w:rsidRPr="00C90BD0">
        <w:rPr>
          <w:rFonts w:ascii="Arial" w:hAnsi="Arial" w:cs="Arial"/>
          <w:lang w:val="et-EE" w:eastAsia="ar-SA"/>
        </w:rPr>
        <w:t>kanalisatsiooni arengukavale koguses kuni</w:t>
      </w:r>
      <w:r w:rsidR="00BE7A58" w:rsidRPr="00C90BD0">
        <w:rPr>
          <w:rFonts w:ascii="Arial" w:hAnsi="Arial" w:cs="Arial"/>
          <w:lang w:val="et-EE" w:eastAsia="ar-SA"/>
        </w:rPr>
        <w:t xml:space="preserve"> 360</w:t>
      </w:r>
      <w:r w:rsidRPr="00C90BD0">
        <w:rPr>
          <w:rFonts w:ascii="Arial" w:hAnsi="Arial" w:cs="Arial"/>
          <w:lang w:val="et-EE" w:eastAsia="ar-SA"/>
        </w:rPr>
        <w:t>,0 m</w:t>
      </w:r>
      <w:r w:rsidRPr="00C90BD0">
        <w:rPr>
          <w:rFonts w:ascii="Arial" w:hAnsi="Arial" w:cs="Arial"/>
          <w:vertAlign w:val="superscript"/>
          <w:lang w:val="et-EE" w:eastAsia="ar-SA"/>
        </w:rPr>
        <w:t>3</w:t>
      </w:r>
      <w:r w:rsidRPr="00C90BD0">
        <w:rPr>
          <w:rFonts w:ascii="Arial" w:hAnsi="Arial" w:cs="Arial"/>
          <w:lang w:val="et-EE" w:eastAsia="ar-SA"/>
        </w:rPr>
        <w:t xml:space="preserve">/kuus </w:t>
      </w:r>
      <w:r w:rsidR="00BE7A58" w:rsidRPr="00C90BD0">
        <w:rPr>
          <w:rFonts w:ascii="Arial" w:hAnsi="Arial" w:cs="Arial"/>
          <w:lang w:val="et-EE" w:eastAsia="ar-SA"/>
        </w:rPr>
        <w:t>(12,0</w:t>
      </w:r>
      <w:r w:rsidRPr="00C90BD0">
        <w:rPr>
          <w:rFonts w:ascii="Arial" w:hAnsi="Arial" w:cs="Arial"/>
          <w:lang w:val="et-EE" w:eastAsia="ar-SA"/>
        </w:rPr>
        <w:t xml:space="preserve"> m</w:t>
      </w:r>
      <w:r w:rsidRPr="00C90BD0">
        <w:rPr>
          <w:rFonts w:ascii="Arial" w:hAnsi="Arial" w:cs="Arial"/>
          <w:vertAlign w:val="superscript"/>
          <w:lang w:val="et-EE" w:eastAsia="ar-SA"/>
        </w:rPr>
        <w:t>3</w:t>
      </w:r>
      <w:r w:rsidRPr="00C90BD0">
        <w:rPr>
          <w:rFonts w:ascii="Arial" w:hAnsi="Arial" w:cs="Arial"/>
          <w:lang w:val="et-EE" w:eastAsia="ar-SA"/>
        </w:rPr>
        <w:t xml:space="preserve">/d). </w:t>
      </w:r>
    </w:p>
    <w:p w14:paraId="785AC27A" w14:textId="77777777" w:rsidR="002B5853"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 xml:space="preserve">Kanalisatsioonitrass on kavandatud planeeringualal isevoolsena kuni ühinemispunktini. </w:t>
      </w:r>
      <w:r w:rsidR="009903F4" w:rsidRPr="00C90BD0">
        <w:rPr>
          <w:rFonts w:ascii="Arial" w:hAnsi="Arial" w:cs="Arial"/>
          <w:lang w:val="et-EE" w:eastAsia="ar-SA"/>
        </w:rPr>
        <w:t xml:space="preserve">Reovee kanalisatsioonikaevud nr </w:t>
      </w:r>
      <w:r w:rsidR="002B5853" w:rsidRPr="00C90BD0">
        <w:rPr>
          <w:rFonts w:ascii="Arial" w:hAnsi="Arial" w:cs="Arial"/>
          <w:lang w:val="et-EE" w:eastAsia="ar-SA"/>
        </w:rPr>
        <w:t>K1-4 ja K1-5 (asukohad märgitud joonistel AS-03, AS-04 ja AS-05) tuleb välja vahetada suuremate vastu (D800).</w:t>
      </w:r>
    </w:p>
    <w:p w14:paraId="4CE3CD9D"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Tehnovõrkude koondplaani AS-05 joonisele on kanalisatsioonitrassile peale märgitud maapinna planeeritud absoluutne kõrgus ning kaevu põhja absoluutne kõrgus.</w:t>
      </w:r>
    </w:p>
    <w:p w14:paraId="5A53CD49"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 xml:space="preserve">Moodustatava uue kinnistu piirist mitte kaugemale kui </w:t>
      </w:r>
      <w:r w:rsidR="0001573C" w:rsidRPr="00C90BD0">
        <w:rPr>
          <w:rFonts w:ascii="Arial" w:hAnsi="Arial" w:cs="Arial"/>
          <w:lang w:val="et-EE" w:eastAsia="ar-SA"/>
        </w:rPr>
        <w:t>2</w:t>
      </w:r>
      <w:r w:rsidRPr="00C90BD0">
        <w:rPr>
          <w:rFonts w:ascii="Arial" w:hAnsi="Arial" w:cs="Arial"/>
          <w:lang w:val="et-EE" w:eastAsia="ar-SA"/>
        </w:rPr>
        <w:t xml:space="preserve"> m välja poole on planeeritud vee ja</w:t>
      </w:r>
      <w:r w:rsidR="006E4A38" w:rsidRPr="00C90BD0">
        <w:rPr>
          <w:rFonts w:ascii="Arial" w:hAnsi="Arial" w:cs="Arial"/>
          <w:lang w:val="et-EE" w:eastAsia="ar-SA"/>
        </w:rPr>
        <w:t xml:space="preserve"> </w:t>
      </w:r>
      <w:r w:rsidRPr="00C90BD0">
        <w:rPr>
          <w:rFonts w:ascii="Arial" w:hAnsi="Arial" w:cs="Arial"/>
          <w:lang w:val="et-EE" w:eastAsia="ar-SA"/>
        </w:rPr>
        <w:t>kanalisatsiooni liitumispunktid.</w:t>
      </w:r>
    </w:p>
    <w:p w14:paraId="5BF74DC6" w14:textId="77777777" w:rsidR="009903F4" w:rsidRPr="00C90BD0" w:rsidRDefault="009903F4" w:rsidP="00B4093F">
      <w:pPr>
        <w:spacing w:before="0" w:after="0"/>
        <w:jc w:val="both"/>
        <w:rPr>
          <w:rFonts w:ascii="Arial" w:hAnsi="Arial" w:cs="Arial"/>
          <w:lang w:val="et-EE" w:eastAsia="ar-SA"/>
        </w:rPr>
      </w:pPr>
      <w:r w:rsidRPr="00C90BD0">
        <w:rPr>
          <w:rFonts w:ascii="Arial" w:hAnsi="Arial" w:cs="Arial"/>
          <w:lang w:val="et-EE" w:eastAsia="ar-SA"/>
        </w:rPr>
        <w:lastRenderedPageBreak/>
        <w:t xml:space="preserve">Krunti </w:t>
      </w:r>
      <w:proofErr w:type="spellStart"/>
      <w:r w:rsidRPr="00C90BD0">
        <w:rPr>
          <w:rFonts w:ascii="Arial" w:hAnsi="Arial" w:cs="Arial"/>
          <w:lang w:val="et-EE" w:eastAsia="ar-SA"/>
        </w:rPr>
        <w:t>pos</w:t>
      </w:r>
      <w:proofErr w:type="spellEnd"/>
      <w:r w:rsidRPr="00C90BD0">
        <w:rPr>
          <w:rFonts w:ascii="Arial" w:hAnsi="Arial" w:cs="Arial"/>
          <w:lang w:val="et-EE" w:eastAsia="ar-SA"/>
        </w:rPr>
        <w:t xml:space="preserve"> nr 7 vee, sademevee ja reovee kanalisatsioonitrassid ei asu krundi piiril</w:t>
      </w:r>
      <w:r w:rsidR="0001573C" w:rsidRPr="00C90BD0">
        <w:rPr>
          <w:rFonts w:ascii="Arial" w:hAnsi="Arial" w:cs="Arial"/>
          <w:lang w:val="et-EE" w:eastAsia="ar-SA"/>
        </w:rPr>
        <w:t xml:space="preserve">. </w:t>
      </w:r>
      <w:r w:rsidRPr="00C90BD0">
        <w:rPr>
          <w:rFonts w:ascii="Arial" w:hAnsi="Arial" w:cs="Arial"/>
          <w:lang w:val="et-EE" w:eastAsia="ar-SA"/>
        </w:rPr>
        <w:t>Krun</w:t>
      </w:r>
      <w:r w:rsidR="0001573C" w:rsidRPr="00C90BD0">
        <w:rPr>
          <w:rFonts w:ascii="Arial" w:hAnsi="Arial" w:cs="Arial"/>
          <w:lang w:val="et-EE" w:eastAsia="ar-SA"/>
        </w:rPr>
        <w:t>di</w:t>
      </w:r>
      <w:r w:rsidRPr="00C90BD0">
        <w:rPr>
          <w:rFonts w:ascii="Arial" w:hAnsi="Arial" w:cs="Arial"/>
          <w:lang w:val="et-EE" w:eastAsia="ar-SA"/>
        </w:rPr>
        <w:t xml:space="preserve"> </w:t>
      </w:r>
      <w:proofErr w:type="spellStart"/>
      <w:r w:rsidRPr="00C90BD0">
        <w:rPr>
          <w:rFonts w:ascii="Arial" w:hAnsi="Arial" w:cs="Arial"/>
          <w:lang w:val="et-EE" w:eastAsia="ar-SA"/>
        </w:rPr>
        <w:t>pos</w:t>
      </w:r>
      <w:proofErr w:type="spellEnd"/>
      <w:r w:rsidRPr="00C90BD0">
        <w:rPr>
          <w:rFonts w:ascii="Arial" w:hAnsi="Arial" w:cs="Arial"/>
          <w:lang w:val="et-EE" w:eastAsia="ar-SA"/>
        </w:rPr>
        <w:t xml:space="preserve"> 7 tuleb rajada ühinemispunktist eraldi veetrassid ning krundile </w:t>
      </w:r>
      <w:proofErr w:type="spellStart"/>
      <w:r w:rsidRPr="00C90BD0">
        <w:rPr>
          <w:rFonts w:ascii="Arial" w:hAnsi="Arial" w:cs="Arial"/>
          <w:lang w:val="et-EE" w:eastAsia="ar-SA"/>
        </w:rPr>
        <w:t>pos</w:t>
      </w:r>
      <w:proofErr w:type="spellEnd"/>
      <w:r w:rsidRPr="00C90BD0">
        <w:rPr>
          <w:rFonts w:ascii="Arial" w:hAnsi="Arial" w:cs="Arial"/>
          <w:lang w:val="et-EE" w:eastAsia="ar-SA"/>
        </w:rPr>
        <w:t xml:space="preserve"> nr 1</w:t>
      </w:r>
      <w:r w:rsidR="0001573C" w:rsidRPr="00C90BD0">
        <w:rPr>
          <w:rFonts w:ascii="Arial" w:hAnsi="Arial" w:cs="Arial"/>
          <w:lang w:val="et-EE" w:eastAsia="ar-SA"/>
        </w:rPr>
        <w:t>2</w:t>
      </w:r>
      <w:r w:rsidRPr="00C90BD0">
        <w:rPr>
          <w:rFonts w:ascii="Arial" w:hAnsi="Arial" w:cs="Arial"/>
          <w:lang w:val="et-EE" w:eastAsia="ar-SA"/>
        </w:rPr>
        <w:t xml:space="preserve"> tuleb projekteerida veemõõdukaev ja reovee kanalisatsiooni ühinemispunktist tuleb rajada</w:t>
      </w:r>
      <w:r w:rsidR="0001573C" w:rsidRPr="00C90BD0">
        <w:rPr>
          <w:rFonts w:ascii="Arial" w:hAnsi="Arial" w:cs="Arial"/>
          <w:lang w:val="et-EE" w:eastAsia="ar-SA"/>
        </w:rPr>
        <w:t xml:space="preserve"> </w:t>
      </w:r>
      <w:r w:rsidRPr="00C90BD0">
        <w:rPr>
          <w:rFonts w:ascii="Arial" w:hAnsi="Arial" w:cs="Arial"/>
          <w:lang w:val="et-EE" w:eastAsia="ar-SA"/>
        </w:rPr>
        <w:t xml:space="preserve">reovee kanalisatsioonitrassi krundi </w:t>
      </w:r>
      <w:proofErr w:type="spellStart"/>
      <w:r w:rsidRPr="00C90BD0">
        <w:rPr>
          <w:rFonts w:ascii="Arial" w:hAnsi="Arial" w:cs="Arial"/>
          <w:lang w:val="et-EE" w:eastAsia="ar-SA"/>
        </w:rPr>
        <w:t>pos</w:t>
      </w:r>
      <w:proofErr w:type="spellEnd"/>
      <w:r w:rsidRPr="00C90BD0">
        <w:rPr>
          <w:rFonts w:ascii="Arial" w:hAnsi="Arial" w:cs="Arial"/>
          <w:lang w:val="et-EE" w:eastAsia="ar-SA"/>
        </w:rPr>
        <w:t xml:space="preserve"> nr 1</w:t>
      </w:r>
      <w:r w:rsidR="0001573C" w:rsidRPr="00C90BD0">
        <w:rPr>
          <w:rFonts w:ascii="Arial" w:hAnsi="Arial" w:cs="Arial"/>
          <w:lang w:val="et-EE" w:eastAsia="ar-SA"/>
        </w:rPr>
        <w:t>2</w:t>
      </w:r>
      <w:r w:rsidRPr="00C90BD0">
        <w:rPr>
          <w:rFonts w:ascii="Arial" w:hAnsi="Arial" w:cs="Arial"/>
          <w:lang w:val="et-EE" w:eastAsia="ar-SA"/>
        </w:rPr>
        <w:t xml:space="preserve"> haljasalani, kus on ette nähtud kruntide liitumispunktid.</w:t>
      </w:r>
    </w:p>
    <w:p w14:paraId="396F801E" w14:textId="77777777" w:rsidR="00F4184D"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Ühisveevärk ja -kanalisatsioon projekteeritakse ja ehitatakse välja vastavalt ühisveevärgi ja kanalisatsiooni seadusele ning kehtivatele normidele RIL 77-2013.</w:t>
      </w:r>
    </w:p>
    <w:p w14:paraId="0592DAEA" w14:textId="77777777" w:rsidR="002E3092" w:rsidRPr="00C90BD0" w:rsidRDefault="002E3092" w:rsidP="002E3092">
      <w:pPr>
        <w:tabs>
          <w:tab w:val="left" w:pos="0"/>
        </w:tabs>
        <w:suppressAutoHyphens/>
        <w:autoSpaceDE w:val="0"/>
        <w:spacing w:before="0" w:after="0"/>
        <w:jc w:val="both"/>
        <w:rPr>
          <w:rFonts w:ascii="Arial" w:hAnsi="Arial" w:cs="Arial"/>
          <w:lang w:val="et-EE"/>
        </w:rPr>
      </w:pPr>
      <w:r w:rsidRPr="00C90BD0">
        <w:rPr>
          <w:rFonts w:ascii="Arial" w:hAnsi="Arial" w:cs="Arial"/>
          <w:lang w:val="et-EE"/>
        </w:rPr>
        <w:t>Krun</w:t>
      </w:r>
      <w:r w:rsidR="0001573C" w:rsidRPr="00C90BD0">
        <w:rPr>
          <w:rFonts w:ascii="Arial" w:hAnsi="Arial" w:cs="Arial"/>
          <w:lang w:val="et-EE"/>
        </w:rPr>
        <w:t>tide</w:t>
      </w:r>
      <w:r w:rsidRPr="00C90BD0">
        <w:rPr>
          <w:rFonts w:ascii="Arial" w:hAnsi="Arial" w:cs="Arial"/>
          <w:lang w:val="et-EE"/>
        </w:rPr>
        <w:t xml:space="preserve"> </w:t>
      </w:r>
      <w:proofErr w:type="spellStart"/>
      <w:r w:rsidRPr="00C90BD0">
        <w:rPr>
          <w:rFonts w:ascii="Arial" w:hAnsi="Arial" w:cs="Arial"/>
          <w:lang w:val="et-EE"/>
        </w:rPr>
        <w:t>pos</w:t>
      </w:r>
      <w:proofErr w:type="spellEnd"/>
      <w:r w:rsidRPr="00C90BD0">
        <w:rPr>
          <w:rFonts w:ascii="Arial" w:hAnsi="Arial" w:cs="Arial"/>
          <w:lang w:val="et-EE"/>
        </w:rPr>
        <w:t xml:space="preserve"> nr 5</w:t>
      </w:r>
      <w:r w:rsidR="0001573C" w:rsidRPr="00C90BD0">
        <w:rPr>
          <w:rFonts w:ascii="Arial" w:hAnsi="Arial" w:cs="Arial"/>
          <w:lang w:val="et-EE"/>
        </w:rPr>
        <w:t xml:space="preserve"> ja 6</w:t>
      </w:r>
      <w:r w:rsidRPr="00C90BD0">
        <w:rPr>
          <w:rFonts w:ascii="Arial" w:hAnsi="Arial" w:cs="Arial"/>
          <w:lang w:val="et-EE"/>
        </w:rPr>
        <w:t xml:space="preserve"> vee, sademevee- ja reoveekanalisatsiooni liitumispunktide juurde piirdeaeda mitte rajada.</w:t>
      </w:r>
    </w:p>
    <w:p w14:paraId="6DE4F894" w14:textId="77777777" w:rsidR="002678DE" w:rsidRPr="00C90BD0" w:rsidRDefault="00F4184D" w:rsidP="00B4093F">
      <w:pPr>
        <w:spacing w:before="0" w:after="0"/>
        <w:jc w:val="both"/>
        <w:rPr>
          <w:rFonts w:ascii="Arial" w:hAnsi="Arial" w:cs="Arial"/>
          <w:lang w:val="et-EE" w:eastAsia="ar-SA"/>
        </w:rPr>
      </w:pPr>
      <w:r w:rsidRPr="00C90BD0">
        <w:rPr>
          <w:rFonts w:ascii="Arial" w:hAnsi="Arial" w:cs="Arial"/>
          <w:lang w:val="et-EE" w:eastAsia="ar-SA"/>
        </w:rPr>
        <w:t xml:space="preserve">Trasside juurdepääsuks ja hooldamiseks rajatakse trasside kaitsevööndi ulatuses servituudi ala. </w:t>
      </w:r>
      <w:r w:rsidR="00EC5023" w:rsidRPr="00C90BD0">
        <w:rPr>
          <w:rFonts w:ascii="Arial" w:hAnsi="Arial" w:cs="Arial"/>
          <w:lang w:val="et-EE" w:eastAsia="ar-SA"/>
        </w:rPr>
        <w:t xml:space="preserve">Vee- ja kanalisatsioonitorustike kaitsevöönd ulatub torustiku teljest 2 m mõlemale poole, koridor laiusega 4 m. </w:t>
      </w:r>
      <w:r w:rsidR="00E13393" w:rsidRPr="00C90BD0">
        <w:rPr>
          <w:rFonts w:ascii="Arial" w:hAnsi="Arial" w:cs="Arial"/>
          <w:lang w:val="et-EE" w:eastAsia="ar-SA"/>
        </w:rPr>
        <w:t xml:space="preserve">Samuti on krundile </w:t>
      </w:r>
      <w:proofErr w:type="spellStart"/>
      <w:r w:rsidR="00E13393" w:rsidRPr="00C90BD0">
        <w:rPr>
          <w:rFonts w:ascii="Arial" w:hAnsi="Arial" w:cs="Arial"/>
          <w:lang w:val="et-EE" w:eastAsia="ar-SA"/>
        </w:rPr>
        <w:t>pos</w:t>
      </w:r>
      <w:proofErr w:type="spellEnd"/>
      <w:r w:rsidR="00E13393" w:rsidRPr="00C90BD0">
        <w:rPr>
          <w:rFonts w:ascii="Arial" w:hAnsi="Arial" w:cs="Arial"/>
          <w:lang w:val="et-EE" w:eastAsia="ar-SA"/>
        </w:rPr>
        <w:t xml:space="preserve"> nr 1</w:t>
      </w:r>
      <w:r w:rsidR="0001573C" w:rsidRPr="00C90BD0">
        <w:rPr>
          <w:rFonts w:ascii="Arial" w:hAnsi="Arial" w:cs="Arial"/>
          <w:lang w:val="et-EE" w:eastAsia="ar-SA"/>
        </w:rPr>
        <w:t>0</w:t>
      </w:r>
      <w:r w:rsidR="00E13393" w:rsidRPr="00C90BD0">
        <w:rPr>
          <w:rFonts w:ascii="Arial" w:hAnsi="Arial" w:cs="Arial"/>
          <w:lang w:val="et-EE" w:eastAsia="ar-SA"/>
        </w:rPr>
        <w:t xml:space="preserve"> asuvale kergliiklusteele </w:t>
      </w:r>
      <w:r w:rsidR="00EC5023" w:rsidRPr="00C90BD0">
        <w:rPr>
          <w:rFonts w:ascii="Arial" w:hAnsi="Arial" w:cs="Arial"/>
          <w:lang w:val="et-EE" w:eastAsia="ar-SA"/>
        </w:rPr>
        <w:t>seatud servituudi vajadusega ala A</w:t>
      </w:r>
      <w:r w:rsidR="009B2304" w:rsidRPr="00C90BD0">
        <w:rPr>
          <w:rFonts w:ascii="Arial" w:hAnsi="Arial" w:cs="Arial"/>
          <w:lang w:val="et-EE" w:eastAsia="ar-SA"/>
        </w:rPr>
        <w:t>S</w:t>
      </w:r>
      <w:r w:rsidR="00EC5023" w:rsidRPr="00C90BD0">
        <w:rPr>
          <w:rFonts w:ascii="Arial" w:hAnsi="Arial" w:cs="Arial"/>
          <w:lang w:val="et-EE" w:eastAsia="ar-SA"/>
        </w:rPr>
        <w:t xml:space="preserve"> E</w:t>
      </w:r>
      <w:r w:rsidR="009B2304" w:rsidRPr="00C90BD0">
        <w:rPr>
          <w:rFonts w:ascii="Arial" w:hAnsi="Arial" w:cs="Arial"/>
          <w:lang w:val="et-EE" w:eastAsia="ar-SA"/>
        </w:rPr>
        <w:t>LVESO</w:t>
      </w:r>
      <w:r w:rsidR="00EC5023" w:rsidRPr="00C90BD0">
        <w:rPr>
          <w:rFonts w:ascii="Arial" w:hAnsi="Arial" w:cs="Arial"/>
          <w:lang w:val="et-EE" w:eastAsia="ar-SA"/>
        </w:rPr>
        <w:t xml:space="preserve"> kasuk</w:t>
      </w:r>
      <w:r w:rsidR="00C90BD0" w:rsidRPr="00C90BD0">
        <w:rPr>
          <w:rFonts w:ascii="Arial" w:hAnsi="Arial" w:cs="Arial"/>
          <w:lang w:val="et-EE" w:eastAsia="ar-SA"/>
        </w:rPr>
        <w:t>s ÜVK rajatiste teenindamiseks.</w:t>
      </w:r>
    </w:p>
    <w:p w14:paraId="0421411A" w14:textId="77777777" w:rsidR="00E2297A" w:rsidRPr="00C90BD0" w:rsidRDefault="00E2297A" w:rsidP="00B4093F">
      <w:pPr>
        <w:spacing w:before="0" w:after="0"/>
        <w:jc w:val="both"/>
        <w:rPr>
          <w:rFonts w:ascii="Arial" w:hAnsi="Arial" w:cs="Arial"/>
          <w:lang w:val="et-EE" w:eastAsia="ar-SA"/>
        </w:rPr>
      </w:pPr>
    </w:p>
    <w:p w14:paraId="0ACB3553" w14:textId="77777777" w:rsidR="00BE7A58" w:rsidRPr="00C90BD0" w:rsidRDefault="00BE7A58" w:rsidP="00B4093F">
      <w:pPr>
        <w:spacing w:before="0" w:after="0"/>
        <w:jc w:val="both"/>
        <w:rPr>
          <w:rFonts w:ascii="Arial" w:hAnsi="Arial" w:cs="Arial"/>
          <w:b/>
          <w:u w:val="single"/>
          <w:lang w:val="et-EE"/>
        </w:rPr>
      </w:pPr>
      <w:r w:rsidRPr="00C90BD0">
        <w:rPr>
          <w:rFonts w:ascii="Arial" w:hAnsi="Arial" w:cs="Arial"/>
          <w:b/>
          <w:u w:val="single"/>
          <w:lang w:val="et-EE"/>
        </w:rPr>
        <w:t>Tabel 1: Vee ja olmereovee planeeritud kogused kruntide lõikes:</w:t>
      </w:r>
    </w:p>
    <w:tbl>
      <w:tblPr>
        <w:tblStyle w:val="TableGrid1"/>
        <w:tblW w:w="9639" w:type="dxa"/>
        <w:tblInd w:w="108" w:type="dxa"/>
        <w:tblLook w:val="04A0" w:firstRow="1" w:lastRow="0" w:firstColumn="1" w:lastColumn="0" w:noHBand="0" w:noVBand="1"/>
      </w:tblPr>
      <w:tblGrid>
        <w:gridCol w:w="889"/>
        <w:gridCol w:w="1958"/>
        <w:gridCol w:w="2126"/>
        <w:gridCol w:w="2068"/>
        <w:gridCol w:w="2598"/>
      </w:tblGrid>
      <w:tr w:rsidR="00BE7A58" w:rsidRPr="00F64333" w14:paraId="2CB0A496" w14:textId="77777777" w:rsidTr="006E4A38">
        <w:tc>
          <w:tcPr>
            <w:tcW w:w="889" w:type="dxa"/>
          </w:tcPr>
          <w:p w14:paraId="30C97171" w14:textId="77777777" w:rsidR="00BE7A58" w:rsidRPr="00C90BD0" w:rsidRDefault="00BE7A58" w:rsidP="00B4093F">
            <w:pPr>
              <w:rPr>
                <w:rFonts w:ascii="Arial" w:hAnsi="Arial" w:cs="Arial"/>
                <w:lang w:val="et-EE"/>
              </w:rPr>
            </w:pPr>
            <w:r w:rsidRPr="00C90BD0">
              <w:rPr>
                <w:rFonts w:ascii="Arial" w:hAnsi="Arial" w:cs="Arial"/>
                <w:lang w:val="et-EE"/>
              </w:rPr>
              <w:t xml:space="preserve">Krundi </w:t>
            </w:r>
            <w:proofErr w:type="spellStart"/>
            <w:r w:rsidRPr="00C90BD0">
              <w:rPr>
                <w:rFonts w:ascii="Arial" w:hAnsi="Arial" w:cs="Arial"/>
                <w:lang w:val="et-EE"/>
              </w:rPr>
              <w:t>pos</w:t>
            </w:r>
            <w:proofErr w:type="spellEnd"/>
            <w:r w:rsidRPr="00C90BD0">
              <w:rPr>
                <w:rFonts w:ascii="Arial" w:hAnsi="Arial" w:cs="Arial"/>
                <w:lang w:val="et-EE"/>
              </w:rPr>
              <w:t xml:space="preserve"> nr</w:t>
            </w:r>
          </w:p>
        </w:tc>
        <w:tc>
          <w:tcPr>
            <w:tcW w:w="1958" w:type="dxa"/>
          </w:tcPr>
          <w:p w14:paraId="3B11D00C" w14:textId="77777777" w:rsidR="006E4A38" w:rsidRPr="00C90BD0" w:rsidRDefault="00905929" w:rsidP="006E4A38">
            <w:pPr>
              <w:rPr>
                <w:rFonts w:ascii="Arial" w:hAnsi="Arial" w:cs="Arial"/>
                <w:lang w:val="et-EE"/>
              </w:rPr>
            </w:pPr>
            <w:r w:rsidRPr="00C90BD0">
              <w:rPr>
                <w:rFonts w:ascii="Arial" w:hAnsi="Arial" w:cs="Arial"/>
                <w:lang w:val="et-EE"/>
              </w:rPr>
              <w:t>V</w:t>
            </w:r>
            <w:r w:rsidR="00BE7A58" w:rsidRPr="00C90BD0">
              <w:rPr>
                <w:rFonts w:ascii="Arial" w:hAnsi="Arial" w:cs="Arial"/>
                <w:lang w:val="et-EE"/>
              </w:rPr>
              <w:t>ee kogus</w:t>
            </w:r>
          </w:p>
          <w:p w14:paraId="35672797" w14:textId="77777777" w:rsidR="00BE7A58" w:rsidRPr="00C90BD0" w:rsidRDefault="00BE7A58" w:rsidP="006E4A38">
            <w:pPr>
              <w:rPr>
                <w:rFonts w:ascii="Arial" w:hAnsi="Arial" w:cs="Arial"/>
                <w:lang w:val="et-EE"/>
              </w:rPr>
            </w:pPr>
            <w:r w:rsidRPr="00C90BD0">
              <w:rPr>
                <w:rFonts w:ascii="Arial" w:hAnsi="Arial" w:cs="Arial"/>
                <w:lang w:val="et-EE"/>
              </w:rPr>
              <w:t>(m</w:t>
            </w:r>
            <w:r w:rsidRPr="00C90BD0">
              <w:rPr>
                <w:rFonts w:ascii="Arial" w:hAnsi="Arial" w:cs="Arial"/>
                <w:vertAlign w:val="superscript"/>
                <w:lang w:val="et-EE"/>
              </w:rPr>
              <w:t>3</w:t>
            </w:r>
            <w:r w:rsidRPr="00C90BD0">
              <w:rPr>
                <w:rFonts w:ascii="Arial" w:hAnsi="Arial" w:cs="Arial"/>
                <w:lang w:val="et-EE"/>
              </w:rPr>
              <w:t>/kuus)</w:t>
            </w:r>
          </w:p>
        </w:tc>
        <w:tc>
          <w:tcPr>
            <w:tcW w:w="2126" w:type="dxa"/>
          </w:tcPr>
          <w:p w14:paraId="51668D6B" w14:textId="77777777" w:rsidR="006E4A38" w:rsidRPr="00C90BD0" w:rsidRDefault="00905929" w:rsidP="006E4A38">
            <w:pPr>
              <w:rPr>
                <w:rFonts w:ascii="Arial" w:hAnsi="Arial" w:cs="Arial"/>
                <w:lang w:val="et-EE"/>
              </w:rPr>
            </w:pPr>
            <w:r w:rsidRPr="00C90BD0">
              <w:rPr>
                <w:rFonts w:ascii="Arial" w:hAnsi="Arial" w:cs="Arial"/>
                <w:lang w:val="et-EE"/>
              </w:rPr>
              <w:t>V</w:t>
            </w:r>
            <w:r w:rsidR="00BE7A58" w:rsidRPr="00C90BD0">
              <w:rPr>
                <w:rFonts w:ascii="Arial" w:hAnsi="Arial" w:cs="Arial"/>
                <w:lang w:val="et-EE"/>
              </w:rPr>
              <w:t xml:space="preserve">ee </w:t>
            </w:r>
            <w:proofErr w:type="spellStart"/>
            <w:r w:rsidR="00BE7A58" w:rsidRPr="00C90BD0">
              <w:rPr>
                <w:rFonts w:ascii="Arial" w:hAnsi="Arial" w:cs="Arial"/>
                <w:lang w:val="et-EE"/>
              </w:rPr>
              <w:t>ma</w:t>
            </w:r>
            <w:r w:rsidR="00E2297A" w:rsidRPr="00C90BD0">
              <w:rPr>
                <w:rFonts w:ascii="Arial" w:hAnsi="Arial" w:cs="Arial"/>
                <w:lang w:val="et-EE"/>
              </w:rPr>
              <w:t>x</w:t>
            </w:r>
            <w:proofErr w:type="spellEnd"/>
            <w:r w:rsidR="00E2297A" w:rsidRPr="00C90BD0">
              <w:rPr>
                <w:rFonts w:ascii="Arial" w:hAnsi="Arial" w:cs="Arial"/>
                <w:lang w:val="et-EE"/>
              </w:rPr>
              <w:t xml:space="preserve"> </w:t>
            </w:r>
            <w:r w:rsidR="006E4A38" w:rsidRPr="00C90BD0">
              <w:rPr>
                <w:rFonts w:ascii="Arial" w:hAnsi="Arial" w:cs="Arial"/>
                <w:lang w:val="et-EE"/>
              </w:rPr>
              <w:t>kogus</w:t>
            </w:r>
          </w:p>
          <w:p w14:paraId="664C193C" w14:textId="77777777" w:rsidR="00BE7A58" w:rsidRPr="00C90BD0" w:rsidRDefault="00BE7A58" w:rsidP="006E4A38">
            <w:pPr>
              <w:rPr>
                <w:rFonts w:ascii="Arial" w:hAnsi="Arial" w:cs="Arial"/>
                <w:lang w:val="et-EE"/>
              </w:rPr>
            </w:pPr>
            <w:r w:rsidRPr="00C90BD0">
              <w:rPr>
                <w:rFonts w:ascii="Arial" w:hAnsi="Arial" w:cs="Arial"/>
                <w:lang w:val="et-EE"/>
              </w:rPr>
              <w:t>(m</w:t>
            </w:r>
            <w:r w:rsidRPr="00C90BD0">
              <w:rPr>
                <w:rFonts w:ascii="Arial" w:hAnsi="Arial" w:cs="Arial"/>
                <w:vertAlign w:val="superscript"/>
                <w:lang w:val="et-EE"/>
              </w:rPr>
              <w:t>3</w:t>
            </w:r>
            <w:r w:rsidRPr="00C90BD0">
              <w:rPr>
                <w:rFonts w:ascii="Arial" w:hAnsi="Arial" w:cs="Arial"/>
                <w:lang w:val="et-EE"/>
              </w:rPr>
              <w:t>/d)</w:t>
            </w:r>
          </w:p>
        </w:tc>
        <w:tc>
          <w:tcPr>
            <w:tcW w:w="2068" w:type="dxa"/>
          </w:tcPr>
          <w:p w14:paraId="10710B0F" w14:textId="77777777" w:rsidR="006E4A38" w:rsidRPr="00C90BD0" w:rsidRDefault="00905929" w:rsidP="006E4A38">
            <w:pPr>
              <w:rPr>
                <w:rFonts w:ascii="Arial" w:hAnsi="Arial" w:cs="Arial"/>
                <w:lang w:val="et-EE"/>
              </w:rPr>
            </w:pPr>
            <w:r w:rsidRPr="00C90BD0">
              <w:rPr>
                <w:rFonts w:ascii="Arial" w:hAnsi="Arial" w:cs="Arial"/>
                <w:lang w:val="et-EE"/>
              </w:rPr>
              <w:t>O</w:t>
            </w:r>
            <w:r w:rsidR="00BE7A58" w:rsidRPr="00C90BD0">
              <w:rPr>
                <w:rFonts w:ascii="Arial" w:hAnsi="Arial" w:cs="Arial"/>
                <w:lang w:val="et-EE"/>
              </w:rPr>
              <w:t>lmereovee kogus</w:t>
            </w:r>
          </w:p>
          <w:p w14:paraId="5BC20661" w14:textId="77777777" w:rsidR="00BE7A58" w:rsidRPr="00C90BD0" w:rsidRDefault="00BE7A58" w:rsidP="006E4A38">
            <w:pPr>
              <w:rPr>
                <w:rFonts w:ascii="Arial" w:hAnsi="Arial" w:cs="Arial"/>
                <w:lang w:val="et-EE"/>
              </w:rPr>
            </w:pPr>
            <w:r w:rsidRPr="00C90BD0">
              <w:rPr>
                <w:rFonts w:ascii="Arial" w:hAnsi="Arial" w:cs="Arial"/>
                <w:lang w:val="et-EE"/>
              </w:rPr>
              <w:t>(m</w:t>
            </w:r>
            <w:r w:rsidRPr="00C90BD0">
              <w:rPr>
                <w:rFonts w:ascii="Arial" w:hAnsi="Arial" w:cs="Arial"/>
                <w:vertAlign w:val="superscript"/>
                <w:lang w:val="et-EE"/>
              </w:rPr>
              <w:t>3</w:t>
            </w:r>
            <w:r w:rsidRPr="00C90BD0">
              <w:rPr>
                <w:rFonts w:ascii="Arial" w:hAnsi="Arial" w:cs="Arial"/>
                <w:lang w:val="et-EE"/>
              </w:rPr>
              <w:t>/kuus)</w:t>
            </w:r>
          </w:p>
        </w:tc>
        <w:tc>
          <w:tcPr>
            <w:tcW w:w="2598" w:type="dxa"/>
          </w:tcPr>
          <w:p w14:paraId="3D7B9F77" w14:textId="77777777" w:rsidR="006E4A38" w:rsidRPr="00C90BD0" w:rsidRDefault="00905929" w:rsidP="006E4A38">
            <w:pPr>
              <w:rPr>
                <w:rFonts w:ascii="Arial" w:hAnsi="Arial" w:cs="Arial"/>
                <w:lang w:val="et-EE"/>
              </w:rPr>
            </w:pPr>
            <w:r w:rsidRPr="00C90BD0">
              <w:rPr>
                <w:rFonts w:ascii="Arial" w:hAnsi="Arial" w:cs="Arial"/>
                <w:lang w:val="et-EE"/>
              </w:rPr>
              <w:t>O</w:t>
            </w:r>
            <w:r w:rsidR="00BE7A58" w:rsidRPr="00C90BD0">
              <w:rPr>
                <w:rFonts w:ascii="Arial" w:hAnsi="Arial" w:cs="Arial"/>
                <w:lang w:val="et-EE"/>
              </w:rPr>
              <w:t xml:space="preserve">lmereovee </w:t>
            </w:r>
            <w:proofErr w:type="spellStart"/>
            <w:r w:rsidR="00BE7A58" w:rsidRPr="00C90BD0">
              <w:rPr>
                <w:rFonts w:ascii="Arial" w:hAnsi="Arial" w:cs="Arial"/>
                <w:lang w:val="et-EE"/>
              </w:rPr>
              <w:t>ma</w:t>
            </w:r>
            <w:r w:rsidR="00E2297A" w:rsidRPr="00C90BD0">
              <w:rPr>
                <w:rFonts w:ascii="Arial" w:hAnsi="Arial" w:cs="Arial"/>
                <w:lang w:val="et-EE"/>
              </w:rPr>
              <w:t>x</w:t>
            </w:r>
            <w:proofErr w:type="spellEnd"/>
            <w:r w:rsidR="00BE7A58" w:rsidRPr="00C90BD0">
              <w:rPr>
                <w:rFonts w:ascii="Arial" w:hAnsi="Arial" w:cs="Arial"/>
                <w:lang w:val="et-EE"/>
              </w:rPr>
              <w:t xml:space="preserve"> kogus</w:t>
            </w:r>
          </w:p>
          <w:p w14:paraId="4AA1651B" w14:textId="77777777" w:rsidR="00BE7A58" w:rsidRPr="00C90BD0" w:rsidRDefault="00BE7A58" w:rsidP="006E4A38">
            <w:pPr>
              <w:rPr>
                <w:rFonts w:ascii="Arial" w:hAnsi="Arial" w:cs="Arial"/>
                <w:lang w:val="et-EE"/>
              </w:rPr>
            </w:pPr>
            <w:r w:rsidRPr="00C90BD0">
              <w:rPr>
                <w:rFonts w:ascii="Arial" w:hAnsi="Arial" w:cs="Arial"/>
                <w:lang w:val="et-EE"/>
              </w:rPr>
              <w:t>(m</w:t>
            </w:r>
            <w:r w:rsidRPr="00C90BD0">
              <w:rPr>
                <w:rFonts w:ascii="Arial" w:hAnsi="Arial" w:cs="Arial"/>
                <w:vertAlign w:val="superscript"/>
                <w:lang w:val="et-EE"/>
              </w:rPr>
              <w:t>3</w:t>
            </w:r>
            <w:r w:rsidRPr="00C90BD0">
              <w:rPr>
                <w:rFonts w:ascii="Arial" w:hAnsi="Arial" w:cs="Arial"/>
                <w:lang w:val="et-EE"/>
              </w:rPr>
              <w:t>/d)</w:t>
            </w:r>
          </w:p>
        </w:tc>
      </w:tr>
      <w:tr w:rsidR="00BE7A58" w:rsidRPr="00C90BD0" w14:paraId="7CCA3B2F" w14:textId="77777777" w:rsidTr="006E4A38">
        <w:tc>
          <w:tcPr>
            <w:tcW w:w="889" w:type="dxa"/>
            <w:vAlign w:val="center"/>
          </w:tcPr>
          <w:p w14:paraId="0FA6D7ED" w14:textId="77777777" w:rsidR="00BE7A58" w:rsidRPr="00C90BD0" w:rsidRDefault="00BE7A58" w:rsidP="009C755F">
            <w:pPr>
              <w:jc w:val="center"/>
              <w:rPr>
                <w:rFonts w:ascii="Arial" w:hAnsi="Arial" w:cs="Arial"/>
                <w:lang w:val="et-EE"/>
              </w:rPr>
            </w:pPr>
            <w:r w:rsidRPr="00C90BD0">
              <w:rPr>
                <w:rFonts w:ascii="Arial" w:hAnsi="Arial" w:cs="Arial"/>
                <w:lang w:val="et-EE"/>
              </w:rPr>
              <w:t>1</w:t>
            </w:r>
          </w:p>
        </w:tc>
        <w:tc>
          <w:tcPr>
            <w:tcW w:w="1958" w:type="dxa"/>
            <w:vAlign w:val="center"/>
          </w:tcPr>
          <w:p w14:paraId="0EB652E0"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126" w:type="dxa"/>
            <w:vAlign w:val="center"/>
          </w:tcPr>
          <w:p w14:paraId="03962290"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c>
          <w:tcPr>
            <w:tcW w:w="2068" w:type="dxa"/>
            <w:vAlign w:val="center"/>
          </w:tcPr>
          <w:p w14:paraId="31B890DB"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598" w:type="dxa"/>
            <w:vAlign w:val="center"/>
          </w:tcPr>
          <w:p w14:paraId="1099F149"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r>
      <w:tr w:rsidR="00BE7A58" w:rsidRPr="00C90BD0" w14:paraId="3F701518" w14:textId="77777777" w:rsidTr="006E4A38">
        <w:tc>
          <w:tcPr>
            <w:tcW w:w="889" w:type="dxa"/>
            <w:vAlign w:val="center"/>
          </w:tcPr>
          <w:p w14:paraId="754D66B8" w14:textId="77777777" w:rsidR="00BE7A58" w:rsidRPr="00C90BD0" w:rsidRDefault="00BE7A58" w:rsidP="009C755F">
            <w:pPr>
              <w:jc w:val="center"/>
              <w:rPr>
                <w:rFonts w:ascii="Arial" w:hAnsi="Arial" w:cs="Arial"/>
                <w:lang w:val="et-EE"/>
              </w:rPr>
            </w:pPr>
            <w:r w:rsidRPr="00C90BD0">
              <w:rPr>
                <w:rFonts w:ascii="Arial" w:hAnsi="Arial" w:cs="Arial"/>
                <w:lang w:val="et-EE"/>
              </w:rPr>
              <w:t>2</w:t>
            </w:r>
          </w:p>
        </w:tc>
        <w:tc>
          <w:tcPr>
            <w:tcW w:w="1958" w:type="dxa"/>
            <w:vAlign w:val="center"/>
          </w:tcPr>
          <w:p w14:paraId="356A895F"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126" w:type="dxa"/>
            <w:vAlign w:val="center"/>
          </w:tcPr>
          <w:p w14:paraId="5324C3F9"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c>
          <w:tcPr>
            <w:tcW w:w="2068" w:type="dxa"/>
            <w:vAlign w:val="center"/>
          </w:tcPr>
          <w:p w14:paraId="447F05B8" w14:textId="5E6F826A" w:rsidR="00BE7A58" w:rsidRPr="00C90BD0" w:rsidRDefault="00EB4BD8" w:rsidP="009C755F">
            <w:pPr>
              <w:jc w:val="center"/>
              <w:rPr>
                <w:rFonts w:ascii="Arial" w:hAnsi="Arial" w:cs="Arial"/>
                <w:lang w:val="et-EE"/>
              </w:rPr>
            </w:pPr>
            <w:r>
              <w:rPr>
                <w:rFonts w:ascii="Arial" w:hAnsi="Arial" w:cs="Arial"/>
                <w:lang w:val="et-EE"/>
              </w:rPr>
              <w:t>54</w:t>
            </w:r>
          </w:p>
        </w:tc>
        <w:tc>
          <w:tcPr>
            <w:tcW w:w="2598" w:type="dxa"/>
            <w:vAlign w:val="center"/>
          </w:tcPr>
          <w:p w14:paraId="580B2AA6"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r>
      <w:tr w:rsidR="00BE7A58" w:rsidRPr="00C90BD0" w14:paraId="6FD7AB4A" w14:textId="77777777" w:rsidTr="006E4A38">
        <w:tc>
          <w:tcPr>
            <w:tcW w:w="889" w:type="dxa"/>
            <w:vAlign w:val="center"/>
          </w:tcPr>
          <w:p w14:paraId="49E61E0C" w14:textId="77777777" w:rsidR="00BE7A58" w:rsidRPr="00C90BD0" w:rsidRDefault="00BE7A58" w:rsidP="009C755F">
            <w:pPr>
              <w:jc w:val="center"/>
              <w:rPr>
                <w:rFonts w:ascii="Arial" w:hAnsi="Arial" w:cs="Arial"/>
                <w:lang w:val="et-EE"/>
              </w:rPr>
            </w:pPr>
            <w:r w:rsidRPr="00C90BD0">
              <w:rPr>
                <w:rFonts w:ascii="Arial" w:hAnsi="Arial" w:cs="Arial"/>
                <w:lang w:val="et-EE"/>
              </w:rPr>
              <w:t>3</w:t>
            </w:r>
          </w:p>
        </w:tc>
        <w:tc>
          <w:tcPr>
            <w:tcW w:w="1958" w:type="dxa"/>
            <w:vAlign w:val="center"/>
          </w:tcPr>
          <w:p w14:paraId="1C1B9485"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126" w:type="dxa"/>
            <w:vAlign w:val="center"/>
          </w:tcPr>
          <w:p w14:paraId="691D63D8"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c>
          <w:tcPr>
            <w:tcW w:w="2068" w:type="dxa"/>
            <w:vAlign w:val="center"/>
          </w:tcPr>
          <w:p w14:paraId="278C31C8" w14:textId="7043E1C0" w:rsidR="00BE7A58" w:rsidRPr="00C90BD0" w:rsidRDefault="00EB4BD8" w:rsidP="009C755F">
            <w:pPr>
              <w:jc w:val="center"/>
              <w:rPr>
                <w:rFonts w:ascii="Arial" w:hAnsi="Arial" w:cs="Arial"/>
                <w:lang w:val="et-EE"/>
              </w:rPr>
            </w:pPr>
            <w:r>
              <w:rPr>
                <w:rFonts w:ascii="Arial" w:hAnsi="Arial" w:cs="Arial"/>
                <w:lang w:val="et-EE"/>
              </w:rPr>
              <w:t>54</w:t>
            </w:r>
          </w:p>
        </w:tc>
        <w:tc>
          <w:tcPr>
            <w:tcW w:w="2598" w:type="dxa"/>
            <w:vAlign w:val="center"/>
          </w:tcPr>
          <w:p w14:paraId="485E971A"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r>
      <w:tr w:rsidR="00BE7A58" w:rsidRPr="00C90BD0" w14:paraId="433383AD" w14:textId="77777777" w:rsidTr="006E4A38">
        <w:tc>
          <w:tcPr>
            <w:tcW w:w="889" w:type="dxa"/>
            <w:vAlign w:val="center"/>
          </w:tcPr>
          <w:p w14:paraId="3FD336D6" w14:textId="77777777" w:rsidR="00BE7A58" w:rsidRPr="00C90BD0" w:rsidRDefault="00BE7A58" w:rsidP="009C755F">
            <w:pPr>
              <w:jc w:val="center"/>
              <w:rPr>
                <w:rFonts w:ascii="Arial" w:hAnsi="Arial" w:cs="Arial"/>
                <w:lang w:val="et-EE"/>
              </w:rPr>
            </w:pPr>
            <w:r w:rsidRPr="00C90BD0">
              <w:rPr>
                <w:rFonts w:ascii="Arial" w:hAnsi="Arial" w:cs="Arial"/>
                <w:lang w:val="et-EE"/>
              </w:rPr>
              <w:t>4</w:t>
            </w:r>
          </w:p>
        </w:tc>
        <w:tc>
          <w:tcPr>
            <w:tcW w:w="1958" w:type="dxa"/>
            <w:vAlign w:val="center"/>
          </w:tcPr>
          <w:p w14:paraId="24EB7A73"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126" w:type="dxa"/>
            <w:vAlign w:val="center"/>
          </w:tcPr>
          <w:p w14:paraId="78C544EC"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c>
          <w:tcPr>
            <w:tcW w:w="2068" w:type="dxa"/>
            <w:vAlign w:val="center"/>
          </w:tcPr>
          <w:p w14:paraId="42F205F3" w14:textId="4D93BF72" w:rsidR="00BE7A58" w:rsidRPr="00C90BD0" w:rsidRDefault="00EB4BD8" w:rsidP="009C755F">
            <w:pPr>
              <w:jc w:val="center"/>
              <w:rPr>
                <w:rFonts w:ascii="Arial" w:hAnsi="Arial" w:cs="Arial"/>
                <w:lang w:val="et-EE"/>
              </w:rPr>
            </w:pPr>
            <w:r>
              <w:rPr>
                <w:rFonts w:ascii="Arial" w:hAnsi="Arial" w:cs="Arial"/>
                <w:lang w:val="et-EE"/>
              </w:rPr>
              <w:t>54</w:t>
            </w:r>
          </w:p>
        </w:tc>
        <w:tc>
          <w:tcPr>
            <w:tcW w:w="2598" w:type="dxa"/>
            <w:vAlign w:val="center"/>
          </w:tcPr>
          <w:p w14:paraId="59DB0AA0"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r>
      <w:tr w:rsidR="00BE7A58" w:rsidRPr="00C90BD0" w14:paraId="24DA99A2" w14:textId="77777777" w:rsidTr="006E4A38">
        <w:tc>
          <w:tcPr>
            <w:tcW w:w="889" w:type="dxa"/>
            <w:vAlign w:val="center"/>
          </w:tcPr>
          <w:p w14:paraId="2A4F5EBD" w14:textId="77777777" w:rsidR="00BE7A58" w:rsidRPr="00C90BD0" w:rsidRDefault="00BE7A58" w:rsidP="009C755F">
            <w:pPr>
              <w:jc w:val="center"/>
              <w:rPr>
                <w:rFonts w:ascii="Arial" w:hAnsi="Arial" w:cs="Arial"/>
                <w:lang w:val="et-EE"/>
              </w:rPr>
            </w:pPr>
            <w:r w:rsidRPr="00C90BD0">
              <w:rPr>
                <w:rFonts w:ascii="Arial" w:hAnsi="Arial" w:cs="Arial"/>
                <w:lang w:val="et-EE"/>
              </w:rPr>
              <w:t>5</w:t>
            </w:r>
          </w:p>
        </w:tc>
        <w:tc>
          <w:tcPr>
            <w:tcW w:w="1958" w:type="dxa"/>
            <w:vAlign w:val="center"/>
          </w:tcPr>
          <w:p w14:paraId="41F238CD" w14:textId="77777777" w:rsidR="00BE7A58" w:rsidRPr="00C90BD0" w:rsidRDefault="00BE7A58" w:rsidP="009C755F">
            <w:pPr>
              <w:jc w:val="center"/>
              <w:rPr>
                <w:rFonts w:ascii="Arial" w:hAnsi="Arial" w:cs="Arial"/>
                <w:lang w:val="et-EE"/>
              </w:rPr>
            </w:pPr>
            <w:r w:rsidRPr="00C90BD0">
              <w:rPr>
                <w:rFonts w:ascii="Arial" w:hAnsi="Arial" w:cs="Arial"/>
                <w:lang w:val="et-EE"/>
              </w:rPr>
              <w:t>54</w:t>
            </w:r>
          </w:p>
        </w:tc>
        <w:tc>
          <w:tcPr>
            <w:tcW w:w="2126" w:type="dxa"/>
            <w:vAlign w:val="center"/>
          </w:tcPr>
          <w:p w14:paraId="0479D689"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c>
          <w:tcPr>
            <w:tcW w:w="2068" w:type="dxa"/>
            <w:vAlign w:val="center"/>
          </w:tcPr>
          <w:p w14:paraId="5127F2E0" w14:textId="37CC401F" w:rsidR="00BE7A58" w:rsidRPr="00C90BD0" w:rsidRDefault="00EB4BD8" w:rsidP="009C755F">
            <w:pPr>
              <w:jc w:val="center"/>
              <w:rPr>
                <w:rFonts w:ascii="Arial" w:hAnsi="Arial" w:cs="Arial"/>
                <w:lang w:val="et-EE"/>
              </w:rPr>
            </w:pPr>
            <w:r>
              <w:rPr>
                <w:rFonts w:ascii="Arial" w:hAnsi="Arial" w:cs="Arial"/>
                <w:lang w:val="et-EE"/>
              </w:rPr>
              <w:t>54</w:t>
            </w:r>
          </w:p>
        </w:tc>
        <w:tc>
          <w:tcPr>
            <w:tcW w:w="2598" w:type="dxa"/>
            <w:vAlign w:val="center"/>
          </w:tcPr>
          <w:p w14:paraId="049D628E" w14:textId="77777777" w:rsidR="00BE7A58" w:rsidRPr="00C90BD0" w:rsidRDefault="00BE7A58" w:rsidP="009C755F">
            <w:pPr>
              <w:jc w:val="center"/>
              <w:rPr>
                <w:rFonts w:ascii="Arial" w:hAnsi="Arial" w:cs="Arial"/>
                <w:lang w:val="et-EE"/>
              </w:rPr>
            </w:pPr>
            <w:r w:rsidRPr="00C90BD0">
              <w:rPr>
                <w:rFonts w:ascii="Arial" w:hAnsi="Arial" w:cs="Arial"/>
                <w:lang w:val="et-EE"/>
              </w:rPr>
              <w:t>1,8</w:t>
            </w:r>
          </w:p>
        </w:tc>
      </w:tr>
      <w:tr w:rsidR="0001573C" w:rsidRPr="00C90BD0" w14:paraId="58696A86" w14:textId="77777777" w:rsidTr="006E4A38">
        <w:tc>
          <w:tcPr>
            <w:tcW w:w="889" w:type="dxa"/>
            <w:vAlign w:val="center"/>
          </w:tcPr>
          <w:p w14:paraId="7144B098" w14:textId="77777777" w:rsidR="0001573C" w:rsidRPr="00C90BD0" w:rsidRDefault="0001573C" w:rsidP="009C755F">
            <w:pPr>
              <w:jc w:val="center"/>
              <w:rPr>
                <w:rFonts w:ascii="Arial" w:hAnsi="Arial" w:cs="Arial"/>
                <w:lang w:val="et-EE"/>
              </w:rPr>
            </w:pPr>
            <w:r w:rsidRPr="00C90BD0">
              <w:rPr>
                <w:rFonts w:ascii="Arial" w:hAnsi="Arial" w:cs="Arial"/>
                <w:lang w:val="et-EE"/>
              </w:rPr>
              <w:t>6</w:t>
            </w:r>
          </w:p>
        </w:tc>
        <w:tc>
          <w:tcPr>
            <w:tcW w:w="1958" w:type="dxa"/>
            <w:vAlign w:val="center"/>
          </w:tcPr>
          <w:p w14:paraId="7337A1C4" w14:textId="77777777" w:rsidR="0001573C" w:rsidRPr="00C90BD0" w:rsidRDefault="0001573C" w:rsidP="009C755F">
            <w:pPr>
              <w:jc w:val="center"/>
              <w:rPr>
                <w:rFonts w:ascii="Arial" w:hAnsi="Arial" w:cs="Arial"/>
                <w:lang w:val="et-EE"/>
              </w:rPr>
            </w:pPr>
            <w:r w:rsidRPr="00C90BD0">
              <w:rPr>
                <w:rFonts w:ascii="Arial" w:hAnsi="Arial" w:cs="Arial"/>
                <w:lang w:val="et-EE"/>
              </w:rPr>
              <w:t>36</w:t>
            </w:r>
          </w:p>
        </w:tc>
        <w:tc>
          <w:tcPr>
            <w:tcW w:w="2126" w:type="dxa"/>
            <w:vAlign w:val="center"/>
          </w:tcPr>
          <w:p w14:paraId="3845C16F" w14:textId="77777777" w:rsidR="0001573C" w:rsidRPr="00C90BD0" w:rsidRDefault="0001573C" w:rsidP="009C755F">
            <w:pPr>
              <w:jc w:val="center"/>
              <w:rPr>
                <w:rFonts w:ascii="Arial" w:hAnsi="Arial" w:cs="Arial"/>
                <w:lang w:val="et-EE"/>
              </w:rPr>
            </w:pPr>
            <w:r w:rsidRPr="00C90BD0">
              <w:rPr>
                <w:rFonts w:ascii="Arial" w:hAnsi="Arial" w:cs="Arial"/>
                <w:lang w:val="et-EE"/>
              </w:rPr>
              <w:t>1,2</w:t>
            </w:r>
          </w:p>
        </w:tc>
        <w:tc>
          <w:tcPr>
            <w:tcW w:w="2068" w:type="dxa"/>
            <w:vAlign w:val="center"/>
          </w:tcPr>
          <w:p w14:paraId="671A8215" w14:textId="19376510" w:rsidR="0001573C" w:rsidRPr="00C90BD0" w:rsidRDefault="00EB4BD8" w:rsidP="009C755F">
            <w:pPr>
              <w:jc w:val="center"/>
              <w:rPr>
                <w:rFonts w:ascii="Arial" w:hAnsi="Arial" w:cs="Arial"/>
                <w:lang w:val="et-EE"/>
              </w:rPr>
            </w:pPr>
            <w:r>
              <w:rPr>
                <w:rFonts w:ascii="Arial" w:hAnsi="Arial" w:cs="Arial"/>
                <w:lang w:val="et-EE"/>
              </w:rPr>
              <w:t>36</w:t>
            </w:r>
          </w:p>
        </w:tc>
        <w:tc>
          <w:tcPr>
            <w:tcW w:w="2598" w:type="dxa"/>
            <w:vAlign w:val="center"/>
          </w:tcPr>
          <w:p w14:paraId="7EFD59C2" w14:textId="77777777" w:rsidR="0001573C" w:rsidRPr="00C90BD0" w:rsidRDefault="0001573C" w:rsidP="009C755F">
            <w:pPr>
              <w:jc w:val="center"/>
              <w:rPr>
                <w:rFonts w:ascii="Arial" w:hAnsi="Arial" w:cs="Arial"/>
                <w:lang w:val="et-EE"/>
              </w:rPr>
            </w:pPr>
            <w:r w:rsidRPr="00C90BD0">
              <w:rPr>
                <w:rFonts w:ascii="Arial" w:hAnsi="Arial" w:cs="Arial"/>
                <w:lang w:val="et-EE"/>
              </w:rPr>
              <w:t>1,2</w:t>
            </w:r>
          </w:p>
        </w:tc>
      </w:tr>
      <w:tr w:rsidR="0001573C" w:rsidRPr="00C90BD0" w14:paraId="054210C2" w14:textId="77777777" w:rsidTr="006E4A38">
        <w:tc>
          <w:tcPr>
            <w:tcW w:w="889" w:type="dxa"/>
            <w:vAlign w:val="center"/>
          </w:tcPr>
          <w:p w14:paraId="5F288B0B" w14:textId="77777777" w:rsidR="0001573C" w:rsidRPr="00C90BD0" w:rsidRDefault="0001573C" w:rsidP="009C755F">
            <w:pPr>
              <w:jc w:val="center"/>
              <w:rPr>
                <w:rFonts w:ascii="Arial" w:hAnsi="Arial" w:cs="Arial"/>
                <w:lang w:val="et-EE"/>
              </w:rPr>
            </w:pPr>
            <w:bookmarkStart w:id="52" w:name="_Hlk82445791"/>
            <w:r w:rsidRPr="00C90BD0">
              <w:rPr>
                <w:rFonts w:ascii="Arial" w:hAnsi="Arial" w:cs="Arial"/>
                <w:lang w:val="et-EE"/>
              </w:rPr>
              <w:t>7</w:t>
            </w:r>
          </w:p>
        </w:tc>
        <w:tc>
          <w:tcPr>
            <w:tcW w:w="1958" w:type="dxa"/>
            <w:vAlign w:val="center"/>
          </w:tcPr>
          <w:p w14:paraId="316B0235" w14:textId="77777777" w:rsidR="0001573C" w:rsidRPr="00C90BD0" w:rsidRDefault="0001573C" w:rsidP="009C755F">
            <w:pPr>
              <w:jc w:val="center"/>
              <w:rPr>
                <w:rFonts w:ascii="Arial" w:hAnsi="Arial" w:cs="Arial"/>
                <w:lang w:val="et-EE"/>
              </w:rPr>
            </w:pPr>
            <w:r w:rsidRPr="00C90BD0">
              <w:rPr>
                <w:rFonts w:ascii="Arial" w:hAnsi="Arial" w:cs="Arial"/>
                <w:lang w:val="et-EE"/>
              </w:rPr>
              <w:t>54</w:t>
            </w:r>
          </w:p>
        </w:tc>
        <w:tc>
          <w:tcPr>
            <w:tcW w:w="2126" w:type="dxa"/>
            <w:vAlign w:val="center"/>
          </w:tcPr>
          <w:p w14:paraId="71408397" w14:textId="77777777" w:rsidR="0001573C" w:rsidRPr="00C90BD0" w:rsidRDefault="0001573C" w:rsidP="009C755F">
            <w:pPr>
              <w:jc w:val="center"/>
              <w:rPr>
                <w:rFonts w:ascii="Arial" w:hAnsi="Arial" w:cs="Arial"/>
                <w:lang w:val="et-EE"/>
              </w:rPr>
            </w:pPr>
            <w:r w:rsidRPr="00C90BD0">
              <w:rPr>
                <w:rFonts w:ascii="Arial" w:hAnsi="Arial" w:cs="Arial"/>
                <w:lang w:val="et-EE"/>
              </w:rPr>
              <w:t>1,8</w:t>
            </w:r>
          </w:p>
        </w:tc>
        <w:tc>
          <w:tcPr>
            <w:tcW w:w="2068" w:type="dxa"/>
            <w:vAlign w:val="center"/>
          </w:tcPr>
          <w:p w14:paraId="53053DFA" w14:textId="449CA241" w:rsidR="0001573C" w:rsidRPr="00C90BD0" w:rsidRDefault="00EB4BD8" w:rsidP="009C755F">
            <w:pPr>
              <w:jc w:val="center"/>
              <w:rPr>
                <w:rFonts w:ascii="Arial" w:hAnsi="Arial" w:cs="Arial"/>
                <w:lang w:val="et-EE"/>
              </w:rPr>
            </w:pPr>
            <w:r>
              <w:rPr>
                <w:rFonts w:ascii="Arial" w:hAnsi="Arial" w:cs="Arial"/>
                <w:lang w:val="et-EE"/>
              </w:rPr>
              <w:t>54</w:t>
            </w:r>
          </w:p>
        </w:tc>
        <w:tc>
          <w:tcPr>
            <w:tcW w:w="2598" w:type="dxa"/>
            <w:vAlign w:val="center"/>
          </w:tcPr>
          <w:p w14:paraId="0B277F0F" w14:textId="77777777" w:rsidR="0001573C" w:rsidRPr="00C90BD0" w:rsidRDefault="0001573C" w:rsidP="009C755F">
            <w:pPr>
              <w:jc w:val="center"/>
              <w:rPr>
                <w:rFonts w:ascii="Arial" w:hAnsi="Arial" w:cs="Arial"/>
                <w:lang w:val="et-EE"/>
              </w:rPr>
            </w:pPr>
            <w:r w:rsidRPr="00C90BD0">
              <w:rPr>
                <w:rFonts w:ascii="Arial" w:hAnsi="Arial" w:cs="Arial"/>
                <w:lang w:val="et-EE"/>
              </w:rPr>
              <w:t>1,8</w:t>
            </w:r>
          </w:p>
        </w:tc>
      </w:tr>
      <w:bookmarkEnd w:id="52"/>
      <w:tr w:rsidR="0001573C" w:rsidRPr="00C90BD0" w14:paraId="74A0F1BB" w14:textId="77777777" w:rsidTr="006E4A38">
        <w:trPr>
          <w:trHeight w:val="234"/>
        </w:trPr>
        <w:tc>
          <w:tcPr>
            <w:tcW w:w="889" w:type="dxa"/>
            <w:vAlign w:val="center"/>
          </w:tcPr>
          <w:p w14:paraId="52899FB1" w14:textId="77777777" w:rsidR="0001573C" w:rsidRPr="00C90BD0" w:rsidRDefault="0001573C" w:rsidP="009C755F">
            <w:pPr>
              <w:jc w:val="center"/>
              <w:rPr>
                <w:rFonts w:ascii="Arial" w:hAnsi="Arial" w:cs="Arial"/>
                <w:b/>
                <w:lang w:val="et-EE"/>
              </w:rPr>
            </w:pPr>
            <w:r w:rsidRPr="00C90BD0">
              <w:rPr>
                <w:rFonts w:ascii="Arial" w:hAnsi="Arial" w:cs="Arial"/>
                <w:b/>
                <w:lang w:val="et-EE"/>
              </w:rPr>
              <w:t>Kokku</w:t>
            </w:r>
          </w:p>
        </w:tc>
        <w:tc>
          <w:tcPr>
            <w:tcW w:w="1958" w:type="dxa"/>
            <w:vAlign w:val="center"/>
          </w:tcPr>
          <w:p w14:paraId="04C03281" w14:textId="77777777" w:rsidR="0001573C" w:rsidRPr="00C90BD0" w:rsidRDefault="0001573C" w:rsidP="009C755F">
            <w:pPr>
              <w:ind w:left="-138"/>
              <w:jc w:val="center"/>
              <w:rPr>
                <w:rFonts w:ascii="Arial" w:hAnsi="Arial" w:cs="Arial"/>
                <w:b/>
                <w:lang w:val="et-EE"/>
              </w:rPr>
            </w:pPr>
            <w:r w:rsidRPr="00C90BD0">
              <w:rPr>
                <w:rFonts w:ascii="Arial" w:hAnsi="Arial" w:cs="Arial"/>
                <w:b/>
                <w:lang w:val="et-EE"/>
              </w:rPr>
              <w:t>360</w:t>
            </w:r>
          </w:p>
        </w:tc>
        <w:tc>
          <w:tcPr>
            <w:tcW w:w="2126" w:type="dxa"/>
            <w:vAlign w:val="center"/>
          </w:tcPr>
          <w:p w14:paraId="5C5E333D" w14:textId="77777777" w:rsidR="0001573C" w:rsidRPr="00C90BD0" w:rsidRDefault="0001573C" w:rsidP="009C755F">
            <w:pPr>
              <w:ind w:left="-119"/>
              <w:jc w:val="center"/>
              <w:rPr>
                <w:rFonts w:ascii="Arial" w:hAnsi="Arial" w:cs="Arial"/>
                <w:b/>
                <w:lang w:val="et-EE"/>
              </w:rPr>
            </w:pPr>
            <w:r w:rsidRPr="00C90BD0">
              <w:rPr>
                <w:rFonts w:ascii="Arial" w:hAnsi="Arial" w:cs="Arial"/>
                <w:b/>
                <w:lang w:val="et-EE"/>
              </w:rPr>
              <w:t>12,0</w:t>
            </w:r>
          </w:p>
        </w:tc>
        <w:tc>
          <w:tcPr>
            <w:tcW w:w="2068" w:type="dxa"/>
            <w:vAlign w:val="center"/>
          </w:tcPr>
          <w:p w14:paraId="24E083BA" w14:textId="77777777" w:rsidR="0001573C" w:rsidRPr="00C90BD0" w:rsidRDefault="0001573C" w:rsidP="009C755F">
            <w:pPr>
              <w:ind w:left="-122"/>
              <w:jc w:val="center"/>
              <w:rPr>
                <w:rFonts w:ascii="Arial" w:hAnsi="Arial" w:cs="Arial"/>
                <w:b/>
                <w:lang w:val="et-EE"/>
              </w:rPr>
            </w:pPr>
            <w:r w:rsidRPr="00C90BD0">
              <w:rPr>
                <w:rFonts w:ascii="Arial" w:hAnsi="Arial" w:cs="Arial"/>
                <w:b/>
                <w:lang w:val="et-EE"/>
              </w:rPr>
              <w:t>360</w:t>
            </w:r>
          </w:p>
        </w:tc>
        <w:tc>
          <w:tcPr>
            <w:tcW w:w="2598" w:type="dxa"/>
            <w:vAlign w:val="center"/>
          </w:tcPr>
          <w:p w14:paraId="542A44DF" w14:textId="07EBDCD8" w:rsidR="0001573C" w:rsidRPr="00C90BD0" w:rsidRDefault="0001573C" w:rsidP="009C755F">
            <w:pPr>
              <w:ind w:left="-113"/>
              <w:jc w:val="center"/>
              <w:rPr>
                <w:rFonts w:ascii="Arial" w:hAnsi="Arial" w:cs="Arial"/>
                <w:b/>
                <w:lang w:val="et-EE"/>
              </w:rPr>
            </w:pPr>
            <w:r w:rsidRPr="00C90BD0">
              <w:rPr>
                <w:rFonts w:ascii="Arial" w:hAnsi="Arial" w:cs="Arial"/>
                <w:b/>
                <w:lang w:val="et-EE"/>
              </w:rPr>
              <w:t>12,0</w:t>
            </w:r>
          </w:p>
        </w:tc>
      </w:tr>
    </w:tbl>
    <w:p w14:paraId="5D668127" w14:textId="77777777" w:rsidR="006E4A38" w:rsidRPr="00C90BD0" w:rsidRDefault="006E4A38" w:rsidP="00B4093F">
      <w:pPr>
        <w:spacing w:before="0" w:after="0"/>
        <w:jc w:val="both"/>
        <w:rPr>
          <w:rFonts w:ascii="Arial" w:hAnsi="Arial" w:cs="Arial"/>
          <w:lang w:val="et-EE" w:eastAsia="ar-SA"/>
        </w:rPr>
      </w:pPr>
    </w:p>
    <w:p w14:paraId="40759680" w14:textId="77777777" w:rsidR="00BE7A58" w:rsidRPr="00C90BD0" w:rsidRDefault="00BE7A58" w:rsidP="00B4093F">
      <w:pPr>
        <w:spacing w:before="0" w:after="0"/>
        <w:jc w:val="both"/>
        <w:rPr>
          <w:rFonts w:ascii="Arial" w:hAnsi="Arial" w:cs="Arial"/>
          <w:lang w:val="et-EE" w:eastAsia="ar-SA"/>
        </w:rPr>
      </w:pPr>
      <w:r w:rsidRPr="00C90BD0">
        <w:rPr>
          <w:rFonts w:ascii="Arial" w:hAnsi="Arial" w:cs="Arial"/>
          <w:lang w:val="et-EE" w:eastAsia="ar-SA"/>
        </w:rPr>
        <w:t>Detailplaneeringu alale lubatud veevarustuse ja reovee ärajuhtimise mahud on võimalik tagada peale Rae valla ÜVK arengukavaga planeeritud rajatiste ehitamist.</w:t>
      </w:r>
    </w:p>
    <w:p w14:paraId="7A1B8476" w14:textId="77777777" w:rsidR="00BE7A58" w:rsidRPr="00C90BD0" w:rsidRDefault="00BE7A58" w:rsidP="00B4093F">
      <w:pPr>
        <w:spacing w:before="0" w:after="0"/>
        <w:jc w:val="both"/>
        <w:rPr>
          <w:rFonts w:ascii="Arial" w:hAnsi="Arial" w:cs="Arial"/>
          <w:lang w:val="et-EE" w:eastAsia="ar-SA"/>
        </w:rPr>
      </w:pPr>
      <w:r w:rsidRPr="00C90BD0">
        <w:rPr>
          <w:rFonts w:ascii="Arial" w:hAnsi="Arial" w:cs="Arial"/>
          <w:lang w:val="et-EE" w:eastAsia="ar-SA"/>
        </w:rPr>
        <w:t>Detailplaneeringu tehnovõrkude lahendus on põhimõtteline ja täpsustatakse tehnovõrgu valdaja poolt väljastatud tehniliste tingimuste alusel koostatud ehitusprojektiga.</w:t>
      </w:r>
    </w:p>
    <w:p w14:paraId="0CB5AC84" w14:textId="77777777" w:rsidR="00BE7A58" w:rsidRPr="00C90BD0" w:rsidRDefault="00BE7A58" w:rsidP="00B4093F">
      <w:pPr>
        <w:spacing w:before="0" w:after="0"/>
        <w:jc w:val="both"/>
        <w:rPr>
          <w:rFonts w:ascii="Arial" w:hAnsi="Arial" w:cs="Arial"/>
          <w:lang w:val="et-EE" w:eastAsia="ar-SA"/>
        </w:rPr>
      </w:pPr>
      <w:r w:rsidRPr="00C90BD0">
        <w:rPr>
          <w:rFonts w:ascii="Arial" w:hAnsi="Arial" w:cs="Arial"/>
          <w:lang w:val="et-EE" w:eastAsia="ar-SA"/>
        </w:rPr>
        <w:t>Enne DP kehtestamist seada DP alast välja jäävatele VK torustikele isiklik kasutusõigus AS ELVESO kasuks.</w:t>
      </w:r>
    </w:p>
    <w:p w14:paraId="30A7EAFE" w14:textId="77777777" w:rsidR="00BE7A58" w:rsidRPr="00C90BD0" w:rsidRDefault="00BE7A58" w:rsidP="00B4093F">
      <w:pPr>
        <w:spacing w:before="0" w:after="0"/>
        <w:jc w:val="both"/>
        <w:rPr>
          <w:rFonts w:ascii="Arial" w:hAnsi="Arial" w:cs="Arial"/>
          <w:lang w:val="et-EE" w:eastAsia="ar-SA"/>
        </w:rPr>
      </w:pPr>
      <w:r w:rsidRPr="00C90BD0">
        <w:rPr>
          <w:rFonts w:ascii="Arial" w:hAnsi="Arial" w:cs="Arial"/>
          <w:lang w:val="et-EE" w:eastAsia="ar-SA"/>
        </w:rPr>
        <w:t>Vee- ja kanalisatsiooni ühinemispunktid olemasolevate trassidega on esitatud joonisel Tehnovõrkude koondplaan AS-05.</w:t>
      </w:r>
    </w:p>
    <w:p w14:paraId="34EEDE1A" w14:textId="77777777" w:rsidR="008176A7" w:rsidRPr="00C90BD0" w:rsidRDefault="008176A7" w:rsidP="00B4093F">
      <w:pPr>
        <w:spacing w:before="0" w:after="0"/>
        <w:jc w:val="both"/>
        <w:rPr>
          <w:rFonts w:ascii="Arial" w:hAnsi="Arial" w:cs="Arial"/>
          <w:lang w:val="et-EE" w:eastAsia="ar-SA"/>
        </w:rPr>
      </w:pPr>
    </w:p>
    <w:p w14:paraId="4ACB5E64" w14:textId="77777777" w:rsidR="00BE7A58" w:rsidRPr="00C90BD0" w:rsidRDefault="00BE7A58" w:rsidP="004541E7">
      <w:pPr>
        <w:pStyle w:val="Pealkiri3"/>
        <w:numPr>
          <w:ilvl w:val="2"/>
          <w:numId w:val="29"/>
        </w:numPr>
        <w:rPr>
          <w:rFonts w:cs="Arial"/>
        </w:rPr>
      </w:pPr>
      <w:bookmarkStart w:id="53" w:name="_Toc99641194"/>
      <w:r w:rsidRPr="00C90BD0">
        <w:rPr>
          <w:rFonts w:cs="Arial"/>
        </w:rPr>
        <w:t>Vertikaalplaneerimine ja sademevee ärajuhtimine</w:t>
      </w:r>
      <w:bookmarkEnd w:id="53"/>
    </w:p>
    <w:p w14:paraId="76F0FF16" w14:textId="77777777" w:rsidR="0064200C" w:rsidRPr="00C90BD0" w:rsidRDefault="0064200C" w:rsidP="00B4093F">
      <w:pPr>
        <w:spacing w:before="0" w:after="0"/>
        <w:jc w:val="both"/>
        <w:rPr>
          <w:rFonts w:ascii="Arial" w:hAnsi="Arial" w:cs="Arial"/>
          <w:lang w:val="et-EE"/>
        </w:rPr>
      </w:pPr>
      <w:r w:rsidRPr="00C90BD0">
        <w:rPr>
          <w:rFonts w:ascii="Arial" w:hAnsi="Arial" w:cs="Arial"/>
          <w:lang w:val="et-EE"/>
        </w:rPr>
        <w:t>Detailplaneeringuga haaratud alal absoluutkõrgusmärgid jäävad vahemikku 43.13 kuni 45.79 m vahele. Planeeringuala kõrgemad kohad asuvad idapool maapind langeb lääne suunas.</w:t>
      </w:r>
    </w:p>
    <w:p w14:paraId="69995E60" w14:textId="77777777" w:rsidR="00F64333" w:rsidRDefault="0064200C" w:rsidP="00B4093F">
      <w:pPr>
        <w:spacing w:before="0" w:after="0"/>
        <w:jc w:val="both"/>
        <w:rPr>
          <w:rFonts w:ascii="Arial" w:hAnsi="Arial" w:cs="Arial"/>
          <w:lang w:val="et-EE"/>
        </w:rPr>
      </w:pPr>
      <w:r w:rsidRPr="00C90BD0">
        <w:rPr>
          <w:rFonts w:ascii="Arial" w:hAnsi="Arial" w:cs="Arial"/>
          <w:lang w:val="et-EE"/>
        </w:rPr>
        <w:t>Planeeringulahendus näeb ette olemasolevat sadevee kanalisatsioonitoru ühendada planeeri</w:t>
      </w:r>
      <w:r w:rsidR="00F64333">
        <w:rPr>
          <w:rFonts w:ascii="Arial" w:hAnsi="Arial" w:cs="Arial"/>
          <w:lang w:val="et-EE"/>
        </w:rPr>
        <w:t>tud</w:t>
      </w:r>
      <w:r w:rsidRPr="00C90BD0">
        <w:rPr>
          <w:rFonts w:ascii="Arial" w:hAnsi="Arial" w:cs="Arial"/>
          <w:lang w:val="et-EE"/>
        </w:rPr>
        <w:t xml:space="preserve"> sa</w:t>
      </w:r>
      <w:r w:rsidR="00016117" w:rsidRPr="00C90BD0">
        <w:rPr>
          <w:rFonts w:ascii="Arial" w:hAnsi="Arial" w:cs="Arial"/>
          <w:lang w:val="et-EE"/>
        </w:rPr>
        <w:t>de</w:t>
      </w:r>
      <w:r w:rsidRPr="00C90BD0">
        <w:rPr>
          <w:rFonts w:ascii="Arial" w:hAnsi="Arial" w:cs="Arial"/>
          <w:lang w:val="et-EE"/>
        </w:rPr>
        <w:t>mevee kanalis</w:t>
      </w:r>
      <w:r w:rsidR="000E66D4" w:rsidRPr="00C90BD0">
        <w:rPr>
          <w:rFonts w:ascii="Arial" w:hAnsi="Arial" w:cs="Arial"/>
          <w:lang w:val="et-EE"/>
        </w:rPr>
        <w:t xml:space="preserve">atsioonitrassiga, mis võtab vastu kruntide </w:t>
      </w:r>
      <w:proofErr w:type="spellStart"/>
      <w:r w:rsidR="000E66D4" w:rsidRPr="00C90BD0">
        <w:rPr>
          <w:rFonts w:ascii="Arial" w:hAnsi="Arial" w:cs="Arial"/>
          <w:lang w:val="et-EE"/>
        </w:rPr>
        <w:t>pos</w:t>
      </w:r>
      <w:proofErr w:type="spellEnd"/>
      <w:r w:rsidR="000E66D4" w:rsidRPr="00C90BD0">
        <w:rPr>
          <w:rFonts w:ascii="Arial" w:hAnsi="Arial" w:cs="Arial"/>
          <w:lang w:val="et-EE"/>
        </w:rPr>
        <w:t xml:space="preserve"> 1</w:t>
      </w:r>
      <w:r w:rsidR="0001573C" w:rsidRPr="00C90BD0">
        <w:rPr>
          <w:rFonts w:ascii="Arial" w:hAnsi="Arial" w:cs="Arial"/>
          <w:lang w:val="et-EE"/>
        </w:rPr>
        <w:t xml:space="preserve"> – 4</w:t>
      </w:r>
      <w:r w:rsidR="000E66D4" w:rsidRPr="00C90BD0">
        <w:rPr>
          <w:rFonts w:ascii="Arial" w:hAnsi="Arial" w:cs="Arial"/>
          <w:lang w:val="et-EE"/>
        </w:rPr>
        <w:t xml:space="preserve"> sademevett.</w:t>
      </w:r>
      <w:r w:rsidR="00F64333">
        <w:rPr>
          <w:rFonts w:ascii="Arial" w:hAnsi="Arial" w:cs="Arial"/>
          <w:lang w:val="et-EE"/>
        </w:rPr>
        <w:t xml:space="preserve"> Olemasolev sademevee kanalisatsioonitoru asub krundil </w:t>
      </w:r>
      <w:proofErr w:type="spellStart"/>
      <w:r w:rsidR="00F64333">
        <w:rPr>
          <w:rFonts w:ascii="Arial" w:hAnsi="Arial" w:cs="Arial"/>
          <w:lang w:val="et-EE"/>
        </w:rPr>
        <w:t>pos</w:t>
      </w:r>
      <w:proofErr w:type="spellEnd"/>
      <w:r w:rsidR="00F64333">
        <w:rPr>
          <w:rFonts w:ascii="Arial" w:hAnsi="Arial" w:cs="Arial"/>
          <w:lang w:val="et-EE"/>
        </w:rPr>
        <w:t xml:space="preserve"> nr 8. </w:t>
      </w:r>
    </w:p>
    <w:p w14:paraId="47F6336C" w14:textId="77777777" w:rsidR="00F64333" w:rsidRDefault="000E66D4" w:rsidP="00B4093F">
      <w:pPr>
        <w:spacing w:before="0" w:after="0"/>
        <w:jc w:val="both"/>
        <w:rPr>
          <w:rFonts w:ascii="Arial" w:hAnsi="Arial" w:cs="Arial"/>
          <w:lang w:val="et-EE"/>
        </w:rPr>
      </w:pPr>
      <w:r w:rsidRPr="00C90BD0">
        <w:rPr>
          <w:rFonts w:ascii="Arial" w:hAnsi="Arial" w:cs="Arial"/>
          <w:lang w:val="et-EE"/>
        </w:rPr>
        <w:t xml:space="preserve">Ülejäänud krundi </w:t>
      </w:r>
      <w:proofErr w:type="spellStart"/>
      <w:r w:rsidRPr="00C90BD0">
        <w:rPr>
          <w:rFonts w:ascii="Arial" w:hAnsi="Arial" w:cs="Arial"/>
          <w:lang w:val="et-EE"/>
        </w:rPr>
        <w:t>pos</w:t>
      </w:r>
      <w:proofErr w:type="spellEnd"/>
      <w:r w:rsidRPr="00C90BD0">
        <w:rPr>
          <w:rFonts w:ascii="Arial" w:hAnsi="Arial" w:cs="Arial"/>
          <w:lang w:val="et-EE"/>
        </w:rPr>
        <w:t xml:space="preserve"> nr </w:t>
      </w:r>
      <w:r w:rsidR="0001573C" w:rsidRPr="00C90BD0">
        <w:rPr>
          <w:rFonts w:ascii="Arial" w:hAnsi="Arial" w:cs="Arial"/>
          <w:lang w:val="et-EE"/>
        </w:rPr>
        <w:t xml:space="preserve">5 </w:t>
      </w:r>
      <w:r w:rsidR="000B3B17" w:rsidRPr="00C90BD0">
        <w:rPr>
          <w:rFonts w:ascii="Arial" w:hAnsi="Arial" w:cs="Arial"/>
          <w:lang w:val="et-EE"/>
        </w:rPr>
        <w:t>−</w:t>
      </w:r>
      <w:r w:rsidR="0001573C" w:rsidRPr="00C90BD0">
        <w:rPr>
          <w:rFonts w:ascii="Arial" w:hAnsi="Arial" w:cs="Arial"/>
          <w:lang w:val="et-EE"/>
        </w:rPr>
        <w:t xml:space="preserve"> 7</w:t>
      </w:r>
      <w:r w:rsidRPr="00C90BD0">
        <w:rPr>
          <w:rFonts w:ascii="Arial" w:hAnsi="Arial" w:cs="Arial"/>
          <w:lang w:val="et-EE"/>
        </w:rPr>
        <w:t xml:space="preserve"> sademeveed suunatakse </w:t>
      </w:r>
      <w:r w:rsidR="00630559" w:rsidRPr="00C90BD0">
        <w:rPr>
          <w:rFonts w:ascii="Arial" w:hAnsi="Arial" w:cs="Arial"/>
          <w:lang w:val="et-EE"/>
        </w:rPr>
        <w:t xml:space="preserve">Käokella teel </w:t>
      </w:r>
      <w:r w:rsidRPr="00C90BD0">
        <w:rPr>
          <w:rFonts w:ascii="Arial" w:hAnsi="Arial" w:cs="Arial"/>
          <w:lang w:val="et-EE"/>
        </w:rPr>
        <w:t xml:space="preserve">olemasolevasse </w:t>
      </w:r>
      <w:r w:rsidR="00630559" w:rsidRPr="00C90BD0">
        <w:rPr>
          <w:rFonts w:ascii="Arial" w:hAnsi="Arial" w:cs="Arial"/>
          <w:lang w:val="et-EE"/>
        </w:rPr>
        <w:t xml:space="preserve">sademevee </w:t>
      </w:r>
      <w:r w:rsidR="00555856" w:rsidRPr="00C90BD0">
        <w:rPr>
          <w:rFonts w:ascii="Arial" w:hAnsi="Arial" w:cs="Arial"/>
          <w:lang w:val="et-EE"/>
        </w:rPr>
        <w:t xml:space="preserve">kanalisatsiooni </w:t>
      </w:r>
      <w:r w:rsidR="00630559" w:rsidRPr="00C90BD0">
        <w:rPr>
          <w:rFonts w:ascii="Arial" w:hAnsi="Arial" w:cs="Arial"/>
          <w:lang w:val="et-EE"/>
        </w:rPr>
        <w:t xml:space="preserve">torustikku. </w:t>
      </w:r>
    </w:p>
    <w:p w14:paraId="1676EA41" w14:textId="4B1FA281" w:rsidR="0064200C" w:rsidRPr="00C90BD0" w:rsidRDefault="00F64333" w:rsidP="00B4093F">
      <w:pPr>
        <w:spacing w:before="0" w:after="0"/>
        <w:jc w:val="both"/>
        <w:rPr>
          <w:rFonts w:ascii="Arial" w:hAnsi="Arial" w:cs="Arial"/>
          <w:lang w:val="et-EE"/>
        </w:rPr>
      </w:pPr>
      <w:r w:rsidRPr="00C90BD0">
        <w:rPr>
          <w:rFonts w:ascii="Arial" w:hAnsi="Arial" w:cs="Arial"/>
          <w:lang w:val="et-EE"/>
        </w:rPr>
        <w:t xml:space="preserve">Planeeritavad sadevee kanalisatsioonitrassid paigutatakse moodustavate transpordimaa ja üldkasutatava maa sihtotstarbega kruntidele haljasala alla. Igale krundile on planeeritud liitumispunkt sademevee ärajuhtimiseks. </w:t>
      </w:r>
      <w:r w:rsidR="00630559" w:rsidRPr="00C90BD0">
        <w:rPr>
          <w:rFonts w:ascii="Arial" w:hAnsi="Arial" w:cs="Arial"/>
          <w:lang w:val="et-EE"/>
        </w:rPr>
        <w:t>Sademevee kanalisatsiooni</w:t>
      </w:r>
      <w:r w:rsidR="00555856" w:rsidRPr="00C90BD0">
        <w:rPr>
          <w:rFonts w:ascii="Arial" w:hAnsi="Arial" w:cs="Arial"/>
          <w:lang w:val="et-EE"/>
        </w:rPr>
        <w:t xml:space="preserve"> </w:t>
      </w:r>
      <w:r w:rsidR="00630559" w:rsidRPr="00C90BD0">
        <w:rPr>
          <w:rFonts w:ascii="Arial" w:hAnsi="Arial" w:cs="Arial"/>
          <w:lang w:val="et-EE"/>
        </w:rPr>
        <w:t>torustik tuleb piirata De110 torustiku läbilaskevõimega.</w:t>
      </w:r>
    </w:p>
    <w:p w14:paraId="6B056B72" w14:textId="77777777" w:rsidR="00F4184D" w:rsidRPr="00C90BD0" w:rsidRDefault="0064200C" w:rsidP="00B4093F">
      <w:pPr>
        <w:spacing w:before="0" w:after="0"/>
        <w:jc w:val="both"/>
        <w:rPr>
          <w:rFonts w:ascii="Arial" w:hAnsi="Arial" w:cs="Arial"/>
          <w:lang w:val="et-EE"/>
        </w:rPr>
      </w:pPr>
      <w:r w:rsidRPr="00C90BD0">
        <w:rPr>
          <w:rFonts w:ascii="Arial" w:hAnsi="Arial" w:cs="Arial"/>
          <w:lang w:val="et-EE"/>
        </w:rPr>
        <w:t>Sademevee voolu hulga minimeerimiseks, soovitatav krundi sisesed parkimisalad rajada vett läbilaskvatest materjalidest – nagu kruus, killustik, nn murukivi.</w:t>
      </w:r>
    </w:p>
    <w:p w14:paraId="49F7D838" w14:textId="77777777" w:rsidR="0064200C" w:rsidRPr="00C90BD0" w:rsidRDefault="0064200C" w:rsidP="00B4093F">
      <w:pPr>
        <w:spacing w:before="0" w:after="0"/>
        <w:jc w:val="both"/>
        <w:rPr>
          <w:rFonts w:ascii="Arial" w:hAnsi="Arial" w:cs="Arial"/>
          <w:lang w:val="et-EE"/>
        </w:rPr>
      </w:pPr>
      <w:r w:rsidRPr="00C90BD0">
        <w:rPr>
          <w:rFonts w:ascii="Arial" w:hAnsi="Arial" w:cs="Arial"/>
          <w:lang w:val="et-EE"/>
        </w:rPr>
        <w:t>Arvestada varem tehtud maaparandustöödega ja tagada olemasoleva drenaaži- ja sademeveesüsteemi toimimine. Tagada Vabariigi Valitsuse 29.11.2012 määrusega nr 99 „Reovee puhastamise ning heit- ja sademevee suublasse juhtimise kohta esitatavad nõuded, heit- ja sademevee reostusnäitajate piirmäärad ning nende nõuete täitmise kontrollimise meetmed” ja jälgida veeseaduse § 8 lõike 2 punktis 4 kehtestatud nõudeid.</w:t>
      </w:r>
    </w:p>
    <w:p w14:paraId="442EB416" w14:textId="77777777" w:rsidR="00AA1B8B" w:rsidRPr="00C90BD0" w:rsidRDefault="00AA1B8B" w:rsidP="00B4093F">
      <w:pPr>
        <w:spacing w:before="0" w:after="0"/>
        <w:jc w:val="both"/>
        <w:rPr>
          <w:rFonts w:ascii="Arial" w:hAnsi="Arial" w:cs="Arial"/>
          <w:lang w:val="et-EE"/>
        </w:rPr>
      </w:pPr>
      <w:r w:rsidRPr="00C90BD0">
        <w:rPr>
          <w:rFonts w:ascii="Arial" w:hAnsi="Arial" w:cs="Arial"/>
          <w:lang w:val="et-EE"/>
        </w:rPr>
        <w:t>Vertikaalplaneerimisega tuleb tagada sademevee mitte kaldumine naaberkinnistutele seal hulgas projekteeritud Tallinna Väikese ringtee transpordimaale.</w:t>
      </w:r>
      <w:r w:rsidR="00555856" w:rsidRPr="00C90BD0">
        <w:rPr>
          <w:rFonts w:ascii="Arial" w:hAnsi="Arial" w:cs="Arial"/>
          <w:lang w:val="et-EE"/>
        </w:rPr>
        <w:t xml:space="preserve"> Ehitusprojekti koostamisel tuleb arvestada tingimusega, et kinnistute vertikaallahendus tuleb siduda teeprojektiga.</w:t>
      </w:r>
    </w:p>
    <w:p w14:paraId="235FB5D7" w14:textId="77777777" w:rsidR="0064200C" w:rsidRDefault="0064200C" w:rsidP="00B4093F">
      <w:pPr>
        <w:spacing w:before="0" w:after="0"/>
        <w:jc w:val="both"/>
        <w:rPr>
          <w:rFonts w:ascii="Arial" w:hAnsi="Arial" w:cs="Arial"/>
          <w:lang w:val="et-EE"/>
        </w:rPr>
      </w:pPr>
      <w:r w:rsidRPr="00C90BD0">
        <w:rPr>
          <w:rFonts w:ascii="Arial" w:hAnsi="Arial" w:cs="Arial"/>
          <w:lang w:val="et-EE"/>
        </w:rPr>
        <w:t>Sademevee ärajuhtimise on esitatud joonistel AS-05 Tehnovõrkude koondplaan.</w:t>
      </w:r>
    </w:p>
    <w:p w14:paraId="218C65BD" w14:textId="77777777" w:rsidR="0064200C" w:rsidRPr="00C90BD0" w:rsidRDefault="0064200C" w:rsidP="004541E7">
      <w:pPr>
        <w:pStyle w:val="Pealkiri3"/>
        <w:numPr>
          <w:ilvl w:val="2"/>
          <w:numId w:val="29"/>
        </w:numPr>
        <w:rPr>
          <w:rFonts w:cs="Arial"/>
        </w:rPr>
      </w:pPr>
      <w:bookmarkStart w:id="54" w:name="_Toc99641195"/>
      <w:r w:rsidRPr="00C90BD0">
        <w:rPr>
          <w:rFonts w:cs="Arial"/>
        </w:rPr>
        <w:lastRenderedPageBreak/>
        <w:t>Elektrivarustus</w:t>
      </w:r>
      <w:bookmarkEnd w:id="54"/>
    </w:p>
    <w:p w14:paraId="2227D123"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Elektrivarustus lahendatakse vastavalt Elektrilevi OÜ Tallinna-Harju regioon poolt 19.12.2019 väljastatud tehnilistele tingimustele nr 340524.</w:t>
      </w:r>
    </w:p>
    <w:p w14:paraId="6C8EFE82"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Planeeringuala võrguühenduse maksimaalne läbilaskevõime amprites on seitsme krundi kohta à 3×800 A.</w:t>
      </w:r>
    </w:p>
    <w:p w14:paraId="44C6B66A"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Planeeritavate kruntide elektrienergiaga varustamine on ette nähtud</w:t>
      </w:r>
      <w:r w:rsidR="00F16432" w:rsidRPr="00C90BD0">
        <w:rPr>
          <w:rFonts w:ascii="Arial" w:hAnsi="Arial" w:cs="Arial"/>
          <w:lang w:val="et-EE"/>
        </w:rPr>
        <w:t xml:space="preserve"> planeeringualast üle Vana-Järveküla tee (Vana-Järveküla tee T9, katastritunnusega </w:t>
      </w:r>
      <w:r w:rsidR="00F16432" w:rsidRPr="00C90BD0">
        <w:rPr>
          <w:rFonts w:ascii="Arial" w:hAnsi="Arial" w:cs="Arial"/>
          <w:lang w:val="et-EE"/>
        </w:rPr>
        <w:tab/>
        <w:t xml:space="preserve">65301:001:4940) asuvast </w:t>
      </w:r>
      <w:proofErr w:type="spellStart"/>
      <w:r w:rsidRPr="00C90BD0">
        <w:rPr>
          <w:rFonts w:ascii="Arial" w:hAnsi="Arial" w:cs="Arial"/>
          <w:lang w:val="et-EE"/>
        </w:rPr>
        <w:t>keskpinge</w:t>
      </w:r>
      <w:proofErr w:type="spellEnd"/>
      <w:r w:rsidRPr="00C90BD0">
        <w:rPr>
          <w:rFonts w:ascii="Arial" w:hAnsi="Arial" w:cs="Arial"/>
          <w:lang w:val="et-EE"/>
        </w:rPr>
        <w:t xml:space="preserve"> maakaablist nr 122416. Plane</w:t>
      </w:r>
      <w:r w:rsidR="00F16432" w:rsidRPr="00C90BD0">
        <w:rPr>
          <w:rFonts w:ascii="Arial" w:hAnsi="Arial" w:cs="Arial"/>
          <w:lang w:val="et-EE"/>
        </w:rPr>
        <w:t xml:space="preserve">eringuala keskossa krundile </w:t>
      </w:r>
      <w:proofErr w:type="spellStart"/>
      <w:r w:rsidR="00F16432" w:rsidRPr="00C90BD0">
        <w:rPr>
          <w:rFonts w:ascii="Arial" w:hAnsi="Arial" w:cs="Arial"/>
          <w:lang w:val="et-EE"/>
        </w:rPr>
        <w:t>pos</w:t>
      </w:r>
      <w:proofErr w:type="spellEnd"/>
      <w:r w:rsidR="00F16432" w:rsidRPr="00C90BD0">
        <w:rPr>
          <w:rFonts w:ascii="Arial" w:hAnsi="Arial" w:cs="Arial"/>
          <w:lang w:val="et-EE"/>
        </w:rPr>
        <w:t xml:space="preserve"> nr </w:t>
      </w:r>
      <w:r w:rsidR="0001573C" w:rsidRPr="00C90BD0">
        <w:rPr>
          <w:rFonts w:ascii="Arial" w:hAnsi="Arial" w:cs="Arial"/>
          <w:lang w:val="et-EE"/>
        </w:rPr>
        <w:t>5</w:t>
      </w:r>
      <w:r w:rsidRPr="00C90BD0">
        <w:rPr>
          <w:rFonts w:ascii="Arial" w:hAnsi="Arial" w:cs="Arial"/>
          <w:lang w:val="et-EE"/>
        </w:rPr>
        <w:t xml:space="preserve"> on kavandatud uus alajaam. Uus pl</w:t>
      </w:r>
      <w:r w:rsidR="00F16432" w:rsidRPr="00C90BD0">
        <w:rPr>
          <w:rFonts w:ascii="Arial" w:hAnsi="Arial" w:cs="Arial"/>
          <w:lang w:val="et-EE"/>
        </w:rPr>
        <w:t>aneeritav alajaam saab toite 1</w:t>
      </w:r>
      <w:r w:rsidRPr="00C90BD0">
        <w:rPr>
          <w:rFonts w:ascii="Arial" w:hAnsi="Arial" w:cs="Arial"/>
          <w:lang w:val="et-EE"/>
        </w:rPr>
        <w:t xml:space="preserve">0 </w:t>
      </w:r>
      <w:proofErr w:type="spellStart"/>
      <w:r w:rsidRPr="00C90BD0">
        <w:rPr>
          <w:rFonts w:ascii="Arial" w:hAnsi="Arial" w:cs="Arial"/>
          <w:lang w:val="et-EE"/>
        </w:rPr>
        <w:t>kV</w:t>
      </w:r>
      <w:proofErr w:type="spellEnd"/>
      <w:r w:rsidRPr="00C90BD0">
        <w:rPr>
          <w:rFonts w:ascii="Arial" w:hAnsi="Arial" w:cs="Arial"/>
          <w:lang w:val="et-EE"/>
        </w:rPr>
        <w:t xml:space="preserve"> maakaablist.</w:t>
      </w:r>
    </w:p>
    <w:p w14:paraId="1650DDA6"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 xml:space="preserve">Tarbijateni on planeeritud alajaamast kuni hoonestusalani 0,4 </w:t>
      </w:r>
      <w:proofErr w:type="spellStart"/>
      <w:r w:rsidRPr="00C90BD0">
        <w:rPr>
          <w:rFonts w:ascii="Arial" w:hAnsi="Arial" w:cs="Arial"/>
          <w:lang w:val="et-EE"/>
        </w:rPr>
        <w:t>kV</w:t>
      </w:r>
      <w:proofErr w:type="spellEnd"/>
      <w:r w:rsidRPr="00C90BD0">
        <w:rPr>
          <w:rFonts w:ascii="Arial" w:hAnsi="Arial" w:cs="Arial"/>
          <w:lang w:val="et-EE"/>
        </w:rPr>
        <w:t xml:space="preserve"> maakaabelliin. Igale kahele krundile on planeeritud üks liitumiskilp. Liitumiskilpidest kuni elektripaigaldise peakilpi ehitab tarbija oma vajadustele vastavad liinid.</w:t>
      </w:r>
    </w:p>
    <w:p w14:paraId="3753D450"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 xml:space="preserve">Nii 0,4 </w:t>
      </w:r>
      <w:proofErr w:type="spellStart"/>
      <w:r w:rsidRPr="00C90BD0">
        <w:rPr>
          <w:rFonts w:ascii="Arial" w:hAnsi="Arial" w:cs="Arial"/>
          <w:lang w:val="et-EE"/>
        </w:rPr>
        <w:t>kV</w:t>
      </w:r>
      <w:proofErr w:type="spellEnd"/>
      <w:r w:rsidRPr="00C90BD0">
        <w:rPr>
          <w:rFonts w:ascii="Arial" w:hAnsi="Arial" w:cs="Arial"/>
          <w:lang w:val="et-EE"/>
        </w:rPr>
        <w:t xml:space="preserve"> maakaabelliinidele kui ka liitumiskilpidele on määratud servituudi seadmise vajadusega alad piki kvartalisiseseid teid, väljaspool sõiduteid. Kruntide liitumiskilpide kohale ja 1 m raadiuses ümber kilbi on määratud servituudi seadmise vajadusega ala kilbi teenindamiseks, kuhu peab olema vaba juurdepääs.</w:t>
      </w:r>
    </w:p>
    <w:p w14:paraId="2604E4F2" w14:textId="77777777" w:rsidR="0064200C" w:rsidRPr="00C90BD0" w:rsidRDefault="00894A4E" w:rsidP="00B4093F">
      <w:pPr>
        <w:spacing w:before="0" w:after="0"/>
        <w:jc w:val="both"/>
        <w:rPr>
          <w:rFonts w:ascii="Arial" w:hAnsi="Arial" w:cs="Arial"/>
          <w:lang w:val="et-EE"/>
        </w:rPr>
      </w:pPr>
      <w:r w:rsidRPr="00C90BD0">
        <w:rPr>
          <w:rFonts w:ascii="Arial" w:hAnsi="Arial" w:cs="Arial"/>
          <w:lang w:val="et-EE"/>
        </w:rPr>
        <w:t>Kõik planeeringualal projekteeritud tehnovõrkude tööprojektid kooskõlastada täiendavalt Elektrilevi OÜ-ga. Elektrivarustuse lahenduse väljaehitamiseks tellida tööprojekt, mis kooskõlastada Elektrilevi OÜ-ga.</w:t>
      </w:r>
    </w:p>
    <w:p w14:paraId="24CFD043" w14:textId="77777777" w:rsidR="00212D75" w:rsidRPr="00C90BD0" w:rsidRDefault="00212D75" w:rsidP="00B4093F">
      <w:pPr>
        <w:spacing w:before="0" w:after="0"/>
        <w:jc w:val="both"/>
        <w:rPr>
          <w:rFonts w:ascii="Arial" w:hAnsi="Arial" w:cs="Arial"/>
          <w:u w:val="single"/>
          <w:lang w:val="et-EE"/>
        </w:rPr>
      </w:pPr>
      <w:r w:rsidRPr="00C90BD0">
        <w:rPr>
          <w:rFonts w:ascii="Arial" w:hAnsi="Arial" w:cs="Arial"/>
          <w:u w:val="single"/>
          <w:lang w:val="et-EE"/>
        </w:rPr>
        <w:t>Nõuded ehitusprojekti koostamiseks:</w:t>
      </w:r>
    </w:p>
    <w:p w14:paraId="53756498" w14:textId="77777777" w:rsidR="00212D75" w:rsidRPr="00C90BD0" w:rsidRDefault="00212D75" w:rsidP="00905929">
      <w:pPr>
        <w:numPr>
          <w:ilvl w:val="0"/>
          <w:numId w:val="23"/>
        </w:numPr>
        <w:spacing w:before="0" w:after="0"/>
        <w:ind w:left="284" w:hanging="218"/>
        <w:contextualSpacing/>
        <w:jc w:val="both"/>
        <w:rPr>
          <w:rFonts w:ascii="Arial" w:hAnsi="Arial" w:cs="Arial"/>
          <w:lang w:val="et-EE"/>
        </w:rPr>
      </w:pPr>
      <w:r w:rsidRPr="00C90BD0">
        <w:rPr>
          <w:rFonts w:ascii="Arial" w:hAnsi="Arial" w:cs="Arial"/>
          <w:lang w:val="et-EE"/>
        </w:rPr>
        <w:t>Tööjooniste staadiumiks taotleda uued tehnilised tingimused täpsustatud koormustega.</w:t>
      </w:r>
    </w:p>
    <w:p w14:paraId="59A0F548" w14:textId="77777777" w:rsidR="00212D75" w:rsidRPr="00C90BD0" w:rsidRDefault="00212D75" w:rsidP="00905929">
      <w:pPr>
        <w:numPr>
          <w:ilvl w:val="0"/>
          <w:numId w:val="23"/>
        </w:numPr>
        <w:spacing w:before="0" w:after="0"/>
        <w:ind w:left="284" w:hanging="218"/>
        <w:contextualSpacing/>
        <w:jc w:val="both"/>
        <w:rPr>
          <w:rFonts w:ascii="Arial" w:hAnsi="Arial" w:cs="Arial"/>
          <w:lang w:val="et-EE"/>
        </w:rPr>
      </w:pPr>
      <w:r w:rsidRPr="00C90BD0">
        <w:rPr>
          <w:rFonts w:ascii="Arial" w:hAnsi="Arial" w:cs="Arial"/>
          <w:lang w:val="et-EE"/>
        </w:rPr>
        <w:t>Ehitusprojektis projekteeritavate elektri maakaablite ristumisel riigiteega anda lahendus ja kõik sellega seonduvad tööd teostada kinnisel meetodil.</w:t>
      </w:r>
    </w:p>
    <w:p w14:paraId="0EEEB1BD" w14:textId="77777777" w:rsidR="00212D75" w:rsidRPr="00C90BD0" w:rsidRDefault="00212D75" w:rsidP="00905929">
      <w:pPr>
        <w:numPr>
          <w:ilvl w:val="0"/>
          <w:numId w:val="23"/>
        </w:numPr>
        <w:spacing w:before="0" w:after="0"/>
        <w:ind w:left="284" w:hanging="218"/>
        <w:contextualSpacing/>
        <w:jc w:val="both"/>
        <w:rPr>
          <w:rFonts w:ascii="Arial" w:hAnsi="Arial" w:cs="Arial"/>
          <w:lang w:val="et-EE"/>
        </w:rPr>
      </w:pPr>
      <w:r w:rsidRPr="00C90BD0">
        <w:rPr>
          <w:rFonts w:ascii="Arial" w:hAnsi="Arial" w:cs="Arial"/>
          <w:lang w:val="et-EE"/>
        </w:rPr>
        <w:t xml:space="preserve">Tööjoonised kooskõlastada täiendavalt Elektrilevi OÜ, </w:t>
      </w:r>
      <w:r w:rsidR="007D0E5F">
        <w:rPr>
          <w:rFonts w:ascii="Arial" w:hAnsi="Arial" w:cs="Arial"/>
          <w:lang w:val="et-EE"/>
        </w:rPr>
        <w:t xml:space="preserve">Transpordiameti (varasem </w:t>
      </w:r>
      <w:r w:rsidRPr="00C90BD0">
        <w:rPr>
          <w:rFonts w:ascii="Arial" w:hAnsi="Arial" w:cs="Arial"/>
          <w:lang w:val="et-EE"/>
        </w:rPr>
        <w:t>Maanteeamet</w:t>
      </w:r>
      <w:r w:rsidR="007D0E5F">
        <w:rPr>
          <w:rFonts w:ascii="Arial" w:hAnsi="Arial" w:cs="Arial"/>
          <w:lang w:val="et-EE"/>
        </w:rPr>
        <w:t>)</w:t>
      </w:r>
      <w:r w:rsidRPr="00C90BD0">
        <w:rPr>
          <w:rFonts w:ascii="Arial" w:hAnsi="Arial" w:cs="Arial"/>
          <w:lang w:val="et-EE"/>
        </w:rPr>
        <w:t xml:space="preserve"> ja teiste puudutatud isikutega.</w:t>
      </w:r>
    </w:p>
    <w:p w14:paraId="76254652" w14:textId="77777777" w:rsidR="00212D75" w:rsidRPr="00C90BD0" w:rsidRDefault="00212D75" w:rsidP="00B4093F">
      <w:pPr>
        <w:spacing w:before="0" w:after="0"/>
        <w:jc w:val="both"/>
        <w:rPr>
          <w:rFonts w:ascii="Arial" w:hAnsi="Arial" w:cs="Arial"/>
          <w:lang w:val="et-EE"/>
        </w:rPr>
      </w:pPr>
    </w:p>
    <w:p w14:paraId="0F07AD81" w14:textId="77777777" w:rsidR="00894A4E" w:rsidRPr="00C90BD0" w:rsidRDefault="00894A4E" w:rsidP="004541E7">
      <w:pPr>
        <w:pStyle w:val="Pealkiri3"/>
        <w:numPr>
          <w:ilvl w:val="2"/>
          <w:numId w:val="29"/>
        </w:numPr>
        <w:rPr>
          <w:rFonts w:cs="Arial"/>
        </w:rPr>
      </w:pPr>
      <w:bookmarkStart w:id="55" w:name="_Toc99641196"/>
      <w:r w:rsidRPr="00C90BD0">
        <w:rPr>
          <w:rFonts w:cs="Arial"/>
        </w:rPr>
        <w:t>Sidevarustus</w:t>
      </w:r>
      <w:bookmarkEnd w:id="55"/>
    </w:p>
    <w:p w14:paraId="3497EF20"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Sidevarustuse lahenduse koostamise aluseks on Telia Eesti AS poolt 17.01.2020 koostatud telekommunikatsioonialased tehnilised tingimused nr 33309664.</w:t>
      </w:r>
    </w:p>
    <w:p w14:paraId="43BD807B"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 xml:space="preserve">Elamute sidevarustus on lahendatud sidekanalisatsiooniga, mille ühenduspunktiks on Käokella tee </w:t>
      </w:r>
      <w:r w:rsidR="00D32B8F" w:rsidRPr="00C90BD0">
        <w:rPr>
          <w:rFonts w:ascii="Arial" w:hAnsi="Arial" w:cs="Arial"/>
          <w:lang w:val="et-EE"/>
        </w:rPr>
        <w:t xml:space="preserve">(Käokella tee L1, katastritunnusega </w:t>
      </w:r>
      <w:r w:rsidR="00D32B8F" w:rsidRPr="00C90BD0">
        <w:rPr>
          <w:rFonts w:ascii="Arial" w:hAnsi="Arial" w:cs="Arial"/>
          <w:lang w:val="et-EE"/>
        </w:rPr>
        <w:tab/>
        <w:t xml:space="preserve">65301:001:2963) </w:t>
      </w:r>
      <w:r w:rsidRPr="00C90BD0">
        <w:rPr>
          <w:rFonts w:ascii="Arial" w:hAnsi="Arial" w:cs="Arial"/>
          <w:lang w:val="et-EE"/>
        </w:rPr>
        <w:t>ääres asuv</w:t>
      </w:r>
      <w:r w:rsidR="00D32B8F" w:rsidRPr="00C90BD0">
        <w:rPr>
          <w:rFonts w:ascii="Arial" w:hAnsi="Arial" w:cs="Arial"/>
          <w:lang w:val="et-EE"/>
        </w:rPr>
        <w:t xml:space="preserve"> sidekaev</w:t>
      </w:r>
      <w:r w:rsidRPr="00C90BD0">
        <w:rPr>
          <w:rFonts w:ascii="Arial" w:hAnsi="Arial" w:cs="Arial"/>
          <w:lang w:val="et-EE"/>
        </w:rPr>
        <w:t>.</w:t>
      </w:r>
      <w:r w:rsidR="00D32B8F" w:rsidRPr="00C90BD0">
        <w:rPr>
          <w:rFonts w:ascii="Arial" w:hAnsi="Arial" w:cs="Arial"/>
          <w:lang w:val="et-EE"/>
        </w:rPr>
        <w:t xml:space="preserve"> </w:t>
      </w:r>
      <w:r w:rsidRPr="00C90BD0">
        <w:rPr>
          <w:rFonts w:ascii="Arial" w:hAnsi="Arial" w:cs="Arial"/>
          <w:lang w:val="et-EE"/>
        </w:rPr>
        <w:t>Olemasolev sidekanalisatsiooni toru on kolmandale isikule kuuluv.</w:t>
      </w:r>
    </w:p>
    <w:p w14:paraId="57F6D110"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Detailplaneeringuga moodustatavate kruntide piiridele on määratud liitumispunktid. Liitumispunktidest on kavandatud maakaabliga sisestus igale planeeritavale ridaelamuboksi. Sidetrassid on planeeritud tänava maa-alale, sellega on tagatud neile ekspluateerimiseks vajalik juurdepääs.</w:t>
      </w:r>
    </w:p>
    <w:p w14:paraId="32BF3F9C" w14:textId="77777777" w:rsidR="00894A4E" w:rsidRPr="00C90BD0" w:rsidRDefault="00894A4E" w:rsidP="00B4093F">
      <w:pPr>
        <w:spacing w:before="0" w:after="0"/>
        <w:jc w:val="both"/>
        <w:rPr>
          <w:rFonts w:ascii="Arial" w:hAnsi="Arial" w:cs="Arial"/>
          <w:lang w:val="et-EE"/>
        </w:rPr>
      </w:pPr>
      <w:r w:rsidRPr="00C90BD0">
        <w:rPr>
          <w:rFonts w:ascii="Arial" w:hAnsi="Arial" w:cs="Arial"/>
          <w:lang w:val="et-EE"/>
        </w:rPr>
        <w:t>Tööde teostamisel tuleb lähtuda liinirajatiste kaitsevööndis tegutsemise eeskirjast. Tööde teostamine sidevõrgu kaitsevööndis võib toimuda kooskõlastatult kaabli valdajaga.</w:t>
      </w:r>
    </w:p>
    <w:p w14:paraId="6DF8139E" w14:textId="77777777" w:rsidR="006E4A38" w:rsidRPr="00C90BD0" w:rsidRDefault="006E4A38" w:rsidP="00B4093F">
      <w:pPr>
        <w:spacing w:before="0" w:after="0"/>
        <w:jc w:val="both"/>
        <w:rPr>
          <w:rFonts w:ascii="Arial" w:hAnsi="Arial" w:cs="Arial"/>
          <w:lang w:val="et-EE"/>
        </w:rPr>
      </w:pPr>
    </w:p>
    <w:p w14:paraId="61158D55" w14:textId="77777777" w:rsidR="00894A4E" w:rsidRPr="00C90BD0" w:rsidRDefault="00894A4E" w:rsidP="004541E7">
      <w:pPr>
        <w:pStyle w:val="Pealkiri3"/>
        <w:numPr>
          <w:ilvl w:val="2"/>
          <w:numId w:val="29"/>
        </w:numPr>
        <w:rPr>
          <w:rFonts w:cs="Arial"/>
        </w:rPr>
      </w:pPr>
      <w:bookmarkStart w:id="56" w:name="_Toc99641197"/>
      <w:r w:rsidRPr="00C90BD0">
        <w:rPr>
          <w:rFonts w:cs="Arial"/>
        </w:rPr>
        <w:t>Soojavarustus</w:t>
      </w:r>
      <w:bookmarkEnd w:id="56"/>
    </w:p>
    <w:p w14:paraId="12DBD651"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Küttesüsteem lahendatakse lokaalselt. Soovitav on kasutada energiasäästlikke ning keskkonda minimaalselt saastavaid süsteeme (maasoojuspump, õhk-vesi soojuspump, päikesepaneelid, jms). Keelatud on vertikaalne maasoojusküte ja märkimisväärselt jääkaineid lendu paiskavad kütteliigid (nt raskeõlid ja kivisüsi).</w:t>
      </w:r>
    </w:p>
    <w:p w14:paraId="6741E2B8"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Euroopa Parlamendi ja nõukogu direktiiv 2010/31/EL hoonete energiatõhususe kohta nõuab, et pärast 31.12.2020 peavad kõik uusehitised olema liginullenergia</w:t>
      </w:r>
      <w:r w:rsidR="002B7413" w:rsidRPr="00C90BD0">
        <w:rPr>
          <w:rFonts w:ascii="Arial" w:hAnsi="Arial" w:cs="Arial"/>
          <w:lang w:val="et-EE"/>
        </w:rPr>
        <w:t xml:space="preserve"> </w:t>
      </w:r>
      <w:r w:rsidRPr="00C90BD0">
        <w:rPr>
          <w:rFonts w:ascii="Arial" w:hAnsi="Arial" w:cs="Arial"/>
          <w:lang w:val="et-EE"/>
        </w:rPr>
        <w:t>hooned. Eesti on kehtestanud liginullenergia standardi nõuded määrusega „Hoone energiatõhususe miinimumnõuded</w:t>
      </w:r>
      <w:r w:rsidR="000B3B17" w:rsidRPr="00C90BD0">
        <w:rPr>
          <w:rFonts w:ascii="Arial" w:eastAsia="Calibri" w:hAnsi="Arial" w:cs="Arial"/>
          <w:lang w:val="et-EE"/>
        </w:rPr>
        <w:t>”</w:t>
      </w:r>
      <w:r w:rsidRPr="00C90BD0">
        <w:rPr>
          <w:rFonts w:ascii="Arial" w:hAnsi="Arial" w:cs="Arial"/>
          <w:lang w:val="et-EE"/>
        </w:rPr>
        <w:t>. Sellest tulenevalt on projekteerimisel soovitav kavandada ka alternatiivsete energiaallikate lahendusi.</w:t>
      </w:r>
    </w:p>
    <w:p w14:paraId="50A5F463"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Päikesepaneelide valikul tuleb kasutada paneele, millel peamine klaasikiht on peegeldust vähendava pinnatöötlusega.</w:t>
      </w:r>
    </w:p>
    <w:p w14:paraId="75C9DECE" w14:textId="77777777" w:rsidR="00A81B73" w:rsidRPr="00C90BD0" w:rsidRDefault="00A81B73" w:rsidP="00127C60">
      <w:pPr>
        <w:spacing w:before="0" w:after="0"/>
        <w:jc w:val="both"/>
        <w:rPr>
          <w:rFonts w:ascii="Arial" w:hAnsi="Arial" w:cs="Arial"/>
          <w:lang w:val="et-EE"/>
        </w:rPr>
      </w:pPr>
      <w:bookmarkStart w:id="57" w:name="_Hlk86669805"/>
      <w:r w:rsidRPr="00C90BD0">
        <w:rPr>
          <w:rFonts w:ascii="Arial" w:hAnsi="Arial" w:cs="Arial"/>
          <w:lang w:val="et-EE"/>
        </w:rPr>
        <w:t>Tuuleenergia tootmine planeeritud elamumaadel ei ole lubatud.</w:t>
      </w:r>
      <w:bookmarkEnd w:id="57"/>
    </w:p>
    <w:p w14:paraId="2072A55B"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 xml:space="preserve">Horisontaalse maasoojuskontuuriga alal peab olema välditud uute ehitiste rajamine ja ehitamisega kaasnevad kaevetööd. Haljastuses tuleb horisontaalse maasoojuskontuuriga alal piirduda madala juurestikuga taimedega, et need ei kahjustaks maasoojussüsteemi. Maasoojussüsteemi planeerimisel ja projekteerimisel tuleb tagada kõrghaljastusele piisav ala krundil vastavalt käesolevas üldplaneeringus sätestatud haljastuse rajamise nõuetele. Vältida tuleb maasoojussüsteemide rajamisest üksteisele või seda mõjutavale objektile liiga lähedale, samuti </w:t>
      </w:r>
      <w:r w:rsidRPr="00C90BD0">
        <w:rPr>
          <w:rFonts w:ascii="Arial" w:hAnsi="Arial" w:cs="Arial"/>
          <w:lang w:val="et-EE"/>
        </w:rPr>
        <w:lastRenderedPageBreak/>
        <w:t>kinnistu piirile, et ära hoida maasoojussüsteemide omavaheline koosmõju või mõju taimestikule (maasoojussüsteemi torustiku rajamine võib kahjustab puu juuri ning maasoojuse tootmine muudab maapinna soojusrežiimi jahedamaks ja lühendab kasvuperioodi). Maasoojussüsteem peab asuma vähemalt 2 meetri kaugusel kinnistu piirist ning puu vertikaalprojektsioonist 2 meetri kaugusel.</w:t>
      </w:r>
    </w:p>
    <w:p w14:paraId="15DDBDD9"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 xml:space="preserve">Õhksoojuspumpade </w:t>
      </w:r>
      <w:proofErr w:type="spellStart"/>
      <w:r w:rsidRPr="00C90BD0">
        <w:rPr>
          <w:rFonts w:ascii="Arial" w:hAnsi="Arial" w:cs="Arial"/>
          <w:lang w:val="et-EE"/>
        </w:rPr>
        <w:t>välisagregaate</w:t>
      </w:r>
      <w:proofErr w:type="spellEnd"/>
      <w:r w:rsidRPr="00C90BD0">
        <w:rPr>
          <w:rFonts w:ascii="Arial" w:hAnsi="Arial" w:cs="Arial"/>
          <w:lang w:val="et-EE"/>
        </w:rPr>
        <w:t xml:space="preserve"> mitte paigutada hoone tee poolsele esifassaadile ja selle äärde (või tuleb tagada selle varjestamine), eraomandis olevale </w:t>
      </w:r>
      <w:proofErr w:type="spellStart"/>
      <w:r w:rsidRPr="00C90BD0">
        <w:rPr>
          <w:rFonts w:ascii="Arial" w:hAnsi="Arial" w:cs="Arial"/>
          <w:lang w:val="et-EE"/>
        </w:rPr>
        <w:t>kõrvalkinnistule</w:t>
      </w:r>
      <w:proofErr w:type="spellEnd"/>
      <w:r w:rsidRPr="00C90BD0">
        <w:rPr>
          <w:rFonts w:ascii="Arial" w:hAnsi="Arial" w:cs="Arial"/>
          <w:lang w:val="et-EE"/>
        </w:rPr>
        <w:t xml:space="preserve"> lähemale kui 2</w:t>
      </w:r>
      <w:r w:rsidR="000B3B17" w:rsidRPr="00C90BD0">
        <w:rPr>
          <w:rFonts w:ascii="Arial" w:hAnsi="Arial" w:cs="Arial"/>
          <w:lang w:val="et-EE"/>
        </w:rPr>
        <w:t xml:space="preserve"> </w:t>
      </w:r>
      <w:r w:rsidRPr="00C90BD0">
        <w:rPr>
          <w:rFonts w:ascii="Arial" w:hAnsi="Arial" w:cs="Arial"/>
          <w:lang w:val="et-EE"/>
        </w:rPr>
        <w:t xml:space="preserve">m, </w:t>
      </w:r>
      <w:proofErr w:type="spellStart"/>
      <w:r w:rsidRPr="00C90BD0">
        <w:rPr>
          <w:rFonts w:ascii="Arial" w:hAnsi="Arial" w:cs="Arial"/>
          <w:lang w:val="et-EE"/>
        </w:rPr>
        <w:t>kõrvalkrundil</w:t>
      </w:r>
      <w:proofErr w:type="spellEnd"/>
      <w:r w:rsidRPr="00C90BD0">
        <w:rPr>
          <w:rFonts w:ascii="Arial" w:hAnsi="Arial" w:cs="Arial"/>
          <w:lang w:val="et-EE"/>
        </w:rPr>
        <w:t xml:space="preserve"> olevatest terrassi- ja istumisaladest vähemalt 8</w:t>
      </w:r>
      <w:r w:rsidR="00905929" w:rsidRPr="00C90BD0">
        <w:rPr>
          <w:rFonts w:ascii="Arial" w:hAnsi="Arial" w:cs="Arial"/>
          <w:lang w:val="et-EE"/>
        </w:rPr>
        <w:t xml:space="preserve"> </w:t>
      </w:r>
      <w:r w:rsidRPr="00C90BD0">
        <w:rPr>
          <w:rFonts w:ascii="Arial" w:hAnsi="Arial" w:cs="Arial"/>
          <w:lang w:val="et-EE"/>
        </w:rPr>
        <w:t>m kaugusele.</w:t>
      </w:r>
    </w:p>
    <w:p w14:paraId="1666A39F" w14:textId="77777777" w:rsidR="00127C60" w:rsidRPr="00C90BD0" w:rsidRDefault="00127C60" w:rsidP="00127C60">
      <w:pPr>
        <w:spacing w:before="0" w:after="0"/>
        <w:jc w:val="both"/>
        <w:rPr>
          <w:rFonts w:ascii="Arial" w:hAnsi="Arial" w:cs="Arial"/>
          <w:lang w:val="et-EE"/>
        </w:rPr>
      </w:pPr>
      <w:r w:rsidRPr="00C90BD0">
        <w:rPr>
          <w:rFonts w:ascii="Arial" w:hAnsi="Arial" w:cs="Arial"/>
          <w:lang w:val="et-EE"/>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5D0CFEEF" w14:textId="77777777" w:rsidR="00D32B8F" w:rsidRPr="00C90BD0" w:rsidRDefault="00D32B8F" w:rsidP="00B4093F">
      <w:pPr>
        <w:spacing w:before="0" w:after="0"/>
        <w:jc w:val="both"/>
        <w:rPr>
          <w:rFonts w:ascii="Arial" w:hAnsi="Arial" w:cs="Arial"/>
          <w:lang w:val="et-EE"/>
        </w:rPr>
      </w:pPr>
      <w:r w:rsidRPr="00C90BD0">
        <w:rPr>
          <w:rFonts w:ascii="Arial" w:hAnsi="Arial" w:cs="Arial"/>
          <w:lang w:val="et-EE"/>
        </w:rPr>
        <w:t xml:space="preserve">Samuti on planeeringualal olemas gaasivarustuse liitumispunktid. Gaasivarustuse lahenduse koostamisel on lähtutud </w:t>
      </w:r>
      <w:proofErr w:type="spellStart"/>
      <w:r w:rsidRPr="00C90BD0">
        <w:rPr>
          <w:rFonts w:ascii="Arial" w:hAnsi="Arial" w:cs="Arial"/>
          <w:lang w:val="et-EE"/>
        </w:rPr>
        <w:t>Energate</w:t>
      </w:r>
      <w:proofErr w:type="spellEnd"/>
      <w:r w:rsidRPr="00C90BD0">
        <w:rPr>
          <w:rFonts w:ascii="Arial" w:hAnsi="Arial" w:cs="Arial"/>
          <w:lang w:val="et-EE"/>
        </w:rPr>
        <w:t xml:space="preserve"> OÜ poolt </w:t>
      </w:r>
      <w:r w:rsidR="008176A7" w:rsidRPr="00C90BD0">
        <w:rPr>
          <w:rFonts w:ascii="Arial" w:hAnsi="Arial" w:cs="Arial"/>
          <w:lang w:val="et-EE"/>
        </w:rPr>
        <w:t>2</w:t>
      </w:r>
      <w:r w:rsidRPr="00C90BD0">
        <w:rPr>
          <w:rFonts w:ascii="Arial" w:hAnsi="Arial" w:cs="Arial"/>
          <w:lang w:val="et-EE"/>
        </w:rPr>
        <w:t>0.0</w:t>
      </w:r>
      <w:r w:rsidR="008176A7" w:rsidRPr="00C90BD0">
        <w:rPr>
          <w:rFonts w:ascii="Arial" w:hAnsi="Arial" w:cs="Arial"/>
          <w:lang w:val="et-EE"/>
        </w:rPr>
        <w:t>2</w:t>
      </w:r>
      <w:r w:rsidRPr="00C90BD0">
        <w:rPr>
          <w:rFonts w:ascii="Arial" w:hAnsi="Arial" w:cs="Arial"/>
          <w:lang w:val="et-EE"/>
        </w:rPr>
        <w:t>.2020 väljastatud gaasivarustuse tehnilistest tingimustest nr</w:t>
      </w:r>
      <w:r w:rsidR="008176A7" w:rsidRPr="00C90BD0">
        <w:rPr>
          <w:rFonts w:ascii="Arial" w:hAnsi="Arial" w:cs="Arial"/>
          <w:lang w:val="et-EE"/>
        </w:rPr>
        <w:t xml:space="preserve"> T</w:t>
      </w:r>
      <w:r w:rsidR="009D0FEF" w:rsidRPr="00C90BD0">
        <w:rPr>
          <w:rFonts w:ascii="Arial" w:hAnsi="Arial" w:cs="Arial"/>
          <w:lang w:val="et-EE"/>
        </w:rPr>
        <w:t xml:space="preserve"> </w:t>
      </w:r>
      <w:r w:rsidR="008176A7" w:rsidRPr="00C90BD0">
        <w:rPr>
          <w:rFonts w:ascii="Arial" w:hAnsi="Arial" w:cs="Arial"/>
          <w:lang w:val="et-EE"/>
        </w:rPr>
        <w:t>-</w:t>
      </w:r>
      <w:r w:rsidR="009D0FEF" w:rsidRPr="00C90BD0">
        <w:rPr>
          <w:rFonts w:ascii="Arial" w:hAnsi="Arial" w:cs="Arial"/>
          <w:lang w:val="et-EE"/>
        </w:rPr>
        <w:t xml:space="preserve"> 5</w:t>
      </w:r>
      <w:r w:rsidR="008176A7" w:rsidRPr="00C90BD0">
        <w:rPr>
          <w:rFonts w:ascii="Arial" w:hAnsi="Arial" w:cs="Arial"/>
          <w:lang w:val="et-EE"/>
        </w:rPr>
        <w:t>10.</w:t>
      </w:r>
    </w:p>
    <w:p w14:paraId="569D068B" w14:textId="77777777" w:rsidR="00D32B8F" w:rsidRPr="00C90BD0" w:rsidRDefault="00D32B8F" w:rsidP="00B4093F">
      <w:pPr>
        <w:spacing w:before="0" w:after="0"/>
        <w:jc w:val="both"/>
        <w:rPr>
          <w:rFonts w:ascii="Arial" w:hAnsi="Arial" w:cs="Arial"/>
          <w:lang w:val="et-EE"/>
        </w:rPr>
      </w:pPr>
      <w:r w:rsidRPr="00C90BD0">
        <w:rPr>
          <w:rFonts w:ascii="Arial" w:hAnsi="Arial" w:cs="Arial"/>
          <w:lang w:val="et-EE"/>
        </w:rPr>
        <w:t>Gaasivarustuse ühinemispunkt on planeeritud planeeringualas Käoke</w:t>
      </w:r>
      <w:r w:rsidR="006E4A38" w:rsidRPr="00C90BD0">
        <w:rPr>
          <w:rFonts w:ascii="Arial" w:hAnsi="Arial" w:cs="Arial"/>
          <w:lang w:val="et-EE"/>
        </w:rPr>
        <w:t xml:space="preserve">lla teel asuvasse gaasitrassi. </w:t>
      </w:r>
      <w:r w:rsidRPr="00C90BD0">
        <w:rPr>
          <w:rFonts w:ascii="Arial" w:hAnsi="Arial" w:cs="Arial"/>
          <w:lang w:val="et-EE"/>
        </w:rPr>
        <w:t>Liitumispunktid on planeeritud kinnistute piirile. Kruntidele on planeeringuga ette nähtud üks gaasivarustuse liitumispunkt ühe krundi kohta.</w:t>
      </w:r>
    </w:p>
    <w:p w14:paraId="6110D5AA" w14:textId="77777777" w:rsidR="00D32B8F" w:rsidRPr="00C90BD0" w:rsidRDefault="00D32B8F" w:rsidP="00B4093F">
      <w:pPr>
        <w:autoSpaceDE w:val="0"/>
        <w:autoSpaceDN w:val="0"/>
        <w:adjustRightInd w:val="0"/>
        <w:spacing w:before="0" w:after="0"/>
        <w:jc w:val="both"/>
        <w:rPr>
          <w:rFonts w:ascii="Arial" w:hAnsi="Arial" w:cs="Arial"/>
          <w:color w:val="000000"/>
          <w:lang w:val="et-EE"/>
        </w:rPr>
      </w:pPr>
      <w:r w:rsidRPr="00C90BD0">
        <w:rPr>
          <w:rFonts w:ascii="Arial" w:hAnsi="Arial" w:cs="Arial"/>
          <w:lang w:val="et-EE"/>
        </w:rPr>
        <w:t xml:space="preserve">Gaasipaigaldis planeerida maa-alusena ja vastavalt </w:t>
      </w:r>
      <w:r w:rsidR="00905929" w:rsidRPr="00C90BD0">
        <w:rPr>
          <w:rFonts w:ascii="Arial" w:hAnsi="Arial" w:cs="Arial"/>
          <w:lang w:val="et-EE"/>
        </w:rPr>
        <w:t>„</w:t>
      </w:r>
      <w:r w:rsidRPr="00C90BD0">
        <w:rPr>
          <w:rFonts w:ascii="Arial" w:hAnsi="Arial" w:cs="Arial"/>
          <w:lang w:val="et-EE"/>
        </w:rPr>
        <w:t>Küttegaasi ohutuse seaduse</w:t>
      </w:r>
      <w:r w:rsidR="000B3B17" w:rsidRPr="00C90BD0">
        <w:rPr>
          <w:rFonts w:ascii="Arial" w:eastAsia="Calibri" w:hAnsi="Arial" w:cs="Arial"/>
          <w:lang w:val="et-EE"/>
        </w:rPr>
        <w:t>”</w:t>
      </w:r>
      <w:r w:rsidRPr="00C90BD0">
        <w:rPr>
          <w:rFonts w:ascii="Arial" w:hAnsi="Arial" w:cs="Arial"/>
          <w:lang w:val="et-EE"/>
        </w:rPr>
        <w:t xml:space="preserve"> ja teiste kehtivate normdokumentide nõuetele vastavalt. </w:t>
      </w:r>
      <w:r w:rsidRPr="00C90BD0">
        <w:rPr>
          <w:rFonts w:ascii="Arial" w:hAnsi="Arial" w:cs="Arial"/>
          <w:color w:val="000000"/>
          <w:lang w:val="et-EE"/>
        </w:rPr>
        <w:t xml:space="preserve">Gaasitorustike ehitamise tööprojektide koostamiseks vajalikud tehnilised lähteandmed väljastab </w:t>
      </w:r>
      <w:proofErr w:type="spellStart"/>
      <w:r w:rsidRPr="00C90BD0">
        <w:rPr>
          <w:rFonts w:ascii="Arial" w:hAnsi="Arial" w:cs="Arial"/>
          <w:color w:val="000000"/>
          <w:lang w:val="et-EE"/>
        </w:rPr>
        <w:t>Energate</w:t>
      </w:r>
      <w:proofErr w:type="spellEnd"/>
      <w:r w:rsidRPr="00C90BD0">
        <w:rPr>
          <w:rFonts w:ascii="Arial" w:hAnsi="Arial" w:cs="Arial"/>
          <w:color w:val="000000"/>
          <w:lang w:val="et-EE"/>
        </w:rPr>
        <w:t xml:space="preserve"> OÜ kehtestatud detailplaneeringu, tellija liitumisavalduse ja eelnevalt sõlmitava liitumislepingu alusel.</w:t>
      </w:r>
    </w:p>
    <w:p w14:paraId="3A6C3A21" w14:textId="77777777" w:rsidR="00D32B8F" w:rsidRPr="00C90BD0" w:rsidRDefault="00127C60" w:rsidP="00B4093F">
      <w:pPr>
        <w:spacing w:before="0" w:after="0"/>
        <w:jc w:val="both"/>
        <w:rPr>
          <w:rFonts w:ascii="Arial" w:hAnsi="Arial" w:cs="Arial"/>
          <w:lang w:val="et-EE"/>
        </w:rPr>
      </w:pPr>
      <w:r w:rsidRPr="00C90BD0">
        <w:rPr>
          <w:rFonts w:ascii="Arial" w:hAnsi="Arial" w:cs="Arial"/>
          <w:lang w:val="et-EE"/>
        </w:rPr>
        <w:t>Küttesüsteemi lahendus täpsustub ehitusprojekti koostamisel.</w:t>
      </w:r>
    </w:p>
    <w:p w14:paraId="64FED73B" w14:textId="77777777" w:rsidR="006E4A38" w:rsidRPr="00C90BD0" w:rsidRDefault="006E4A38" w:rsidP="00B4093F">
      <w:pPr>
        <w:spacing w:before="0" w:after="0"/>
        <w:jc w:val="both"/>
        <w:rPr>
          <w:rFonts w:ascii="Arial" w:hAnsi="Arial" w:cs="Arial"/>
          <w:lang w:val="et-EE"/>
        </w:rPr>
      </w:pPr>
    </w:p>
    <w:p w14:paraId="1F93EB12" w14:textId="77777777" w:rsidR="00905929" w:rsidRPr="00C90BD0" w:rsidRDefault="00905929" w:rsidP="00B4093F">
      <w:pPr>
        <w:spacing w:before="0" w:after="0"/>
        <w:jc w:val="both"/>
        <w:rPr>
          <w:rFonts w:ascii="Arial" w:hAnsi="Arial" w:cs="Arial"/>
          <w:lang w:val="et-EE"/>
        </w:rPr>
      </w:pPr>
    </w:p>
    <w:p w14:paraId="08ADD5F4" w14:textId="77777777" w:rsidR="00AA7E9F" w:rsidRPr="00C90BD0" w:rsidRDefault="002F7A2C" w:rsidP="004541E7">
      <w:pPr>
        <w:pStyle w:val="Pealkiri1"/>
        <w:numPr>
          <w:ilvl w:val="0"/>
          <w:numId w:val="3"/>
        </w:numPr>
        <w:spacing w:before="0"/>
      </w:pPr>
      <w:bookmarkStart w:id="58" w:name="_Toc99641198"/>
      <w:r w:rsidRPr="00C90BD0">
        <w:t>KESKKONNATINGIMUSED JA VÕIMALIK</w:t>
      </w:r>
      <w:r w:rsidR="000B3B17" w:rsidRPr="00C90BD0">
        <w:t>U</w:t>
      </w:r>
      <w:r w:rsidRPr="00C90BD0">
        <w:t xml:space="preserve"> KESKKONNAMÕJU HINDAMINE</w:t>
      </w:r>
      <w:bookmarkEnd w:id="58"/>
    </w:p>
    <w:p w14:paraId="0FF59EE7" w14:textId="77777777" w:rsidR="006E4A38" w:rsidRPr="00C90BD0" w:rsidRDefault="006E4A38" w:rsidP="006E4A38">
      <w:pPr>
        <w:spacing w:before="0" w:after="0"/>
        <w:rPr>
          <w:rFonts w:ascii="Arial" w:hAnsi="Arial" w:cs="Arial"/>
          <w:lang w:val="et-EE"/>
        </w:rPr>
      </w:pPr>
    </w:p>
    <w:p w14:paraId="5CDDAC4E" w14:textId="77777777" w:rsidR="002F7A2C" w:rsidRPr="00C90BD0" w:rsidRDefault="00AA7E9F" w:rsidP="004541E7">
      <w:pPr>
        <w:pStyle w:val="Pealkiri2"/>
        <w:numPr>
          <w:ilvl w:val="1"/>
          <w:numId w:val="3"/>
        </w:numPr>
        <w:tabs>
          <w:tab w:val="left" w:pos="426"/>
        </w:tabs>
        <w:jc w:val="both"/>
        <w:rPr>
          <w:rFonts w:cs="Arial"/>
          <w:szCs w:val="22"/>
          <w:lang w:val="et-EE"/>
        </w:rPr>
      </w:pPr>
      <w:bookmarkStart w:id="59" w:name="_Toc99641199"/>
      <w:r w:rsidRPr="00C90BD0">
        <w:rPr>
          <w:rFonts w:cs="Arial"/>
          <w:szCs w:val="22"/>
          <w:lang w:val="et-EE"/>
        </w:rPr>
        <w:t>Eessõna</w:t>
      </w:r>
      <w:bookmarkEnd w:id="59"/>
    </w:p>
    <w:p w14:paraId="3F280281" w14:textId="77777777" w:rsidR="00AA7E9F" w:rsidRPr="00C90BD0" w:rsidRDefault="00AA7E9F" w:rsidP="00B4093F">
      <w:pPr>
        <w:spacing w:before="0" w:after="0"/>
        <w:jc w:val="both"/>
        <w:rPr>
          <w:rFonts w:ascii="Arial" w:eastAsia="Calibri" w:hAnsi="Arial" w:cs="Arial"/>
          <w:lang w:val="et-EE"/>
        </w:rPr>
      </w:pPr>
      <w:r w:rsidRPr="00C90BD0">
        <w:rPr>
          <w:rFonts w:ascii="Arial" w:eastAsia="Calibri" w:hAnsi="Arial" w:cs="Arial"/>
          <w:lang w:val="et-EE"/>
        </w:rPr>
        <w:t>Detailplaneeringuga ei kavandata tegevust, mis kuuluks keskkonnamõjude hindamise ja keskkonnajuhtimisesüsteemis seaduse paragrahv 6 lõikes 1 nimetatud olulise keskkonnamõjuga tegevuste loetellu, mille puhul keskkonnamõju strateegilise hindamine läbiviimine on kohustuslik.</w:t>
      </w:r>
    </w:p>
    <w:p w14:paraId="59E95A90" w14:textId="77777777" w:rsidR="00AA7E9F" w:rsidRPr="00C90BD0" w:rsidRDefault="00AA7E9F" w:rsidP="00B4093F">
      <w:pPr>
        <w:spacing w:before="0" w:after="0"/>
        <w:jc w:val="both"/>
        <w:rPr>
          <w:rFonts w:ascii="Arial" w:eastAsia="Calibri" w:hAnsi="Arial" w:cs="Arial"/>
          <w:lang w:val="et-EE"/>
        </w:rPr>
      </w:pPr>
      <w:r w:rsidRPr="00C90BD0">
        <w:rPr>
          <w:rFonts w:ascii="Arial" w:eastAsia="Calibri" w:hAnsi="Arial" w:cs="Arial"/>
          <w:lang w:val="et-EE"/>
        </w:rPr>
        <w:t>Kavandatav tegevus on oma iseloomult (ridaelamute planeerimine) eeldatavalt ohtu ei kujuta. Planeeritava tegevusega ei kaasne eeldatavalt olulisi kahjulikke tagajärgi ja ei avalda olulist mõju ning ei põhjusta keskkonnas pöördumatuid muudatusi.</w:t>
      </w:r>
    </w:p>
    <w:p w14:paraId="6844288B" w14:textId="77777777" w:rsidR="00AA7E9F" w:rsidRPr="00C90BD0" w:rsidRDefault="00AA7E9F" w:rsidP="00B4093F">
      <w:pPr>
        <w:spacing w:before="0" w:after="0"/>
        <w:jc w:val="both"/>
        <w:rPr>
          <w:rFonts w:ascii="Arial" w:eastAsia="Calibri" w:hAnsi="Arial" w:cs="Arial"/>
          <w:b/>
          <w:lang w:val="et-EE"/>
        </w:rPr>
      </w:pPr>
    </w:p>
    <w:p w14:paraId="19D43B5C" w14:textId="77777777" w:rsidR="00AA7E9F" w:rsidRPr="00C90BD0" w:rsidRDefault="00AA7E9F" w:rsidP="00B4093F">
      <w:pPr>
        <w:spacing w:before="0" w:after="0"/>
        <w:jc w:val="both"/>
        <w:rPr>
          <w:rFonts w:ascii="Arial" w:eastAsia="Calibri" w:hAnsi="Arial" w:cs="Arial"/>
          <w:u w:val="single"/>
          <w:lang w:val="et-EE"/>
        </w:rPr>
      </w:pPr>
      <w:r w:rsidRPr="00C90BD0">
        <w:rPr>
          <w:rFonts w:ascii="Arial" w:eastAsia="Calibri" w:hAnsi="Arial" w:cs="Arial"/>
          <w:u w:val="single"/>
          <w:lang w:val="et-EE"/>
        </w:rPr>
        <w:t>Lähtetingimused:</w:t>
      </w:r>
    </w:p>
    <w:p w14:paraId="7DF5EA3F"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Planeeritavad katastriüksused on ehitisregistri andmetel hoonestamata;</w:t>
      </w:r>
    </w:p>
    <w:p w14:paraId="5E286B12"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väärtuslik kõrghaljastus planeeritaval alal puudub;</w:t>
      </w:r>
    </w:p>
    <w:p w14:paraId="4FA078DD"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planeeringuala ei kuulu Harju maakonna teemaplaneeringu „Asustust ja maakasutust suunavad keskkonnatingimused” järgi rohevõrgustiku ega ka üldplaneeringu järgse rohevõrgustiku piirkonda. Seega rohevõrgustikule planeeritav tegevus negatiivset mõju ei avalda;</w:t>
      </w:r>
    </w:p>
    <w:p w14:paraId="5A49A2A1"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teadaolevalt ei ole planeeringualal kaitsealuste taimede leiukohti;</w:t>
      </w:r>
    </w:p>
    <w:p w14:paraId="55F0ED5A"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vastavalt Keskkonnaregistrile ja Maa-ameti looduskaitse ja Natura 2000 kaardirakendusele (seisuga 14.02.2020) ei asu detailplaneeringu vahetus läheduses ega ka konkreetsel planeeringu alal kaitstavaid loodusobjekte ega Natura 2000 võrgustikualasid, seega mõju kaitstavatele loodusobjektidele ja Natura 2000 alale puudub;</w:t>
      </w:r>
    </w:p>
    <w:p w14:paraId="16CE80FF"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color w:val="000000"/>
          <w:lang w:val="et-EE"/>
        </w:rPr>
      </w:pPr>
      <w:r w:rsidRPr="00C90BD0">
        <w:rPr>
          <w:rFonts w:ascii="Arial" w:hAnsi="Arial" w:cs="Arial"/>
          <w:color w:val="000000"/>
          <w:lang w:val="et-EE"/>
        </w:rPr>
        <w:t>vastavalt Maa-ameti kultuurimälestiste kaardirakendusele (14.02.2020) ei asu</w:t>
      </w:r>
      <w:r w:rsidRPr="00C90BD0">
        <w:rPr>
          <w:rFonts w:ascii="Arial" w:hAnsi="Arial" w:cs="Arial"/>
          <w:color w:val="000000"/>
          <w:lang w:val="et-EE"/>
        </w:rPr>
        <w:br/>
        <w:t>planeeringu alal ühtegi arheoloogiamälestist, seega mõju arheoloogiamälestistele</w:t>
      </w:r>
      <w:r w:rsidRPr="00C90BD0">
        <w:rPr>
          <w:rFonts w:ascii="Arial" w:hAnsi="Arial" w:cs="Arial"/>
          <w:color w:val="000000"/>
          <w:lang w:val="et-EE"/>
        </w:rPr>
        <w:br/>
        <w:t>puudub;</w:t>
      </w:r>
    </w:p>
    <w:p w14:paraId="0B376E50" w14:textId="77777777" w:rsidR="00AA7E9F" w:rsidRPr="00C90BD0" w:rsidRDefault="00AA7E9F" w:rsidP="000B3B17">
      <w:pPr>
        <w:numPr>
          <w:ilvl w:val="0"/>
          <w:numId w:val="15"/>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vastavalt Maa-ameti geoloogia kaardirakenduse andmetele (14.02.2020) on piirkond kaitsmata põhjaveega ala.</w:t>
      </w:r>
    </w:p>
    <w:p w14:paraId="688FA4F6" w14:textId="77777777" w:rsidR="006E4A38" w:rsidRPr="00C90BD0" w:rsidRDefault="006E4A38" w:rsidP="006E4A38">
      <w:pPr>
        <w:spacing w:before="0" w:after="0"/>
        <w:contextualSpacing/>
        <w:jc w:val="both"/>
        <w:rPr>
          <w:rFonts w:ascii="Arial" w:eastAsia="Calibri" w:hAnsi="Arial" w:cs="Arial"/>
          <w:lang w:val="et-EE"/>
        </w:rPr>
      </w:pPr>
    </w:p>
    <w:p w14:paraId="69B87085" w14:textId="77777777" w:rsidR="00AA7E9F" w:rsidRPr="00C90BD0" w:rsidRDefault="00AA7E9F" w:rsidP="00B4093F">
      <w:pPr>
        <w:spacing w:before="0" w:after="0"/>
        <w:contextualSpacing/>
        <w:jc w:val="both"/>
        <w:rPr>
          <w:rFonts w:ascii="Arial" w:eastAsia="Calibri" w:hAnsi="Arial" w:cs="Arial"/>
          <w:lang w:val="et-EE"/>
        </w:rPr>
      </w:pPr>
      <w:r w:rsidRPr="00C90BD0">
        <w:rPr>
          <w:rFonts w:ascii="Arial" w:eastAsia="Calibri" w:hAnsi="Arial" w:cs="Arial"/>
          <w:lang w:val="et-EE"/>
        </w:rPr>
        <w:t>Arvestades eelnimetatud asjaolusid käsitletakse detailsemalt antud peatükis järgnevaid alateemasid, mis on vajalikud planeerimisele järgnevatele kavandatud tegevustele:</w:t>
      </w:r>
    </w:p>
    <w:p w14:paraId="63C18185" w14:textId="77777777" w:rsidR="00AA7E9F" w:rsidRPr="00C90BD0" w:rsidRDefault="00AA7E9F" w:rsidP="000B3B17">
      <w:pPr>
        <w:numPr>
          <w:ilvl w:val="0"/>
          <w:numId w:val="16"/>
        </w:numPr>
        <w:autoSpaceDE w:val="0"/>
        <w:autoSpaceDN w:val="0"/>
        <w:adjustRightInd w:val="0"/>
        <w:spacing w:before="0" w:after="0"/>
        <w:ind w:left="284" w:hanging="218"/>
        <w:contextualSpacing/>
        <w:jc w:val="both"/>
        <w:rPr>
          <w:rFonts w:ascii="Arial" w:hAnsi="Arial" w:cs="Arial"/>
          <w:color w:val="000000"/>
          <w:lang w:val="et-EE"/>
        </w:rPr>
      </w:pPr>
      <w:r w:rsidRPr="00C90BD0">
        <w:rPr>
          <w:rFonts w:ascii="Arial" w:hAnsi="Arial" w:cs="Arial"/>
          <w:bCs/>
          <w:lang w:val="et-EE"/>
        </w:rPr>
        <w:t>Kavandatava tegevusega kaasnev oht inimese tervisele ja keskkonnale ning avariiolukordade esinemise võimalikkus;</w:t>
      </w:r>
    </w:p>
    <w:p w14:paraId="1192B80A" w14:textId="77777777" w:rsidR="00AA7E9F" w:rsidRPr="00C90BD0" w:rsidRDefault="00AA7E9F" w:rsidP="000B3B17">
      <w:pPr>
        <w:numPr>
          <w:ilvl w:val="0"/>
          <w:numId w:val="16"/>
        </w:numPr>
        <w:spacing w:before="0" w:after="0"/>
        <w:ind w:left="284" w:hanging="218"/>
        <w:contextualSpacing/>
        <w:jc w:val="both"/>
        <w:rPr>
          <w:rFonts w:ascii="Arial" w:eastAsia="Calibri" w:hAnsi="Arial" w:cs="Arial"/>
          <w:lang w:val="et-EE"/>
        </w:rPr>
      </w:pPr>
      <w:r w:rsidRPr="00C90BD0">
        <w:rPr>
          <w:rFonts w:ascii="Arial" w:hAnsi="Arial" w:cs="Arial"/>
          <w:bCs/>
          <w:lang w:val="et-EE"/>
        </w:rPr>
        <w:lastRenderedPageBreak/>
        <w:t>müra ja vibratsioon;</w:t>
      </w:r>
    </w:p>
    <w:p w14:paraId="44AB209D" w14:textId="77777777" w:rsidR="00AA7E9F" w:rsidRPr="00C90BD0" w:rsidRDefault="00AA7E9F" w:rsidP="000B3B17">
      <w:pPr>
        <w:numPr>
          <w:ilvl w:val="0"/>
          <w:numId w:val="16"/>
        </w:numPr>
        <w:autoSpaceDE w:val="0"/>
        <w:autoSpaceDN w:val="0"/>
        <w:adjustRightInd w:val="0"/>
        <w:spacing w:before="0" w:after="0"/>
        <w:ind w:left="284" w:hanging="218"/>
        <w:contextualSpacing/>
        <w:jc w:val="both"/>
        <w:rPr>
          <w:rFonts w:ascii="Arial" w:eastAsia="Calibri" w:hAnsi="Arial" w:cs="Arial"/>
          <w:lang w:val="et-EE"/>
        </w:rPr>
      </w:pPr>
      <w:r w:rsidRPr="00C90BD0">
        <w:rPr>
          <w:rFonts w:ascii="Arial" w:hAnsi="Arial" w:cs="Arial"/>
          <w:bCs/>
          <w:lang w:val="et-EE"/>
        </w:rPr>
        <w:t>põhjavesi ja pinnavesi;</w:t>
      </w:r>
    </w:p>
    <w:p w14:paraId="740EFDB9" w14:textId="77777777" w:rsidR="00AA7E9F" w:rsidRPr="00C90BD0" w:rsidRDefault="00AA7E9F" w:rsidP="000B3B17">
      <w:pPr>
        <w:numPr>
          <w:ilvl w:val="0"/>
          <w:numId w:val="16"/>
        </w:numPr>
        <w:autoSpaceDE w:val="0"/>
        <w:autoSpaceDN w:val="0"/>
        <w:adjustRightInd w:val="0"/>
        <w:spacing w:before="0" w:after="0"/>
        <w:ind w:left="284" w:hanging="218"/>
        <w:contextualSpacing/>
        <w:jc w:val="both"/>
        <w:rPr>
          <w:rFonts w:ascii="Arial" w:eastAsia="Calibri" w:hAnsi="Arial" w:cs="Arial"/>
          <w:lang w:val="et-EE"/>
        </w:rPr>
      </w:pPr>
      <w:r w:rsidRPr="00C90BD0">
        <w:rPr>
          <w:rFonts w:ascii="Arial" w:hAnsi="Arial" w:cs="Arial"/>
          <w:bCs/>
          <w:lang w:val="et-EE"/>
        </w:rPr>
        <w:t>radoon.</w:t>
      </w:r>
    </w:p>
    <w:p w14:paraId="7E28A87A"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p>
    <w:p w14:paraId="78D43D56" w14:textId="77777777" w:rsidR="00AA7E9F" w:rsidRPr="00C90BD0" w:rsidRDefault="00AA7E9F" w:rsidP="004541E7">
      <w:pPr>
        <w:pStyle w:val="Pealkiri2"/>
        <w:numPr>
          <w:ilvl w:val="1"/>
          <w:numId w:val="3"/>
        </w:numPr>
        <w:tabs>
          <w:tab w:val="left" w:pos="426"/>
        </w:tabs>
        <w:jc w:val="both"/>
        <w:rPr>
          <w:rFonts w:cs="Arial"/>
          <w:szCs w:val="22"/>
          <w:lang w:val="et-EE"/>
        </w:rPr>
      </w:pPr>
      <w:bookmarkStart w:id="60" w:name="_Toc99641200"/>
      <w:r w:rsidRPr="00C90BD0">
        <w:rPr>
          <w:rFonts w:cs="Arial"/>
          <w:szCs w:val="22"/>
          <w:lang w:val="et-EE"/>
        </w:rPr>
        <w:t>Kavandatava tegevusega kaasnev oht inimese tervisele ja keskkonnale ning avariiolukordade esinemise võimalikkus</w:t>
      </w:r>
      <w:bookmarkEnd w:id="60"/>
    </w:p>
    <w:p w14:paraId="0142178A"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r w:rsidRPr="00C90BD0">
        <w:rPr>
          <w:rFonts w:ascii="Arial" w:eastAsia="Calibri" w:hAnsi="Arial" w:cs="Arial"/>
          <w:lang w:val="et-EE"/>
        </w:rPr>
        <w:t>Oht inimeste tervisele ja keskkonnale ning õnnetuste esinemise võimalikkus on kavandatava tegevuse puhul minimaalne ning võib avalduda hoonete rajamise ehitusprotsessis.</w:t>
      </w:r>
    </w:p>
    <w:p w14:paraId="5F8DB005"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r w:rsidRPr="00C90BD0">
        <w:rPr>
          <w:rFonts w:ascii="Arial" w:eastAsia="Calibri" w:hAnsi="Arial" w:cs="Arial"/>
          <w:lang w:val="et-EE"/>
        </w:rPr>
        <w:t xml:space="preserve">Põhja- ja pinnavee reostust võib põhjustada mõni suurem avarii (kanalisatsioonitoru purunemine, kütuseleke </w:t>
      </w:r>
      <w:proofErr w:type="spellStart"/>
      <w:r w:rsidRPr="00C90BD0">
        <w:rPr>
          <w:rFonts w:ascii="Arial" w:eastAsia="Calibri" w:hAnsi="Arial" w:cs="Arial"/>
          <w:lang w:val="et-EE"/>
        </w:rPr>
        <w:t>vmt</w:t>
      </w:r>
      <w:proofErr w:type="spellEnd"/>
      <w:r w:rsidRPr="00C90BD0">
        <w:rPr>
          <w:rFonts w:ascii="Arial" w:eastAsia="Calibri" w:hAnsi="Arial" w:cs="Arial"/>
          <w:lang w:val="et-EE"/>
        </w:rPr>
        <w:t>).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59A69412" w14:textId="77777777" w:rsidR="00C90BD0" w:rsidRPr="00C90BD0" w:rsidRDefault="00C90BD0" w:rsidP="00B4093F">
      <w:pPr>
        <w:autoSpaceDE w:val="0"/>
        <w:autoSpaceDN w:val="0"/>
        <w:adjustRightInd w:val="0"/>
        <w:spacing w:before="0" w:after="0"/>
        <w:contextualSpacing/>
        <w:jc w:val="both"/>
        <w:rPr>
          <w:rFonts w:ascii="Arial" w:eastAsia="Calibri" w:hAnsi="Arial" w:cs="Arial"/>
          <w:lang w:val="et-EE"/>
        </w:rPr>
      </w:pPr>
    </w:p>
    <w:p w14:paraId="668B5D30"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r w:rsidRPr="00C90BD0">
        <w:rPr>
          <w:rFonts w:ascii="Arial" w:eastAsia="Calibri" w:hAnsi="Arial" w:cs="Arial"/>
          <w:lang w:val="et-EE"/>
        </w:rPr>
        <w:t>Avariiohtlikku olukordade vältimiseks:</w:t>
      </w:r>
    </w:p>
    <w:p w14:paraId="0B82F4CD" w14:textId="77777777" w:rsidR="00AA7E9F" w:rsidRPr="00C90BD0" w:rsidRDefault="00AA7E9F" w:rsidP="000B3B17">
      <w:pPr>
        <w:pStyle w:val="Loendilik"/>
        <w:numPr>
          <w:ilvl w:val="0"/>
          <w:numId w:val="30"/>
        </w:numPr>
        <w:autoSpaceDE w:val="0"/>
        <w:autoSpaceDN w:val="0"/>
        <w:adjustRightInd w:val="0"/>
        <w:spacing w:before="0" w:after="0"/>
        <w:ind w:left="284" w:hanging="218"/>
        <w:jc w:val="both"/>
        <w:rPr>
          <w:rFonts w:ascii="Arial" w:eastAsia="Calibri" w:hAnsi="Arial" w:cs="Arial"/>
          <w:lang w:val="et-EE"/>
        </w:rPr>
      </w:pPr>
      <w:r w:rsidRPr="00C90BD0">
        <w:rPr>
          <w:rFonts w:ascii="Arial" w:eastAsia="Calibri" w:hAnsi="Arial" w:cs="Arial"/>
          <w:lang w:val="et-EE"/>
        </w:rPr>
        <w:t>territooriumi korrashoid;</w:t>
      </w:r>
    </w:p>
    <w:p w14:paraId="39F60157" w14:textId="77777777" w:rsidR="00AA7E9F" w:rsidRPr="00C90BD0" w:rsidRDefault="00AA7E9F" w:rsidP="000B3B17">
      <w:pPr>
        <w:pStyle w:val="Loendilik"/>
        <w:numPr>
          <w:ilvl w:val="0"/>
          <w:numId w:val="30"/>
        </w:numPr>
        <w:autoSpaceDE w:val="0"/>
        <w:autoSpaceDN w:val="0"/>
        <w:adjustRightInd w:val="0"/>
        <w:spacing w:before="0" w:after="0"/>
        <w:ind w:left="284" w:hanging="218"/>
        <w:jc w:val="both"/>
        <w:rPr>
          <w:rFonts w:ascii="Arial" w:eastAsia="Calibri" w:hAnsi="Arial" w:cs="Arial"/>
          <w:lang w:val="et-EE"/>
        </w:rPr>
      </w:pPr>
      <w:r w:rsidRPr="00C90BD0">
        <w:rPr>
          <w:rFonts w:ascii="Arial" w:eastAsia="Calibri" w:hAnsi="Arial" w:cs="Arial"/>
          <w:lang w:val="et-EE"/>
        </w:rPr>
        <w:t>territooriumile tagada juurdepääs;</w:t>
      </w:r>
    </w:p>
    <w:p w14:paraId="2D9E282B" w14:textId="77777777" w:rsidR="00AA7E9F" w:rsidRPr="00C90BD0" w:rsidRDefault="00AA7E9F" w:rsidP="000B3B17">
      <w:pPr>
        <w:pStyle w:val="Loendilik"/>
        <w:numPr>
          <w:ilvl w:val="0"/>
          <w:numId w:val="30"/>
        </w:numPr>
        <w:autoSpaceDE w:val="0"/>
        <w:autoSpaceDN w:val="0"/>
        <w:adjustRightInd w:val="0"/>
        <w:spacing w:before="0" w:after="0"/>
        <w:ind w:left="284" w:hanging="218"/>
        <w:jc w:val="both"/>
        <w:rPr>
          <w:rFonts w:ascii="Arial" w:eastAsia="Calibri" w:hAnsi="Arial" w:cs="Arial"/>
          <w:lang w:val="et-EE"/>
        </w:rPr>
      </w:pPr>
      <w:r w:rsidRPr="00C90BD0">
        <w:rPr>
          <w:rFonts w:ascii="Arial" w:eastAsia="Calibri" w:hAnsi="Arial" w:cs="Arial"/>
          <w:lang w:val="et-EE"/>
        </w:rPr>
        <w:t>ehitamise ajal ei tohi koormata keskkonda saasteainetega, vältida masinatest</w:t>
      </w:r>
      <w:r w:rsidR="006E4A38" w:rsidRPr="00C90BD0">
        <w:rPr>
          <w:rFonts w:ascii="Arial" w:eastAsia="Calibri" w:hAnsi="Arial" w:cs="Arial"/>
          <w:lang w:val="et-EE"/>
        </w:rPr>
        <w:t xml:space="preserve"> </w:t>
      </w:r>
      <w:r w:rsidRPr="00C90BD0">
        <w:rPr>
          <w:rFonts w:ascii="Arial" w:eastAsia="Calibri" w:hAnsi="Arial" w:cs="Arial"/>
          <w:lang w:val="et-EE"/>
        </w:rPr>
        <w:t>tingitud õlireostust, vajalik on ehitusjääkide õigeaegne ja pidev koristamine;</w:t>
      </w:r>
    </w:p>
    <w:p w14:paraId="2777D0FD" w14:textId="77777777" w:rsidR="00AA7E9F" w:rsidRPr="00C90BD0" w:rsidRDefault="00AA7E9F" w:rsidP="000B3B17">
      <w:pPr>
        <w:pStyle w:val="Loendilik"/>
        <w:numPr>
          <w:ilvl w:val="0"/>
          <w:numId w:val="30"/>
        </w:numPr>
        <w:autoSpaceDE w:val="0"/>
        <w:autoSpaceDN w:val="0"/>
        <w:adjustRightInd w:val="0"/>
        <w:spacing w:before="0" w:after="0"/>
        <w:ind w:left="284" w:hanging="218"/>
        <w:jc w:val="both"/>
        <w:rPr>
          <w:rFonts w:ascii="Arial" w:eastAsia="Calibri" w:hAnsi="Arial" w:cs="Arial"/>
          <w:lang w:val="et-EE"/>
        </w:rPr>
      </w:pPr>
      <w:r w:rsidRPr="00C90BD0">
        <w:rPr>
          <w:rFonts w:ascii="Arial" w:eastAsia="Calibri" w:hAnsi="Arial" w:cs="Arial"/>
          <w:lang w:val="et-EE"/>
        </w:rPr>
        <w:t>vajadusel luua ajutine (ehitusaegne) saasteainete kogumise ja puhastamise süsteem.</w:t>
      </w:r>
    </w:p>
    <w:p w14:paraId="3A994BCF"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p>
    <w:p w14:paraId="25FE0C22" w14:textId="77777777" w:rsidR="00AA7E9F" w:rsidRPr="00C90BD0" w:rsidRDefault="00AA7E9F" w:rsidP="004541E7">
      <w:pPr>
        <w:pStyle w:val="Pealkiri2"/>
        <w:numPr>
          <w:ilvl w:val="1"/>
          <w:numId w:val="3"/>
        </w:numPr>
        <w:tabs>
          <w:tab w:val="left" w:pos="426"/>
        </w:tabs>
        <w:jc w:val="both"/>
        <w:rPr>
          <w:rFonts w:cs="Arial"/>
          <w:szCs w:val="22"/>
          <w:lang w:val="et-EE"/>
        </w:rPr>
      </w:pPr>
      <w:bookmarkStart w:id="61" w:name="_Toc99641201"/>
      <w:r w:rsidRPr="00C90BD0">
        <w:rPr>
          <w:rFonts w:cs="Arial"/>
          <w:szCs w:val="22"/>
          <w:lang w:val="et-EE"/>
        </w:rPr>
        <w:t>Müra ja vibratsioon</w:t>
      </w:r>
      <w:bookmarkEnd w:id="61"/>
    </w:p>
    <w:p w14:paraId="1E243637" w14:textId="77777777" w:rsidR="00AA7E9F" w:rsidRPr="00C90BD0" w:rsidRDefault="00AA7E9F" w:rsidP="00B4093F">
      <w:pPr>
        <w:spacing w:before="0" w:after="0"/>
        <w:jc w:val="both"/>
        <w:rPr>
          <w:rFonts w:ascii="Arial" w:eastAsia="Calibri" w:hAnsi="Arial" w:cs="Arial"/>
          <w:lang w:val="et-EE"/>
        </w:rPr>
      </w:pPr>
      <w:r w:rsidRPr="00C90BD0">
        <w:rPr>
          <w:rFonts w:ascii="Arial" w:eastAsia="Calibri" w:hAnsi="Arial" w:cs="Arial"/>
          <w:lang w:val="et-EE"/>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w:t>
      </w:r>
    </w:p>
    <w:p w14:paraId="419AC156" w14:textId="77777777" w:rsidR="00AA7E9F" w:rsidRPr="00C90BD0" w:rsidRDefault="002117A3" w:rsidP="00B4093F">
      <w:pPr>
        <w:spacing w:before="0" w:after="0"/>
        <w:jc w:val="both"/>
        <w:rPr>
          <w:rFonts w:ascii="Arial" w:eastAsia="Calibri" w:hAnsi="Arial" w:cs="Arial"/>
          <w:lang w:val="et-EE"/>
        </w:rPr>
      </w:pPr>
      <w:r>
        <w:rPr>
          <w:rFonts w:ascii="Arial" w:eastAsia="Calibri" w:hAnsi="Arial" w:cs="Arial"/>
          <w:lang w:val="et-EE"/>
        </w:rPr>
        <w:t>Müra</w:t>
      </w:r>
      <w:r w:rsidR="00FE3C56">
        <w:rPr>
          <w:rFonts w:ascii="Arial" w:eastAsia="Calibri" w:hAnsi="Arial" w:cs="Arial"/>
          <w:lang w:val="et-EE"/>
        </w:rPr>
        <w:t xml:space="preserve">taseme </w:t>
      </w:r>
      <w:r>
        <w:rPr>
          <w:rFonts w:ascii="Arial" w:eastAsia="Calibri" w:hAnsi="Arial" w:cs="Arial"/>
          <w:lang w:val="et-EE"/>
        </w:rPr>
        <w:t>osas on koostatud Lemma OÜ poolt veebruaris 2022 mürahinnang (aruanne</w:t>
      </w:r>
      <w:r w:rsidR="00FE3C56">
        <w:rPr>
          <w:rFonts w:ascii="Arial" w:eastAsia="Calibri" w:hAnsi="Arial" w:cs="Arial"/>
          <w:lang w:val="et-EE"/>
        </w:rPr>
        <w:t>,</w:t>
      </w:r>
      <w:r>
        <w:rPr>
          <w:rFonts w:ascii="Arial" w:eastAsia="Calibri" w:hAnsi="Arial" w:cs="Arial"/>
          <w:lang w:val="et-EE"/>
        </w:rPr>
        <w:t xml:space="preserve"> vt lisad). Selle kohaselt hinnati müratasemeid päeval ja öösel tänases ja perspektiivses olukorras. Peamiseks müra tekitavaks allikas on perspektiivselt rajatava Tallinn väikese rin</w:t>
      </w:r>
      <w:r w:rsidR="008C0EE0">
        <w:rPr>
          <w:rFonts w:ascii="Arial" w:eastAsia="Calibri" w:hAnsi="Arial" w:cs="Arial"/>
          <w:lang w:val="et-EE"/>
        </w:rPr>
        <w:t>gtee liiklusest tulenev müra.</w:t>
      </w:r>
    </w:p>
    <w:p w14:paraId="0503857F" w14:textId="77777777" w:rsidR="002117A3" w:rsidRPr="002117A3" w:rsidRDefault="002117A3" w:rsidP="002117A3">
      <w:pPr>
        <w:spacing w:before="0" w:after="0"/>
        <w:jc w:val="both"/>
        <w:rPr>
          <w:rFonts w:ascii="Arial" w:eastAsia="Calibri" w:hAnsi="Arial" w:cs="Arial"/>
          <w:lang w:val="et-EE"/>
        </w:rPr>
      </w:pPr>
      <w:r w:rsidRPr="002117A3">
        <w:rPr>
          <w:rFonts w:ascii="Arial" w:eastAsia="Calibri" w:hAnsi="Arial" w:cs="Arial"/>
          <w:lang w:val="et-EE"/>
        </w:rPr>
        <w:t>Elamu maa-alad on käsitletavad määruse nr 71 mõistes II kategooria aladena. Liiklusmüra</w:t>
      </w:r>
      <w:r w:rsidR="008C0EE0">
        <w:rPr>
          <w:rFonts w:ascii="Arial" w:eastAsia="Calibri" w:hAnsi="Arial" w:cs="Arial"/>
          <w:lang w:val="et-EE"/>
        </w:rPr>
        <w:t xml:space="preserve"> </w:t>
      </w:r>
      <w:r w:rsidRPr="002117A3">
        <w:rPr>
          <w:rFonts w:ascii="Arial" w:eastAsia="Calibri" w:hAnsi="Arial" w:cs="Arial"/>
          <w:lang w:val="et-EE"/>
        </w:rPr>
        <w:t xml:space="preserve">piirväärtused II kategooria aladel on 60 </w:t>
      </w:r>
      <w:proofErr w:type="spellStart"/>
      <w:r w:rsidRPr="002117A3">
        <w:rPr>
          <w:rFonts w:ascii="Arial" w:eastAsia="Calibri" w:hAnsi="Arial" w:cs="Arial"/>
          <w:lang w:val="et-EE"/>
        </w:rPr>
        <w:t>dB</w:t>
      </w:r>
      <w:proofErr w:type="spellEnd"/>
      <w:r w:rsidRPr="002117A3">
        <w:rPr>
          <w:rFonts w:ascii="Arial" w:eastAsia="Calibri" w:hAnsi="Arial" w:cs="Arial"/>
          <w:lang w:val="et-EE"/>
        </w:rPr>
        <w:t xml:space="preserve"> päeval ja 55 </w:t>
      </w:r>
      <w:proofErr w:type="spellStart"/>
      <w:r w:rsidRPr="002117A3">
        <w:rPr>
          <w:rFonts w:ascii="Arial" w:eastAsia="Calibri" w:hAnsi="Arial" w:cs="Arial"/>
          <w:lang w:val="et-EE"/>
        </w:rPr>
        <w:t>dB</w:t>
      </w:r>
      <w:proofErr w:type="spellEnd"/>
      <w:r w:rsidRPr="002117A3">
        <w:rPr>
          <w:rFonts w:ascii="Arial" w:eastAsia="Calibri" w:hAnsi="Arial" w:cs="Arial"/>
          <w:lang w:val="et-EE"/>
        </w:rPr>
        <w:t xml:space="preserve"> öösel (teepoolsel küljel 65 </w:t>
      </w:r>
      <w:proofErr w:type="spellStart"/>
      <w:r w:rsidRPr="002117A3">
        <w:rPr>
          <w:rFonts w:ascii="Arial" w:eastAsia="Calibri" w:hAnsi="Arial" w:cs="Arial"/>
          <w:lang w:val="et-EE"/>
        </w:rPr>
        <w:t>dB</w:t>
      </w:r>
      <w:proofErr w:type="spellEnd"/>
      <w:r w:rsidRPr="002117A3">
        <w:rPr>
          <w:rFonts w:ascii="Arial" w:eastAsia="Calibri" w:hAnsi="Arial" w:cs="Arial"/>
          <w:lang w:val="et-EE"/>
        </w:rPr>
        <w:t xml:space="preserve"> ja</w:t>
      </w:r>
      <w:r w:rsidR="008C0EE0">
        <w:rPr>
          <w:rFonts w:ascii="Arial" w:eastAsia="Calibri" w:hAnsi="Arial" w:cs="Arial"/>
          <w:lang w:val="et-EE"/>
        </w:rPr>
        <w:t xml:space="preserve"> </w:t>
      </w:r>
      <w:r w:rsidRPr="002117A3">
        <w:rPr>
          <w:rFonts w:ascii="Arial" w:eastAsia="Calibri" w:hAnsi="Arial" w:cs="Arial"/>
          <w:lang w:val="et-EE"/>
        </w:rPr>
        <w:t xml:space="preserve">60 </w:t>
      </w:r>
      <w:proofErr w:type="spellStart"/>
      <w:r w:rsidRPr="002117A3">
        <w:rPr>
          <w:rFonts w:ascii="Arial" w:eastAsia="Calibri" w:hAnsi="Arial" w:cs="Arial"/>
          <w:lang w:val="et-EE"/>
        </w:rPr>
        <w:t>dB</w:t>
      </w:r>
      <w:proofErr w:type="spellEnd"/>
      <w:r w:rsidRPr="002117A3">
        <w:rPr>
          <w:rFonts w:ascii="Arial" w:eastAsia="Calibri" w:hAnsi="Arial" w:cs="Arial"/>
          <w:lang w:val="et-EE"/>
        </w:rPr>
        <w:t>). Arvestades alal käesoleval ajal valitsevat olukorda, siis ei ole tõenäoline käesoleval ajal</w:t>
      </w:r>
    </w:p>
    <w:p w14:paraId="73251C32" w14:textId="77777777" w:rsidR="002117A3" w:rsidRDefault="002117A3" w:rsidP="002117A3">
      <w:pPr>
        <w:spacing w:before="0" w:after="0"/>
        <w:jc w:val="both"/>
        <w:rPr>
          <w:rFonts w:ascii="Arial" w:eastAsia="Calibri" w:hAnsi="Arial" w:cs="Arial"/>
          <w:lang w:val="et-EE"/>
        </w:rPr>
      </w:pPr>
      <w:r w:rsidRPr="002117A3">
        <w:rPr>
          <w:rFonts w:ascii="Arial" w:eastAsia="Calibri" w:hAnsi="Arial" w:cs="Arial"/>
          <w:lang w:val="et-EE"/>
        </w:rPr>
        <w:t>müra piirväärtuste ületamine</w:t>
      </w:r>
      <w:r w:rsidR="008C0EE0">
        <w:rPr>
          <w:rFonts w:ascii="Arial" w:eastAsia="Calibri" w:hAnsi="Arial" w:cs="Arial"/>
          <w:lang w:val="et-EE"/>
        </w:rPr>
        <w:t>.</w:t>
      </w:r>
    </w:p>
    <w:p w14:paraId="2B94668D" w14:textId="77777777" w:rsidR="002117A3" w:rsidRPr="002117A3" w:rsidRDefault="002117A3" w:rsidP="002117A3">
      <w:pPr>
        <w:spacing w:before="0" w:after="0"/>
        <w:jc w:val="both"/>
        <w:rPr>
          <w:rFonts w:ascii="Arial" w:eastAsia="Calibri" w:hAnsi="Arial" w:cs="Arial"/>
          <w:lang w:val="et-EE"/>
        </w:rPr>
      </w:pPr>
      <w:r w:rsidRPr="002117A3">
        <w:rPr>
          <w:rFonts w:ascii="Arial" w:eastAsia="Calibri" w:hAnsi="Arial" w:cs="Arial"/>
          <w:lang w:val="et-EE"/>
        </w:rPr>
        <w:t>Prognoositava olukorra müra modelleerimise tulemusest ilma müratõkkeseinata selgus, et</w:t>
      </w:r>
      <w:r w:rsidR="008C0EE0">
        <w:rPr>
          <w:rFonts w:ascii="Arial" w:eastAsia="Calibri" w:hAnsi="Arial" w:cs="Arial"/>
          <w:lang w:val="et-EE"/>
        </w:rPr>
        <w:t xml:space="preserve"> </w:t>
      </w:r>
      <w:r w:rsidRPr="002117A3">
        <w:rPr>
          <w:rFonts w:ascii="Arial" w:eastAsia="Calibri" w:hAnsi="Arial" w:cs="Arial"/>
          <w:lang w:val="et-EE"/>
        </w:rPr>
        <w:t>planeeritavate hoonete teepoolsel fassaadil võib päevaajal teeliikluse müratase ulatuda kuni</w:t>
      </w:r>
      <w:r w:rsidR="008C0EE0">
        <w:rPr>
          <w:rFonts w:ascii="Arial" w:eastAsia="Calibri" w:hAnsi="Arial" w:cs="Arial"/>
          <w:lang w:val="et-EE"/>
        </w:rPr>
        <w:t xml:space="preserve"> </w:t>
      </w:r>
      <w:r w:rsidRPr="002117A3">
        <w:rPr>
          <w:rFonts w:ascii="Arial" w:eastAsia="Calibri" w:hAnsi="Arial" w:cs="Arial"/>
          <w:lang w:val="et-EE"/>
        </w:rPr>
        <w:t xml:space="preserve">68,9 </w:t>
      </w:r>
      <w:proofErr w:type="spellStart"/>
      <w:r w:rsidRPr="002117A3">
        <w:rPr>
          <w:rFonts w:ascii="Arial" w:eastAsia="Calibri" w:hAnsi="Arial" w:cs="Arial"/>
          <w:lang w:val="et-EE"/>
        </w:rPr>
        <w:t>dB</w:t>
      </w:r>
      <w:proofErr w:type="spellEnd"/>
      <w:r w:rsidRPr="002117A3">
        <w:rPr>
          <w:rFonts w:ascii="Arial" w:eastAsia="Calibri" w:hAnsi="Arial" w:cs="Arial"/>
          <w:lang w:val="et-EE"/>
        </w:rPr>
        <w:t xml:space="preserve"> ja öösel 56,8 </w:t>
      </w:r>
      <w:proofErr w:type="spellStart"/>
      <w:r w:rsidRPr="002117A3">
        <w:rPr>
          <w:rFonts w:ascii="Arial" w:eastAsia="Calibri" w:hAnsi="Arial" w:cs="Arial"/>
          <w:lang w:val="et-EE"/>
        </w:rPr>
        <w:t>dB</w:t>
      </w:r>
      <w:proofErr w:type="spellEnd"/>
      <w:r w:rsidRPr="002117A3">
        <w:rPr>
          <w:rFonts w:ascii="Arial" w:eastAsia="Calibri" w:hAnsi="Arial" w:cs="Arial"/>
          <w:lang w:val="et-EE"/>
        </w:rPr>
        <w:t xml:space="preserve"> (</w:t>
      </w:r>
      <w:r w:rsidR="008C0EE0">
        <w:rPr>
          <w:rFonts w:ascii="Arial" w:eastAsia="Calibri" w:hAnsi="Arial" w:cs="Arial"/>
          <w:lang w:val="et-EE"/>
        </w:rPr>
        <w:t>j</w:t>
      </w:r>
      <w:r w:rsidRPr="002117A3">
        <w:rPr>
          <w:rFonts w:ascii="Arial" w:eastAsia="Calibri" w:hAnsi="Arial" w:cs="Arial"/>
          <w:lang w:val="et-EE"/>
        </w:rPr>
        <w:t>oonis 2-l punkt 4). Hoone sisehoovi</w:t>
      </w:r>
      <w:r w:rsidR="00FE3C56">
        <w:rPr>
          <w:rFonts w:ascii="Arial" w:eastAsia="Calibri" w:hAnsi="Arial" w:cs="Arial"/>
          <w:lang w:val="et-EE"/>
        </w:rPr>
        <w:t xml:space="preserve"> </w:t>
      </w:r>
      <w:r w:rsidRPr="002117A3">
        <w:rPr>
          <w:rFonts w:ascii="Arial" w:eastAsia="Calibri" w:hAnsi="Arial" w:cs="Arial"/>
          <w:lang w:val="et-EE"/>
        </w:rPr>
        <w:t>poolsel küljel jäävad</w:t>
      </w:r>
      <w:r>
        <w:rPr>
          <w:rFonts w:ascii="Arial" w:eastAsia="Calibri" w:hAnsi="Arial" w:cs="Arial"/>
          <w:lang w:val="et-EE"/>
        </w:rPr>
        <w:t xml:space="preserve"> m</w:t>
      </w:r>
      <w:r w:rsidRPr="002117A3">
        <w:rPr>
          <w:rFonts w:ascii="Arial" w:eastAsia="Calibri" w:hAnsi="Arial" w:cs="Arial"/>
          <w:lang w:val="et-EE"/>
        </w:rPr>
        <w:t>üratasemed madalale tasemele, sest hoone ise toimib</w:t>
      </w:r>
      <w:r>
        <w:rPr>
          <w:rFonts w:ascii="Arial" w:eastAsia="Calibri" w:hAnsi="Arial" w:cs="Arial"/>
          <w:lang w:val="et-EE"/>
        </w:rPr>
        <w:t xml:space="preserve"> müratõkkena. Seega hoonete tee</w:t>
      </w:r>
      <w:r w:rsidRPr="002117A3">
        <w:rPr>
          <w:rFonts w:ascii="Arial" w:eastAsia="Calibri" w:hAnsi="Arial" w:cs="Arial"/>
          <w:lang w:val="et-EE"/>
        </w:rPr>
        <w:t xml:space="preserve">poolsetel fassaadidel tekivad müratasemed, mis </w:t>
      </w:r>
      <w:r>
        <w:rPr>
          <w:rFonts w:ascii="Arial" w:eastAsia="Calibri" w:hAnsi="Arial" w:cs="Arial"/>
          <w:lang w:val="et-EE"/>
        </w:rPr>
        <w:t xml:space="preserve">on kõrgemad kui määrusega nr 71 </w:t>
      </w:r>
      <w:r w:rsidRPr="002117A3">
        <w:rPr>
          <w:rFonts w:ascii="Arial" w:eastAsia="Calibri" w:hAnsi="Arial" w:cs="Arial"/>
          <w:lang w:val="et-EE"/>
        </w:rPr>
        <w:t>II kategooria aladele kehtestatud piirväärtused. Kuna Tallinn</w:t>
      </w:r>
      <w:r>
        <w:rPr>
          <w:rFonts w:ascii="Arial" w:eastAsia="Calibri" w:hAnsi="Arial" w:cs="Arial"/>
          <w:lang w:val="et-EE"/>
        </w:rPr>
        <w:t xml:space="preserve">a väikese ringtee puhul on tegu </w:t>
      </w:r>
      <w:r w:rsidRPr="002117A3">
        <w:rPr>
          <w:rFonts w:ascii="Arial" w:eastAsia="Calibri" w:hAnsi="Arial" w:cs="Arial"/>
          <w:lang w:val="et-EE"/>
        </w:rPr>
        <w:t>uue liiklusmüra allikaga, siis tuleb tee projekteerimisel t</w:t>
      </w:r>
      <w:r>
        <w:rPr>
          <w:rFonts w:ascii="Arial" w:eastAsia="Calibri" w:hAnsi="Arial" w:cs="Arial"/>
          <w:lang w:val="et-EE"/>
        </w:rPr>
        <w:t xml:space="preserve">agada liiklusmüra piirväärtuste </w:t>
      </w:r>
      <w:r w:rsidRPr="002117A3">
        <w:rPr>
          <w:rFonts w:ascii="Arial" w:eastAsia="Calibri" w:hAnsi="Arial" w:cs="Arial"/>
          <w:lang w:val="et-EE"/>
        </w:rPr>
        <w:t>tagamine.</w:t>
      </w:r>
    </w:p>
    <w:p w14:paraId="63057646" w14:textId="77777777" w:rsidR="002117A3" w:rsidRPr="002117A3" w:rsidRDefault="002117A3" w:rsidP="002117A3">
      <w:pPr>
        <w:spacing w:before="0" w:after="0"/>
        <w:jc w:val="both"/>
        <w:rPr>
          <w:rFonts w:ascii="Arial" w:eastAsia="Calibri" w:hAnsi="Arial" w:cs="Arial"/>
          <w:lang w:val="et-EE"/>
        </w:rPr>
      </w:pPr>
      <w:r w:rsidRPr="002117A3">
        <w:rPr>
          <w:rFonts w:ascii="Arial" w:eastAsia="Calibri" w:hAnsi="Arial" w:cs="Arial"/>
          <w:lang w:val="et-EE"/>
        </w:rPr>
        <w:t>Tallinna väikese ringtee KMH aruanne näeb antud teelõigule ette mõlemal pool teed paikneva</w:t>
      </w:r>
      <w:r w:rsidR="008C0EE0">
        <w:rPr>
          <w:rFonts w:ascii="Arial" w:eastAsia="Calibri" w:hAnsi="Arial" w:cs="Arial"/>
          <w:lang w:val="et-EE"/>
        </w:rPr>
        <w:t xml:space="preserve"> </w:t>
      </w:r>
      <w:r w:rsidRPr="002117A3">
        <w:rPr>
          <w:rFonts w:ascii="Arial" w:eastAsia="Calibri" w:hAnsi="Arial" w:cs="Arial"/>
          <w:lang w:val="et-EE"/>
        </w:rPr>
        <w:t>4 m kõrguse müratõkkeseina rajamist. Prognoositava olukorra mü</w:t>
      </w:r>
      <w:r>
        <w:rPr>
          <w:rFonts w:ascii="Arial" w:eastAsia="Calibri" w:hAnsi="Arial" w:cs="Arial"/>
          <w:lang w:val="et-EE"/>
        </w:rPr>
        <w:t xml:space="preserve">ra modelleerimise </w:t>
      </w:r>
      <w:r w:rsidRPr="002117A3">
        <w:rPr>
          <w:rFonts w:ascii="Arial" w:eastAsia="Calibri" w:hAnsi="Arial" w:cs="Arial"/>
          <w:lang w:val="et-EE"/>
        </w:rPr>
        <w:t xml:space="preserve">tulemusest koos müratõkkeseinaga selgus, et planeeritavate hoonete Tallinna väikese </w:t>
      </w:r>
      <w:r w:rsidRPr="00FE3C56">
        <w:rPr>
          <w:rFonts w:ascii="Arial" w:eastAsia="Calibri" w:hAnsi="Arial" w:cs="Arial"/>
          <w:lang w:val="et-EE"/>
        </w:rPr>
        <w:t>ringteepoolsel fassaadil</w:t>
      </w:r>
      <w:r w:rsidRPr="002117A3">
        <w:rPr>
          <w:rFonts w:ascii="Arial" w:eastAsia="Calibri" w:hAnsi="Arial" w:cs="Arial"/>
          <w:lang w:val="et-EE"/>
        </w:rPr>
        <w:t xml:space="preserve"> võib päevaajal teeliikluse müratase ulatud</w:t>
      </w:r>
      <w:r w:rsidR="00713075">
        <w:rPr>
          <w:rFonts w:ascii="Arial" w:eastAsia="Calibri" w:hAnsi="Arial" w:cs="Arial"/>
          <w:lang w:val="et-EE"/>
        </w:rPr>
        <w:t xml:space="preserve">a kuni 59,4 </w:t>
      </w:r>
      <w:proofErr w:type="spellStart"/>
      <w:r w:rsidR="00713075">
        <w:rPr>
          <w:rFonts w:ascii="Arial" w:eastAsia="Calibri" w:hAnsi="Arial" w:cs="Arial"/>
          <w:lang w:val="et-EE"/>
        </w:rPr>
        <w:t>dB</w:t>
      </w:r>
      <w:proofErr w:type="spellEnd"/>
      <w:r w:rsidR="00713075">
        <w:rPr>
          <w:rFonts w:ascii="Arial" w:eastAsia="Calibri" w:hAnsi="Arial" w:cs="Arial"/>
          <w:lang w:val="et-EE"/>
        </w:rPr>
        <w:t xml:space="preserve"> ja öösel 47,3 </w:t>
      </w:r>
      <w:proofErr w:type="spellStart"/>
      <w:r w:rsidR="00713075">
        <w:rPr>
          <w:rFonts w:ascii="Arial" w:eastAsia="Calibri" w:hAnsi="Arial" w:cs="Arial"/>
          <w:lang w:val="et-EE"/>
        </w:rPr>
        <w:t>dB</w:t>
      </w:r>
      <w:proofErr w:type="spellEnd"/>
      <w:r w:rsidR="00713075">
        <w:rPr>
          <w:rFonts w:ascii="Arial" w:eastAsia="Calibri" w:hAnsi="Arial" w:cs="Arial"/>
          <w:lang w:val="et-EE"/>
        </w:rPr>
        <w:t xml:space="preserve"> </w:t>
      </w:r>
      <w:r w:rsidRPr="002117A3">
        <w:rPr>
          <w:rFonts w:ascii="Arial" w:eastAsia="Calibri" w:hAnsi="Arial" w:cs="Arial"/>
          <w:lang w:val="et-EE"/>
        </w:rPr>
        <w:t>Hoone sisehoovi</w:t>
      </w:r>
      <w:r w:rsidR="001E7AB4">
        <w:rPr>
          <w:rFonts w:ascii="Arial" w:eastAsia="Calibri" w:hAnsi="Arial" w:cs="Arial"/>
          <w:lang w:val="et-EE"/>
        </w:rPr>
        <w:t xml:space="preserve"> </w:t>
      </w:r>
      <w:r w:rsidRPr="002117A3">
        <w:rPr>
          <w:rFonts w:ascii="Arial" w:eastAsia="Calibri" w:hAnsi="Arial" w:cs="Arial"/>
          <w:lang w:val="et-EE"/>
        </w:rPr>
        <w:t>poolsel küljel jäävad</w:t>
      </w:r>
      <w:r w:rsidR="00713075">
        <w:rPr>
          <w:rFonts w:ascii="Arial" w:eastAsia="Calibri" w:hAnsi="Arial" w:cs="Arial"/>
          <w:lang w:val="et-EE"/>
        </w:rPr>
        <w:t xml:space="preserve"> müratasemed madalale tasemele, </w:t>
      </w:r>
      <w:r w:rsidRPr="002117A3">
        <w:rPr>
          <w:rFonts w:ascii="Arial" w:eastAsia="Calibri" w:hAnsi="Arial" w:cs="Arial"/>
          <w:lang w:val="et-EE"/>
        </w:rPr>
        <w:t>sest hoone ise toimib müratõkkena. Seega hoonete t</w:t>
      </w:r>
      <w:r w:rsidR="00713075">
        <w:rPr>
          <w:rFonts w:ascii="Arial" w:eastAsia="Calibri" w:hAnsi="Arial" w:cs="Arial"/>
          <w:lang w:val="et-EE"/>
        </w:rPr>
        <w:t xml:space="preserve">eepoolsetel fassaadidel tekivad </w:t>
      </w:r>
      <w:r w:rsidRPr="002117A3">
        <w:rPr>
          <w:rFonts w:ascii="Arial" w:eastAsia="Calibri" w:hAnsi="Arial" w:cs="Arial"/>
          <w:lang w:val="et-EE"/>
        </w:rPr>
        <w:t>müratasemed, mis on madalamad kui määrusega nr 71 II</w:t>
      </w:r>
      <w:r w:rsidR="00713075">
        <w:rPr>
          <w:rFonts w:ascii="Arial" w:eastAsia="Calibri" w:hAnsi="Arial" w:cs="Arial"/>
          <w:lang w:val="et-EE"/>
        </w:rPr>
        <w:t xml:space="preserve"> kategooria aladele kehtestatud </w:t>
      </w:r>
      <w:r w:rsidRPr="002117A3">
        <w:rPr>
          <w:rFonts w:ascii="Arial" w:eastAsia="Calibri" w:hAnsi="Arial" w:cs="Arial"/>
          <w:lang w:val="et-EE"/>
        </w:rPr>
        <w:t>piirväärtused.</w:t>
      </w:r>
    </w:p>
    <w:p w14:paraId="3FB1B263" w14:textId="77777777" w:rsidR="002117A3" w:rsidRPr="002117A3" w:rsidRDefault="002117A3" w:rsidP="002117A3">
      <w:pPr>
        <w:spacing w:before="0" w:after="0"/>
        <w:jc w:val="both"/>
        <w:rPr>
          <w:rFonts w:ascii="Arial" w:eastAsia="Calibri" w:hAnsi="Arial" w:cs="Arial"/>
          <w:lang w:val="et-EE"/>
        </w:rPr>
      </w:pPr>
      <w:r w:rsidRPr="002117A3">
        <w:rPr>
          <w:rFonts w:ascii="Arial" w:eastAsia="Calibri" w:hAnsi="Arial" w:cs="Arial"/>
          <w:lang w:val="et-EE"/>
        </w:rPr>
        <w:t>Antud alal on oodata tulevikus kõrgeid liiklusmüra tasemei</w:t>
      </w:r>
      <w:r w:rsidR="00713075">
        <w:rPr>
          <w:rFonts w:ascii="Arial" w:eastAsia="Calibri" w:hAnsi="Arial" w:cs="Arial"/>
          <w:lang w:val="et-EE"/>
        </w:rPr>
        <w:t xml:space="preserve">d. Ilma kavandatavale tee antud </w:t>
      </w:r>
      <w:r w:rsidRPr="002117A3">
        <w:rPr>
          <w:rFonts w:ascii="Arial" w:eastAsia="Calibri" w:hAnsi="Arial" w:cs="Arial"/>
          <w:lang w:val="et-EE"/>
        </w:rPr>
        <w:t>lõiku müratõkkeseinte kavandamiseta ei ole tulevikus mür</w:t>
      </w:r>
      <w:r w:rsidR="00713075">
        <w:rPr>
          <w:rFonts w:ascii="Arial" w:eastAsia="Calibri" w:hAnsi="Arial" w:cs="Arial"/>
          <w:lang w:val="et-EE"/>
        </w:rPr>
        <w:t xml:space="preserve">a piirväärtused planeeringualal </w:t>
      </w:r>
      <w:r w:rsidRPr="002117A3">
        <w:rPr>
          <w:rFonts w:ascii="Arial" w:eastAsia="Calibri" w:hAnsi="Arial" w:cs="Arial"/>
          <w:lang w:val="et-EE"/>
        </w:rPr>
        <w:t>tagatud. Detailplaneeringus esitatud hoonete soovitusl</w:t>
      </w:r>
      <w:r w:rsidR="00713075">
        <w:rPr>
          <w:rFonts w:ascii="Arial" w:eastAsia="Calibri" w:hAnsi="Arial" w:cs="Arial"/>
          <w:lang w:val="et-EE"/>
        </w:rPr>
        <w:t xml:space="preserve">ikku paiknemist kavandatava tee </w:t>
      </w:r>
      <w:r w:rsidRPr="002117A3">
        <w:rPr>
          <w:rFonts w:ascii="Arial" w:eastAsia="Calibri" w:hAnsi="Arial" w:cs="Arial"/>
          <w:lang w:val="et-EE"/>
        </w:rPr>
        <w:t>suhtes võib pidada niivõrd heaks kui antud asukohas võimal</w:t>
      </w:r>
      <w:r w:rsidR="00713075">
        <w:rPr>
          <w:rFonts w:ascii="Arial" w:eastAsia="Calibri" w:hAnsi="Arial" w:cs="Arial"/>
          <w:lang w:val="et-EE"/>
        </w:rPr>
        <w:t xml:space="preserve">ik. Planeeringus on nähtud ette </w:t>
      </w:r>
      <w:r w:rsidRPr="002117A3">
        <w:rPr>
          <w:rFonts w:ascii="Arial" w:eastAsia="Calibri" w:hAnsi="Arial" w:cs="Arial"/>
          <w:lang w:val="et-EE"/>
        </w:rPr>
        <w:t>abihoonete plokkide rajamist tee poolsesse planeeringuala osasse, kus hooneplokk t</w:t>
      </w:r>
      <w:r w:rsidR="00713075">
        <w:rPr>
          <w:rFonts w:ascii="Arial" w:eastAsia="Calibri" w:hAnsi="Arial" w:cs="Arial"/>
          <w:lang w:val="et-EE"/>
        </w:rPr>
        <w:t xml:space="preserve">oimib ise </w:t>
      </w:r>
      <w:r w:rsidRPr="002117A3">
        <w:rPr>
          <w:rFonts w:ascii="Arial" w:eastAsia="Calibri" w:hAnsi="Arial" w:cs="Arial"/>
          <w:lang w:val="et-EE"/>
        </w:rPr>
        <w:t>täiendava müratõkkena. Mõistlik on abihooned (garaažid</w:t>
      </w:r>
      <w:r w:rsidR="00713075">
        <w:rPr>
          <w:rFonts w:ascii="Arial" w:eastAsia="Calibri" w:hAnsi="Arial" w:cs="Arial"/>
          <w:lang w:val="et-EE"/>
        </w:rPr>
        <w:t>, panipaigad vms) kavandada tee</w:t>
      </w:r>
      <w:r w:rsidRPr="002117A3">
        <w:rPr>
          <w:rFonts w:ascii="Arial" w:eastAsia="Calibri" w:hAnsi="Arial" w:cs="Arial"/>
          <w:lang w:val="et-EE"/>
        </w:rPr>
        <w:t>poolsesse planeeringuala osasse nii, et nad tekitaksid</w:t>
      </w:r>
      <w:r w:rsidR="00713075">
        <w:rPr>
          <w:rFonts w:ascii="Arial" w:eastAsia="Calibri" w:hAnsi="Arial" w:cs="Arial"/>
          <w:lang w:val="et-EE"/>
        </w:rPr>
        <w:t xml:space="preserve"> õuealadele täiendava hoonetest </w:t>
      </w:r>
      <w:r w:rsidRPr="002117A3">
        <w:rPr>
          <w:rFonts w:ascii="Arial" w:eastAsia="Calibri" w:hAnsi="Arial" w:cs="Arial"/>
          <w:lang w:val="et-EE"/>
        </w:rPr>
        <w:t>müratõkke. Soovitada võib abihoonete paigutamist õuealasid maksimaalselt varjavana.</w:t>
      </w:r>
      <w:r w:rsidR="00713075">
        <w:rPr>
          <w:rFonts w:ascii="Arial" w:eastAsia="Calibri" w:hAnsi="Arial" w:cs="Arial"/>
          <w:lang w:val="et-EE"/>
        </w:rPr>
        <w:t xml:space="preserve"> </w:t>
      </w:r>
      <w:r w:rsidRPr="002117A3">
        <w:rPr>
          <w:rFonts w:ascii="Arial" w:eastAsia="Calibri" w:hAnsi="Arial" w:cs="Arial"/>
          <w:lang w:val="et-EE"/>
        </w:rPr>
        <w:t xml:space="preserve">Oluline on, et müratõkkesein ei hakka olulisel </w:t>
      </w:r>
      <w:r w:rsidRPr="002117A3">
        <w:rPr>
          <w:rFonts w:ascii="Arial" w:eastAsia="Calibri" w:hAnsi="Arial" w:cs="Arial"/>
          <w:lang w:val="et-EE"/>
        </w:rPr>
        <w:lastRenderedPageBreak/>
        <w:t>määral var</w:t>
      </w:r>
      <w:r w:rsidR="00713075">
        <w:rPr>
          <w:rFonts w:ascii="Arial" w:eastAsia="Calibri" w:hAnsi="Arial" w:cs="Arial"/>
          <w:lang w:val="et-EE"/>
        </w:rPr>
        <w:t xml:space="preserve">jestama teise korruse kõrgusele </w:t>
      </w:r>
      <w:r w:rsidRPr="002117A3">
        <w:rPr>
          <w:rFonts w:ascii="Arial" w:eastAsia="Calibri" w:hAnsi="Arial" w:cs="Arial"/>
          <w:lang w:val="et-EE"/>
        </w:rPr>
        <w:t>ulatuvat müra.</w:t>
      </w:r>
      <w:r w:rsidR="00713075">
        <w:rPr>
          <w:rFonts w:ascii="Arial" w:eastAsia="Calibri" w:hAnsi="Arial" w:cs="Arial"/>
          <w:lang w:val="et-EE"/>
        </w:rPr>
        <w:t xml:space="preserve"> </w:t>
      </w:r>
      <w:r w:rsidRPr="002117A3">
        <w:rPr>
          <w:rFonts w:ascii="Arial" w:eastAsia="Calibri" w:hAnsi="Arial" w:cs="Arial"/>
          <w:lang w:val="et-EE"/>
        </w:rPr>
        <w:t>Hoonete ruumiplaneeringutes ja ehitusmaterjalide valikus tuleb sellega</w:t>
      </w:r>
      <w:r w:rsidR="00713075">
        <w:rPr>
          <w:rFonts w:ascii="Arial" w:eastAsia="Calibri" w:hAnsi="Arial" w:cs="Arial"/>
          <w:lang w:val="et-EE"/>
        </w:rPr>
        <w:t xml:space="preserve"> </w:t>
      </w:r>
      <w:r w:rsidRPr="002117A3">
        <w:rPr>
          <w:rFonts w:ascii="Arial" w:eastAsia="Calibri" w:hAnsi="Arial" w:cs="Arial"/>
          <w:lang w:val="et-EE"/>
        </w:rPr>
        <w:t>arvestada.</w:t>
      </w:r>
    </w:p>
    <w:p w14:paraId="1F155A41" w14:textId="77777777" w:rsidR="002117A3" w:rsidRPr="002117A3" w:rsidRDefault="002117A3" w:rsidP="00B4093F">
      <w:pPr>
        <w:spacing w:before="0" w:after="0"/>
        <w:jc w:val="both"/>
        <w:rPr>
          <w:rFonts w:ascii="Arial" w:eastAsia="Calibri" w:hAnsi="Arial" w:cs="Arial"/>
          <w:lang w:val="et-EE"/>
        </w:rPr>
      </w:pPr>
    </w:p>
    <w:p w14:paraId="113444BC" w14:textId="77777777" w:rsidR="00AA7E9F" w:rsidRPr="00C90BD0" w:rsidRDefault="00AA7E9F" w:rsidP="00B4093F">
      <w:pPr>
        <w:spacing w:before="0" w:after="0"/>
        <w:jc w:val="both"/>
        <w:rPr>
          <w:rFonts w:ascii="Arial" w:hAnsi="Arial" w:cs="Arial"/>
          <w:u w:val="single"/>
          <w:lang w:val="et-EE"/>
        </w:rPr>
      </w:pPr>
      <w:r w:rsidRPr="00C90BD0">
        <w:rPr>
          <w:rFonts w:ascii="Arial" w:eastAsia="Calibri" w:hAnsi="Arial" w:cs="Arial"/>
          <w:u w:val="single"/>
          <w:lang w:val="et-EE"/>
        </w:rPr>
        <w:t>Mürakaitse rakendamise meetmed:</w:t>
      </w:r>
    </w:p>
    <w:p w14:paraId="1D3DA0F6" w14:textId="77777777" w:rsidR="00AA7E9F" w:rsidRPr="00C90BD0" w:rsidRDefault="00AA7E9F" w:rsidP="000B3B17">
      <w:pPr>
        <w:numPr>
          <w:ilvl w:val="0"/>
          <w:numId w:val="17"/>
        </w:numPr>
        <w:suppressAutoHyphens/>
        <w:autoSpaceDE w:val="0"/>
        <w:spacing w:before="0" w:after="0"/>
        <w:ind w:left="284" w:hanging="218"/>
        <w:contextualSpacing/>
        <w:jc w:val="both"/>
        <w:rPr>
          <w:rFonts w:ascii="Arial" w:hAnsi="Arial" w:cs="Arial"/>
          <w:lang w:val="et-EE"/>
        </w:rPr>
      </w:pPr>
      <w:r w:rsidRPr="00C90BD0">
        <w:rPr>
          <w:rFonts w:ascii="Arial" w:eastAsia="Calibri" w:hAnsi="Arial" w:cs="Arial"/>
          <w:lang w:val="et-EE"/>
        </w:rPr>
        <w:t>Hoonete siseruumide kaitseks kasutada müra vähendamiseks hea heliisolatsiooniga seinu ja aknaid. Hoonete planeerimisel ning rajamisel tuleb järgida Eestis kehtivat standardit EVS 842:2003 „Ehitiste heliisolatsiooninõuded. Kaitse müra eest”. Nimetatud standardi kohaselt tuleb eluhoonete välispiiride üksikud elemendid valida selliselt, et</w:t>
      </w:r>
      <w:r w:rsidRPr="00C90BD0">
        <w:rPr>
          <w:rFonts w:ascii="Arial" w:hAnsi="Arial" w:cs="Arial"/>
          <w:lang w:val="et-EE"/>
        </w:rPr>
        <w:t xml:space="preserve"> välispiiride </w:t>
      </w:r>
      <w:proofErr w:type="spellStart"/>
      <w:r w:rsidRPr="00C90BD0">
        <w:rPr>
          <w:rFonts w:ascii="Arial" w:hAnsi="Arial" w:cs="Arial"/>
          <w:lang w:val="et-EE"/>
        </w:rPr>
        <w:t>ühisisolatsioon</w:t>
      </w:r>
      <w:proofErr w:type="spellEnd"/>
      <w:r w:rsidRPr="00C90BD0">
        <w:rPr>
          <w:rFonts w:ascii="Arial" w:hAnsi="Arial" w:cs="Arial"/>
          <w:lang w:val="et-EE"/>
        </w:rPr>
        <w:t xml:space="preserve"> </w:t>
      </w:r>
      <w:proofErr w:type="spellStart"/>
      <w:r w:rsidRPr="00C90BD0">
        <w:rPr>
          <w:rFonts w:ascii="Arial" w:hAnsi="Arial" w:cs="Arial"/>
          <w:lang w:val="et-EE"/>
        </w:rPr>
        <w:t>R`</w:t>
      </w:r>
      <w:r w:rsidRPr="00C90BD0">
        <w:rPr>
          <w:rFonts w:ascii="Arial" w:hAnsi="Arial" w:cs="Arial"/>
          <w:vertAlign w:val="subscript"/>
          <w:lang w:val="et-EE"/>
        </w:rPr>
        <w:t>tr,s,w</w:t>
      </w:r>
      <w:proofErr w:type="spellEnd"/>
      <w:r w:rsidRPr="00C90BD0">
        <w:rPr>
          <w:rFonts w:ascii="Arial" w:hAnsi="Arial" w:cs="Arial"/>
          <w:vertAlign w:val="superscript"/>
          <w:lang w:val="et-EE"/>
        </w:rPr>
        <w:footnoteReference w:id="3"/>
      </w:r>
      <w:r w:rsidRPr="00C90BD0">
        <w:rPr>
          <w:rFonts w:ascii="Arial" w:hAnsi="Arial" w:cs="Arial"/>
          <w:lang w:val="et-EE"/>
        </w:rPr>
        <w:t>+</w:t>
      </w:r>
      <w:proofErr w:type="spellStart"/>
      <w:r w:rsidRPr="00C90BD0">
        <w:rPr>
          <w:rFonts w:ascii="Arial" w:hAnsi="Arial" w:cs="Arial"/>
          <w:lang w:val="et-EE"/>
        </w:rPr>
        <w:t>C</w:t>
      </w:r>
      <w:r w:rsidRPr="00C90BD0">
        <w:rPr>
          <w:rFonts w:ascii="Arial" w:hAnsi="Arial" w:cs="Arial"/>
          <w:vertAlign w:val="subscript"/>
          <w:lang w:val="et-EE"/>
        </w:rPr>
        <w:t>tr</w:t>
      </w:r>
      <w:proofErr w:type="spellEnd"/>
      <w:r w:rsidRPr="00C90BD0">
        <w:rPr>
          <w:rFonts w:ascii="Arial" w:hAnsi="Arial" w:cs="Arial"/>
          <w:vertAlign w:val="superscript"/>
          <w:lang w:val="et-EE"/>
        </w:rPr>
        <w:footnoteReference w:id="4"/>
      </w:r>
      <w:r w:rsidRPr="00C90BD0">
        <w:rPr>
          <w:rFonts w:ascii="Arial" w:hAnsi="Arial" w:cs="Arial"/>
          <w:lang w:val="et-EE"/>
        </w:rPr>
        <w:t xml:space="preserve"> ei oleks väiksem standardi tabelis 6.3 (välispiiridele esitatavad heliisolatsiooninõuded olenevalt välise müra tasemest) toodud piirväärtusest;</w:t>
      </w:r>
    </w:p>
    <w:p w14:paraId="6054CDD7" w14:textId="77777777" w:rsidR="00713075" w:rsidRDefault="00AA7E9F" w:rsidP="00713075">
      <w:pPr>
        <w:numPr>
          <w:ilvl w:val="0"/>
          <w:numId w:val="17"/>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akende valikul eeskätt hoone teepoolsetel külgedel tuleb tähelepanu pöörata akende heliisolatsioonile teeliiklusest tuleneva müra suhtes. Kasutada tuleb tõhusa heliisolatsiooniga klaaspakettaknaid;</w:t>
      </w:r>
    </w:p>
    <w:p w14:paraId="30698E18" w14:textId="77777777" w:rsidR="00713075" w:rsidRPr="00713075" w:rsidRDefault="00713075" w:rsidP="00713075">
      <w:pPr>
        <w:numPr>
          <w:ilvl w:val="0"/>
          <w:numId w:val="17"/>
        </w:numPr>
        <w:spacing w:before="0" w:after="0"/>
        <w:ind w:left="284" w:hanging="218"/>
        <w:contextualSpacing/>
        <w:jc w:val="both"/>
        <w:rPr>
          <w:rFonts w:ascii="Arial" w:eastAsia="Calibri" w:hAnsi="Arial" w:cs="Arial"/>
          <w:lang w:val="et-EE"/>
        </w:rPr>
      </w:pPr>
      <w:r>
        <w:rPr>
          <w:rFonts w:ascii="Arial" w:eastAsia="Calibri" w:hAnsi="Arial" w:cs="Arial"/>
          <w:lang w:val="et-EE"/>
        </w:rPr>
        <w:t>a</w:t>
      </w:r>
      <w:r w:rsidRPr="00713075">
        <w:rPr>
          <w:rFonts w:ascii="Arial" w:eastAsia="Calibri" w:hAnsi="Arial" w:cs="Arial"/>
          <w:lang w:val="et-EE"/>
        </w:rPr>
        <w:t>bihooned (garaažid, panipaigad vms) kavandada Tallinna väikese ringtee poolsesse</w:t>
      </w:r>
      <w:r>
        <w:rPr>
          <w:rFonts w:ascii="Arial" w:eastAsia="Calibri" w:hAnsi="Arial" w:cs="Arial"/>
          <w:lang w:val="et-EE"/>
        </w:rPr>
        <w:t xml:space="preserve"> </w:t>
      </w:r>
      <w:r w:rsidRPr="00713075">
        <w:rPr>
          <w:rFonts w:ascii="Arial" w:eastAsia="Calibri" w:hAnsi="Arial" w:cs="Arial"/>
          <w:lang w:val="et-EE"/>
        </w:rPr>
        <w:t>planeeringuala osasse nii, et nad tekitaksid õuealadele müratõkke.</w:t>
      </w:r>
    </w:p>
    <w:p w14:paraId="5C7CF227" w14:textId="77777777" w:rsidR="00AA7E9F" w:rsidRPr="00C90BD0" w:rsidRDefault="00AA7E9F" w:rsidP="000B3B17">
      <w:pPr>
        <w:numPr>
          <w:ilvl w:val="0"/>
          <w:numId w:val="17"/>
        </w:numPr>
        <w:spacing w:before="0" w:after="0"/>
        <w:ind w:left="284" w:hanging="218"/>
        <w:contextualSpacing/>
        <w:jc w:val="both"/>
        <w:rPr>
          <w:rFonts w:ascii="Arial" w:eastAsia="Calibri" w:hAnsi="Arial" w:cs="Arial"/>
          <w:lang w:val="et-EE"/>
        </w:rPr>
      </w:pPr>
      <w:r w:rsidRPr="00C90BD0">
        <w:rPr>
          <w:rFonts w:ascii="Arial" w:eastAsia="Calibri" w:hAnsi="Arial" w:cs="Arial"/>
          <w:lang w:val="et-EE"/>
        </w:rPr>
        <w:t>planeeringuga võib lisanduda täiendavat müra ehitustööde läbiviimisel. Arvesse peab võtma, et ehitusaegne müra ei tohi ületada atmosfääriõhu kaitse seaduse ning selle alusel välja antud määrustes ja sotsiaalministri 04.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 ala ja lähialaga;</w:t>
      </w:r>
    </w:p>
    <w:p w14:paraId="4062AE4A" w14:textId="77777777" w:rsidR="00AA7E9F" w:rsidRPr="00C90BD0" w:rsidRDefault="00AA7E9F" w:rsidP="000B3B17">
      <w:pPr>
        <w:numPr>
          <w:ilvl w:val="0"/>
          <w:numId w:val="17"/>
        </w:numPr>
        <w:suppressAutoHyphens/>
        <w:autoSpaceDE w:val="0"/>
        <w:spacing w:before="0" w:after="0"/>
        <w:ind w:left="284" w:hanging="218"/>
        <w:contextualSpacing/>
        <w:jc w:val="both"/>
        <w:rPr>
          <w:rFonts w:ascii="Arial" w:hAnsi="Arial" w:cs="Arial"/>
          <w:lang w:val="et-EE"/>
        </w:rPr>
      </w:pPr>
      <w:r w:rsidRPr="00C90BD0">
        <w:rPr>
          <w:rFonts w:ascii="Arial" w:hAnsi="Arial" w:cs="Arial"/>
          <w:color w:val="000000"/>
          <w:lang w:val="et-EE"/>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24C52AD8" w14:textId="77777777" w:rsidR="00AA7E9F" w:rsidRPr="00C90BD0" w:rsidRDefault="00AA7E9F" w:rsidP="00B4093F">
      <w:pPr>
        <w:autoSpaceDE w:val="0"/>
        <w:autoSpaceDN w:val="0"/>
        <w:adjustRightInd w:val="0"/>
        <w:spacing w:before="0" w:after="0"/>
        <w:contextualSpacing/>
        <w:jc w:val="both"/>
        <w:rPr>
          <w:rFonts w:ascii="Arial" w:eastAsia="Calibri" w:hAnsi="Arial" w:cs="Arial"/>
          <w:lang w:val="et-EE"/>
        </w:rPr>
      </w:pPr>
    </w:p>
    <w:p w14:paraId="3B0971C4" w14:textId="77777777" w:rsidR="00AA7E9F" w:rsidRPr="00C90BD0" w:rsidRDefault="00AA7E9F" w:rsidP="004541E7">
      <w:pPr>
        <w:pStyle w:val="Pealkiri2"/>
        <w:numPr>
          <w:ilvl w:val="1"/>
          <w:numId w:val="3"/>
        </w:numPr>
        <w:tabs>
          <w:tab w:val="left" w:pos="426"/>
        </w:tabs>
        <w:jc w:val="both"/>
        <w:rPr>
          <w:rFonts w:cs="Arial"/>
          <w:szCs w:val="22"/>
          <w:lang w:val="et-EE"/>
        </w:rPr>
      </w:pPr>
      <w:bookmarkStart w:id="62" w:name="_Toc99641202"/>
      <w:r w:rsidRPr="00C90BD0">
        <w:rPr>
          <w:rFonts w:cs="Arial"/>
          <w:szCs w:val="22"/>
          <w:lang w:val="et-EE"/>
        </w:rPr>
        <w:t>Põhjavee kaitse</w:t>
      </w:r>
      <w:bookmarkEnd w:id="62"/>
    </w:p>
    <w:p w14:paraId="745E491D" w14:textId="77777777" w:rsidR="00AA7E9F" w:rsidRPr="00C90BD0" w:rsidRDefault="00AA7E9F" w:rsidP="00B4093F">
      <w:pPr>
        <w:spacing w:before="0" w:after="0"/>
        <w:jc w:val="both"/>
        <w:rPr>
          <w:rFonts w:ascii="Arial" w:hAnsi="Arial" w:cs="Arial"/>
          <w:lang w:val="et-EE"/>
        </w:rPr>
      </w:pPr>
      <w:r w:rsidRPr="00C90BD0">
        <w:rPr>
          <w:rFonts w:ascii="Arial" w:hAnsi="Arial" w:cs="Arial"/>
          <w:lang w:val="et-EE"/>
        </w:rPr>
        <w:t>Detailplaneeringu ala on nõrgalt kaitstud põhjaveega ala. Nõrgalt kaitstud põhjaveega alal esineb põhjavee reostumise oht, mille vältimise meetmetena on Rae valla ühisveevärgi ja -kanalisatsiooni arengukavas piiritletud reovee-kogumisalad ning ette nähtud vee- ja kanalisatsioonitorustike väljaehitamine. Planeeringuala veevarustamine ja kanalisatsioon on lahendatud ÜVK põhiselt, vastavalt AS ELVESO tehnilistele tingimustele. Kuna uute püstitavate hoonete veevarustus ei ole lahendatud lokaalsest (puurkaevust) ning reovett ei käidelda lokaalselt, on tagatud planeeringualal põhjavee kaitse. Põhjavee reostuse vältimise abinõuks on välja ehitatud tehnosüsteemide laitmatu funktsioneerimise tagamine. Ehitustööde käigus jälgida, et ehitusmasinatest ei toimuks lekkeid, mis võiks põhjustada reostust. Detailplaneeringuga haarataval territooriumil intensiivset pinnast, pinna- ja põhjavett ning õhku reostavat majandustegevust ei ole ette nähtud.</w:t>
      </w:r>
    </w:p>
    <w:p w14:paraId="6027C05D" w14:textId="77777777" w:rsidR="006E4A38" w:rsidRPr="00C90BD0" w:rsidRDefault="006E4A38" w:rsidP="00B4093F">
      <w:pPr>
        <w:spacing w:before="0" w:after="0"/>
        <w:jc w:val="both"/>
        <w:rPr>
          <w:rFonts w:ascii="Arial" w:hAnsi="Arial" w:cs="Arial"/>
          <w:lang w:val="et-EE"/>
        </w:rPr>
      </w:pPr>
    </w:p>
    <w:p w14:paraId="700BA01A" w14:textId="77777777" w:rsidR="00AA7E9F" w:rsidRPr="00C90BD0" w:rsidRDefault="00AA7E9F" w:rsidP="004541E7">
      <w:pPr>
        <w:pStyle w:val="Pealkiri2"/>
        <w:numPr>
          <w:ilvl w:val="1"/>
          <w:numId w:val="3"/>
        </w:numPr>
        <w:tabs>
          <w:tab w:val="left" w:pos="426"/>
        </w:tabs>
        <w:jc w:val="both"/>
        <w:rPr>
          <w:rFonts w:cs="Arial"/>
          <w:szCs w:val="22"/>
          <w:lang w:val="et-EE"/>
        </w:rPr>
      </w:pPr>
      <w:bookmarkStart w:id="63" w:name="_Toc99641203"/>
      <w:r w:rsidRPr="00C90BD0">
        <w:rPr>
          <w:rFonts w:cs="Arial"/>
          <w:szCs w:val="22"/>
          <w:lang w:val="et-EE"/>
        </w:rPr>
        <w:t>Radooniriski väh</w:t>
      </w:r>
      <w:r w:rsidR="002B7413" w:rsidRPr="00C90BD0">
        <w:rPr>
          <w:rFonts w:cs="Arial"/>
          <w:szCs w:val="22"/>
          <w:lang w:val="et-EE"/>
        </w:rPr>
        <w:t>e</w:t>
      </w:r>
      <w:r w:rsidRPr="00C90BD0">
        <w:rPr>
          <w:rFonts w:cs="Arial"/>
          <w:szCs w:val="22"/>
          <w:lang w:val="et-EE"/>
        </w:rPr>
        <w:t>ndamise</w:t>
      </w:r>
      <w:r w:rsidR="002B7413" w:rsidRPr="00C90BD0">
        <w:rPr>
          <w:rFonts w:cs="Arial"/>
          <w:szCs w:val="22"/>
          <w:lang w:val="et-EE"/>
        </w:rPr>
        <w:t xml:space="preserve"> </w:t>
      </w:r>
      <w:r w:rsidRPr="00C90BD0">
        <w:rPr>
          <w:rFonts w:cs="Arial"/>
          <w:szCs w:val="22"/>
          <w:lang w:val="et-EE"/>
        </w:rPr>
        <w:t>võimalused</w:t>
      </w:r>
      <w:bookmarkEnd w:id="63"/>
    </w:p>
    <w:p w14:paraId="0909EA01" w14:textId="77777777" w:rsidR="00AA7E9F" w:rsidRDefault="00AA7E9F" w:rsidP="00B4093F">
      <w:pPr>
        <w:spacing w:before="0" w:after="0"/>
        <w:jc w:val="both"/>
        <w:rPr>
          <w:rFonts w:ascii="Arial" w:hAnsi="Arial" w:cs="Arial"/>
          <w:lang w:val="et-EE"/>
        </w:rPr>
      </w:pPr>
      <w:r w:rsidRPr="00C90BD0">
        <w:rPr>
          <w:rFonts w:ascii="Arial" w:hAnsi="Arial" w:cs="Arial"/>
          <w:lang w:val="et-EE"/>
        </w:rPr>
        <w:t>Planeeritav ala jääb Põhja-Eesti normaalse radoonisisaldusega pinnase vööndi piiresse: pinnase radoonisisaldus on 30</w:t>
      </w:r>
      <w:r w:rsidR="006E4A38" w:rsidRPr="00C90BD0">
        <w:rPr>
          <w:rFonts w:ascii="Arial" w:hAnsi="Arial" w:cs="Arial"/>
          <w:lang w:val="et-EE"/>
        </w:rPr>
        <w:t xml:space="preserve"> – </w:t>
      </w:r>
      <w:r w:rsidRPr="00C90BD0">
        <w:rPr>
          <w:rFonts w:ascii="Arial" w:hAnsi="Arial" w:cs="Arial"/>
          <w:lang w:val="et-EE"/>
        </w:rPr>
        <w:t xml:space="preserve">50 </w:t>
      </w:r>
      <w:proofErr w:type="spellStart"/>
      <w:r w:rsidRPr="00C90BD0">
        <w:rPr>
          <w:rFonts w:ascii="Arial" w:hAnsi="Arial" w:cs="Arial"/>
          <w:lang w:val="et-EE"/>
        </w:rPr>
        <w:t>kBq</w:t>
      </w:r>
      <w:proofErr w:type="spellEnd"/>
      <w:r w:rsidRPr="00C90BD0">
        <w:rPr>
          <w:rFonts w:ascii="Arial" w:hAnsi="Arial" w:cs="Arial"/>
          <w:lang w:val="et-EE"/>
        </w:rPr>
        <w:t>/m</w:t>
      </w:r>
      <w:r w:rsidRPr="00C90BD0">
        <w:rPr>
          <w:rFonts w:ascii="Arial" w:hAnsi="Arial" w:cs="Arial"/>
          <w:vertAlign w:val="superscript"/>
          <w:lang w:val="et-EE"/>
        </w:rPr>
        <w:t>3</w:t>
      </w:r>
      <w:r w:rsidRPr="00C90BD0">
        <w:rPr>
          <w:rFonts w:ascii="Arial" w:hAnsi="Arial" w:cs="Arial"/>
          <w:lang w:val="et-EE"/>
        </w:rPr>
        <w:t xml:space="preserve"> (Harjumaa pinnase radooniriski kaart, Tallinn 2008).</w:t>
      </w:r>
    </w:p>
    <w:p w14:paraId="5C62D2D9" w14:textId="77777777" w:rsidR="009C0354" w:rsidRPr="009C0354" w:rsidRDefault="009C0354" w:rsidP="009C0354">
      <w:pPr>
        <w:spacing w:before="0" w:after="0"/>
        <w:jc w:val="both"/>
        <w:rPr>
          <w:rFonts w:ascii="Arial" w:hAnsi="Arial" w:cs="Arial"/>
          <w:lang w:val="et-EE"/>
        </w:rPr>
      </w:pPr>
      <w:r w:rsidRPr="009C0354">
        <w:rPr>
          <w:rFonts w:ascii="Arial" w:hAnsi="Arial" w:cs="Arial"/>
          <w:lang w:val="et-EE"/>
        </w:rPr>
        <w:t>Radoon on radioaktiivne gaas, mis tekib raadiumi lagunemisel. Siseõhku tungib radoon hoone all olevast maapinnast, majapidamisveest ning ehitusmaterjalidest. Läbilaskev täitekruusa kiht soodustab radooni imbumist siseruumidesse.</w:t>
      </w:r>
    </w:p>
    <w:p w14:paraId="632840CD" w14:textId="77777777" w:rsidR="00AA7E9F" w:rsidRDefault="00AA7E9F" w:rsidP="00B4093F">
      <w:pPr>
        <w:spacing w:before="0" w:after="0"/>
        <w:jc w:val="both"/>
        <w:rPr>
          <w:rFonts w:ascii="Arial" w:hAnsi="Arial" w:cs="Arial"/>
          <w:lang w:val="et-EE"/>
        </w:rPr>
      </w:pPr>
      <w:r w:rsidRPr="00C90BD0">
        <w:rPr>
          <w:rFonts w:ascii="Arial" w:hAnsi="Arial" w:cs="Arial"/>
          <w:lang w:val="et-EE"/>
        </w:rPr>
        <w:t>Planeeringualal tuleb arvestada EVS 840:2017 punkt 6 ja 7 ehitamise põhimõtteid.</w:t>
      </w:r>
    </w:p>
    <w:p w14:paraId="1A4AE678" w14:textId="77777777" w:rsidR="00EF227A" w:rsidRPr="00EF227A" w:rsidRDefault="00EF227A" w:rsidP="00EF227A">
      <w:pPr>
        <w:spacing w:before="0" w:after="0"/>
        <w:jc w:val="both"/>
        <w:rPr>
          <w:rFonts w:ascii="Arial" w:hAnsi="Arial" w:cs="Arial"/>
          <w:lang w:val="et-EE"/>
        </w:rPr>
      </w:pPr>
      <w:r w:rsidRPr="00EF227A">
        <w:rPr>
          <w:rFonts w:ascii="Arial" w:hAnsi="Arial" w:cs="Arial"/>
          <w:lang w:val="et-EE"/>
        </w:rPr>
        <w:t>Hoone projekteerimisel soovitame kindlasti arvestada radooni kaitsega so. kasutada radoonikilet ja</w:t>
      </w:r>
    </w:p>
    <w:p w14:paraId="467855F2" w14:textId="77777777" w:rsidR="003A28C7" w:rsidRPr="00C90BD0" w:rsidRDefault="00EF227A" w:rsidP="00EF227A">
      <w:pPr>
        <w:spacing w:before="0" w:after="0"/>
        <w:jc w:val="both"/>
        <w:rPr>
          <w:rFonts w:ascii="Arial" w:hAnsi="Arial" w:cs="Arial"/>
          <w:lang w:val="et-EE"/>
        </w:rPr>
      </w:pPr>
      <w:r w:rsidRPr="00EF227A">
        <w:rPr>
          <w:rFonts w:ascii="Arial" w:hAnsi="Arial" w:cs="Arial"/>
          <w:lang w:val="et-EE"/>
        </w:rPr>
        <w:t xml:space="preserve">vundamendi tuulutust (radoonikaevud). Kõik vundamenti </w:t>
      </w:r>
      <w:r>
        <w:rPr>
          <w:rFonts w:ascii="Arial" w:hAnsi="Arial" w:cs="Arial"/>
          <w:lang w:val="et-EE"/>
        </w:rPr>
        <w:t xml:space="preserve">läbivad kommunikatsioonid tuleb </w:t>
      </w:r>
      <w:r w:rsidRPr="00EF227A">
        <w:rPr>
          <w:rFonts w:ascii="Arial" w:hAnsi="Arial" w:cs="Arial"/>
          <w:lang w:val="et-EE"/>
        </w:rPr>
        <w:t>hoolikalt hermetiseerida. Lisaks nõuetele vastav vent</w:t>
      </w:r>
      <w:r>
        <w:rPr>
          <w:rFonts w:ascii="Arial" w:hAnsi="Arial" w:cs="Arial"/>
          <w:lang w:val="et-EE"/>
        </w:rPr>
        <w:t xml:space="preserve">ilatsioon. Vundamendi soovitame projekteerida </w:t>
      </w:r>
      <w:r w:rsidRPr="00EF227A">
        <w:rPr>
          <w:rFonts w:ascii="Arial" w:hAnsi="Arial" w:cs="Arial"/>
          <w:lang w:val="et-EE"/>
        </w:rPr>
        <w:t xml:space="preserve">selliselt, et radoonitõkkekilest oleks võimalikult </w:t>
      </w:r>
      <w:r>
        <w:rPr>
          <w:rFonts w:ascii="Arial" w:hAnsi="Arial" w:cs="Arial"/>
          <w:lang w:val="et-EE"/>
        </w:rPr>
        <w:t xml:space="preserve">vähe läbiviike (elektrikaableid </w:t>
      </w:r>
      <w:r w:rsidRPr="00EF227A">
        <w:rPr>
          <w:rFonts w:ascii="Arial" w:hAnsi="Arial" w:cs="Arial"/>
          <w:lang w:val="et-EE"/>
        </w:rPr>
        <w:t>tagasitäitesse ei ole soovitav projekteerida)</w:t>
      </w:r>
      <w:r>
        <w:rPr>
          <w:rFonts w:ascii="Arial" w:hAnsi="Arial" w:cs="Arial"/>
          <w:lang w:val="et-EE"/>
        </w:rPr>
        <w:t>.</w:t>
      </w:r>
    </w:p>
    <w:p w14:paraId="1B0A8046" w14:textId="77777777" w:rsidR="00305F73" w:rsidRPr="00C90BD0" w:rsidRDefault="00305F73" w:rsidP="00305F73">
      <w:pPr>
        <w:pStyle w:val="Pealkiri1"/>
        <w:numPr>
          <w:ilvl w:val="0"/>
          <w:numId w:val="3"/>
        </w:numPr>
        <w:spacing w:before="0"/>
      </w:pPr>
      <w:bookmarkStart w:id="64" w:name="_Toc99641204"/>
      <w:r w:rsidRPr="00C90BD0">
        <w:lastRenderedPageBreak/>
        <w:t>KESKKONNALUBADE TAOTLEMISE VAJADUS</w:t>
      </w:r>
      <w:bookmarkEnd w:id="64"/>
    </w:p>
    <w:p w14:paraId="7CE7B6E5" w14:textId="77777777" w:rsidR="00305F73" w:rsidRPr="00C90BD0" w:rsidRDefault="00305F73" w:rsidP="00B4093F">
      <w:pPr>
        <w:spacing w:before="0" w:after="0"/>
        <w:jc w:val="both"/>
        <w:rPr>
          <w:rFonts w:ascii="Arial" w:hAnsi="Arial" w:cs="Arial"/>
          <w:lang w:val="et-EE"/>
        </w:rPr>
      </w:pPr>
    </w:p>
    <w:p w14:paraId="60607B9B" w14:textId="77777777" w:rsidR="00305F73" w:rsidRPr="00C90BD0" w:rsidRDefault="00305F73" w:rsidP="00305F73">
      <w:pPr>
        <w:spacing w:before="0" w:after="0"/>
        <w:jc w:val="both"/>
        <w:rPr>
          <w:rFonts w:ascii="Arial" w:hAnsi="Arial" w:cs="Arial"/>
          <w:lang w:val="et-EE"/>
        </w:rPr>
      </w:pPr>
      <w:r w:rsidRPr="00C90BD0">
        <w:rPr>
          <w:rFonts w:ascii="Arial" w:hAnsi="Arial" w:cs="Arial"/>
          <w:lang w:val="et-EE"/>
        </w:rPr>
        <w:t>Keskkonnalubade täpne vajadus ei ole detailplaneeringu koostamise hetkel teada.</w:t>
      </w:r>
    </w:p>
    <w:p w14:paraId="7FFFC017" w14:textId="7C514E55" w:rsidR="00305F73" w:rsidRPr="00C90BD0" w:rsidRDefault="00305F73" w:rsidP="00305F73">
      <w:pPr>
        <w:spacing w:before="0" w:after="0"/>
        <w:jc w:val="both"/>
        <w:rPr>
          <w:rFonts w:ascii="Arial" w:hAnsi="Arial" w:cs="Arial"/>
          <w:lang w:val="et-EE"/>
        </w:rPr>
      </w:pPr>
      <w:r w:rsidRPr="00C90BD0">
        <w:rPr>
          <w:rFonts w:ascii="Arial" w:hAnsi="Arial" w:cs="Arial"/>
          <w:lang w:val="et-EE"/>
        </w:rPr>
        <w:t>Keskkonnalubadeks on jäätmeluba, vee erikasutusluba, õhusaasteluba ja keskkonnakompleksluba. Eeldatavalt ei ole keskkonnalubade taotlemine vajalik, sest püsti</w:t>
      </w:r>
      <w:r w:rsidR="00C90BD0" w:rsidRPr="00C90BD0">
        <w:rPr>
          <w:rFonts w:ascii="Arial" w:hAnsi="Arial" w:cs="Arial"/>
          <w:lang w:val="et-EE"/>
        </w:rPr>
        <w:t xml:space="preserve">tatakse üksik- ja </w:t>
      </w:r>
      <w:r w:rsidR="009C755F">
        <w:rPr>
          <w:rFonts w:ascii="Arial" w:hAnsi="Arial" w:cs="Arial"/>
          <w:lang w:val="et-EE"/>
        </w:rPr>
        <w:t>paaris</w:t>
      </w:r>
      <w:r w:rsidR="00C90BD0" w:rsidRPr="00C90BD0">
        <w:rPr>
          <w:rFonts w:ascii="Arial" w:hAnsi="Arial" w:cs="Arial"/>
          <w:lang w:val="et-EE"/>
        </w:rPr>
        <w:t>elamud.</w:t>
      </w:r>
    </w:p>
    <w:p w14:paraId="72086485" w14:textId="77777777" w:rsidR="00305F73" w:rsidRPr="00C90BD0" w:rsidRDefault="00305F73" w:rsidP="00305F73">
      <w:pPr>
        <w:spacing w:before="0" w:after="0"/>
        <w:jc w:val="both"/>
        <w:rPr>
          <w:rFonts w:ascii="Arial" w:hAnsi="Arial" w:cs="Arial"/>
          <w:lang w:val="et-EE"/>
        </w:rPr>
      </w:pPr>
      <w:r w:rsidRPr="00C90BD0">
        <w:rPr>
          <w:rFonts w:ascii="Arial" w:hAnsi="Arial" w:cs="Arial"/>
          <w:lang w:val="et-EE"/>
        </w:rPr>
        <w:t>Jäätmeloa kohustust reguleerib „Jäätmeseaduse“ § 73. Täpsustavad nõuded on esitatud keskkonnaministri 21.04.2004</w:t>
      </w:r>
      <w:r w:rsidR="00C90BD0" w:rsidRPr="00C90BD0">
        <w:rPr>
          <w:rFonts w:ascii="Arial" w:hAnsi="Arial" w:cs="Arial"/>
          <w:lang w:val="et-EE"/>
        </w:rPr>
        <w:t xml:space="preserve"> </w:t>
      </w:r>
      <w:r w:rsidRPr="00C90BD0">
        <w:rPr>
          <w:rFonts w:ascii="Arial" w:hAnsi="Arial" w:cs="Arial"/>
          <w:lang w:val="et-EE"/>
        </w:rPr>
        <w:t>määruses nr 21</w:t>
      </w:r>
      <w:r w:rsidR="00C90BD0" w:rsidRPr="00C90BD0">
        <w:rPr>
          <w:rFonts w:ascii="Arial" w:hAnsi="Arial" w:cs="Arial"/>
          <w:lang w:val="et-EE"/>
        </w:rPr>
        <w:t xml:space="preserve"> </w:t>
      </w:r>
      <w:r w:rsidRPr="00C90BD0">
        <w:rPr>
          <w:rFonts w:ascii="Arial" w:hAnsi="Arial" w:cs="Arial"/>
          <w:lang w:val="et-EE"/>
        </w:rPr>
        <w:t>„Teatud liiki ja teatud koguses tavajäätmete, mille vastava käitlemise korral pole jäätmeloa omamine kohustuslik, taaskasutamise või tekkekohas kõrvaldamise nõuded“. Jäätmeluba ei ole käsitletavas planeeringus vajalik, sest planeeringualal käitleb füüsiline isik oma kodumajapidamises tekkivaid jäätmeid vastavalt käesoleva seaduse nõuetele.</w:t>
      </w:r>
    </w:p>
    <w:p w14:paraId="2F1AE28C" w14:textId="77777777" w:rsidR="00305F73" w:rsidRPr="00C90BD0" w:rsidRDefault="00305F73" w:rsidP="00305F73">
      <w:pPr>
        <w:spacing w:before="0" w:after="0"/>
        <w:jc w:val="both"/>
        <w:rPr>
          <w:rFonts w:ascii="Arial" w:hAnsi="Arial" w:cs="Arial"/>
          <w:lang w:val="et-EE"/>
        </w:rPr>
      </w:pPr>
      <w:r w:rsidRPr="00C90BD0">
        <w:rPr>
          <w:rFonts w:ascii="Arial" w:hAnsi="Arial" w:cs="Arial"/>
          <w:lang w:val="et-EE"/>
        </w:rPr>
        <w:t>Maapõueseadus (</w:t>
      </w:r>
      <w:proofErr w:type="spellStart"/>
      <w:r w:rsidRPr="00C90BD0">
        <w:rPr>
          <w:rFonts w:ascii="Arial" w:hAnsi="Arial" w:cs="Arial"/>
          <w:lang w:val="et-EE"/>
        </w:rPr>
        <w:t>MaaPS</w:t>
      </w:r>
      <w:proofErr w:type="spellEnd"/>
      <w:r w:rsidRPr="00C90BD0">
        <w:rPr>
          <w:rFonts w:ascii="Arial" w:hAnsi="Arial" w:cs="Arial"/>
          <w:lang w:val="et-EE"/>
        </w:rPr>
        <w:t>) § 97</w:t>
      </w:r>
      <w:r w:rsidR="00C90BD0" w:rsidRPr="00C90BD0">
        <w:rPr>
          <w:rFonts w:ascii="Arial" w:hAnsi="Arial" w:cs="Arial"/>
          <w:lang w:val="et-EE"/>
        </w:rPr>
        <w:t xml:space="preserve"> </w:t>
      </w:r>
      <w:r w:rsidRPr="00C90BD0">
        <w:rPr>
          <w:rFonts w:ascii="Arial" w:hAnsi="Arial" w:cs="Arial"/>
          <w:lang w:val="et-EE"/>
        </w:rPr>
        <w:t xml:space="preserve">sätestab ehitiste püstitamisel, maaparandusel või põllumajandustöödel </w:t>
      </w:r>
      <w:proofErr w:type="spellStart"/>
      <w:r w:rsidRPr="00C90BD0">
        <w:rPr>
          <w:rFonts w:ascii="Arial" w:hAnsi="Arial" w:cs="Arial"/>
          <w:lang w:val="et-EE"/>
        </w:rPr>
        <w:t>ülejääva</w:t>
      </w:r>
      <w:proofErr w:type="spellEnd"/>
      <w:r w:rsidRPr="00C90BD0">
        <w:rPr>
          <w:rFonts w:ascii="Arial" w:hAnsi="Arial" w:cs="Arial"/>
          <w:lang w:val="et-EE"/>
        </w:rPr>
        <w:t xml:space="preserve"> kaevise kasutamise. Kaevise võõrandamine või selle väljaspool kinnisasja kasutamine on lubatud ainult Keskkonnaameti nõusolekul. Nõusolekut saab taotleda peale asjaomase tegevusloa saamist või asjaomase projektdokumentatsiooni olemasolul. Juhul, kui pinnast kavatsetakse tekkekohast ära vedada ning taaskasutada teisel kinnistul, tuleb lähtudes Jäätmeseaduse § 74 taotleda Keskkonnaametist registreerimistõendit. </w:t>
      </w:r>
    </w:p>
    <w:p w14:paraId="6B0AE6CC" w14:textId="77777777" w:rsidR="00305F73" w:rsidRPr="00C90BD0" w:rsidRDefault="00305F73" w:rsidP="00305F73">
      <w:pPr>
        <w:spacing w:before="0" w:after="0"/>
        <w:jc w:val="both"/>
        <w:rPr>
          <w:rFonts w:ascii="Arial" w:hAnsi="Arial" w:cs="Arial"/>
          <w:lang w:val="et-EE"/>
        </w:rPr>
      </w:pPr>
      <w:r w:rsidRPr="00C90BD0">
        <w:rPr>
          <w:rFonts w:ascii="Arial" w:hAnsi="Arial" w:cs="Arial"/>
          <w:lang w:val="et-EE"/>
        </w:rPr>
        <w:t>Vee erikasutusluba on vaja taotleda vastavalt Veeseaduse (</w:t>
      </w:r>
      <w:proofErr w:type="spellStart"/>
      <w:r w:rsidRPr="00C90BD0">
        <w:rPr>
          <w:rFonts w:ascii="Arial" w:hAnsi="Arial" w:cs="Arial"/>
          <w:lang w:val="et-EE"/>
        </w:rPr>
        <w:t>VeeS</w:t>
      </w:r>
      <w:proofErr w:type="spellEnd"/>
      <w:r w:rsidRPr="00C90BD0">
        <w:rPr>
          <w:rFonts w:ascii="Arial" w:hAnsi="Arial" w:cs="Arial"/>
          <w:lang w:val="et-EE"/>
        </w:rPr>
        <w:t>) § 187 väljatoodule. Käesoleva planeeringuga ei võeta pinnavett, põhjavett ega juhita suublasse saasteaineid ja jäätmekäitlusmaalt/tööstuse territooriumilt kogunenud sademevett vms. Seega vastavalt Veeseaduse (</w:t>
      </w:r>
      <w:proofErr w:type="spellStart"/>
      <w:r w:rsidRPr="00C90BD0">
        <w:rPr>
          <w:rFonts w:ascii="Arial" w:hAnsi="Arial" w:cs="Arial"/>
          <w:lang w:val="et-EE"/>
        </w:rPr>
        <w:t>VeeS</w:t>
      </w:r>
      <w:proofErr w:type="spellEnd"/>
      <w:r w:rsidRPr="00C90BD0">
        <w:rPr>
          <w:rFonts w:ascii="Arial" w:hAnsi="Arial" w:cs="Arial"/>
          <w:lang w:val="et-EE"/>
        </w:rPr>
        <w:t>) § 187 väljatoodule ei ole vaja taotleda vee erikasutusluba.</w:t>
      </w:r>
    </w:p>
    <w:p w14:paraId="20C4E7F5" w14:textId="77777777" w:rsidR="00305F73" w:rsidRPr="00C90BD0" w:rsidRDefault="00305F73" w:rsidP="00305F73">
      <w:pPr>
        <w:spacing w:before="0" w:after="0"/>
        <w:jc w:val="both"/>
        <w:rPr>
          <w:rFonts w:ascii="Arial" w:hAnsi="Arial" w:cs="Arial"/>
          <w:lang w:val="et-EE"/>
        </w:rPr>
      </w:pPr>
      <w:r w:rsidRPr="00C90BD0">
        <w:rPr>
          <w:rFonts w:ascii="Arial" w:hAnsi="Arial" w:cs="Arial"/>
          <w:lang w:val="et-EE"/>
        </w:rPr>
        <w:t>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reguleeritud keskkonnaministri 19.12.2017 määruses nr 60 „Tegevuse künnisvõimsused, millest alates on vajalik paikse heiteallika käitaja tegevuse registreering, registreeringu taotluse, tõendi ja aastaaruande vorm ning aastaaruande esitamise kord</w:t>
      </w:r>
      <w:r w:rsidR="00C90BD0" w:rsidRPr="00C90BD0">
        <w:rPr>
          <w:rFonts w:ascii="Arial" w:hAnsi="Arial" w:cs="Arial"/>
          <w:lang w:val="et-EE"/>
        </w:rPr>
        <w:t>”</w:t>
      </w:r>
      <w:r w:rsidRPr="00C90BD0">
        <w:rPr>
          <w:rFonts w:ascii="Arial" w:hAnsi="Arial" w:cs="Arial"/>
          <w:lang w:val="et-EE"/>
        </w:rPr>
        <w:t>. Atmosfääriõhu kaitse seaduse § 79 lg 6 määrab, et õhusaasteloa kohustusega paikse heiteallika käitaja peab enne vastava heiteallika ehitusloa taotlemist omama õhusaasteluba. Keskkonnaministri 19.12.2017 määruses nr 60 § 11 l punkti 6 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3D035302" w14:textId="77777777" w:rsidR="00F4184D" w:rsidRPr="00C90BD0" w:rsidRDefault="00F4184D" w:rsidP="00B4093F">
      <w:pPr>
        <w:tabs>
          <w:tab w:val="center" w:pos="3829"/>
          <w:tab w:val="right" w:pos="8149"/>
        </w:tabs>
        <w:autoSpaceDE w:val="0"/>
        <w:spacing w:before="0" w:after="0"/>
        <w:jc w:val="both"/>
        <w:rPr>
          <w:rFonts w:ascii="Arial" w:hAnsi="Arial" w:cs="Arial"/>
          <w:lang w:val="et-EE"/>
        </w:rPr>
      </w:pPr>
    </w:p>
    <w:p w14:paraId="439445A0" w14:textId="77777777" w:rsidR="006E4A38" w:rsidRPr="00C90BD0" w:rsidRDefault="006E4A38" w:rsidP="00B4093F">
      <w:pPr>
        <w:tabs>
          <w:tab w:val="center" w:pos="3829"/>
          <w:tab w:val="right" w:pos="8149"/>
        </w:tabs>
        <w:autoSpaceDE w:val="0"/>
        <w:spacing w:before="0" w:after="0"/>
        <w:jc w:val="both"/>
        <w:rPr>
          <w:rFonts w:ascii="Arial" w:hAnsi="Arial" w:cs="Arial"/>
          <w:lang w:val="et-EE"/>
        </w:rPr>
      </w:pPr>
    </w:p>
    <w:p w14:paraId="2A3FD30F" w14:textId="77777777" w:rsidR="00082E25" w:rsidRPr="00C90BD0" w:rsidRDefault="00082E25" w:rsidP="004541E7">
      <w:pPr>
        <w:pStyle w:val="Pealkiri1"/>
        <w:numPr>
          <w:ilvl w:val="0"/>
          <w:numId w:val="3"/>
        </w:numPr>
        <w:spacing w:before="0"/>
      </w:pPr>
      <w:bookmarkStart w:id="65" w:name="_Toc99641205"/>
      <w:r w:rsidRPr="00C90BD0">
        <w:t>PLANEERINGUALA TEHNILISED NÄITAJAD</w:t>
      </w:r>
      <w:bookmarkEnd w:id="65"/>
    </w:p>
    <w:p w14:paraId="6D90A84F" w14:textId="77777777" w:rsidR="00B24F24" w:rsidRPr="00C90BD0" w:rsidRDefault="00B24F24" w:rsidP="00B4093F">
      <w:pPr>
        <w:pStyle w:val="Pealkiri2"/>
        <w:tabs>
          <w:tab w:val="left" w:pos="426"/>
        </w:tabs>
        <w:jc w:val="both"/>
        <w:rPr>
          <w:rFonts w:cs="Arial"/>
          <w:szCs w:val="22"/>
          <w:lang w:val="et-EE"/>
        </w:rPr>
      </w:pPr>
    </w:p>
    <w:p w14:paraId="6195D1F0" w14:textId="77777777" w:rsidR="00700CEB" w:rsidRPr="00C90BD0" w:rsidRDefault="00700CEB" w:rsidP="00B4093F">
      <w:pPr>
        <w:tabs>
          <w:tab w:val="left" w:pos="4395"/>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Planeeritava ala suurus</w:t>
      </w:r>
      <w:r w:rsidR="00883665" w:rsidRPr="00C90BD0">
        <w:rPr>
          <w:rFonts w:ascii="Arial" w:eastAsia="@Arial Unicode MS" w:hAnsi="Arial" w:cs="Arial"/>
          <w:lang w:val="et-EE"/>
        </w:rPr>
        <w:tab/>
      </w:r>
      <w:r w:rsidRPr="00C90BD0">
        <w:rPr>
          <w:rFonts w:ascii="Arial" w:eastAsia="@Arial Unicode MS" w:hAnsi="Arial" w:cs="Arial"/>
          <w:lang w:val="et-EE"/>
        </w:rPr>
        <w:t>3,71</w:t>
      </w:r>
      <w:r w:rsidR="00883665" w:rsidRPr="00C90BD0">
        <w:rPr>
          <w:rFonts w:ascii="Arial" w:eastAsia="@Arial Unicode MS" w:hAnsi="Arial" w:cs="Arial"/>
          <w:lang w:val="et-EE"/>
        </w:rPr>
        <w:t xml:space="preserve"> </w:t>
      </w:r>
      <w:r w:rsidRPr="00C90BD0">
        <w:rPr>
          <w:rFonts w:ascii="Arial" w:eastAsia="@Arial Unicode MS" w:hAnsi="Arial" w:cs="Arial"/>
          <w:lang w:val="et-EE"/>
        </w:rPr>
        <w:t>ha</w:t>
      </w:r>
    </w:p>
    <w:p w14:paraId="4BA3CC1D" w14:textId="28C12963" w:rsidR="00700CEB" w:rsidRPr="00C90BD0" w:rsidRDefault="00700CEB" w:rsidP="00B4093F">
      <w:pPr>
        <w:tabs>
          <w:tab w:val="left" w:pos="4395"/>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Kavandatud kruntide arv</w:t>
      </w:r>
      <w:r w:rsidR="00883665" w:rsidRPr="00C90BD0">
        <w:rPr>
          <w:rFonts w:ascii="Arial" w:eastAsia="@Arial Unicode MS" w:hAnsi="Arial" w:cs="Arial"/>
          <w:lang w:val="et-EE"/>
        </w:rPr>
        <w:tab/>
      </w:r>
      <w:r w:rsidRPr="00C90BD0">
        <w:rPr>
          <w:rFonts w:ascii="Arial" w:eastAsia="@Arial Unicode MS" w:hAnsi="Arial" w:cs="Arial"/>
          <w:lang w:val="et-EE"/>
        </w:rPr>
        <w:t>1</w:t>
      </w:r>
      <w:r w:rsidR="003A5417">
        <w:rPr>
          <w:rFonts w:ascii="Arial" w:eastAsia="@Arial Unicode MS" w:hAnsi="Arial" w:cs="Arial"/>
          <w:lang w:val="et-EE"/>
        </w:rPr>
        <w:t>4</w:t>
      </w:r>
    </w:p>
    <w:p w14:paraId="65DA4BE6" w14:textId="77777777" w:rsidR="00700CEB" w:rsidRPr="00C90BD0" w:rsidRDefault="00700CEB" w:rsidP="00B4093F">
      <w:pPr>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Krunditava ala maa bilanss:</w:t>
      </w:r>
    </w:p>
    <w:p w14:paraId="029EAED2" w14:textId="06D92DF0" w:rsidR="00700CEB" w:rsidRPr="00C90BD0" w:rsidRDefault="00883665" w:rsidP="00B4093F">
      <w:pPr>
        <w:tabs>
          <w:tab w:val="left" w:pos="1843"/>
          <w:tab w:val="left" w:pos="4395"/>
          <w:tab w:val="left" w:pos="5529"/>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ab/>
        <w:t>e</w:t>
      </w:r>
      <w:r w:rsidR="00700CEB" w:rsidRPr="00C90BD0">
        <w:rPr>
          <w:rFonts w:ascii="Arial" w:eastAsia="@Arial Unicode MS" w:hAnsi="Arial" w:cs="Arial"/>
          <w:lang w:val="et-EE"/>
        </w:rPr>
        <w:t>lamum</w:t>
      </w:r>
      <w:r w:rsidR="004D1845" w:rsidRPr="00C90BD0">
        <w:rPr>
          <w:rFonts w:ascii="Arial" w:eastAsia="@Arial Unicode MS" w:hAnsi="Arial" w:cs="Arial"/>
          <w:lang w:val="et-EE"/>
        </w:rPr>
        <w:t>aa</w:t>
      </w:r>
      <w:r w:rsidRPr="00C90BD0">
        <w:rPr>
          <w:rFonts w:ascii="Arial" w:eastAsia="@Arial Unicode MS" w:hAnsi="Arial" w:cs="Arial"/>
          <w:lang w:val="et-EE"/>
        </w:rPr>
        <w:tab/>
      </w:r>
      <w:r w:rsidR="003A5417">
        <w:rPr>
          <w:rFonts w:ascii="Arial" w:eastAsia="@Arial Unicode MS" w:hAnsi="Arial" w:cs="Arial"/>
          <w:lang w:val="et-EE"/>
        </w:rPr>
        <w:t>20</w:t>
      </w:r>
      <w:r w:rsidR="0001573C" w:rsidRPr="00C90BD0">
        <w:rPr>
          <w:rFonts w:ascii="Arial" w:eastAsia="@Arial Unicode MS" w:hAnsi="Arial" w:cs="Arial"/>
          <w:lang w:val="et-EE"/>
        </w:rPr>
        <w:t xml:space="preserve"> </w:t>
      </w:r>
      <w:r w:rsidR="003A5417">
        <w:rPr>
          <w:rFonts w:ascii="Arial" w:eastAsia="@Arial Unicode MS" w:hAnsi="Arial" w:cs="Arial"/>
          <w:lang w:val="et-EE"/>
        </w:rPr>
        <w:t>299</w:t>
      </w:r>
      <w:r w:rsidRPr="00C90BD0">
        <w:rPr>
          <w:rFonts w:ascii="Arial" w:eastAsia="@Arial Unicode MS" w:hAnsi="Arial" w:cs="Arial"/>
          <w:lang w:val="et-EE"/>
        </w:rPr>
        <w:t xml:space="preserve"> </w:t>
      </w:r>
      <w:r w:rsidR="004D1845" w:rsidRPr="00C90BD0">
        <w:rPr>
          <w:rFonts w:ascii="Arial" w:eastAsia="@Arial Unicode MS" w:hAnsi="Arial" w:cs="Arial"/>
          <w:lang w:val="et-EE"/>
        </w:rPr>
        <w:t>m</w:t>
      </w:r>
      <w:r w:rsidR="00700CEB" w:rsidRPr="00C90BD0">
        <w:rPr>
          <w:rFonts w:ascii="Arial" w:eastAsia="@Arial Unicode MS" w:hAnsi="Arial" w:cs="Arial"/>
          <w:lang w:val="et-EE"/>
        </w:rPr>
        <w:t>²</w:t>
      </w:r>
      <w:r w:rsidRPr="00C90BD0">
        <w:rPr>
          <w:rFonts w:ascii="Arial" w:eastAsia="@Arial Unicode MS" w:hAnsi="Arial" w:cs="Arial"/>
          <w:lang w:val="et-EE"/>
        </w:rPr>
        <w:tab/>
      </w:r>
      <w:r w:rsidR="0001573C" w:rsidRPr="00C90BD0">
        <w:rPr>
          <w:rFonts w:ascii="Arial" w:eastAsia="@Arial Unicode MS" w:hAnsi="Arial" w:cs="Arial"/>
          <w:lang w:val="et-EE"/>
        </w:rPr>
        <w:t>5</w:t>
      </w:r>
      <w:r w:rsidR="003A5417">
        <w:rPr>
          <w:rFonts w:ascii="Arial" w:eastAsia="@Arial Unicode MS" w:hAnsi="Arial" w:cs="Arial"/>
          <w:lang w:val="et-EE"/>
        </w:rPr>
        <w:t>5</w:t>
      </w:r>
      <w:r w:rsidR="00700CEB" w:rsidRPr="00C90BD0">
        <w:rPr>
          <w:rFonts w:ascii="Arial" w:eastAsia="@Arial Unicode MS" w:hAnsi="Arial" w:cs="Arial"/>
          <w:lang w:val="et-EE"/>
        </w:rPr>
        <w:t>%</w:t>
      </w:r>
    </w:p>
    <w:p w14:paraId="1CA54FDC" w14:textId="3E55B5C0" w:rsidR="00700CEB" w:rsidRPr="00C90BD0" w:rsidRDefault="00883665" w:rsidP="00B4093F">
      <w:pPr>
        <w:tabs>
          <w:tab w:val="left" w:pos="1843"/>
          <w:tab w:val="left" w:pos="4395"/>
          <w:tab w:val="left" w:pos="5529"/>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ab/>
      </w:r>
      <w:r w:rsidR="00700CEB" w:rsidRPr="00C90BD0">
        <w:rPr>
          <w:rFonts w:ascii="Arial" w:eastAsia="@Arial Unicode MS" w:hAnsi="Arial" w:cs="Arial"/>
          <w:lang w:val="et-EE"/>
        </w:rPr>
        <w:t>tran</w:t>
      </w:r>
      <w:r w:rsidR="004D1845" w:rsidRPr="00C90BD0">
        <w:rPr>
          <w:rFonts w:ascii="Arial" w:eastAsia="@Arial Unicode MS" w:hAnsi="Arial" w:cs="Arial"/>
          <w:lang w:val="et-EE"/>
        </w:rPr>
        <w:t>spordimaa</w:t>
      </w:r>
      <w:r w:rsidRPr="00C90BD0">
        <w:rPr>
          <w:rFonts w:ascii="Arial" w:eastAsia="@Arial Unicode MS" w:hAnsi="Arial" w:cs="Arial"/>
          <w:lang w:val="et-EE"/>
        </w:rPr>
        <w:tab/>
      </w:r>
      <w:r w:rsidR="003A5417">
        <w:rPr>
          <w:rFonts w:ascii="Arial" w:eastAsia="@Arial Unicode MS" w:hAnsi="Arial" w:cs="Arial"/>
          <w:lang w:val="et-EE"/>
        </w:rPr>
        <w:t>12 788</w:t>
      </w:r>
      <w:r w:rsidR="00700CEB" w:rsidRPr="00C90BD0">
        <w:rPr>
          <w:rFonts w:ascii="Arial" w:eastAsia="@Arial Unicode MS" w:hAnsi="Arial" w:cs="Arial"/>
          <w:lang w:val="et-EE"/>
        </w:rPr>
        <w:t xml:space="preserve"> m²</w:t>
      </w:r>
      <w:r w:rsidRPr="00C90BD0">
        <w:rPr>
          <w:rFonts w:ascii="Arial" w:eastAsia="@Arial Unicode MS" w:hAnsi="Arial" w:cs="Arial"/>
          <w:lang w:val="et-EE"/>
        </w:rPr>
        <w:tab/>
      </w:r>
      <w:r w:rsidR="0001573C" w:rsidRPr="00C90BD0">
        <w:rPr>
          <w:rFonts w:ascii="Arial" w:eastAsia="@Arial Unicode MS" w:hAnsi="Arial" w:cs="Arial"/>
          <w:lang w:val="et-EE"/>
        </w:rPr>
        <w:t>3</w:t>
      </w:r>
      <w:r w:rsidR="003A5417">
        <w:rPr>
          <w:rFonts w:ascii="Arial" w:eastAsia="@Arial Unicode MS" w:hAnsi="Arial" w:cs="Arial"/>
          <w:lang w:val="et-EE"/>
        </w:rPr>
        <w:t>4</w:t>
      </w:r>
      <w:r w:rsidR="00700CEB" w:rsidRPr="00C90BD0">
        <w:rPr>
          <w:rFonts w:ascii="Arial" w:eastAsia="@Arial Unicode MS" w:hAnsi="Arial" w:cs="Arial"/>
          <w:lang w:val="et-EE"/>
        </w:rPr>
        <w:t>%</w:t>
      </w:r>
    </w:p>
    <w:p w14:paraId="0CF56CCA" w14:textId="13226DE6" w:rsidR="00700CEB" w:rsidRPr="00C90BD0" w:rsidRDefault="00883665" w:rsidP="0001573C">
      <w:pPr>
        <w:tabs>
          <w:tab w:val="left" w:pos="1843"/>
          <w:tab w:val="left" w:pos="4395"/>
          <w:tab w:val="left" w:pos="5529"/>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ab/>
      </w:r>
      <w:r w:rsidR="00700CEB" w:rsidRPr="00C90BD0">
        <w:rPr>
          <w:rFonts w:ascii="Arial" w:eastAsia="@Arial Unicode MS" w:hAnsi="Arial" w:cs="Arial"/>
          <w:lang w:val="et-EE"/>
        </w:rPr>
        <w:t>üldkasutatav maa</w:t>
      </w:r>
      <w:r w:rsidRPr="00C90BD0">
        <w:rPr>
          <w:rFonts w:ascii="Arial" w:eastAsia="@Arial Unicode MS" w:hAnsi="Arial" w:cs="Arial"/>
          <w:lang w:val="et-EE"/>
        </w:rPr>
        <w:tab/>
      </w:r>
      <w:r w:rsidR="003A5417">
        <w:rPr>
          <w:rFonts w:ascii="Arial" w:eastAsia="@Arial Unicode MS" w:hAnsi="Arial" w:cs="Arial"/>
          <w:lang w:val="et-EE"/>
        </w:rPr>
        <w:t>4026</w:t>
      </w:r>
      <w:r w:rsidR="00700CEB" w:rsidRPr="00C90BD0">
        <w:rPr>
          <w:rFonts w:ascii="Arial" w:eastAsia="@Arial Unicode MS" w:hAnsi="Arial" w:cs="Arial"/>
          <w:lang w:val="et-EE"/>
        </w:rPr>
        <w:t xml:space="preserve"> m²</w:t>
      </w:r>
      <w:r w:rsidRPr="00C90BD0">
        <w:rPr>
          <w:rFonts w:ascii="Arial" w:eastAsia="@Arial Unicode MS" w:hAnsi="Arial" w:cs="Arial"/>
          <w:lang w:val="et-EE"/>
        </w:rPr>
        <w:tab/>
      </w:r>
      <w:r w:rsidR="00700CEB" w:rsidRPr="00C90BD0">
        <w:rPr>
          <w:rFonts w:ascii="Arial" w:eastAsia="@Arial Unicode MS" w:hAnsi="Arial" w:cs="Arial"/>
          <w:lang w:val="et-EE"/>
        </w:rPr>
        <w:t>1</w:t>
      </w:r>
      <w:r w:rsidR="00016117" w:rsidRPr="00C90BD0">
        <w:rPr>
          <w:rFonts w:ascii="Arial" w:eastAsia="@Arial Unicode MS" w:hAnsi="Arial" w:cs="Arial"/>
          <w:lang w:val="et-EE"/>
        </w:rPr>
        <w:t>1</w:t>
      </w:r>
      <w:r w:rsidR="00700CEB" w:rsidRPr="00C90BD0">
        <w:rPr>
          <w:rFonts w:ascii="Arial" w:eastAsia="@Arial Unicode MS" w:hAnsi="Arial" w:cs="Arial"/>
          <w:lang w:val="et-EE"/>
        </w:rPr>
        <w:t>%</w:t>
      </w:r>
    </w:p>
    <w:p w14:paraId="3E5B3EE6" w14:textId="77777777" w:rsidR="00700CEB" w:rsidRPr="00C90BD0" w:rsidRDefault="00700CEB" w:rsidP="00B4093F">
      <w:pPr>
        <w:tabs>
          <w:tab w:val="left" w:pos="4395"/>
        </w:tabs>
        <w:autoSpaceDE w:val="0"/>
        <w:autoSpaceDN w:val="0"/>
        <w:adjustRightInd w:val="0"/>
        <w:spacing w:before="0" w:after="0"/>
        <w:rPr>
          <w:rFonts w:ascii="Arial" w:eastAsia="@Arial Unicode MS" w:hAnsi="Arial" w:cs="Arial"/>
          <w:lang w:val="et-EE"/>
        </w:rPr>
      </w:pPr>
      <w:r w:rsidRPr="00C90BD0">
        <w:rPr>
          <w:rFonts w:ascii="Arial" w:eastAsia="@Arial Unicode MS" w:hAnsi="Arial" w:cs="Arial"/>
          <w:lang w:val="et-EE"/>
        </w:rPr>
        <w:t>Korruselisus</w:t>
      </w:r>
      <w:r w:rsidR="00883665" w:rsidRPr="00C90BD0">
        <w:rPr>
          <w:rFonts w:ascii="Arial" w:eastAsia="@Arial Unicode MS" w:hAnsi="Arial" w:cs="Arial"/>
          <w:lang w:val="et-EE"/>
        </w:rPr>
        <w:tab/>
      </w:r>
      <w:r w:rsidRPr="00C90BD0">
        <w:rPr>
          <w:rFonts w:ascii="Arial" w:eastAsia="@Arial Unicode MS" w:hAnsi="Arial" w:cs="Arial"/>
          <w:lang w:val="et-EE"/>
        </w:rPr>
        <w:t>2</w:t>
      </w:r>
    </w:p>
    <w:p w14:paraId="4D88DC43" w14:textId="77777777" w:rsidR="00AA7E9F" w:rsidRPr="00C90BD0" w:rsidRDefault="00700CEB" w:rsidP="00B4093F">
      <w:pPr>
        <w:tabs>
          <w:tab w:val="left" w:pos="4395"/>
        </w:tabs>
        <w:spacing w:before="0" w:after="0"/>
        <w:rPr>
          <w:rFonts w:ascii="Arial" w:eastAsia="@Arial Unicode MS" w:hAnsi="Arial" w:cs="Arial"/>
          <w:lang w:val="et-EE"/>
        </w:rPr>
      </w:pPr>
      <w:r w:rsidRPr="00C90BD0">
        <w:rPr>
          <w:rFonts w:ascii="Arial" w:eastAsia="@Arial Unicode MS" w:hAnsi="Arial" w:cs="Arial"/>
          <w:lang w:val="et-EE"/>
        </w:rPr>
        <w:t>Plan</w:t>
      </w:r>
      <w:r w:rsidR="009B2304" w:rsidRPr="00C90BD0">
        <w:rPr>
          <w:rFonts w:ascii="Arial" w:eastAsia="@Arial Unicode MS" w:hAnsi="Arial" w:cs="Arial"/>
          <w:lang w:val="et-EE"/>
        </w:rPr>
        <w:t>eeritud</w:t>
      </w:r>
      <w:r w:rsidRPr="00C90BD0">
        <w:rPr>
          <w:rFonts w:ascii="Arial" w:eastAsia="@Arial Unicode MS" w:hAnsi="Arial" w:cs="Arial"/>
          <w:lang w:val="et-EE"/>
        </w:rPr>
        <w:t xml:space="preserve"> parkimiskohtade arv: </w:t>
      </w:r>
      <w:r w:rsidR="00883665" w:rsidRPr="00C90BD0">
        <w:rPr>
          <w:rFonts w:ascii="Arial" w:eastAsia="@Arial Unicode MS" w:hAnsi="Arial" w:cs="Arial"/>
          <w:lang w:val="et-EE"/>
        </w:rPr>
        <w:tab/>
      </w:r>
      <w:r w:rsidRPr="00C90BD0">
        <w:rPr>
          <w:rFonts w:ascii="Arial" w:eastAsia="@Arial Unicode MS" w:hAnsi="Arial" w:cs="Arial"/>
          <w:lang w:val="et-EE"/>
        </w:rPr>
        <w:t>80</w:t>
      </w:r>
    </w:p>
    <w:p w14:paraId="1676E6F6" w14:textId="77777777" w:rsidR="008176A7" w:rsidRPr="00C90BD0" w:rsidRDefault="008176A7" w:rsidP="00B4093F">
      <w:pPr>
        <w:tabs>
          <w:tab w:val="left" w:pos="4395"/>
        </w:tabs>
        <w:spacing w:before="0" w:after="0"/>
        <w:rPr>
          <w:rFonts w:ascii="Arial" w:hAnsi="Arial" w:cs="Arial"/>
          <w:lang w:val="et-EE"/>
        </w:rPr>
      </w:pPr>
    </w:p>
    <w:p w14:paraId="6A871F11" w14:textId="77777777" w:rsidR="000B3B17" w:rsidRPr="00C90BD0" w:rsidRDefault="000B3B17" w:rsidP="00B4093F">
      <w:pPr>
        <w:tabs>
          <w:tab w:val="left" w:pos="4395"/>
        </w:tabs>
        <w:spacing w:before="0" w:after="0"/>
        <w:rPr>
          <w:rFonts w:ascii="Arial" w:hAnsi="Arial" w:cs="Arial"/>
          <w:lang w:val="et-EE"/>
        </w:rPr>
      </w:pPr>
    </w:p>
    <w:p w14:paraId="5CBFB5C0" w14:textId="77777777" w:rsidR="00B24F24" w:rsidRPr="00C90BD0" w:rsidRDefault="00AA7E9F" w:rsidP="004541E7">
      <w:pPr>
        <w:pStyle w:val="Pealkiri1"/>
        <w:numPr>
          <w:ilvl w:val="0"/>
          <w:numId w:val="3"/>
        </w:numPr>
        <w:spacing w:before="0"/>
      </w:pPr>
      <w:bookmarkStart w:id="66" w:name="_Toc99641206"/>
      <w:r w:rsidRPr="00C90BD0">
        <w:t>PLANEERINGU ELLUVIIMISE KAVA</w:t>
      </w:r>
      <w:bookmarkEnd w:id="66"/>
    </w:p>
    <w:p w14:paraId="41AC7A24" w14:textId="77777777" w:rsidR="00082E25" w:rsidRPr="00C90BD0" w:rsidRDefault="00082E25" w:rsidP="00B4093F">
      <w:pPr>
        <w:spacing w:before="0" w:after="0"/>
        <w:jc w:val="both"/>
        <w:rPr>
          <w:rFonts w:ascii="Arial" w:eastAsia="Calibri" w:hAnsi="Arial" w:cs="Arial"/>
          <w:lang w:val="et-EE"/>
        </w:rPr>
      </w:pPr>
    </w:p>
    <w:p w14:paraId="10D6866E" w14:textId="6C5E36F7" w:rsidR="00AA7E9F" w:rsidRDefault="00AA7E9F" w:rsidP="00B4093F">
      <w:pPr>
        <w:spacing w:before="0" w:after="0"/>
        <w:jc w:val="both"/>
        <w:rPr>
          <w:rFonts w:ascii="Arial" w:eastAsia="Calibri" w:hAnsi="Arial" w:cs="Arial"/>
          <w:lang w:val="et-EE"/>
        </w:rPr>
      </w:pPr>
      <w:r w:rsidRPr="00C90BD0">
        <w:rPr>
          <w:rFonts w:ascii="Arial" w:eastAsia="Calibri" w:hAnsi="Arial" w:cs="Arial"/>
          <w:lang w:val="et-EE"/>
        </w:rPr>
        <w:t>Detailplaneering on pärast kehtestamist aluseks planeeringu alal maakorralduslike toimingute tegemisel ja teostatavatele ehitus- ja rajatiste projektidele. Ehitusprojektid peavad olema koostatud vastavalt Eesti Vabariigis kehtivatele projekteerimisnormidele.</w:t>
      </w:r>
    </w:p>
    <w:p w14:paraId="756F91E5" w14:textId="543CFB3F" w:rsidR="005D3110" w:rsidRDefault="005D3110" w:rsidP="00B4093F">
      <w:pPr>
        <w:spacing w:before="0" w:after="0"/>
        <w:jc w:val="both"/>
        <w:rPr>
          <w:rFonts w:ascii="Arial" w:eastAsia="Calibri" w:hAnsi="Arial" w:cs="Arial"/>
          <w:lang w:val="et-EE"/>
        </w:rPr>
      </w:pPr>
    </w:p>
    <w:p w14:paraId="427F7FDF" w14:textId="30595BA4" w:rsidR="005D3110" w:rsidRDefault="005D3110" w:rsidP="00B4093F">
      <w:pPr>
        <w:spacing w:before="0" w:after="0"/>
        <w:jc w:val="both"/>
        <w:rPr>
          <w:rFonts w:ascii="Arial" w:eastAsia="Calibri" w:hAnsi="Arial" w:cs="Arial"/>
          <w:lang w:val="et-EE"/>
        </w:rPr>
      </w:pPr>
    </w:p>
    <w:p w14:paraId="6F1D5CF2" w14:textId="77777777" w:rsidR="005D3110" w:rsidRPr="00C90BD0" w:rsidRDefault="005D3110" w:rsidP="00B4093F">
      <w:pPr>
        <w:spacing w:before="0" w:after="0"/>
        <w:jc w:val="both"/>
        <w:rPr>
          <w:rFonts w:ascii="Arial" w:eastAsia="Calibri" w:hAnsi="Arial" w:cs="Arial"/>
          <w:lang w:val="et-EE"/>
        </w:rPr>
      </w:pPr>
    </w:p>
    <w:p w14:paraId="5F1CEBB1" w14:textId="77777777" w:rsidR="00AA7E9F" w:rsidRPr="00C90BD0" w:rsidRDefault="00AA7E9F" w:rsidP="00B4093F">
      <w:pPr>
        <w:spacing w:before="0" w:after="0"/>
        <w:jc w:val="both"/>
        <w:rPr>
          <w:rFonts w:ascii="Arial" w:eastAsia="Calibri" w:hAnsi="Arial" w:cs="Arial"/>
          <w:u w:val="single"/>
          <w:lang w:val="et-EE"/>
        </w:rPr>
      </w:pPr>
      <w:r w:rsidRPr="00C90BD0">
        <w:rPr>
          <w:rFonts w:ascii="Arial" w:eastAsia="Calibri" w:hAnsi="Arial" w:cs="Arial"/>
          <w:u w:val="single"/>
          <w:lang w:val="et-EE"/>
        </w:rPr>
        <w:lastRenderedPageBreak/>
        <w:t>Vajalikud tegevused planeeringu elluviimiseks:</w:t>
      </w:r>
    </w:p>
    <w:p w14:paraId="738ACBCD" w14:textId="77777777" w:rsidR="00AA7E9F" w:rsidRPr="00C90BD0" w:rsidRDefault="00AA7E9F" w:rsidP="000B3B17">
      <w:pPr>
        <w:pStyle w:val="Loendilik"/>
        <w:numPr>
          <w:ilvl w:val="0"/>
          <w:numId w:val="19"/>
        </w:numPr>
        <w:autoSpaceDE w:val="0"/>
        <w:autoSpaceDN w:val="0"/>
        <w:adjustRightInd w:val="0"/>
        <w:spacing w:before="0" w:after="0"/>
        <w:ind w:left="284" w:hanging="218"/>
        <w:jc w:val="both"/>
        <w:rPr>
          <w:rFonts w:ascii="Arial" w:hAnsi="Arial" w:cs="Arial"/>
          <w:lang w:val="et-EE" w:eastAsia="et-EE"/>
        </w:rPr>
      </w:pPr>
      <w:r w:rsidRPr="00C90BD0">
        <w:rPr>
          <w:rFonts w:ascii="Arial" w:hAnsi="Arial" w:cs="Arial"/>
          <w:lang w:val="et-EE" w:eastAsia="et-EE"/>
        </w:rPr>
        <w:t>Planeeringujärgsete katastriüksuste ja kinnistute moodustamine koos vajalike servituutide seadmisega;</w:t>
      </w:r>
    </w:p>
    <w:p w14:paraId="2EB963E5" w14:textId="77777777" w:rsidR="00AA7E9F" w:rsidRPr="00C90BD0" w:rsidRDefault="00FF795F" w:rsidP="000B3B17">
      <w:pPr>
        <w:pStyle w:val="Loendilik"/>
        <w:numPr>
          <w:ilvl w:val="0"/>
          <w:numId w:val="19"/>
        </w:numPr>
        <w:autoSpaceDE w:val="0"/>
        <w:autoSpaceDN w:val="0"/>
        <w:adjustRightInd w:val="0"/>
        <w:spacing w:before="0" w:after="0"/>
        <w:ind w:left="284" w:hanging="218"/>
        <w:jc w:val="both"/>
        <w:rPr>
          <w:rFonts w:ascii="Arial" w:hAnsi="Arial" w:cs="Arial"/>
          <w:lang w:val="et-EE" w:eastAsia="et-EE"/>
        </w:rPr>
      </w:pPr>
      <w:r>
        <w:rPr>
          <w:rFonts w:ascii="Arial" w:hAnsi="Arial" w:cs="Arial"/>
          <w:lang w:val="et-EE" w:eastAsia="et-EE"/>
        </w:rPr>
        <w:t xml:space="preserve">Huvitatud isiku kulul planeeringuala </w:t>
      </w:r>
      <w:r w:rsidR="00AA7E9F" w:rsidRPr="00C90BD0">
        <w:rPr>
          <w:rFonts w:ascii="Arial" w:hAnsi="Arial" w:cs="Arial"/>
          <w:lang w:val="et-EE" w:eastAsia="et-EE"/>
        </w:rPr>
        <w:t>juurdepääsutee, tehnovõrkude ja tehniliste rajatiste projekteerimise tingimuste taotlemine, projekteerimine ning nendele ehituslubade taotlemine;</w:t>
      </w:r>
    </w:p>
    <w:p w14:paraId="193A1BBD" w14:textId="77777777" w:rsidR="00AA7E9F" w:rsidRPr="00C90BD0" w:rsidRDefault="00FF795F" w:rsidP="000B3B17">
      <w:pPr>
        <w:pStyle w:val="Loendilik"/>
        <w:numPr>
          <w:ilvl w:val="0"/>
          <w:numId w:val="19"/>
        </w:numPr>
        <w:autoSpaceDE w:val="0"/>
        <w:autoSpaceDN w:val="0"/>
        <w:adjustRightInd w:val="0"/>
        <w:spacing w:before="0" w:after="0"/>
        <w:ind w:left="284" w:hanging="218"/>
        <w:jc w:val="both"/>
        <w:rPr>
          <w:rFonts w:ascii="Arial" w:hAnsi="Arial" w:cs="Arial"/>
          <w:lang w:val="et-EE" w:eastAsia="et-EE"/>
        </w:rPr>
      </w:pPr>
      <w:r>
        <w:rPr>
          <w:rFonts w:ascii="Arial" w:hAnsi="Arial" w:cs="Arial"/>
          <w:lang w:val="et-EE" w:eastAsia="et-EE"/>
        </w:rPr>
        <w:t xml:space="preserve">huvitatud isikute kulul </w:t>
      </w:r>
      <w:r w:rsidRPr="00FF795F">
        <w:rPr>
          <w:rFonts w:ascii="Arial" w:hAnsi="Arial" w:cs="Arial"/>
          <w:lang w:val="et-EE" w:eastAsia="et-EE"/>
        </w:rPr>
        <w:t xml:space="preserve">planeeringuala </w:t>
      </w:r>
      <w:r>
        <w:rPr>
          <w:rFonts w:ascii="Arial" w:hAnsi="Arial" w:cs="Arial"/>
          <w:lang w:val="et-EE" w:eastAsia="et-EE"/>
        </w:rPr>
        <w:t xml:space="preserve">avaliku ruumi ja </w:t>
      </w:r>
      <w:r w:rsidR="00AA7E9F" w:rsidRPr="00C90BD0">
        <w:rPr>
          <w:rFonts w:ascii="Arial" w:hAnsi="Arial" w:cs="Arial"/>
          <w:lang w:val="et-EE" w:eastAsia="et-EE"/>
        </w:rPr>
        <w:t>hoonete tarbeks tehnovõrkude, -rajatiste ehitamine ning vastav</w:t>
      </w:r>
      <w:r w:rsidR="006E4A38" w:rsidRPr="00C90BD0">
        <w:rPr>
          <w:rFonts w:ascii="Arial" w:hAnsi="Arial" w:cs="Arial"/>
          <w:lang w:val="et-EE" w:eastAsia="et-EE"/>
        </w:rPr>
        <w:t>ate kasutuslubade väljastamine;</w:t>
      </w:r>
    </w:p>
    <w:p w14:paraId="6546E971" w14:textId="77777777" w:rsidR="00FF795F" w:rsidRDefault="00AA7E9F" w:rsidP="00FF795F">
      <w:pPr>
        <w:pStyle w:val="Loendilik"/>
        <w:numPr>
          <w:ilvl w:val="0"/>
          <w:numId w:val="19"/>
        </w:numPr>
        <w:autoSpaceDE w:val="0"/>
        <w:autoSpaceDN w:val="0"/>
        <w:adjustRightInd w:val="0"/>
        <w:spacing w:before="0" w:after="0"/>
        <w:ind w:left="284" w:hanging="218"/>
        <w:jc w:val="both"/>
        <w:rPr>
          <w:rFonts w:ascii="Arial" w:hAnsi="Arial" w:cs="Arial"/>
          <w:lang w:val="et-EE" w:eastAsia="et-EE"/>
        </w:rPr>
      </w:pPr>
      <w:r w:rsidRPr="00C90BD0">
        <w:rPr>
          <w:rFonts w:ascii="Arial" w:hAnsi="Arial" w:cs="Arial"/>
          <w:lang w:val="et-EE" w:eastAsia="et-EE"/>
        </w:rPr>
        <w:t>planeeringujärgsete hoonete projekteerimine, ehituslubade taotlemine ning ehitamine</w:t>
      </w:r>
      <w:r w:rsidR="00FF795F">
        <w:rPr>
          <w:rFonts w:ascii="Arial" w:hAnsi="Arial" w:cs="Arial"/>
          <w:lang w:val="et-EE" w:eastAsia="et-EE"/>
        </w:rPr>
        <w:t>;</w:t>
      </w:r>
    </w:p>
    <w:p w14:paraId="6C766E56" w14:textId="77777777" w:rsidR="00FF795F" w:rsidRPr="00FF795F" w:rsidRDefault="00FF795F" w:rsidP="00FF795F">
      <w:pPr>
        <w:pStyle w:val="Loendilik"/>
        <w:numPr>
          <w:ilvl w:val="0"/>
          <w:numId w:val="19"/>
        </w:numPr>
        <w:autoSpaceDE w:val="0"/>
        <w:autoSpaceDN w:val="0"/>
        <w:adjustRightInd w:val="0"/>
        <w:spacing w:before="0" w:after="0"/>
        <w:ind w:left="284" w:hanging="218"/>
        <w:jc w:val="both"/>
        <w:rPr>
          <w:rFonts w:ascii="Arial" w:hAnsi="Arial" w:cs="Arial"/>
          <w:lang w:val="et-EE" w:eastAsia="et-EE"/>
        </w:rPr>
      </w:pPr>
      <w:r w:rsidRPr="00FF795F">
        <w:rPr>
          <w:rFonts w:ascii="Arial" w:hAnsi="Arial" w:cs="Arial"/>
          <w:lang w:val="et-EE" w:eastAsia="et-EE"/>
        </w:rPr>
        <w:t>Rae valla ja huvitatud isikute vahel sõlmitavate lepingute kohustute täitmine</w:t>
      </w:r>
      <w:r w:rsidRPr="008A3CE6">
        <w:rPr>
          <w:lang w:val="et-EE"/>
        </w:rPr>
        <w:t xml:space="preserve"> </w:t>
      </w:r>
      <w:r w:rsidRPr="00FF795F">
        <w:rPr>
          <w:rFonts w:ascii="Arial" w:hAnsi="Arial" w:cs="Arial"/>
          <w:lang w:val="et-EE" w:eastAsia="et-EE"/>
        </w:rPr>
        <w:t>huvitatud isiku poolt pärast detailplaneeringu kehtestamist</w:t>
      </w:r>
      <w:r>
        <w:rPr>
          <w:rFonts w:ascii="Arial" w:hAnsi="Arial" w:cs="Arial"/>
          <w:lang w:val="et-EE" w:eastAsia="et-EE"/>
        </w:rPr>
        <w:t>.</w:t>
      </w:r>
      <w:r w:rsidRPr="00FF795F">
        <w:rPr>
          <w:rFonts w:ascii="Arial" w:hAnsi="Arial" w:cs="Arial"/>
          <w:lang w:val="et-EE" w:eastAsia="et-EE"/>
        </w:rPr>
        <w:t xml:space="preserve"> </w:t>
      </w:r>
    </w:p>
    <w:p w14:paraId="1673D4BA" w14:textId="77777777" w:rsidR="000B3B17" w:rsidRPr="00C90BD0" w:rsidRDefault="000B3B17" w:rsidP="00B4093F">
      <w:pPr>
        <w:spacing w:before="0" w:after="0"/>
        <w:jc w:val="both"/>
        <w:rPr>
          <w:rFonts w:ascii="Arial" w:hAnsi="Arial" w:cs="Arial"/>
          <w:u w:val="single"/>
          <w:lang w:val="et-EE"/>
        </w:rPr>
      </w:pPr>
    </w:p>
    <w:p w14:paraId="74B4A43B" w14:textId="77777777" w:rsidR="00AA7E9F" w:rsidRPr="00C90BD0" w:rsidRDefault="007D0E5F" w:rsidP="00B4093F">
      <w:pPr>
        <w:spacing w:before="0" w:after="0"/>
        <w:jc w:val="both"/>
        <w:rPr>
          <w:rFonts w:ascii="Arial" w:hAnsi="Arial" w:cs="Arial"/>
          <w:u w:val="single"/>
          <w:lang w:val="et-EE"/>
        </w:rPr>
      </w:pPr>
      <w:r w:rsidRPr="007D0E5F">
        <w:rPr>
          <w:rFonts w:ascii="Arial" w:hAnsi="Arial" w:cs="Arial"/>
          <w:u w:val="single"/>
          <w:lang w:val="et-EE"/>
        </w:rPr>
        <w:t>Transpordiameti (varasem Maanteeamet)</w:t>
      </w:r>
      <w:r w:rsidR="00AA7E9F" w:rsidRPr="00C90BD0">
        <w:rPr>
          <w:rFonts w:ascii="Arial" w:hAnsi="Arial" w:cs="Arial"/>
          <w:u w:val="single"/>
          <w:lang w:val="et-EE"/>
        </w:rPr>
        <w:t xml:space="preserve"> tingimused ehitusprojektide koostamiseks:</w:t>
      </w:r>
    </w:p>
    <w:p w14:paraId="510D6245" w14:textId="77777777" w:rsidR="00AA7E9F" w:rsidRPr="00C90BD0" w:rsidRDefault="00AA7E9F" w:rsidP="000B3B17">
      <w:pPr>
        <w:pStyle w:val="Loendilik"/>
        <w:numPr>
          <w:ilvl w:val="0"/>
          <w:numId w:val="18"/>
        </w:numPr>
        <w:spacing w:before="0" w:after="0"/>
        <w:ind w:left="284" w:hanging="218"/>
        <w:jc w:val="both"/>
        <w:rPr>
          <w:rFonts w:ascii="Arial" w:hAnsi="Arial" w:cs="Arial"/>
          <w:lang w:val="et-EE"/>
        </w:rPr>
      </w:pPr>
      <w:r w:rsidRPr="00C90BD0">
        <w:rPr>
          <w:rFonts w:ascii="Arial" w:hAnsi="Arial" w:cs="Arial"/>
          <w:lang w:val="et-EE"/>
        </w:rPr>
        <w:t>Kõik arendusalaga seotud ehitusprojektid, mille koosseisus kavandatakse tegevusi riigitee kaitsevööndis, tuleb esitada Maanteeametile nõusoleku saamiseks. Tee ehitusprojekte võib koostada vaid vastavat pädevust omav isik (</w:t>
      </w:r>
      <w:proofErr w:type="spellStart"/>
      <w:r w:rsidRPr="00C90BD0">
        <w:rPr>
          <w:rFonts w:ascii="Arial" w:hAnsi="Arial" w:cs="Arial"/>
          <w:lang w:val="et-EE"/>
        </w:rPr>
        <w:t>EhS</w:t>
      </w:r>
      <w:proofErr w:type="spellEnd"/>
      <w:r w:rsidRPr="00C90BD0">
        <w:rPr>
          <w:rFonts w:ascii="Arial" w:hAnsi="Arial" w:cs="Arial"/>
          <w:lang w:val="et-EE"/>
        </w:rPr>
        <w:t xml:space="preserve"> § 24 lg 2 p 2). Riigiteega liitumise või ristumiskoha ümberehituse korral (</w:t>
      </w:r>
      <w:proofErr w:type="spellStart"/>
      <w:r w:rsidRPr="00C90BD0">
        <w:rPr>
          <w:rFonts w:ascii="Arial" w:hAnsi="Arial" w:cs="Arial"/>
          <w:lang w:val="et-EE"/>
        </w:rPr>
        <w:t>EhS</w:t>
      </w:r>
      <w:proofErr w:type="spellEnd"/>
      <w:r w:rsidRPr="00C90BD0">
        <w:rPr>
          <w:rFonts w:ascii="Arial" w:hAnsi="Arial" w:cs="Arial"/>
          <w:lang w:val="et-EE"/>
        </w:rPr>
        <w:t xml:space="preserve"> § 99 lg 3) annab nõuded projektile Maanteeamet ja riigitee aluse maaüksuse piires väljastab tee ehitusloa Maanteeamet;</w:t>
      </w:r>
    </w:p>
    <w:p w14:paraId="097FCE35" w14:textId="77777777" w:rsidR="00AA7E9F" w:rsidRPr="00C90BD0" w:rsidRDefault="00AA7E9F" w:rsidP="000B3B17">
      <w:pPr>
        <w:pStyle w:val="Loendilik"/>
        <w:numPr>
          <w:ilvl w:val="0"/>
          <w:numId w:val="18"/>
        </w:numPr>
        <w:spacing w:before="0" w:after="0"/>
        <w:ind w:left="284" w:hanging="218"/>
        <w:jc w:val="both"/>
        <w:rPr>
          <w:rFonts w:ascii="Arial" w:hAnsi="Arial" w:cs="Arial"/>
          <w:lang w:val="et-EE"/>
        </w:rPr>
      </w:pPr>
      <w:r w:rsidRPr="00C90BD0">
        <w:rPr>
          <w:rFonts w:ascii="Arial" w:hAnsi="Arial" w:cs="Arial"/>
          <w:lang w:val="et-EE" w:eastAsia="et-EE"/>
        </w:rPr>
        <w:t xml:space="preserve">nähtavust piiravad takistused (istandik, puu, põõsas või liiklusele ohtlik rajatis) kõrvaldada (alus </w:t>
      </w:r>
      <w:proofErr w:type="spellStart"/>
      <w:r w:rsidRPr="00C90BD0">
        <w:rPr>
          <w:rFonts w:ascii="Arial" w:hAnsi="Arial" w:cs="Arial"/>
          <w:lang w:val="et-EE" w:eastAsia="et-EE"/>
        </w:rPr>
        <w:t>EhS</w:t>
      </w:r>
      <w:proofErr w:type="spellEnd"/>
      <w:r w:rsidRPr="00C90BD0">
        <w:rPr>
          <w:rFonts w:ascii="Arial" w:hAnsi="Arial" w:cs="Arial"/>
          <w:lang w:val="et-EE" w:eastAsia="et-EE"/>
        </w:rPr>
        <w:t xml:space="preserve"> § 72 lg 2) enne planeeringualale mistahes hoone ehitusloa väljastamist;</w:t>
      </w:r>
    </w:p>
    <w:p w14:paraId="07167244" w14:textId="77777777" w:rsidR="00AA7E9F" w:rsidRPr="00C90BD0" w:rsidRDefault="00AA7E9F" w:rsidP="000B3B17">
      <w:pPr>
        <w:pStyle w:val="Loendilik"/>
        <w:numPr>
          <w:ilvl w:val="0"/>
          <w:numId w:val="18"/>
        </w:numPr>
        <w:spacing w:before="0" w:after="0"/>
        <w:ind w:left="284" w:hanging="218"/>
        <w:jc w:val="both"/>
        <w:rPr>
          <w:rFonts w:ascii="Arial" w:hAnsi="Arial" w:cs="Arial"/>
          <w:lang w:val="et-EE"/>
        </w:rPr>
      </w:pPr>
      <w:r w:rsidRPr="00C90BD0">
        <w:rPr>
          <w:rFonts w:ascii="Arial" w:hAnsi="Arial" w:cs="Arial"/>
          <w:lang w:val="et-EE"/>
        </w:rPr>
        <w:t>Maanteeamet ei võta endale kohustusi planeeringuga seotud rajatiste väljaehitamiseks;</w:t>
      </w:r>
    </w:p>
    <w:p w14:paraId="032A5839" w14:textId="77777777" w:rsidR="00AA7E9F" w:rsidRPr="00C90BD0" w:rsidRDefault="00AA7E9F" w:rsidP="000B3B17">
      <w:pPr>
        <w:pStyle w:val="Loendilik"/>
        <w:numPr>
          <w:ilvl w:val="0"/>
          <w:numId w:val="18"/>
        </w:numPr>
        <w:spacing w:before="0" w:after="0"/>
        <w:ind w:left="284" w:hanging="218"/>
        <w:jc w:val="both"/>
        <w:rPr>
          <w:rFonts w:ascii="Arial" w:hAnsi="Arial" w:cs="Arial"/>
          <w:lang w:val="et-EE"/>
        </w:rPr>
      </w:pPr>
      <w:r w:rsidRPr="00C90BD0">
        <w:rPr>
          <w:rFonts w:ascii="Arial" w:hAnsi="Arial" w:cs="Arial"/>
          <w:lang w:val="et-EE"/>
        </w:rPr>
        <w:t>Maanteeamet on planeeringu koostajat teavitanud riigitee liiklusest põhjustatud häiringutest ning tee omanik ei võta endale kohustusi planeeringuga kavandatud leevendusmeetmete rakendamiseks.</w:t>
      </w:r>
    </w:p>
    <w:p w14:paraId="0A873B0F" w14:textId="77777777" w:rsidR="00AA7E9F" w:rsidRPr="00C90BD0" w:rsidRDefault="00AA7E9F" w:rsidP="00B4093F">
      <w:pPr>
        <w:spacing w:before="0" w:after="0"/>
        <w:jc w:val="both"/>
        <w:rPr>
          <w:rFonts w:ascii="Arial" w:hAnsi="Arial" w:cs="Arial"/>
          <w:lang w:val="et-EE"/>
        </w:rPr>
      </w:pPr>
    </w:p>
    <w:p w14:paraId="00F15259" w14:textId="77777777" w:rsidR="00E81250" w:rsidRPr="00C90BD0" w:rsidRDefault="00075B07" w:rsidP="00B4093F">
      <w:pPr>
        <w:spacing w:before="0" w:after="0"/>
        <w:jc w:val="both"/>
        <w:rPr>
          <w:rFonts w:ascii="Arial" w:hAnsi="Arial" w:cs="Arial"/>
          <w:lang w:val="et-EE"/>
        </w:rPr>
      </w:pPr>
      <w:r w:rsidRPr="00C90BD0">
        <w:rPr>
          <w:rFonts w:ascii="Arial" w:hAnsi="Arial" w:cs="Arial"/>
          <w:lang w:val="et-EE"/>
        </w:rPr>
        <w:t>Koostas:</w:t>
      </w:r>
    </w:p>
    <w:p w14:paraId="44F0C4AA" w14:textId="77777777" w:rsidR="00075B07" w:rsidRPr="00C90BD0" w:rsidRDefault="00700CEB" w:rsidP="00B4093F">
      <w:pPr>
        <w:spacing w:before="0" w:after="0"/>
        <w:jc w:val="both"/>
        <w:rPr>
          <w:rFonts w:ascii="Arial" w:hAnsi="Arial" w:cs="Arial"/>
          <w:lang w:val="et-EE"/>
        </w:rPr>
      </w:pPr>
      <w:proofErr w:type="spellStart"/>
      <w:r w:rsidRPr="00C90BD0">
        <w:rPr>
          <w:rFonts w:ascii="Arial" w:hAnsi="Arial" w:cs="Arial"/>
          <w:lang w:val="et-EE"/>
        </w:rPr>
        <w:t>Keia</w:t>
      </w:r>
      <w:proofErr w:type="spellEnd"/>
      <w:r w:rsidRPr="00C90BD0">
        <w:rPr>
          <w:rFonts w:ascii="Arial" w:hAnsi="Arial" w:cs="Arial"/>
          <w:lang w:val="et-EE"/>
        </w:rPr>
        <w:t xml:space="preserve"> Kuus</w:t>
      </w:r>
      <w:r w:rsidR="002B5853" w:rsidRPr="00C90BD0">
        <w:rPr>
          <w:rFonts w:ascii="Arial" w:hAnsi="Arial" w:cs="Arial"/>
          <w:lang w:val="et-EE"/>
        </w:rPr>
        <w:t xml:space="preserve">, </w:t>
      </w:r>
      <w:r w:rsidRPr="00C90BD0">
        <w:rPr>
          <w:rFonts w:ascii="Arial" w:hAnsi="Arial" w:cs="Arial"/>
          <w:lang w:val="et-EE"/>
        </w:rPr>
        <w:t>tehnik</w:t>
      </w:r>
    </w:p>
    <w:p w14:paraId="63B57C03" w14:textId="5A7F8822" w:rsidR="00186405" w:rsidRPr="00C90BD0" w:rsidRDefault="00F64333" w:rsidP="00B4093F">
      <w:pPr>
        <w:spacing w:before="0" w:after="0"/>
        <w:jc w:val="both"/>
        <w:rPr>
          <w:rFonts w:ascii="Arial" w:hAnsi="Arial" w:cs="Arial"/>
          <w:lang w:val="et-EE"/>
        </w:rPr>
      </w:pPr>
      <w:r>
        <w:rPr>
          <w:rFonts w:ascii="Arial" w:hAnsi="Arial" w:cs="Arial"/>
          <w:lang w:val="et-EE"/>
        </w:rPr>
        <w:t>0</w:t>
      </w:r>
      <w:r w:rsidR="00EB4BD8">
        <w:rPr>
          <w:rFonts w:ascii="Arial" w:hAnsi="Arial" w:cs="Arial"/>
          <w:lang w:val="et-EE"/>
        </w:rPr>
        <w:t>1</w:t>
      </w:r>
      <w:r w:rsidR="00075B07" w:rsidRPr="00C90BD0">
        <w:rPr>
          <w:rFonts w:ascii="Arial" w:hAnsi="Arial" w:cs="Arial"/>
          <w:lang w:val="et-EE"/>
        </w:rPr>
        <w:t>.</w:t>
      </w:r>
      <w:r w:rsidR="00AA1B8B" w:rsidRPr="00C90BD0">
        <w:rPr>
          <w:rFonts w:ascii="Arial" w:hAnsi="Arial" w:cs="Arial"/>
          <w:lang w:val="et-EE"/>
        </w:rPr>
        <w:t>0</w:t>
      </w:r>
      <w:r>
        <w:rPr>
          <w:rFonts w:ascii="Arial" w:hAnsi="Arial" w:cs="Arial"/>
          <w:lang w:val="et-EE"/>
        </w:rPr>
        <w:t>4</w:t>
      </w:r>
      <w:r w:rsidR="00075B07" w:rsidRPr="00C90BD0">
        <w:rPr>
          <w:rFonts w:ascii="Arial" w:hAnsi="Arial" w:cs="Arial"/>
          <w:lang w:val="et-EE"/>
        </w:rPr>
        <w:t>.20</w:t>
      </w:r>
      <w:bookmarkEnd w:id="2"/>
      <w:r w:rsidR="00082E25" w:rsidRPr="00C90BD0">
        <w:rPr>
          <w:rFonts w:ascii="Arial" w:hAnsi="Arial" w:cs="Arial"/>
          <w:lang w:val="et-EE"/>
        </w:rPr>
        <w:t>2</w:t>
      </w:r>
      <w:r w:rsidR="001828FC">
        <w:rPr>
          <w:rFonts w:ascii="Arial" w:hAnsi="Arial" w:cs="Arial"/>
          <w:lang w:val="et-EE"/>
        </w:rPr>
        <w:t>2</w:t>
      </w:r>
    </w:p>
    <w:sectPr w:rsidR="00186405" w:rsidRPr="00C90BD0" w:rsidSect="00BF2398">
      <w:headerReference w:type="default" r:id="rId12"/>
      <w:footerReference w:type="default" r:id="rId13"/>
      <w:headerReference w:type="first" r:id="rId14"/>
      <w:footerReference w:type="first" r:id="rId15"/>
      <w:pgSz w:w="12240" w:h="15840"/>
      <w:pgMar w:top="672" w:right="1183" w:bottom="567" w:left="1440" w:header="284" w:footer="27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A29DF" w14:textId="77777777" w:rsidR="00AB6E96" w:rsidRDefault="00AB6E96" w:rsidP="00556714">
      <w:pPr>
        <w:spacing w:before="0" w:after="0"/>
      </w:pPr>
      <w:r>
        <w:separator/>
      </w:r>
    </w:p>
  </w:endnote>
  <w:endnote w:type="continuationSeparator" w:id="0">
    <w:p w14:paraId="35B6FE6F" w14:textId="77777777" w:rsidR="00AB6E96" w:rsidRDefault="00AB6E96" w:rsidP="0055671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4884641"/>
      <w:docPartObj>
        <w:docPartGallery w:val="Page Numbers (Bottom of Page)"/>
        <w:docPartUnique/>
      </w:docPartObj>
    </w:sdtPr>
    <w:sdtEndPr/>
    <w:sdtContent>
      <w:p w14:paraId="5DFA3340" w14:textId="77777777" w:rsidR="009C0354" w:rsidRPr="00BF2398" w:rsidRDefault="009C0354" w:rsidP="00BF2398">
        <w:pPr>
          <w:pStyle w:val="Jalus"/>
          <w:jc w:val="right"/>
          <w:rPr>
            <w:rFonts w:ascii="Arial" w:hAnsi="Arial" w:cs="Arial"/>
          </w:rPr>
        </w:pPr>
        <w:r w:rsidRPr="000E238F">
          <w:rPr>
            <w:rFonts w:ascii="Arial" w:hAnsi="Arial" w:cs="Arial"/>
          </w:rPr>
          <w:fldChar w:fldCharType="begin"/>
        </w:r>
        <w:r w:rsidRPr="000E238F">
          <w:rPr>
            <w:rFonts w:ascii="Arial" w:hAnsi="Arial" w:cs="Arial"/>
          </w:rPr>
          <w:instrText xml:space="preserve"> PAGE   \* MERGEFORMAT </w:instrText>
        </w:r>
        <w:r w:rsidRPr="000E238F">
          <w:rPr>
            <w:rFonts w:ascii="Arial" w:hAnsi="Arial" w:cs="Arial"/>
          </w:rPr>
          <w:fldChar w:fldCharType="separate"/>
        </w:r>
        <w:r w:rsidR="0037330F">
          <w:rPr>
            <w:rFonts w:ascii="Arial" w:hAnsi="Arial" w:cs="Arial"/>
            <w:noProof/>
          </w:rPr>
          <w:t>22</w:t>
        </w:r>
        <w:r w:rsidRPr="000E238F">
          <w:rPr>
            <w:rFonts w:ascii="Arial" w:hAnsi="Arial"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1B70" w14:textId="77777777" w:rsidR="009C0354" w:rsidRPr="000E238F" w:rsidRDefault="009C0354" w:rsidP="000E238F">
    <w:pPr>
      <w:pStyle w:val="Jalus"/>
      <w:jc w:val="center"/>
      <w:rPr>
        <w:rFonts w:ascii="Arial" w:hAnsi="Arial" w:cs="Arial"/>
        <w:lang w:val="et-EE"/>
      </w:rPr>
    </w:pPr>
    <w:r>
      <w:rPr>
        <w:rFonts w:ascii="Arial" w:hAnsi="Arial" w:cs="Arial"/>
        <w:lang w:val="et-EE"/>
      </w:rPr>
      <w:t>Tallinn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458B5" w14:textId="77777777" w:rsidR="00AB6E96" w:rsidRDefault="00AB6E96" w:rsidP="00556714">
      <w:pPr>
        <w:spacing w:before="0" w:after="0"/>
      </w:pPr>
      <w:r>
        <w:separator/>
      </w:r>
    </w:p>
  </w:footnote>
  <w:footnote w:type="continuationSeparator" w:id="0">
    <w:p w14:paraId="631C57AA" w14:textId="77777777" w:rsidR="00AB6E96" w:rsidRDefault="00AB6E96" w:rsidP="00556714">
      <w:pPr>
        <w:spacing w:before="0" w:after="0"/>
      </w:pPr>
      <w:r>
        <w:continuationSeparator/>
      </w:r>
    </w:p>
  </w:footnote>
  <w:footnote w:id="1">
    <w:p w14:paraId="1BDEB21B" w14:textId="77777777" w:rsidR="009C0354" w:rsidRPr="00B07636" w:rsidRDefault="009C0354" w:rsidP="00026D51">
      <w:pPr>
        <w:pStyle w:val="Allmrkusetekst"/>
        <w:jc w:val="both"/>
        <w:rPr>
          <w:rFonts w:ascii="Arial" w:hAnsi="Arial" w:cs="Arial"/>
          <w:szCs w:val="18"/>
          <w:lang w:val="et-EE"/>
        </w:rPr>
      </w:pPr>
      <w:r w:rsidRPr="00B07636">
        <w:rPr>
          <w:rStyle w:val="Allmrkuseviide"/>
          <w:rFonts w:ascii="Arial" w:hAnsi="Arial" w:cs="Arial"/>
          <w:szCs w:val="18"/>
          <w:lang w:val="et-EE"/>
        </w:rPr>
        <w:footnoteRef/>
      </w:r>
      <w:r w:rsidRPr="00B07636">
        <w:rPr>
          <w:rFonts w:ascii="Arial" w:hAnsi="Arial" w:cs="Arial"/>
          <w:szCs w:val="18"/>
          <w:lang w:val="et-EE"/>
        </w:rPr>
        <w:t xml:space="preserve"> Õhumüra isolatsiooni indeks, arv, mille abil hinnatakse õhumüra isolatsiooni ruumi ja </w:t>
      </w:r>
      <w:proofErr w:type="spellStart"/>
      <w:r w:rsidRPr="00B07636">
        <w:rPr>
          <w:rFonts w:ascii="Arial" w:hAnsi="Arial" w:cs="Arial"/>
          <w:szCs w:val="18"/>
          <w:lang w:val="et-EE"/>
        </w:rPr>
        <w:t>välisisolatsiooni</w:t>
      </w:r>
      <w:proofErr w:type="spellEnd"/>
      <w:r>
        <w:rPr>
          <w:rFonts w:ascii="Arial" w:hAnsi="Arial" w:cs="Arial"/>
          <w:szCs w:val="18"/>
          <w:lang w:val="et-EE"/>
        </w:rPr>
        <w:t xml:space="preserve"> </w:t>
      </w:r>
      <w:r w:rsidRPr="00B07636">
        <w:rPr>
          <w:rFonts w:ascii="Arial" w:hAnsi="Arial" w:cs="Arial"/>
          <w:szCs w:val="18"/>
          <w:lang w:val="et-EE"/>
        </w:rPr>
        <w:t>vahel (s.o ehitise välispiiride ja selle elementide heliisolatsiooni)</w:t>
      </w:r>
    </w:p>
  </w:footnote>
  <w:footnote w:id="2">
    <w:p w14:paraId="49637965" w14:textId="77777777" w:rsidR="009C0354" w:rsidRPr="00B93D73" w:rsidRDefault="009C0354" w:rsidP="00B07636">
      <w:pPr>
        <w:pStyle w:val="Allmrkusetekst"/>
        <w:rPr>
          <w:lang w:val="et-EE"/>
        </w:rPr>
      </w:pPr>
      <w:r w:rsidRPr="00B07636">
        <w:rPr>
          <w:rStyle w:val="Allmrkuseviide"/>
          <w:rFonts w:ascii="Arial" w:hAnsi="Arial" w:cs="Arial"/>
          <w:szCs w:val="18"/>
          <w:lang w:val="et-EE"/>
        </w:rPr>
        <w:footnoteRef/>
      </w:r>
      <w:r w:rsidRPr="00B07636">
        <w:rPr>
          <w:rFonts w:ascii="Arial" w:hAnsi="Arial" w:cs="Arial"/>
          <w:szCs w:val="18"/>
          <w:lang w:val="et-EE"/>
        </w:rPr>
        <w:t xml:space="preserve"> </w:t>
      </w:r>
      <w:r w:rsidRPr="00B07636">
        <w:rPr>
          <w:rFonts w:ascii="Arial" w:hAnsi="Arial" w:cs="Arial"/>
          <w:szCs w:val="18"/>
          <w:lang w:val="et-EE"/>
        </w:rPr>
        <w:t>Transpordimüra spektri lahjendustegur vastavalt standardile EVS-EN ISO 717-1</w:t>
      </w:r>
    </w:p>
  </w:footnote>
  <w:footnote w:id="3">
    <w:p w14:paraId="0834EB64" w14:textId="77777777" w:rsidR="009C0354" w:rsidRPr="00AA7E9F" w:rsidRDefault="009C0354" w:rsidP="000B3B17">
      <w:pPr>
        <w:pStyle w:val="Allmrkusetekst"/>
        <w:jc w:val="both"/>
        <w:rPr>
          <w:rFonts w:ascii="Arial" w:hAnsi="Arial" w:cs="Arial"/>
          <w:szCs w:val="18"/>
          <w:lang w:val="et-EE"/>
        </w:rPr>
      </w:pPr>
      <w:r w:rsidRPr="00AA7E9F">
        <w:rPr>
          <w:rStyle w:val="Allmrkuseviide"/>
          <w:rFonts w:ascii="Arial" w:hAnsi="Arial" w:cs="Arial"/>
          <w:szCs w:val="18"/>
          <w:lang w:val="et-EE"/>
        </w:rPr>
        <w:footnoteRef/>
      </w:r>
      <w:r w:rsidRPr="00AA7E9F">
        <w:rPr>
          <w:rFonts w:ascii="Arial" w:hAnsi="Arial" w:cs="Arial"/>
          <w:szCs w:val="18"/>
          <w:lang w:val="et-EE"/>
        </w:rPr>
        <w:t xml:space="preserve"> </w:t>
      </w:r>
      <w:r w:rsidRPr="00AA7E9F">
        <w:rPr>
          <w:rFonts w:ascii="Arial" w:hAnsi="Arial" w:cs="Arial"/>
          <w:szCs w:val="18"/>
          <w:lang w:val="et-EE"/>
        </w:rPr>
        <w:t xml:space="preserve">Õhumüra isolatsiooni indeks, arv, mille abil hinnatakse õhumüra isolatsiooni ruumi ja </w:t>
      </w:r>
      <w:proofErr w:type="spellStart"/>
      <w:r w:rsidRPr="00AA7E9F">
        <w:rPr>
          <w:rFonts w:ascii="Arial" w:hAnsi="Arial" w:cs="Arial"/>
          <w:szCs w:val="18"/>
          <w:lang w:val="et-EE"/>
        </w:rPr>
        <w:t>välisisolatsiooni</w:t>
      </w:r>
      <w:proofErr w:type="spellEnd"/>
      <w:r>
        <w:rPr>
          <w:rFonts w:ascii="Arial" w:hAnsi="Arial" w:cs="Arial"/>
          <w:szCs w:val="18"/>
          <w:lang w:val="et-EE"/>
        </w:rPr>
        <w:t xml:space="preserve"> </w:t>
      </w:r>
      <w:r w:rsidRPr="00AA7E9F">
        <w:rPr>
          <w:rFonts w:ascii="Arial" w:hAnsi="Arial" w:cs="Arial"/>
          <w:szCs w:val="18"/>
          <w:lang w:val="et-EE"/>
        </w:rPr>
        <w:t>vahel (s.o ehitise välispiiride ja selle elementide heliisolatsiooni)</w:t>
      </w:r>
    </w:p>
  </w:footnote>
  <w:footnote w:id="4">
    <w:p w14:paraId="71370AAE" w14:textId="77777777" w:rsidR="009C0354" w:rsidRPr="006E34EB" w:rsidRDefault="009C0354" w:rsidP="00AA7E9F">
      <w:pPr>
        <w:pStyle w:val="Allmrkusetekst"/>
      </w:pPr>
      <w:r w:rsidRPr="00AA7E9F">
        <w:rPr>
          <w:rStyle w:val="Allmrkuseviide"/>
          <w:rFonts w:ascii="Arial" w:hAnsi="Arial" w:cs="Arial"/>
          <w:szCs w:val="18"/>
          <w:lang w:val="et-EE"/>
        </w:rPr>
        <w:footnoteRef/>
      </w:r>
      <w:r w:rsidRPr="00AA7E9F">
        <w:rPr>
          <w:rFonts w:ascii="Arial" w:hAnsi="Arial" w:cs="Arial"/>
          <w:szCs w:val="18"/>
          <w:lang w:val="et-EE"/>
        </w:rPr>
        <w:t xml:space="preserve"> </w:t>
      </w:r>
      <w:r w:rsidRPr="00AA7E9F">
        <w:rPr>
          <w:rFonts w:ascii="Arial" w:hAnsi="Arial" w:cs="Arial"/>
          <w:szCs w:val="18"/>
          <w:lang w:val="et-EE"/>
        </w:rPr>
        <w:t>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82195" w14:textId="77777777" w:rsidR="009C0354" w:rsidRPr="008B61DA" w:rsidRDefault="009C0354" w:rsidP="00556714">
    <w:pPr>
      <w:pStyle w:val="Pis"/>
      <w:jc w:val="right"/>
      <w:rPr>
        <w:rFonts w:ascii="Arial" w:hAnsi="Arial" w:cs="Arial"/>
        <w:i/>
        <w:sz w:val="20"/>
        <w:szCs w:val="20"/>
        <w:lang w:val="et-EE"/>
      </w:rPr>
    </w:pPr>
    <w:r>
      <w:rPr>
        <w:rFonts w:ascii="Arial" w:hAnsi="Arial" w:cs="Arial"/>
        <w:i/>
        <w:sz w:val="20"/>
        <w:szCs w:val="20"/>
        <w:lang w:val="et-EE"/>
      </w:rPr>
      <w:t xml:space="preserve">Oruvälja </w:t>
    </w:r>
    <w:r w:rsidRPr="008B61DA">
      <w:rPr>
        <w:rFonts w:ascii="Arial" w:hAnsi="Arial" w:cs="Arial"/>
        <w:i/>
        <w:sz w:val="20"/>
        <w:szCs w:val="20"/>
        <w:lang w:val="et-EE"/>
      </w:rPr>
      <w:t>kinnistu ja lähiala 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DBC6A" w14:textId="77777777" w:rsidR="009C0354" w:rsidRDefault="009C0354" w:rsidP="00C86DC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 w:val="22"/>
        <w:szCs w:val="22"/>
      </w:rPr>
    </w:lvl>
  </w:abstractNum>
  <w:abstractNum w:abstractNumId="2"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3" w15:restartNumberingAfterBreak="0">
    <w:nsid w:val="00000009"/>
    <w:multiLevelType w:val="singleLevel"/>
    <w:tmpl w:val="00000009"/>
    <w:name w:val="WW8Num9"/>
    <w:lvl w:ilvl="0">
      <w:start w:val="1"/>
      <w:numFmt w:val="bullet"/>
      <w:lvlText w:val=""/>
      <w:lvlJc w:val="left"/>
      <w:pPr>
        <w:tabs>
          <w:tab w:val="num" w:pos="0"/>
        </w:tabs>
        <w:ind w:left="1140" w:hanging="360"/>
      </w:pPr>
      <w:rPr>
        <w:rFonts w:ascii="Symbol" w:hAnsi="Symbol" w:cs="Symbol" w:hint="default"/>
        <w:lang w:val="fi-FI"/>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E"/>
    <w:multiLevelType w:val="multilevel"/>
    <w:tmpl w:val="0000000E"/>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6" w15:restartNumberingAfterBreak="0">
    <w:nsid w:val="05F530FA"/>
    <w:multiLevelType w:val="hybridMultilevel"/>
    <w:tmpl w:val="552AA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A980DE9"/>
    <w:multiLevelType w:val="hybridMultilevel"/>
    <w:tmpl w:val="9DA89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D1876C3"/>
    <w:multiLevelType w:val="hybridMultilevel"/>
    <w:tmpl w:val="B6569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124449"/>
    <w:multiLevelType w:val="hybridMultilevel"/>
    <w:tmpl w:val="958C8088"/>
    <w:lvl w:ilvl="0" w:tplc="04250001">
      <w:start w:val="1"/>
      <w:numFmt w:val="bullet"/>
      <w:lvlText w:val=""/>
      <w:lvlJc w:val="left"/>
      <w:pPr>
        <w:ind w:left="720" w:hanging="360"/>
      </w:pPr>
      <w:rPr>
        <w:rFonts w:ascii="Symbol" w:hAnsi="Symbol" w:cs="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3984F5B"/>
    <w:multiLevelType w:val="multilevel"/>
    <w:tmpl w:val="9C201958"/>
    <w:lvl w:ilvl="0">
      <w:start w:val="2"/>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8860A64"/>
    <w:multiLevelType w:val="hybridMultilevel"/>
    <w:tmpl w:val="2108A354"/>
    <w:lvl w:ilvl="0" w:tplc="04250001">
      <w:start w:val="1"/>
      <w:numFmt w:val="bullet"/>
      <w:lvlText w:val=""/>
      <w:lvlJc w:val="left"/>
      <w:pPr>
        <w:ind w:left="1140" w:hanging="360"/>
      </w:pPr>
      <w:rPr>
        <w:rFonts w:ascii="Symbol" w:hAnsi="Symbol" w:hint="default"/>
      </w:rPr>
    </w:lvl>
    <w:lvl w:ilvl="1" w:tplc="04250003" w:tentative="1">
      <w:start w:val="1"/>
      <w:numFmt w:val="bullet"/>
      <w:lvlText w:val="o"/>
      <w:lvlJc w:val="left"/>
      <w:pPr>
        <w:ind w:left="1860" w:hanging="360"/>
      </w:pPr>
      <w:rPr>
        <w:rFonts w:ascii="Courier New" w:hAnsi="Courier New" w:cs="Courier New" w:hint="default"/>
      </w:rPr>
    </w:lvl>
    <w:lvl w:ilvl="2" w:tplc="04250005" w:tentative="1">
      <w:start w:val="1"/>
      <w:numFmt w:val="bullet"/>
      <w:lvlText w:val=""/>
      <w:lvlJc w:val="left"/>
      <w:pPr>
        <w:ind w:left="2580" w:hanging="360"/>
      </w:pPr>
      <w:rPr>
        <w:rFonts w:ascii="Wingdings" w:hAnsi="Wingdings" w:hint="default"/>
      </w:rPr>
    </w:lvl>
    <w:lvl w:ilvl="3" w:tplc="04250001" w:tentative="1">
      <w:start w:val="1"/>
      <w:numFmt w:val="bullet"/>
      <w:lvlText w:val=""/>
      <w:lvlJc w:val="left"/>
      <w:pPr>
        <w:ind w:left="3300" w:hanging="360"/>
      </w:pPr>
      <w:rPr>
        <w:rFonts w:ascii="Symbol" w:hAnsi="Symbol" w:hint="default"/>
      </w:rPr>
    </w:lvl>
    <w:lvl w:ilvl="4" w:tplc="04250003" w:tentative="1">
      <w:start w:val="1"/>
      <w:numFmt w:val="bullet"/>
      <w:lvlText w:val="o"/>
      <w:lvlJc w:val="left"/>
      <w:pPr>
        <w:ind w:left="4020" w:hanging="360"/>
      </w:pPr>
      <w:rPr>
        <w:rFonts w:ascii="Courier New" w:hAnsi="Courier New" w:cs="Courier New" w:hint="default"/>
      </w:rPr>
    </w:lvl>
    <w:lvl w:ilvl="5" w:tplc="04250005" w:tentative="1">
      <w:start w:val="1"/>
      <w:numFmt w:val="bullet"/>
      <w:lvlText w:val=""/>
      <w:lvlJc w:val="left"/>
      <w:pPr>
        <w:ind w:left="4740" w:hanging="360"/>
      </w:pPr>
      <w:rPr>
        <w:rFonts w:ascii="Wingdings" w:hAnsi="Wingdings" w:hint="default"/>
      </w:rPr>
    </w:lvl>
    <w:lvl w:ilvl="6" w:tplc="04250001" w:tentative="1">
      <w:start w:val="1"/>
      <w:numFmt w:val="bullet"/>
      <w:lvlText w:val=""/>
      <w:lvlJc w:val="left"/>
      <w:pPr>
        <w:ind w:left="5460" w:hanging="360"/>
      </w:pPr>
      <w:rPr>
        <w:rFonts w:ascii="Symbol" w:hAnsi="Symbol" w:hint="default"/>
      </w:rPr>
    </w:lvl>
    <w:lvl w:ilvl="7" w:tplc="04250003" w:tentative="1">
      <w:start w:val="1"/>
      <w:numFmt w:val="bullet"/>
      <w:lvlText w:val="o"/>
      <w:lvlJc w:val="left"/>
      <w:pPr>
        <w:ind w:left="6180" w:hanging="360"/>
      </w:pPr>
      <w:rPr>
        <w:rFonts w:ascii="Courier New" w:hAnsi="Courier New" w:cs="Courier New" w:hint="default"/>
      </w:rPr>
    </w:lvl>
    <w:lvl w:ilvl="8" w:tplc="04250005" w:tentative="1">
      <w:start w:val="1"/>
      <w:numFmt w:val="bullet"/>
      <w:lvlText w:val=""/>
      <w:lvlJc w:val="left"/>
      <w:pPr>
        <w:ind w:left="6900" w:hanging="360"/>
      </w:pPr>
      <w:rPr>
        <w:rFonts w:ascii="Wingdings" w:hAnsi="Wingdings" w:hint="default"/>
      </w:rPr>
    </w:lvl>
  </w:abstractNum>
  <w:abstractNum w:abstractNumId="12" w15:restartNumberingAfterBreak="0">
    <w:nsid w:val="1A6D6D7F"/>
    <w:multiLevelType w:val="hybridMultilevel"/>
    <w:tmpl w:val="E4B699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083E86"/>
    <w:multiLevelType w:val="hybridMultilevel"/>
    <w:tmpl w:val="C4384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5667D"/>
    <w:multiLevelType w:val="multilevel"/>
    <w:tmpl w:val="CB52C27A"/>
    <w:lvl w:ilvl="0">
      <w:start w:val="3"/>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EBA69FE"/>
    <w:multiLevelType w:val="hybridMultilevel"/>
    <w:tmpl w:val="08C0ED5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6" w15:restartNumberingAfterBreak="0">
    <w:nsid w:val="297810BC"/>
    <w:multiLevelType w:val="hybridMultilevel"/>
    <w:tmpl w:val="D93C78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C6E223E"/>
    <w:multiLevelType w:val="hybridMultilevel"/>
    <w:tmpl w:val="C90081BC"/>
    <w:lvl w:ilvl="0" w:tplc="00000005">
      <w:start w:val="1"/>
      <w:numFmt w:val="bullet"/>
      <w:lvlText w:val=""/>
      <w:lvlJc w:val="left"/>
      <w:pPr>
        <w:ind w:left="720" w:hanging="360"/>
      </w:pPr>
      <w:rPr>
        <w:rFonts w:ascii="Symbol" w:hAnsi="Symbol" w:cs="Times New Roman"/>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D7219C1"/>
    <w:multiLevelType w:val="hybridMultilevel"/>
    <w:tmpl w:val="1C1A7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D9B4296"/>
    <w:multiLevelType w:val="hybridMultilevel"/>
    <w:tmpl w:val="7CB4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5325C"/>
    <w:multiLevelType w:val="hybridMultilevel"/>
    <w:tmpl w:val="5BB6C716"/>
    <w:lvl w:ilvl="0" w:tplc="04250001">
      <w:start w:val="1"/>
      <w:numFmt w:val="bullet"/>
      <w:lvlText w:val=""/>
      <w:lvlJc w:val="left"/>
      <w:pPr>
        <w:ind w:left="786" w:hanging="360"/>
      </w:pPr>
      <w:rPr>
        <w:rFonts w:ascii="Symbol" w:hAnsi="Symbol" w:hint="default"/>
      </w:rPr>
    </w:lvl>
    <w:lvl w:ilvl="1" w:tplc="04250003" w:tentative="1">
      <w:start w:val="1"/>
      <w:numFmt w:val="bullet"/>
      <w:lvlText w:val="o"/>
      <w:lvlJc w:val="left"/>
      <w:pPr>
        <w:ind w:left="1506" w:hanging="360"/>
      </w:pPr>
      <w:rPr>
        <w:rFonts w:ascii="Courier New" w:hAnsi="Courier New" w:cs="Courier New" w:hint="default"/>
      </w:rPr>
    </w:lvl>
    <w:lvl w:ilvl="2" w:tplc="04250005" w:tentative="1">
      <w:start w:val="1"/>
      <w:numFmt w:val="bullet"/>
      <w:lvlText w:val=""/>
      <w:lvlJc w:val="left"/>
      <w:pPr>
        <w:ind w:left="2226" w:hanging="360"/>
      </w:pPr>
      <w:rPr>
        <w:rFonts w:ascii="Wingdings" w:hAnsi="Wingdings" w:hint="default"/>
      </w:rPr>
    </w:lvl>
    <w:lvl w:ilvl="3" w:tplc="04250001" w:tentative="1">
      <w:start w:val="1"/>
      <w:numFmt w:val="bullet"/>
      <w:lvlText w:val=""/>
      <w:lvlJc w:val="left"/>
      <w:pPr>
        <w:ind w:left="2946" w:hanging="360"/>
      </w:pPr>
      <w:rPr>
        <w:rFonts w:ascii="Symbol" w:hAnsi="Symbol" w:hint="default"/>
      </w:rPr>
    </w:lvl>
    <w:lvl w:ilvl="4" w:tplc="04250003" w:tentative="1">
      <w:start w:val="1"/>
      <w:numFmt w:val="bullet"/>
      <w:lvlText w:val="o"/>
      <w:lvlJc w:val="left"/>
      <w:pPr>
        <w:ind w:left="3666" w:hanging="360"/>
      </w:pPr>
      <w:rPr>
        <w:rFonts w:ascii="Courier New" w:hAnsi="Courier New" w:cs="Courier New" w:hint="default"/>
      </w:rPr>
    </w:lvl>
    <w:lvl w:ilvl="5" w:tplc="04250005" w:tentative="1">
      <w:start w:val="1"/>
      <w:numFmt w:val="bullet"/>
      <w:lvlText w:val=""/>
      <w:lvlJc w:val="left"/>
      <w:pPr>
        <w:ind w:left="4386" w:hanging="360"/>
      </w:pPr>
      <w:rPr>
        <w:rFonts w:ascii="Wingdings" w:hAnsi="Wingdings" w:hint="default"/>
      </w:rPr>
    </w:lvl>
    <w:lvl w:ilvl="6" w:tplc="04250001" w:tentative="1">
      <w:start w:val="1"/>
      <w:numFmt w:val="bullet"/>
      <w:lvlText w:val=""/>
      <w:lvlJc w:val="left"/>
      <w:pPr>
        <w:ind w:left="5106" w:hanging="360"/>
      </w:pPr>
      <w:rPr>
        <w:rFonts w:ascii="Symbol" w:hAnsi="Symbol" w:hint="default"/>
      </w:rPr>
    </w:lvl>
    <w:lvl w:ilvl="7" w:tplc="04250003" w:tentative="1">
      <w:start w:val="1"/>
      <w:numFmt w:val="bullet"/>
      <w:lvlText w:val="o"/>
      <w:lvlJc w:val="left"/>
      <w:pPr>
        <w:ind w:left="5826" w:hanging="360"/>
      </w:pPr>
      <w:rPr>
        <w:rFonts w:ascii="Courier New" w:hAnsi="Courier New" w:cs="Courier New" w:hint="default"/>
      </w:rPr>
    </w:lvl>
    <w:lvl w:ilvl="8" w:tplc="04250005" w:tentative="1">
      <w:start w:val="1"/>
      <w:numFmt w:val="bullet"/>
      <w:lvlText w:val=""/>
      <w:lvlJc w:val="left"/>
      <w:pPr>
        <w:ind w:left="6546" w:hanging="360"/>
      </w:pPr>
      <w:rPr>
        <w:rFonts w:ascii="Wingdings" w:hAnsi="Wingdings" w:hint="default"/>
      </w:rPr>
    </w:lvl>
  </w:abstractNum>
  <w:abstractNum w:abstractNumId="21" w15:restartNumberingAfterBreak="0">
    <w:nsid w:val="32470BFA"/>
    <w:multiLevelType w:val="multilevel"/>
    <w:tmpl w:val="26701680"/>
    <w:lvl w:ilvl="0">
      <w:start w:val="3"/>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A186F22"/>
    <w:multiLevelType w:val="multilevel"/>
    <w:tmpl w:val="6612557A"/>
    <w:lvl w:ilvl="0">
      <w:start w:val="4"/>
      <w:numFmt w:val="decimal"/>
      <w:suff w:val="space"/>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3C914880"/>
    <w:multiLevelType w:val="hybridMultilevel"/>
    <w:tmpl w:val="1B4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C0330"/>
    <w:multiLevelType w:val="multilevel"/>
    <w:tmpl w:val="527A81E4"/>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0C50385"/>
    <w:multiLevelType w:val="hybridMultilevel"/>
    <w:tmpl w:val="6CCC6C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2D949A0"/>
    <w:multiLevelType w:val="multilevel"/>
    <w:tmpl w:val="72B062E8"/>
    <w:lvl w:ilvl="0">
      <w:start w:val="5"/>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73E54B3"/>
    <w:multiLevelType w:val="hybridMultilevel"/>
    <w:tmpl w:val="444EC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AD87F2D"/>
    <w:multiLevelType w:val="hybridMultilevel"/>
    <w:tmpl w:val="561E1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460C07"/>
    <w:multiLevelType w:val="multilevel"/>
    <w:tmpl w:val="5F6AD68C"/>
    <w:lvl w:ilvl="0">
      <w:start w:val="2"/>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E52E22"/>
    <w:multiLevelType w:val="hybridMultilevel"/>
    <w:tmpl w:val="F04635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A6D508F"/>
    <w:multiLevelType w:val="hybridMultilevel"/>
    <w:tmpl w:val="7F9A9C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2" w15:restartNumberingAfterBreak="0">
    <w:nsid w:val="5E3436C8"/>
    <w:multiLevelType w:val="multilevel"/>
    <w:tmpl w:val="005E525C"/>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EBD41F6"/>
    <w:multiLevelType w:val="hybridMultilevel"/>
    <w:tmpl w:val="8F3EE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B83611"/>
    <w:multiLevelType w:val="hybridMultilevel"/>
    <w:tmpl w:val="F75E7BCC"/>
    <w:lvl w:ilvl="0" w:tplc="00000005">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C681A94"/>
    <w:multiLevelType w:val="multilevel"/>
    <w:tmpl w:val="E882811A"/>
    <w:lvl w:ilvl="0">
      <w:start w:val="1"/>
      <w:numFmt w:val="decimal"/>
      <w:pStyle w:val="Pealkiri1"/>
      <w:suff w:val="space"/>
      <w:lvlText w:val="%1."/>
      <w:lvlJc w:val="left"/>
      <w:pPr>
        <w:ind w:left="238" w:hanging="238"/>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2D23BA2"/>
    <w:multiLevelType w:val="hybridMultilevel"/>
    <w:tmpl w:val="53184D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8691D50"/>
    <w:multiLevelType w:val="multilevel"/>
    <w:tmpl w:val="DB9C6E7C"/>
    <w:lvl w:ilvl="0">
      <w:start w:val="5"/>
      <w:numFmt w:val="decimal"/>
      <w:suff w:val="space"/>
      <w:lvlText w:val="%1."/>
      <w:lvlJc w:val="left"/>
      <w:pPr>
        <w:ind w:left="0" w:firstLine="0"/>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5"/>
  </w:num>
  <w:num w:numId="2">
    <w:abstractNumId w:val="24"/>
  </w:num>
  <w:num w:numId="3">
    <w:abstractNumId w:val="26"/>
  </w:num>
  <w:num w:numId="4">
    <w:abstractNumId w:val="29"/>
  </w:num>
  <w:num w:numId="5">
    <w:abstractNumId w:val="5"/>
  </w:num>
  <w:num w:numId="6">
    <w:abstractNumId w:val="4"/>
  </w:num>
  <w:num w:numId="7">
    <w:abstractNumId w:val="3"/>
  </w:num>
  <w:num w:numId="8">
    <w:abstractNumId w:val="11"/>
  </w:num>
  <w:num w:numId="9">
    <w:abstractNumId w:val="0"/>
  </w:num>
  <w:num w:numId="10">
    <w:abstractNumId w:val="22"/>
  </w:num>
  <w:num w:numId="11">
    <w:abstractNumId w:val="2"/>
  </w:num>
  <w:num w:numId="12">
    <w:abstractNumId w:val="27"/>
  </w:num>
  <w:num w:numId="13">
    <w:abstractNumId w:val="13"/>
  </w:num>
  <w:num w:numId="14">
    <w:abstractNumId w:val="14"/>
  </w:num>
  <w:num w:numId="15">
    <w:abstractNumId w:val="34"/>
  </w:num>
  <w:num w:numId="16">
    <w:abstractNumId w:val="17"/>
  </w:num>
  <w:num w:numId="17">
    <w:abstractNumId w:val="36"/>
  </w:num>
  <w:num w:numId="18">
    <w:abstractNumId w:val="31"/>
  </w:num>
  <w:num w:numId="19">
    <w:abstractNumId w:val="19"/>
  </w:num>
  <w:num w:numId="20">
    <w:abstractNumId w:val="25"/>
  </w:num>
  <w:num w:numId="21">
    <w:abstractNumId w:val="9"/>
  </w:num>
  <w:num w:numId="22">
    <w:abstractNumId w:val="12"/>
  </w:num>
  <w:num w:numId="23">
    <w:abstractNumId w:val="30"/>
  </w:num>
  <w:num w:numId="24">
    <w:abstractNumId w:val="32"/>
  </w:num>
  <w:num w:numId="25">
    <w:abstractNumId w:val="10"/>
  </w:num>
  <w:num w:numId="26">
    <w:abstractNumId w:val="21"/>
  </w:num>
  <w:num w:numId="27">
    <w:abstractNumId w:val="33"/>
  </w:num>
  <w:num w:numId="28">
    <w:abstractNumId w:val="6"/>
  </w:num>
  <w:num w:numId="29">
    <w:abstractNumId w:val="37"/>
  </w:num>
  <w:num w:numId="30">
    <w:abstractNumId w:val="7"/>
  </w:num>
  <w:num w:numId="31">
    <w:abstractNumId w:val="28"/>
  </w:num>
  <w:num w:numId="32">
    <w:abstractNumId w:val="18"/>
  </w:num>
  <w:num w:numId="33">
    <w:abstractNumId w:val="8"/>
  </w:num>
  <w:num w:numId="34">
    <w:abstractNumId w:val="20"/>
  </w:num>
  <w:num w:numId="35">
    <w:abstractNumId w:val="16"/>
  </w:num>
  <w:num w:numId="36">
    <w:abstractNumId w:val="2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7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6A5"/>
    <w:rsid w:val="00012777"/>
    <w:rsid w:val="00012BCB"/>
    <w:rsid w:val="00013582"/>
    <w:rsid w:val="0001524A"/>
    <w:rsid w:val="0001573C"/>
    <w:rsid w:val="00016117"/>
    <w:rsid w:val="00023FE0"/>
    <w:rsid w:val="00025342"/>
    <w:rsid w:val="00026D51"/>
    <w:rsid w:val="000331F5"/>
    <w:rsid w:val="0003779D"/>
    <w:rsid w:val="00043648"/>
    <w:rsid w:val="00043EF7"/>
    <w:rsid w:val="00055306"/>
    <w:rsid w:val="0005575D"/>
    <w:rsid w:val="00067076"/>
    <w:rsid w:val="00074590"/>
    <w:rsid w:val="00075B07"/>
    <w:rsid w:val="00082E25"/>
    <w:rsid w:val="00086562"/>
    <w:rsid w:val="00094DCB"/>
    <w:rsid w:val="000A7C33"/>
    <w:rsid w:val="000B3B17"/>
    <w:rsid w:val="000B7238"/>
    <w:rsid w:val="000C4A49"/>
    <w:rsid w:val="000C5428"/>
    <w:rsid w:val="000D5AFD"/>
    <w:rsid w:val="000D7FE2"/>
    <w:rsid w:val="000E1E20"/>
    <w:rsid w:val="000E238F"/>
    <w:rsid w:val="000E362C"/>
    <w:rsid w:val="000E66D4"/>
    <w:rsid w:val="000E72FC"/>
    <w:rsid w:val="00100795"/>
    <w:rsid w:val="00104B5A"/>
    <w:rsid w:val="0010566F"/>
    <w:rsid w:val="001075A0"/>
    <w:rsid w:val="00116BD2"/>
    <w:rsid w:val="00125B60"/>
    <w:rsid w:val="00127C60"/>
    <w:rsid w:val="001319E9"/>
    <w:rsid w:val="00137F8D"/>
    <w:rsid w:val="001523C6"/>
    <w:rsid w:val="001828FC"/>
    <w:rsid w:val="00186405"/>
    <w:rsid w:val="001916FF"/>
    <w:rsid w:val="001952FA"/>
    <w:rsid w:val="001972FF"/>
    <w:rsid w:val="001C3CE1"/>
    <w:rsid w:val="001C5B46"/>
    <w:rsid w:val="001E3305"/>
    <w:rsid w:val="001E7AB4"/>
    <w:rsid w:val="001F41FB"/>
    <w:rsid w:val="001F6218"/>
    <w:rsid w:val="00200C10"/>
    <w:rsid w:val="00205FC0"/>
    <w:rsid w:val="00207816"/>
    <w:rsid w:val="0021081B"/>
    <w:rsid w:val="002117A3"/>
    <w:rsid w:val="00212D75"/>
    <w:rsid w:val="00235B38"/>
    <w:rsid w:val="002542CE"/>
    <w:rsid w:val="0025524B"/>
    <w:rsid w:val="00266422"/>
    <w:rsid w:val="002678DE"/>
    <w:rsid w:val="00270118"/>
    <w:rsid w:val="002707A6"/>
    <w:rsid w:val="0027288A"/>
    <w:rsid w:val="0028313C"/>
    <w:rsid w:val="00287635"/>
    <w:rsid w:val="00293099"/>
    <w:rsid w:val="002B4AF6"/>
    <w:rsid w:val="002B554E"/>
    <w:rsid w:val="002B5853"/>
    <w:rsid w:val="002B7413"/>
    <w:rsid w:val="002C0CE6"/>
    <w:rsid w:val="002E3092"/>
    <w:rsid w:val="002F7A2C"/>
    <w:rsid w:val="00305F73"/>
    <w:rsid w:val="00307648"/>
    <w:rsid w:val="00333314"/>
    <w:rsid w:val="00337C53"/>
    <w:rsid w:val="00342367"/>
    <w:rsid w:val="003511F5"/>
    <w:rsid w:val="00361B84"/>
    <w:rsid w:val="0037330F"/>
    <w:rsid w:val="00387105"/>
    <w:rsid w:val="00387A5B"/>
    <w:rsid w:val="00390E0B"/>
    <w:rsid w:val="00391CE9"/>
    <w:rsid w:val="00392E4D"/>
    <w:rsid w:val="00396F4A"/>
    <w:rsid w:val="003A28C7"/>
    <w:rsid w:val="003A3EC0"/>
    <w:rsid w:val="003A5417"/>
    <w:rsid w:val="003B0E0F"/>
    <w:rsid w:val="003B418E"/>
    <w:rsid w:val="003C1C7A"/>
    <w:rsid w:val="003C38E4"/>
    <w:rsid w:val="003C6C38"/>
    <w:rsid w:val="003D23DD"/>
    <w:rsid w:val="003D42DA"/>
    <w:rsid w:val="003D7A20"/>
    <w:rsid w:val="003E15E7"/>
    <w:rsid w:val="003E23F7"/>
    <w:rsid w:val="003E5226"/>
    <w:rsid w:val="003F1B68"/>
    <w:rsid w:val="003F2691"/>
    <w:rsid w:val="003F4661"/>
    <w:rsid w:val="00407153"/>
    <w:rsid w:val="004113AB"/>
    <w:rsid w:val="0041219B"/>
    <w:rsid w:val="0041345B"/>
    <w:rsid w:val="004379EC"/>
    <w:rsid w:val="00446389"/>
    <w:rsid w:val="00451C33"/>
    <w:rsid w:val="004541E7"/>
    <w:rsid w:val="004904EA"/>
    <w:rsid w:val="00493BC0"/>
    <w:rsid w:val="004A0375"/>
    <w:rsid w:val="004A1533"/>
    <w:rsid w:val="004A21C5"/>
    <w:rsid w:val="004B1FCA"/>
    <w:rsid w:val="004D1845"/>
    <w:rsid w:val="004D52D1"/>
    <w:rsid w:val="004E3940"/>
    <w:rsid w:val="004E7B95"/>
    <w:rsid w:val="004F7E6F"/>
    <w:rsid w:val="00501AE5"/>
    <w:rsid w:val="00507B6B"/>
    <w:rsid w:val="005135F9"/>
    <w:rsid w:val="00521A4B"/>
    <w:rsid w:val="00542428"/>
    <w:rsid w:val="005551DC"/>
    <w:rsid w:val="00555856"/>
    <w:rsid w:val="00556714"/>
    <w:rsid w:val="00565D85"/>
    <w:rsid w:val="00566AF8"/>
    <w:rsid w:val="0058110A"/>
    <w:rsid w:val="005B433D"/>
    <w:rsid w:val="005D3110"/>
    <w:rsid w:val="005D5011"/>
    <w:rsid w:val="005D6864"/>
    <w:rsid w:val="005E485C"/>
    <w:rsid w:val="005E5468"/>
    <w:rsid w:val="005F1F07"/>
    <w:rsid w:val="00605672"/>
    <w:rsid w:val="006216A5"/>
    <w:rsid w:val="00630559"/>
    <w:rsid w:val="00642000"/>
    <w:rsid w:val="0064200C"/>
    <w:rsid w:val="0064449E"/>
    <w:rsid w:val="00647606"/>
    <w:rsid w:val="00663E67"/>
    <w:rsid w:val="006821E3"/>
    <w:rsid w:val="006A1AE2"/>
    <w:rsid w:val="006B14A5"/>
    <w:rsid w:val="006B2CFA"/>
    <w:rsid w:val="006B4FEE"/>
    <w:rsid w:val="006B63E9"/>
    <w:rsid w:val="006C3492"/>
    <w:rsid w:val="006E39B1"/>
    <w:rsid w:val="006E4A38"/>
    <w:rsid w:val="006E53B3"/>
    <w:rsid w:val="006E5D9E"/>
    <w:rsid w:val="006F08C3"/>
    <w:rsid w:val="006F3E7E"/>
    <w:rsid w:val="00700CEB"/>
    <w:rsid w:val="007039AB"/>
    <w:rsid w:val="00703F78"/>
    <w:rsid w:val="0070725B"/>
    <w:rsid w:val="00707C30"/>
    <w:rsid w:val="00713075"/>
    <w:rsid w:val="00723347"/>
    <w:rsid w:val="00731F14"/>
    <w:rsid w:val="00733B45"/>
    <w:rsid w:val="00734C8F"/>
    <w:rsid w:val="00747650"/>
    <w:rsid w:val="00760952"/>
    <w:rsid w:val="007624C1"/>
    <w:rsid w:val="00765246"/>
    <w:rsid w:val="0076616E"/>
    <w:rsid w:val="00776B37"/>
    <w:rsid w:val="00784A58"/>
    <w:rsid w:val="00787048"/>
    <w:rsid w:val="00793736"/>
    <w:rsid w:val="007A2FB6"/>
    <w:rsid w:val="007A4FD2"/>
    <w:rsid w:val="007B5883"/>
    <w:rsid w:val="007D0E5F"/>
    <w:rsid w:val="007D6E72"/>
    <w:rsid w:val="007E0100"/>
    <w:rsid w:val="007E24E4"/>
    <w:rsid w:val="007E3F4E"/>
    <w:rsid w:val="007E7253"/>
    <w:rsid w:val="007F20FC"/>
    <w:rsid w:val="007F5F3D"/>
    <w:rsid w:val="0080420B"/>
    <w:rsid w:val="008054A8"/>
    <w:rsid w:val="008166DA"/>
    <w:rsid w:val="008176A7"/>
    <w:rsid w:val="00820427"/>
    <w:rsid w:val="0084475E"/>
    <w:rsid w:val="00844FA4"/>
    <w:rsid w:val="00845E19"/>
    <w:rsid w:val="00872BE2"/>
    <w:rsid w:val="0088348C"/>
    <w:rsid w:val="00883665"/>
    <w:rsid w:val="008841C2"/>
    <w:rsid w:val="00894A4E"/>
    <w:rsid w:val="008979DE"/>
    <w:rsid w:val="008A3CE6"/>
    <w:rsid w:val="008B61DA"/>
    <w:rsid w:val="008C0EE0"/>
    <w:rsid w:val="008C542B"/>
    <w:rsid w:val="008C69A9"/>
    <w:rsid w:val="008D0914"/>
    <w:rsid w:val="008E2468"/>
    <w:rsid w:val="008E34A5"/>
    <w:rsid w:val="008F1406"/>
    <w:rsid w:val="009010DA"/>
    <w:rsid w:val="00905929"/>
    <w:rsid w:val="00934B61"/>
    <w:rsid w:val="0094379C"/>
    <w:rsid w:val="0095125A"/>
    <w:rsid w:val="00951D87"/>
    <w:rsid w:val="00953A3C"/>
    <w:rsid w:val="009903F4"/>
    <w:rsid w:val="009A4FDC"/>
    <w:rsid w:val="009A73C2"/>
    <w:rsid w:val="009B2304"/>
    <w:rsid w:val="009B61C9"/>
    <w:rsid w:val="009C0354"/>
    <w:rsid w:val="009C038D"/>
    <w:rsid w:val="009C755F"/>
    <w:rsid w:val="009C7844"/>
    <w:rsid w:val="009D0FEF"/>
    <w:rsid w:val="009F265C"/>
    <w:rsid w:val="00A00D6B"/>
    <w:rsid w:val="00A1457B"/>
    <w:rsid w:val="00A158CA"/>
    <w:rsid w:val="00A318E5"/>
    <w:rsid w:val="00A324CF"/>
    <w:rsid w:val="00A37962"/>
    <w:rsid w:val="00A52CBE"/>
    <w:rsid w:val="00A572A1"/>
    <w:rsid w:val="00A62E1E"/>
    <w:rsid w:val="00A81B73"/>
    <w:rsid w:val="00A833A7"/>
    <w:rsid w:val="00A90369"/>
    <w:rsid w:val="00AA1B8B"/>
    <w:rsid w:val="00AA496B"/>
    <w:rsid w:val="00AA5263"/>
    <w:rsid w:val="00AA7E9F"/>
    <w:rsid w:val="00AB6E96"/>
    <w:rsid w:val="00AC37DD"/>
    <w:rsid w:val="00AD77D7"/>
    <w:rsid w:val="00AE0DAA"/>
    <w:rsid w:val="00B07636"/>
    <w:rsid w:val="00B14F54"/>
    <w:rsid w:val="00B16CBF"/>
    <w:rsid w:val="00B24F24"/>
    <w:rsid w:val="00B367A6"/>
    <w:rsid w:val="00B4093F"/>
    <w:rsid w:val="00B549D7"/>
    <w:rsid w:val="00B56851"/>
    <w:rsid w:val="00B61304"/>
    <w:rsid w:val="00B711F9"/>
    <w:rsid w:val="00B93D73"/>
    <w:rsid w:val="00BA7974"/>
    <w:rsid w:val="00BD07FD"/>
    <w:rsid w:val="00BD2D21"/>
    <w:rsid w:val="00BE7A58"/>
    <w:rsid w:val="00BF2398"/>
    <w:rsid w:val="00C138DA"/>
    <w:rsid w:val="00C14331"/>
    <w:rsid w:val="00C2525F"/>
    <w:rsid w:val="00C31E49"/>
    <w:rsid w:val="00C32C85"/>
    <w:rsid w:val="00C41447"/>
    <w:rsid w:val="00C5572D"/>
    <w:rsid w:val="00C7340C"/>
    <w:rsid w:val="00C808C8"/>
    <w:rsid w:val="00C86DC4"/>
    <w:rsid w:val="00C86EA1"/>
    <w:rsid w:val="00C87489"/>
    <w:rsid w:val="00C903DE"/>
    <w:rsid w:val="00C90BD0"/>
    <w:rsid w:val="00C94D65"/>
    <w:rsid w:val="00C968B3"/>
    <w:rsid w:val="00CA4C03"/>
    <w:rsid w:val="00CB1C51"/>
    <w:rsid w:val="00CC45EC"/>
    <w:rsid w:val="00CD15C4"/>
    <w:rsid w:val="00CD4092"/>
    <w:rsid w:val="00CD65A6"/>
    <w:rsid w:val="00CE0D4B"/>
    <w:rsid w:val="00CF0DEE"/>
    <w:rsid w:val="00CF7D80"/>
    <w:rsid w:val="00D03D22"/>
    <w:rsid w:val="00D04028"/>
    <w:rsid w:val="00D32B8F"/>
    <w:rsid w:val="00D359BB"/>
    <w:rsid w:val="00D42042"/>
    <w:rsid w:val="00D433FA"/>
    <w:rsid w:val="00D453FC"/>
    <w:rsid w:val="00D61C9D"/>
    <w:rsid w:val="00D63F9A"/>
    <w:rsid w:val="00D702A9"/>
    <w:rsid w:val="00D71E78"/>
    <w:rsid w:val="00D909F1"/>
    <w:rsid w:val="00D94EC2"/>
    <w:rsid w:val="00DA1A60"/>
    <w:rsid w:val="00DA20C6"/>
    <w:rsid w:val="00DA4230"/>
    <w:rsid w:val="00DA61B6"/>
    <w:rsid w:val="00DD109D"/>
    <w:rsid w:val="00DE117A"/>
    <w:rsid w:val="00DF09B0"/>
    <w:rsid w:val="00DF582A"/>
    <w:rsid w:val="00E06F76"/>
    <w:rsid w:val="00E10856"/>
    <w:rsid w:val="00E13169"/>
    <w:rsid w:val="00E13393"/>
    <w:rsid w:val="00E16AF9"/>
    <w:rsid w:val="00E2297A"/>
    <w:rsid w:val="00E26A88"/>
    <w:rsid w:val="00E31357"/>
    <w:rsid w:val="00E40774"/>
    <w:rsid w:val="00E50C10"/>
    <w:rsid w:val="00E52B37"/>
    <w:rsid w:val="00E5708A"/>
    <w:rsid w:val="00E579FD"/>
    <w:rsid w:val="00E6051D"/>
    <w:rsid w:val="00E75CA9"/>
    <w:rsid w:val="00E81250"/>
    <w:rsid w:val="00E81508"/>
    <w:rsid w:val="00E8265C"/>
    <w:rsid w:val="00E86E90"/>
    <w:rsid w:val="00E87198"/>
    <w:rsid w:val="00EA16F6"/>
    <w:rsid w:val="00EB0D8F"/>
    <w:rsid w:val="00EB125E"/>
    <w:rsid w:val="00EB4718"/>
    <w:rsid w:val="00EB4BD8"/>
    <w:rsid w:val="00EC4126"/>
    <w:rsid w:val="00EC5023"/>
    <w:rsid w:val="00EE0589"/>
    <w:rsid w:val="00EE203C"/>
    <w:rsid w:val="00EE26AD"/>
    <w:rsid w:val="00EE6A1C"/>
    <w:rsid w:val="00EF227A"/>
    <w:rsid w:val="00EF48C6"/>
    <w:rsid w:val="00EF5CD3"/>
    <w:rsid w:val="00F16432"/>
    <w:rsid w:val="00F16840"/>
    <w:rsid w:val="00F229C5"/>
    <w:rsid w:val="00F346D5"/>
    <w:rsid w:val="00F34F91"/>
    <w:rsid w:val="00F35D9F"/>
    <w:rsid w:val="00F4184D"/>
    <w:rsid w:val="00F54047"/>
    <w:rsid w:val="00F64333"/>
    <w:rsid w:val="00F71BC0"/>
    <w:rsid w:val="00F74BA7"/>
    <w:rsid w:val="00F75722"/>
    <w:rsid w:val="00F75955"/>
    <w:rsid w:val="00FA17B8"/>
    <w:rsid w:val="00FE1C4D"/>
    <w:rsid w:val="00FE2080"/>
    <w:rsid w:val="00FE3859"/>
    <w:rsid w:val="00FE3BD3"/>
    <w:rsid w:val="00FE3C56"/>
    <w:rsid w:val="00FE64F9"/>
    <w:rsid w:val="00FF617B"/>
    <w:rsid w:val="00FF663B"/>
    <w:rsid w:val="00FF795F"/>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72"/>
    <o:shapelayout v:ext="edit">
      <o:idmap v:ext="edit" data="2"/>
      <o:rules v:ext="edit">
        <o:r id="V:Rule1" type="connector" idref="#_x0000_s2068"/>
        <o:r id="V:Rule2" type="connector" idref="#_x0000_s2052"/>
        <o:r id="V:Rule3" type="connector" idref="#_x0000_s2060"/>
        <o:r id="V:Rule4" type="connector" idref="#_x0000_s2058"/>
        <o:r id="V:Rule5" type="connector" idref="#_x0000_s2054"/>
        <o:r id="V:Rule6" type="connector" idref="#_x0000_s2070"/>
        <o:r id="V:Rule7" type="connector" idref="#_x0000_s2071"/>
        <o:r id="V:Rule8" type="connector" idref="#_x0000_s2062"/>
        <o:r id="V:Rule9" type="connector" idref="#_x0000_s2065"/>
        <o:r id="V:Rule10" type="connector" idref="#_x0000_s2059"/>
        <o:r id="V:Rule11" type="connector" idref="#_x0000_s2061"/>
        <o:r id="V:Rule12" type="connector" idref="#_x0000_s2051"/>
        <o:r id="V:Rule13" type="connector" idref="#_x0000_s2069"/>
      </o:rules>
    </o:shapelayout>
  </w:shapeDefaults>
  <w:decimalSymbol w:val=","/>
  <w:listSeparator w:val=";"/>
  <w14:docId w14:val="36391A58"/>
  <w15:docId w15:val="{C840FE30-EC3C-4FEB-AA78-1C2AA990A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2525F"/>
  </w:style>
  <w:style w:type="paragraph" w:styleId="Pealkiri1">
    <w:name w:val="heading 1"/>
    <w:basedOn w:val="Normaallaad"/>
    <w:next w:val="Normaallaad"/>
    <w:link w:val="Pealkiri1Mrk"/>
    <w:uiPriority w:val="9"/>
    <w:qFormat/>
    <w:rsid w:val="008E2468"/>
    <w:pPr>
      <w:keepNext/>
      <w:keepLines/>
      <w:numPr>
        <w:numId w:val="1"/>
      </w:numPr>
      <w:tabs>
        <w:tab w:val="left" w:pos="284"/>
      </w:tabs>
      <w:spacing w:before="480" w:after="0"/>
      <w:ind w:left="244" w:hanging="244"/>
      <w:jc w:val="both"/>
      <w:outlineLvl w:val="0"/>
    </w:pPr>
    <w:rPr>
      <w:rFonts w:ascii="Arial" w:eastAsiaTheme="majorEastAsia" w:hAnsi="Arial" w:cs="Arial"/>
      <w:b/>
      <w:bCs/>
      <w:lang w:val="et-EE"/>
    </w:rPr>
  </w:style>
  <w:style w:type="paragraph" w:styleId="Pealkiri2">
    <w:name w:val="heading 2"/>
    <w:basedOn w:val="Normaallaad"/>
    <w:next w:val="Normaallaad"/>
    <w:link w:val="Pealkiri2Mrk"/>
    <w:uiPriority w:val="9"/>
    <w:unhideWhenUsed/>
    <w:qFormat/>
    <w:rsid w:val="00883665"/>
    <w:pPr>
      <w:keepNext/>
      <w:keepLines/>
      <w:spacing w:before="0" w:after="0"/>
      <w:outlineLvl w:val="1"/>
    </w:pPr>
    <w:rPr>
      <w:rFonts w:ascii="Arial" w:eastAsiaTheme="majorEastAsia" w:hAnsi="Arial" w:cstheme="majorBidi"/>
      <w:b/>
      <w:bCs/>
      <w:szCs w:val="26"/>
    </w:rPr>
  </w:style>
  <w:style w:type="paragraph" w:styleId="Pealkiri3">
    <w:name w:val="heading 3"/>
    <w:basedOn w:val="Normaallaad"/>
    <w:next w:val="Normaallaad"/>
    <w:link w:val="Pealkiri3Mrk"/>
    <w:uiPriority w:val="9"/>
    <w:unhideWhenUsed/>
    <w:qFormat/>
    <w:rsid w:val="00BF2398"/>
    <w:pPr>
      <w:keepNext/>
      <w:keepLines/>
      <w:spacing w:before="0" w:after="0"/>
      <w:outlineLvl w:val="2"/>
    </w:pPr>
    <w:rPr>
      <w:rFonts w:ascii="Arial" w:eastAsiaTheme="majorEastAsia" w:hAnsi="Arial" w:cstheme="majorBidi"/>
      <w:b/>
      <w:bCs/>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56714"/>
    <w:pPr>
      <w:tabs>
        <w:tab w:val="center" w:pos="4680"/>
        <w:tab w:val="right" w:pos="9360"/>
      </w:tabs>
      <w:spacing w:before="0" w:after="0"/>
    </w:pPr>
  </w:style>
  <w:style w:type="character" w:customStyle="1" w:styleId="PisMrk">
    <w:name w:val="Päis Märk"/>
    <w:basedOn w:val="Liguvaikefont"/>
    <w:link w:val="Pis"/>
    <w:uiPriority w:val="99"/>
    <w:rsid w:val="00556714"/>
  </w:style>
  <w:style w:type="paragraph" w:styleId="Jalus">
    <w:name w:val="footer"/>
    <w:basedOn w:val="Normaallaad"/>
    <w:link w:val="JalusMrk"/>
    <w:uiPriority w:val="99"/>
    <w:unhideWhenUsed/>
    <w:rsid w:val="00556714"/>
    <w:pPr>
      <w:tabs>
        <w:tab w:val="center" w:pos="4680"/>
        <w:tab w:val="right" w:pos="9360"/>
      </w:tabs>
      <w:spacing w:before="0" w:after="0"/>
    </w:pPr>
  </w:style>
  <w:style w:type="character" w:customStyle="1" w:styleId="JalusMrk">
    <w:name w:val="Jalus Märk"/>
    <w:basedOn w:val="Liguvaikefont"/>
    <w:link w:val="Jalus"/>
    <w:uiPriority w:val="99"/>
    <w:rsid w:val="00556714"/>
  </w:style>
  <w:style w:type="character" w:styleId="Hperlink">
    <w:name w:val="Hyperlink"/>
    <w:basedOn w:val="Liguvaikefont"/>
    <w:uiPriority w:val="99"/>
    <w:unhideWhenUsed/>
    <w:rsid w:val="00556714"/>
    <w:rPr>
      <w:color w:val="0000FF" w:themeColor="hyperlink"/>
      <w:u w:val="single"/>
    </w:rPr>
  </w:style>
  <w:style w:type="paragraph" w:styleId="Loendilik">
    <w:name w:val="List Paragraph"/>
    <w:basedOn w:val="Normaallaad"/>
    <w:uiPriority w:val="34"/>
    <w:qFormat/>
    <w:rsid w:val="006821E3"/>
    <w:pPr>
      <w:ind w:left="720"/>
      <w:contextualSpacing/>
    </w:pPr>
  </w:style>
  <w:style w:type="character" w:customStyle="1" w:styleId="Pealkiri1Mrk">
    <w:name w:val="Pealkiri 1 Märk"/>
    <w:basedOn w:val="Liguvaikefont"/>
    <w:link w:val="Pealkiri1"/>
    <w:uiPriority w:val="9"/>
    <w:rsid w:val="008E2468"/>
    <w:rPr>
      <w:rFonts w:ascii="Arial" w:eastAsiaTheme="majorEastAsia" w:hAnsi="Arial" w:cs="Arial"/>
      <w:b/>
      <w:bCs/>
      <w:lang w:val="et-EE"/>
    </w:rPr>
  </w:style>
  <w:style w:type="character" w:customStyle="1" w:styleId="Pealkiri2Mrk">
    <w:name w:val="Pealkiri 2 Märk"/>
    <w:basedOn w:val="Liguvaikefont"/>
    <w:link w:val="Pealkiri2"/>
    <w:uiPriority w:val="9"/>
    <w:rsid w:val="00883665"/>
    <w:rPr>
      <w:rFonts w:ascii="Arial" w:eastAsiaTheme="majorEastAsia" w:hAnsi="Arial" w:cstheme="majorBidi"/>
      <w:b/>
      <w:bCs/>
      <w:szCs w:val="26"/>
    </w:rPr>
  </w:style>
  <w:style w:type="paragraph" w:styleId="Dokumendiplaan">
    <w:name w:val="Document Map"/>
    <w:basedOn w:val="Normaallaad"/>
    <w:link w:val="DokumendiplaanMrk"/>
    <w:uiPriority w:val="99"/>
    <w:semiHidden/>
    <w:unhideWhenUsed/>
    <w:rsid w:val="006E5D9E"/>
    <w:pPr>
      <w:spacing w:before="0" w:after="0"/>
    </w:pPr>
    <w:rPr>
      <w:rFonts w:ascii="Tahoma" w:hAnsi="Tahoma" w:cs="Tahoma"/>
      <w:sz w:val="16"/>
      <w:szCs w:val="16"/>
    </w:rPr>
  </w:style>
  <w:style w:type="character" w:customStyle="1" w:styleId="DokumendiplaanMrk">
    <w:name w:val="Dokumendiplaan Märk"/>
    <w:basedOn w:val="Liguvaikefont"/>
    <w:link w:val="Dokumendiplaan"/>
    <w:uiPriority w:val="99"/>
    <w:semiHidden/>
    <w:rsid w:val="006E5D9E"/>
    <w:rPr>
      <w:rFonts w:ascii="Tahoma" w:hAnsi="Tahoma" w:cs="Tahoma"/>
      <w:sz w:val="16"/>
      <w:szCs w:val="16"/>
    </w:rPr>
  </w:style>
  <w:style w:type="paragraph" w:styleId="SK1">
    <w:name w:val="toc 1"/>
    <w:basedOn w:val="Normaallaad"/>
    <w:next w:val="Normaallaad"/>
    <w:autoRedefine/>
    <w:uiPriority w:val="39"/>
    <w:unhideWhenUsed/>
    <w:rsid w:val="001916FF"/>
    <w:pPr>
      <w:spacing w:before="60" w:after="40"/>
      <w:ind w:left="244" w:hanging="244"/>
    </w:pPr>
    <w:rPr>
      <w:rFonts w:ascii="Arial" w:hAnsi="Arial"/>
    </w:rPr>
  </w:style>
  <w:style w:type="paragraph" w:styleId="SK2">
    <w:name w:val="toc 2"/>
    <w:basedOn w:val="Normaallaad"/>
    <w:next w:val="Normaallaad"/>
    <w:autoRedefine/>
    <w:uiPriority w:val="39"/>
    <w:unhideWhenUsed/>
    <w:rsid w:val="001916FF"/>
    <w:pPr>
      <w:spacing w:before="20" w:after="20"/>
      <w:ind w:left="652" w:hanging="431"/>
    </w:pPr>
    <w:rPr>
      <w:rFonts w:ascii="Arial" w:hAnsi="Arial"/>
    </w:rPr>
  </w:style>
  <w:style w:type="paragraph" w:styleId="SK3">
    <w:name w:val="toc 3"/>
    <w:basedOn w:val="Normaallaad"/>
    <w:next w:val="Normaallaad"/>
    <w:autoRedefine/>
    <w:uiPriority w:val="39"/>
    <w:unhideWhenUsed/>
    <w:rsid w:val="006E4A38"/>
    <w:pPr>
      <w:spacing w:before="20" w:after="20"/>
      <w:ind w:left="442"/>
    </w:pPr>
    <w:rPr>
      <w:rFonts w:ascii="Arial" w:hAnsi="Arial"/>
    </w:rPr>
  </w:style>
  <w:style w:type="character" w:styleId="Kohatitetekst">
    <w:name w:val="Placeholder Text"/>
    <w:basedOn w:val="Liguvaikefont"/>
    <w:uiPriority w:val="99"/>
    <w:semiHidden/>
    <w:rsid w:val="008E2468"/>
    <w:rPr>
      <w:color w:val="808080"/>
    </w:rPr>
  </w:style>
  <w:style w:type="paragraph" w:customStyle="1" w:styleId="Normal12pt">
    <w:name w:val="Normal + 12 pt"/>
    <w:basedOn w:val="Normaallaad"/>
    <w:rsid w:val="000E72FC"/>
    <w:pPr>
      <w:spacing w:before="0" w:after="0"/>
    </w:pPr>
    <w:rPr>
      <w:rFonts w:ascii="Times New Roman" w:eastAsia="Times New Roman" w:hAnsi="Times New Roman" w:cs="Times New Roman"/>
      <w:sz w:val="24"/>
      <w:szCs w:val="20"/>
      <w:lang w:val="et-EE" w:eastAsia="ar-SA"/>
    </w:rPr>
  </w:style>
  <w:style w:type="paragraph" w:styleId="Kehatekst">
    <w:name w:val="Body Text"/>
    <w:basedOn w:val="Normaallaad"/>
    <w:link w:val="KehatekstMrk"/>
    <w:rsid w:val="00DA4230"/>
    <w:pPr>
      <w:spacing w:before="0"/>
    </w:pPr>
    <w:rPr>
      <w:rFonts w:ascii="Times New Roman" w:eastAsia="Times New Roman" w:hAnsi="Times New Roman" w:cs="Times New Roman"/>
      <w:sz w:val="24"/>
      <w:szCs w:val="24"/>
      <w:lang w:val="et-EE"/>
    </w:rPr>
  </w:style>
  <w:style w:type="character" w:customStyle="1" w:styleId="KehatekstMrk">
    <w:name w:val="Kehatekst Märk"/>
    <w:basedOn w:val="Liguvaikefont"/>
    <w:link w:val="Kehatekst"/>
    <w:rsid w:val="00DA4230"/>
    <w:rPr>
      <w:rFonts w:ascii="Times New Roman" w:eastAsia="Times New Roman" w:hAnsi="Times New Roman" w:cs="Times New Roman"/>
      <w:sz w:val="24"/>
      <w:szCs w:val="24"/>
      <w:lang w:val="et-EE"/>
    </w:rPr>
  </w:style>
  <w:style w:type="paragraph" w:customStyle="1" w:styleId="BodyText21">
    <w:name w:val="Body Text 21"/>
    <w:basedOn w:val="Kehatekst"/>
    <w:rsid w:val="00DA4230"/>
    <w:pPr>
      <w:widowControl w:val="0"/>
      <w:suppressAutoHyphens/>
      <w:overflowPunct w:val="0"/>
      <w:autoSpaceDE w:val="0"/>
      <w:ind w:left="1304"/>
      <w:jc w:val="both"/>
      <w:textAlignment w:val="baseline"/>
    </w:pPr>
    <w:rPr>
      <w:color w:val="000000"/>
      <w:szCs w:val="20"/>
      <w:lang w:val="en-GB" w:eastAsia="ar-SA"/>
    </w:rPr>
  </w:style>
  <w:style w:type="character" w:styleId="Tugev">
    <w:name w:val="Strong"/>
    <w:basedOn w:val="Liguvaikefont"/>
    <w:uiPriority w:val="22"/>
    <w:qFormat/>
    <w:rsid w:val="00DA20C6"/>
    <w:rPr>
      <w:b/>
      <w:bCs/>
    </w:rPr>
  </w:style>
  <w:style w:type="table" w:styleId="Kontuurtabel">
    <w:name w:val="Table Grid"/>
    <w:basedOn w:val="Normaaltabel"/>
    <w:uiPriority w:val="59"/>
    <w:rsid w:val="005E5468"/>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Kehatekst2">
    <w:name w:val="Body Text 2"/>
    <w:basedOn w:val="Normaallaad"/>
    <w:link w:val="Kehatekst2Mrk"/>
    <w:uiPriority w:val="99"/>
    <w:semiHidden/>
    <w:unhideWhenUsed/>
    <w:rsid w:val="00D61C9D"/>
    <w:pPr>
      <w:spacing w:line="480" w:lineRule="auto"/>
    </w:pPr>
  </w:style>
  <w:style w:type="character" w:customStyle="1" w:styleId="Kehatekst2Mrk">
    <w:name w:val="Kehatekst 2 Märk"/>
    <w:basedOn w:val="Liguvaikefont"/>
    <w:link w:val="Kehatekst2"/>
    <w:uiPriority w:val="99"/>
    <w:semiHidden/>
    <w:rsid w:val="00D61C9D"/>
  </w:style>
  <w:style w:type="character" w:customStyle="1" w:styleId="Lahendamatamainimine1">
    <w:name w:val="Lahendamata mainimine1"/>
    <w:basedOn w:val="Liguvaikefont"/>
    <w:uiPriority w:val="99"/>
    <w:semiHidden/>
    <w:unhideWhenUsed/>
    <w:rsid w:val="00D61C9D"/>
    <w:rPr>
      <w:color w:val="605E5C"/>
      <w:shd w:val="clear" w:color="auto" w:fill="E1DFDD"/>
    </w:rPr>
  </w:style>
  <w:style w:type="paragraph" w:customStyle="1" w:styleId="Default">
    <w:name w:val="Default"/>
    <w:rsid w:val="009A4FDC"/>
    <w:pPr>
      <w:autoSpaceDE w:val="0"/>
      <w:autoSpaceDN w:val="0"/>
      <w:adjustRightInd w:val="0"/>
      <w:spacing w:before="0" w:after="0"/>
    </w:pPr>
    <w:rPr>
      <w:rFonts w:ascii="Times New Roman" w:hAnsi="Times New Roman" w:cs="Times New Roman"/>
      <w:color w:val="000000"/>
      <w:sz w:val="24"/>
      <w:szCs w:val="24"/>
      <w:lang w:val="et-EE"/>
    </w:rPr>
  </w:style>
  <w:style w:type="table" w:customStyle="1" w:styleId="TableGrid1">
    <w:name w:val="Table Grid1"/>
    <w:basedOn w:val="Normaaltabel"/>
    <w:next w:val="Kontuurtabel"/>
    <w:uiPriority w:val="39"/>
    <w:rsid w:val="00BE7A58"/>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llmrkusetekst">
    <w:name w:val="footnote text"/>
    <w:basedOn w:val="Normaallaad"/>
    <w:link w:val="AllmrkusetekstMrk"/>
    <w:unhideWhenUsed/>
    <w:rsid w:val="00AA7E9F"/>
    <w:pPr>
      <w:spacing w:before="0" w:after="0"/>
    </w:pPr>
    <w:rPr>
      <w:sz w:val="20"/>
      <w:szCs w:val="20"/>
    </w:rPr>
  </w:style>
  <w:style w:type="character" w:customStyle="1" w:styleId="AllmrkusetekstMrk">
    <w:name w:val="Allmärkuse tekst Märk"/>
    <w:basedOn w:val="Liguvaikefont"/>
    <w:link w:val="Allmrkusetekst"/>
    <w:rsid w:val="00AA7E9F"/>
    <w:rPr>
      <w:sz w:val="20"/>
      <w:szCs w:val="20"/>
    </w:rPr>
  </w:style>
  <w:style w:type="character" w:styleId="Allmrkuseviide">
    <w:name w:val="footnote reference"/>
    <w:rsid w:val="00AA7E9F"/>
    <w:rPr>
      <w:vertAlign w:val="superscript"/>
    </w:rPr>
  </w:style>
  <w:style w:type="paragraph" w:styleId="Jutumullitekst">
    <w:name w:val="Balloon Text"/>
    <w:basedOn w:val="Normaallaad"/>
    <w:link w:val="JutumullitekstMrk"/>
    <w:uiPriority w:val="99"/>
    <w:semiHidden/>
    <w:unhideWhenUsed/>
    <w:rsid w:val="00B4093F"/>
    <w:pPr>
      <w:spacing w:before="0"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4093F"/>
    <w:rPr>
      <w:rFonts w:ascii="Tahoma" w:hAnsi="Tahoma" w:cs="Tahoma"/>
      <w:sz w:val="16"/>
      <w:szCs w:val="16"/>
    </w:rPr>
  </w:style>
  <w:style w:type="character" w:customStyle="1" w:styleId="Pealkiri3Mrk">
    <w:name w:val="Pealkiri 3 Märk"/>
    <w:basedOn w:val="Liguvaikefont"/>
    <w:link w:val="Pealkiri3"/>
    <w:uiPriority w:val="9"/>
    <w:rsid w:val="00BF2398"/>
    <w:rPr>
      <w:rFonts w:ascii="Arial" w:eastAsiaTheme="majorEastAsia" w:hAnsi="Arial" w:cstheme="majorBidi"/>
      <w:b/>
      <w:bCs/>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1910">
      <w:bodyDiv w:val="1"/>
      <w:marLeft w:val="0"/>
      <w:marRight w:val="0"/>
      <w:marTop w:val="0"/>
      <w:marBottom w:val="0"/>
      <w:divBdr>
        <w:top w:val="none" w:sz="0" w:space="0" w:color="auto"/>
        <w:left w:val="none" w:sz="0" w:space="0" w:color="auto"/>
        <w:bottom w:val="none" w:sz="0" w:space="0" w:color="auto"/>
        <w:right w:val="none" w:sz="0" w:space="0" w:color="auto"/>
      </w:divBdr>
    </w:div>
    <w:div w:id="98333277">
      <w:bodyDiv w:val="1"/>
      <w:marLeft w:val="0"/>
      <w:marRight w:val="0"/>
      <w:marTop w:val="0"/>
      <w:marBottom w:val="0"/>
      <w:divBdr>
        <w:top w:val="none" w:sz="0" w:space="0" w:color="auto"/>
        <w:left w:val="none" w:sz="0" w:space="0" w:color="auto"/>
        <w:bottom w:val="none" w:sz="0" w:space="0" w:color="auto"/>
        <w:right w:val="none" w:sz="0" w:space="0" w:color="auto"/>
      </w:divBdr>
    </w:div>
    <w:div w:id="290089687">
      <w:bodyDiv w:val="1"/>
      <w:marLeft w:val="0"/>
      <w:marRight w:val="0"/>
      <w:marTop w:val="0"/>
      <w:marBottom w:val="0"/>
      <w:divBdr>
        <w:top w:val="none" w:sz="0" w:space="0" w:color="auto"/>
        <w:left w:val="none" w:sz="0" w:space="0" w:color="auto"/>
        <w:bottom w:val="none" w:sz="0" w:space="0" w:color="auto"/>
        <w:right w:val="none" w:sz="0" w:space="0" w:color="auto"/>
      </w:divBdr>
    </w:div>
    <w:div w:id="299966386">
      <w:bodyDiv w:val="1"/>
      <w:marLeft w:val="0"/>
      <w:marRight w:val="0"/>
      <w:marTop w:val="0"/>
      <w:marBottom w:val="0"/>
      <w:divBdr>
        <w:top w:val="none" w:sz="0" w:space="0" w:color="auto"/>
        <w:left w:val="none" w:sz="0" w:space="0" w:color="auto"/>
        <w:bottom w:val="none" w:sz="0" w:space="0" w:color="auto"/>
        <w:right w:val="none" w:sz="0" w:space="0" w:color="auto"/>
      </w:divBdr>
    </w:div>
    <w:div w:id="318197045">
      <w:bodyDiv w:val="1"/>
      <w:marLeft w:val="0"/>
      <w:marRight w:val="0"/>
      <w:marTop w:val="0"/>
      <w:marBottom w:val="0"/>
      <w:divBdr>
        <w:top w:val="none" w:sz="0" w:space="0" w:color="auto"/>
        <w:left w:val="none" w:sz="0" w:space="0" w:color="auto"/>
        <w:bottom w:val="none" w:sz="0" w:space="0" w:color="auto"/>
        <w:right w:val="none" w:sz="0" w:space="0" w:color="auto"/>
      </w:divBdr>
    </w:div>
    <w:div w:id="477498930">
      <w:bodyDiv w:val="1"/>
      <w:marLeft w:val="0"/>
      <w:marRight w:val="0"/>
      <w:marTop w:val="0"/>
      <w:marBottom w:val="0"/>
      <w:divBdr>
        <w:top w:val="none" w:sz="0" w:space="0" w:color="auto"/>
        <w:left w:val="none" w:sz="0" w:space="0" w:color="auto"/>
        <w:bottom w:val="none" w:sz="0" w:space="0" w:color="auto"/>
        <w:right w:val="none" w:sz="0" w:space="0" w:color="auto"/>
      </w:divBdr>
    </w:div>
    <w:div w:id="525290281">
      <w:bodyDiv w:val="1"/>
      <w:marLeft w:val="0"/>
      <w:marRight w:val="0"/>
      <w:marTop w:val="0"/>
      <w:marBottom w:val="0"/>
      <w:divBdr>
        <w:top w:val="none" w:sz="0" w:space="0" w:color="auto"/>
        <w:left w:val="none" w:sz="0" w:space="0" w:color="auto"/>
        <w:bottom w:val="none" w:sz="0" w:space="0" w:color="auto"/>
        <w:right w:val="none" w:sz="0" w:space="0" w:color="auto"/>
      </w:divBdr>
    </w:div>
    <w:div w:id="530991782">
      <w:bodyDiv w:val="1"/>
      <w:marLeft w:val="0"/>
      <w:marRight w:val="0"/>
      <w:marTop w:val="0"/>
      <w:marBottom w:val="0"/>
      <w:divBdr>
        <w:top w:val="none" w:sz="0" w:space="0" w:color="auto"/>
        <w:left w:val="none" w:sz="0" w:space="0" w:color="auto"/>
        <w:bottom w:val="none" w:sz="0" w:space="0" w:color="auto"/>
        <w:right w:val="none" w:sz="0" w:space="0" w:color="auto"/>
      </w:divBdr>
    </w:div>
    <w:div w:id="532958176">
      <w:bodyDiv w:val="1"/>
      <w:marLeft w:val="0"/>
      <w:marRight w:val="0"/>
      <w:marTop w:val="0"/>
      <w:marBottom w:val="0"/>
      <w:divBdr>
        <w:top w:val="none" w:sz="0" w:space="0" w:color="auto"/>
        <w:left w:val="none" w:sz="0" w:space="0" w:color="auto"/>
        <w:bottom w:val="none" w:sz="0" w:space="0" w:color="auto"/>
        <w:right w:val="none" w:sz="0" w:space="0" w:color="auto"/>
      </w:divBdr>
    </w:div>
    <w:div w:id="587928275">
      <w:bodyDiv w:val="1"/>
      <w:marLeft w:val="0"/>
      <w:marRight w:val="0"/>
      <w:marTop w:val="0"/>
      <w:marBottom w:val="0"/>
      <w:divBdr>
        <w:top w:val="none" w:sz="0" w:space="0" w:color="auto"/>
        <w:left w:val="none" w:sz="0" w:space="0" w:color="auto"/>
        <w:bottom w:val="none" w:sz="0" w:space="0" w:color="auto"/>
        <w:right w:val="none" w:sz="0" w:space="0" w:color="auto"/>
      </w:divBdr>
    </w:div>
    <w:div w:id="594675915">
      <w:bodyDiv w:val="1"/>
      <w:marLeft w:val="0"/>
      <w:marRight w:val="0"/>
      <w:marTop w:val="0"/>
      <w:marBottom w:val="0"/>
      <w:divBdr>
        <w:top w:val="none" w:sz="0" w:space="0" w:color="auto"/>
        <w:left w:val="none" w:sz="0" w:space="0" w:color="auto"/>
        <w:bottom w:val="none" w:sz="0" w:space="0" w:color="auto"/>
        <w:right w:val="none" w:sz="0" w:space="0" w:color="auto"/>
      </w:divBdr>
    </w:div>
    <w:div w:id="680864162">
      <w:bodyDiv w:val="1"/>
      <w:marLeft w:val="0"/>
      <w:marRight w:val="0"/>
      <w:marTop w:val="0"/>
      <w:marBottom w:val="0"/>
      <w:divBdr>
        <w:top w:val="none" w:sz="0" w:space="0" w:color="auto"/>
        <w:left w:val="none" w:sz="0" w:space="0" w:color="auto"/>
        <w:bottom w:val="none" w:sz="0" w:space="0" w:color="auto"/>
        <w:right w:val="none" w:sz="0" w:space="0" w:color="auto"/>
      </w:divBdr>
    </w:div>
    <w:div w:id="691221605">
      <w:bodyDiv w:val="1"/>
      <w:marLeft w:val="0"/>
      <w:marRight w:val="0"/>
      <w:marTop w:val="0"/>
      <w:marBottom w:val="0"/>
      <w:divBdr>
        <w:top w:val="none" w:sz="0" w:space="0" w:color="auto"/>
        <w:left w:val="none" w:sz="0" w:space="0" w:color="auto"/>
        <w:bottom w:val="none" w:sz="0" w:space="0" w:color="auto"/>
        <w:right w:val="none" w:sz="0" w:space="0" w:color="auto"/>
      </w:divBdr>
    </w:div>
    <w:div w:id="731150181">
      <w:bodyDiv w:val="1"/>
      <w:marLeft w:val="0"/>
      <w:marRight w:val="0"/>
      <w:marTop w:val="0"/>
      <w:marBottom w:val="0"/>
      <w:divBdr>
        <w:top w:val="none" w:sz="0" w:space="0" w:color="auto"/>
        <w:left w:val="none" w:sz="0" w:space="0" w:color="auto"/>
        <w:bottom w:val="none" w:sz="0" w:space="0" w:color="auto"/>
        <w:right w:val="none" w:sz="0" w:space="0" w:color="auto"/>
      </w:divBdr>
    </w:div>
    <w:div w:id="803238708">
      <w:bodyDiv w:val="1"/>
      <w:marLeft w:val="0"/>
      <w:marRight w:val="0"/>
      <w:marTop w:val="0"/>
      <w:marBottom w:val="0"/>
      <w:divBdr>
        <w:top w:val="none" w:sz="0" w:space="0" w:color="auto"/>
        <w:left w:val="none" w:sz="0" w:space="0" w:color="auto"/>
        <w:bottom w:val="none" w:sz="0" w:space="0" w:color="auto"/>
        <w:right w:val="none" w:sz="0" w:space="0" w:color="auto"/>
      </w:divBdr>
    </w:div>
    <w:div w:id="826241216">
      <w:bodyDiv w:val="1"/>
      <w:marLeft w:val="0"/>
      <w:marRight w:val="0"/>
      <w:marTop w:val="0"/>
      <w:marBottom w:val="0"/>
      <w:divBdr>
        <w:top w:val="none" w:sz="0" w:space="0" w:color="auto"/>
        <w:left w:val="none" w:sz="0" w:space="0" w:color="auto"/>
        <w:bottom w:val="none" w:sz="0" w:space="0" w:color="auto"/>
        <w:right w:val="none" w:sz="0" w:space="0" w:color="auto"/>
      </w:divBdr>
    </w:div>
    <w:div w:id="906500421">
      <w:bodyDiv w:val="1"/>
      <w:marLeft w:val="0"/>
      <w:marRight w:val="0"/>
      <w:marTop w:val="0"/>
      <w:marBottom w:val="0"/>
      <w:divBdr>
        <w:top w:val="none" w:sz="0" w:space="0" w:color="auto"/>
        <w:left w:val="none" w:sz="0" w:space="0" w:color="auto"/>
        <w:bottom w:val="none" w:sz="0" w:space="0" w:color="auto"/>
        <w:right w:val="none" w:sz="0" w:space="0" w:color="auto"/>
      </w:divBdr>
    </w:div>
    <w:div w:id="919170224">
      <w:bodyDiv w:val="1"/>
      <w:marLeft w:val="0"/>
      <w:marRight w:val="0"/>
      <w:marTop w:val="0"/>
      <w:marBottom w:val="0"/>
      <w:divBdr>
        <w:top w:val="none" w:sz="0" w:space="0" w:color="auto"/>
        <w:left w:val="none" w:sz="0" w:space="0" w:color="auto"/>
        <w:bottom w:val="none" w:sz="0" w:space="0" w:color="auto"/>
        <w:right w:val="none" w:sz="0" w:space="0" w:color="auto"/>
      </w:divBdr>
    </w:div>
    <w:div w:id="932201159">
      <w:bodyDiv w:val="1"/>
      <w:marLeft w:val="0"/>
      <w:marRight w:val="0"/>
      <w:marTop w:val="0"/>
      <w:marBottom w:val="0"/>
      <w:divBdr>
        <w:top w:val="none" w:sz="0" w:space="0" w:color="auto"/>
        <w:left w:val="none" w:sz="0" w:space="0" w:color="auto"/>
        <w:bottom w:val="none" w:sz="0" w:space="0" w:color="auto"/>
        <w:right w:val="none" w:sz="0" w:space="0" w:color="auto"/>
      </w:divBdr>
    </w:div>
    <w:div w:id="997804829">
      <w:bodyDiv w:val="1"/>
      <w:marLeft w:val="0"/>
      <w:marRight w:val="0"/>
      <w:marTop w:val="0"/>
      <w:marBottom w:val="0"/>
      <w:divBdr>
        <w:top w:val="none" w:sz="0" w:space="0" w:color="auto"/>
        <w:left w:val="none" w:sz="0" w:space="0" w:color="auto"/>
        <w:bottom w:val="none" w:sz="0" w:space="0" w:color="auto"/>
        <w:right w:val="none" w:sz="0" w:space="0" w:color="auto"/>
      </w:divBdr>
    </w:div>
    <w:div w:id="1024743309">
      <w:bodyDiv w:val="1"/>
      <w:marLeft w:val="0"/>
      <w:marRight w:val="0"/>
      <w:marTop w:val="0"/>
      <w:marBottom w:val="0"/>
      <w:divBdr>
        <w:top w:val="none" w:sz="0" w:space="0" w:color="auto"/>
        <w:left w:val="none" w:sz="0" w:space="0" w:color="auto"/>
        <w:bottom w:val="none" w:sz="0" w:space="0" w:color="auto"/>
        <w:right w:val="none" w:sz="0" w:space="0" w:color="auto"/>
      </w:divBdr>
    </w:div>
    <w:div w:id="1097364225">
      <w:bodyDiv w:val="1"/>
      <w:marLeft w:val="0"/>
      <w:marRight w:val="0"/>
      <w:marTop w:val="0"/>
      <w:marBottom w:val="0"/>
      <w:divBdr>
        <w:top w:val="none" w:sz="0" w:space="0" w:color="auto"/>
        <w:left w:val="none" w:sz="0" w:space="0" w:color="auto"/>
        <w:bottom w:val="none" w:sz="0" w:space="0" w:color="auto"/>
        <w:right w:val="none" w:sz="0" w:space="0" w:color="auto"/>
      </w:divBdr>
    </w:div>
    <w:div w:id="1211648685">
      <w:bodyDiv w:val="1"/>
      <w:marLeft w:val="0"/>
      <w:marRight w:val="0"/>
      <w:marTop w:val="0"/>
      <w:marBottom w:val="0"/>
      <w:divBdr>
        <w:top w:val="none" w:sz="0" w:space="0" w:color="auto"/>
        <w:left w:val="none" w:sz="0" w:space="0" w:color="auto"/>
        <w:bottom w:val="none" w:sz="0" w:space="0" w:color="auto"/>
        <w:right w:val="none" w:sz="0" w:space="0" w:color="auto"/>
      </w:divBdr>
    </w:div>
    <w:div w:id="1277829246">
      <w:bodyDiv w:val="1"/>
      <w:marLeft w:val="0"/>
      <w:marRight w:val="0"/>
      <w:marTop w:val="0"/>
      <w:marBottom w:val="0"/>
      <w:divBdr>
        <w:top w:val="none" w:sz="0" w:space="0" w:color="auto"/>
        <w:left w:val="none" w:sz="0" w:space="0" w:color="auto"/>
        <w:bottom w:val="none" w:sz="0" w:space="0" w:color="auto"/>
        <w:right w:val="none" w:sz="0" w:space="0" w:color="auto"/>
      </w:divBdr>
    </w:div>
    <w:div w:id="1407343027">
      <w:bodyDiv w:val="1"/>
      <w:marLeft w:val="0"/>
      <w:marRight w:val="0"/>
      <w:marTop w:val="0"/>
      <w:marBottom w:val="0"/>
      <w:divBdr>
        <w:top w:val="none" w:sz="0" w:space="0" w:color="auto"/>
        <w:left w:val="none" w:sz="0" w:space="0" w:color="auto"/>
        <w:bottom w:val="none" w:sz="0" w:space="0" w:color="auto"/>
        <w:right w:val="none" w:sz="0" w:space="0" w:color="auto"/>
      </w:divBdr>
    </w:div>
    <w:div w:id="1441099327">
      <w:bodyDiv w:val="1"/>
      <w:marLeft w:val="0"/>
      <w:marRight w:val="0"/>
      <w:marTop w:val="0"/>
      <w:marBottom w:val="0"/>
      <w:divBdr>
        <w:top w:val="none" w:sz="0" w:space="0" w:color="auto"/>
        <w:left w:val="none" w:sz="0" w:space="0" w:color="auto"/>
        <w:bottom w:val="none" w:sz="0" w:space="0" w:color="auto"/>
        <w:right w:val="none" w:sz="0" w:space="0" w:color="auto"/>
      </w:divBdr>
    </w:div>
    <w:div w:id="1525557828">
      <w:bodyDiv w:val="1"/>
      <w:marLeft w:val="0"/>
      <w:marRight w:val="0"/>
      <w:marTop w:val="0"/>
      <w:marBottom w:val="0"/>
      <w:divBdr>
        <w:top w:val="none" w:sz="0" w:space="0" w:color="auto"/>
        <w:left w:val="none" w:sz="0" w:space="0" w:color="auto"/>
        <w:bottom w:val="none" w:sz="0" w:space="0" w:color="auto"/>
        <w:right w:val="none" w:sz="0" w:space="0" w:color="auto"/>
      </w:divBdr>
    </w:div>
    <w:div w:id="1538423592">
      <w:bodyDiv w:val="1"/>
      <w:marLeft w:val="0"/>
      <w:marRight w:val="0"/>
      <w:marTop w:val="0"/>
      <w:marBottom w:val="0"/>
      <w:divBdr>
        <w:top w:val="none" w:sz="0" w:space="0" w:color="auto"/>
        <w:left w:val="none" w:sz="0" w:space="0" w:color="auto"/>
        <w:bottom w:val="none" w:sz="0" w:space="0" w:color="auto"/>
        <w:right w:val="none" w:sz="0" w:space="0" w:color="auto"/>
      </w:divBdr>
    </w:div>
    <w:div w:id="1702238886">
      <w:bodyDiv w:val="1"/>
      <w:marLeft w:val="0"/>
      <w:marRight w:val="0"/>
      <w:marTop w:val="0"/>
      <w:marBottom w:val="0"/>
      <w:divBdr>
        <w:top w:val="none" w:sz="0" w:space="0" w:color="auto"/>
        <w:left w:val="none" w:sz="0" w:space="0" w:color="auto"/>
        <w:bottom w:val="none" w:sz="0" w:space="0" w:color="auto"/>
        <w:right w:val="none" w:sz="0" w:space="0" w:color="auto"/>
      </w:divBdr>
    </w:div>
    <w:div w:id="1717855944">
      <w:bodyDiv w:val="1"/>
      <w:marLeft w:val="0"/>
      <w:marRight w:val="0"/>
      <w:marTop w:val="0"/>
      <w:marBottom w:val="0"/>
      <w:divBdr>
        <w:top w:val="none" w:sz="0" w:space="0" w:color="auto"/>
        <w:left w:val="none" w:sz="0" w:space="0" w:color="auto"/>
        <w:bottom w:val="none" w:sz="0" w:space="0" w:color="auto"/>
        <w:right w:val="none" w:sz="0" w:space="0" w:color="auto"/>
      </w:divBdr>
    </w:div>
    <w:div w:id="1742213873">
      <w:bodyDiv w:val="1"/>
      <w:marLeft w:val="0"/>
      <w:marRight w:val="0"/>
      <w:marTop w:val="0"/>
      <w:marBottom w:val="0"/>
      <w:divBdr>
        <w:top w:val="none" w:sz="0" w:space="0" w:color="auto"/>
        <w:left w:val="none" w:sz="0" w:space="0" w:color="auto"/>
        <w:bottom w:val="none" w:sz="0" w:space="0" w:color="auto"/>
        <w:right w:val="none" w:sz="0" w:space="0" w:color="auto"/>
      </w:divBdr>
    </w:div>
    <w:div w:id="1813522562">
      <w:bodyDiv w:val="1"/>
      <w:marLeft w:val="0"/>
      <w:marRight w:val="0"/>
      <w:marTop w:val="0"/>
      <w:marBottom w:val="0"/>
      <w:divBdr>
        <w:top w:val="none" w:sz="0" w:space="0" w:color="auto"/>
        <w:left w:val="none" w:sz="0" w:space="0" w:color="auto"/>
        <w:bottom w:val="none" w:sz="0" w:space="0" w:color="auto"/>
        <w:right w:val="none" w:sz="0" w:space="0" w:color="auto"/>
      </w:divBdr>
    </w:div>
    <w:div w:id="1836142020">
      <w:bodyDiv w:val="1"/>
      <w:marLeft w:val="0"/>
      <w:marRight w:val="0"/>
      <w:marTop w:val="0"/>
      <w:marBottom w:val="0"/>
      <w:divBdr>
        <w:top w:val="none" w:sz="0" w:space="0" w:color="auto"/>
        <w:left w:val="none" w:sz="0" w:space="0" w:color="auto"/>
        <w:bottom w:val="none" w:sz="0" w:space="0" w:color="auto"/>
        <w:right w:val="none" w:sz="0" w:space="0" w:color="auto"/>
      </w:divBdr>
    </w:div>
    <w:div w:id="1869945619">
      <w:bodyDiv w:val="1"/>
      <w:marLeft w:val="0"/>
      <w:marRight w:val="0"/>
      <w:marTop w:val="0"/>
      <w:marBottom w:val="0"/>
      <w:divBdr>
        <w:top w:val="none" w:sz="0" w:space="0" w:color="auto"/>
        <w:left w:val="none" w:sz="0" w:space="0" w:color="auto"/>
        <w:bottom w:val="none" w:sz="0" w:space="0" w:color="auto"/>
        <w:right w:val="none" w:sz="0" w:space="0" w:color="auto"/>
      </w:divBdr>
    </w:div>
    <w:div w:id="1934436888">
      <w:bodyDiv w:val="1"/>
      <w:marLeft w:val="0"/>
      <w:marRight w:val="0"/>
      <w:marTop w:val="0"/>
      <w:marBottom w:val="0"/>
      <w:divBdr>
        <w:top w:val="none" w:sz="0" w:space="0" w:color="auto"/>
        <w:left w:val="none" w:sz="0" w:space="0" w:color="auto"/>
        <w:bottom w:val="none" w:sz="0" w:space="0" w:color="auto"/>
        <w:right w:val="none" w:sz="0" w:space="0" w:color="auto"/>
      </w:divBdr>
    </w:div>
    <w:div w:id="2013025324">
      <w:bodyDiv w:val="1"/>
      <w:marLeft w:val="0"/>
      <w:marRight w:val="0"/>
      <w:marTop w:val="0"/>
      <w:marBottom w:val="0"/>
      <w:divBdr>
        <w:top w:val="none" w:sz="0" w:space="0" w:color="auto"/>
        <w:left w:val="none" w:sz="0" w:space="0" w:color="auto"/>
        <w:bottom w:val="none" w:sz="0" w:space="0" w:color="auto"/>
        <w:right w:val="none" w:sz="0" w:space="0" w:color="auto"/>
      </w:divBdr>
    </w:div>
    <w:div w:id="210792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ae.ee/documents/823250/3890101/21052013volikogu+otsus+nr+462.pdf/fc52a19e-8ab9-4ba3-b9d9-5be1775a4c5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E968-E708-4714-AA82-1DA6930A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2892</TotalTime>
  <Pages>22</Pages>
  <Words>9881</Words>
  <Characters>57311</Characters>
  <Application>Microsoft Office Word</Application>
  <DocSecurity>0</DocSecurity>
  <Lines>477</Lines>
  <Paragraphs>134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Detailplaneeringute koostamise ning vormistamise juhend</vt:lpstr>
      <vt:lpstr>Detailplaneeringute koostamise ning vormistamise juhend</vt:lpstr>
    </vt:vector>
  </TitlesOfParts>
  <Company/>
  <LinksUpToDate>false</LinksUpToDate>
  <CharactersWithSpaces>67058</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Detailplaneeringute koostamise ning vormistamise juhend</dc:title>
  <dc:subject>Väljaandja: Rae Vallavalitsus</dc:subject>
  <dc:creator>admin</dc:creator>
  <cp:lastModifiedBy>Argo Anton</cp:lastModifiedBy>
  <cp:revision>80</cp:revision>
  <dcterms:created xsi:type="dcterms:W3CDTF">2017-11-05T10:34:00Z</dcterms:created>
  <dcterms:modified xsi:type="dcterms:W3CDTF">2022-04-01T07:56:00Z</dcterms:modified>
</cp:coreProperties>
</file>