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0253ED" w14:textId="72446C95" w:rsidR="006E39C7" w:rsidRPr="002B2B02" w:rsidRDefault="00D14748" w:rsidP="006E39C7">
      <w:pPr>
        <w:keepNext/>
        <w:ind w:left="1800" w:right="2232"/>
        <w:jc w:val="center"/>
        <w:outlineLvl w:val="0"/>
        <w:rPr>
          <w:b/>
          <w:sz w:val="24"/>
        </w:rPr>
      </w:pPr>
      <w:bookmarkStart w:id="0" w:name="_Toc226284074"/>
      <w:bookmarkStart w:id="1" w:name="_Toc309994237"/>
      <w:r>
        <w:rPr>
          <w:b/>
          <w:sz w:val="24"/>
        </w:rPr>
        <w:t>PROJEKTI</w:t>
      </w:r>
      <w:r w:rsidR="006E39C7" w:rsidRPr="002B2B02">
        <w:rPr>
          <w:b/>
          <w:sz w:val="24"/>
        </w:rPr>
        <w:t>JUHI CV</w:t>
      </w:r>
      <w:bookmarkEnd w:id="0"/>
      <w:bookmarkEnd w:id="1"/>
    </w:p>
    <w:p w14:paraId="025A901B" w14:textId="77777777" w:rsidR="006E39C7" w:rsidRPr="002B2B02" w:rsidRDefault="006E39C7" w:rsidP="006E39C7">
      <w:pPr>
        <w:rPr>
          <w:iCs/>
          <w:sz w:val="24"/>
          <w:szCs w:val="24"/>
        </w:rPr>
      </w:pPr>
    </w:p>
    <w:p w14:paraId="67570996" w14:textId="77777777" w:rsidR="006E39C7" w:rsidRPr="002B2B02" w:rsidRDefault="006E39C7" w:rsidP="006E39C7">
      <w:pPr>
        <w:tabs>
          <w:tab w:val="left" w:pos="567"/>
          <w:tab w:val="left" w:pos="5529"/>
        </w:tabs>
        <w:rPr>
          <w:sz w:val="24"/>
          <w:szCs w:val="24"/>
        </w:rPr>
      </w:pPr>
    </w:p>
    <w:p w14:paraId="1117BF07" w14:textId="0B85DA69" w:rsidR="006E39C7" w:rsidRPr="007B631C" w:rsidRDefault="006E39C7" w:rsidP="006E39C7">
      <w:pPr>
        <w:tabs>
          <w:tab w:val="left" w:pos="567"/>
          <w:tab w:val="left" w:pos="5529"/>
        </w:tabs>
        <w:rPr>
          <w:sz w:val="24"/>
          <w:szCs w:val="24"/>
          <w:lang w:val="et-EE"/>
        </w:rPr>
      </w:pPr>
      <w:r w:rsidRPr="007B631C">
        <w:rPr>
          <w:sz w:val="24"/>
          <w:szCs w:val="24"/>
          <w:lang w:val="et-EE"/>
        </w:rPr>
        <w:t>Eesnimi:</w:t>
      </w:r>
      <w:r w:rsidR="00643F91">
        <w:rPr>
          <w:sz w:val="24"/>
          <w:szCs w:val="24"/>
          <w:lang w:val="et-EE"/>
        </w:rPr>
        <w:t xml:space="preserve"> </w:t>
      </w:r>
      <w:r w:rsidR="006156AD">
        <w:rPr>
          <w:sz w:val="24"/>
          <w:szCs w:val="24"/>
          <w:lang w:val="et-EE"/>
        </w:rPr>
        <w:t xml:space="preserve">           </w:t>
      </w:r>
      <w:r w:rsidR="00593CCC">
        <w:rPr>
          <w:sz w:val="24"/>
          <w:szCs w:val="24"/>
          <w:lang w:val="et-EE"/>
        </w:rPr>
        <w:t xml:space="preserve">Rasmus </w:t>
      </w:r>
    </w:p>
    <w:p w14:paraId="57081980" w14:textId="21297F22" w:rsidR="006E39C7" w:rsidRPr="007B631C" w:rsidRDefault="006E39C7" w:rsidP="006E39C7">
      <w:pPr>
        <w:tabs>
          <w:tab w:val="left" w:pos="567"/>
          <w:tab w:val="left" w:pos="5529"/>
        </w:tabs>
        <w:rPr>
          <w:sz w:val="24"/>
          <w:szCs w:val="24"/>
          <w:lang w:val="et-EE"/>
        </w:rPr>
      </w:pPr>
      <w:r w:rsidRPr="007B631C">
        <w:rPr>
          <w:sz w:val="24"/>
          <w:szCs w:val="24"/>
          <w:lang w:val="et-EE"/>
        </w:rPr>
        <w:t>Perekonnanimi:</w:t>
      </w:r>
      <w:r w:rsidR="00643F91">
        <w:rPr>
          <w:sz w:val="24"/>
          <w:szCs w:val="24"/>
          <w:lang w:val="et-EE"/>
        </w:rPr>
        <w:t xml:space="preserve"> </w:t>
      </w:r>
      <w:r w:rsidR="00593CCC">
        <w:rPr>
          <w:sz w:val="24"/>
          <w:szCs w:val="24"/>
          <w:lang w:val="et-EE"/>
        </w:rPr>
        <w:t>Sotnik</w:t>
      </w:r>
    </w:p>
    <w:p w14:paraId="6CC738E9" w14:textId="6A2D068F" w:rsidR="006E39C7" w:rsidRPr="007B631C" w:rsidRDefault="006E39C7" w:rsidP="006E39C7">
      <w:pPr>
        <w:tabs>
          <w:tab w:val="left" w:pos="567"/>
          <w:tab w:val="left" w:pos="5529"/>
        </w:tabs>
        <w:rPr>
          <w:sz w:val="24"/>
          <w:szCs w:val="24"/>
          <w:lang w:val="et-EE"/>
        </w:rPr>
      </w:pPr>
      <w:r w:rsidRPr="007B631C">
        <w:rPr>
          <w:sz w:val="24"/>
          <w:szCs w:val="24"/>
          <w:lang w:val="et-EE"/>
        </w:rPr>
        <w:t>Sünniaeg:</w:t>
      </w:r>
      <w:r w:rsidR="00643F91">
        <w:rPr>
          <w:sz w:val="24"/>
          <w:szCs w:val="24"/>
          <w:lang w:val="et-EE"/>
        </w:rPr>
        <w:t xml:space="preserve"> </w:t>
      </w:r>
      <w:r w:rsidR="006156AD">
        <w:rPr>
          <w:sz w:val="24"/>
          <w:szCs w:val="24"/>
          <w:lang w:val="et-EE"/>
        </w:rPr>
        <w:t xml:space="preserve">          </w:t>
      </w:r>
      <w:r w:rsidR="00593CCC" w:rsidRPr="00593CCC">
        <w:rPr>
          <w:sz w:val="24"/>
          <w:szCs w:val="24"/>
          <w:lang w:val="et-EE"/>
        </w:rPr>
        <w:t>20.04.1993</w:t>
      </w:r>
    </w:p>
    <w:p w14:paraId="31DF34B0" w14:textId="77777777" w:rsidR="006E39C7" w:rsidRPr="007B631C" w:rsidRDefault="006E39C7" w:rsidP="006E39C7">
      <w:pPr>
        <w:tabs>
          <w:tab w:val="left" w:pos="567"/>
          <w:tab w:val="left" w:pos="5529"/>
        </w:tabs>
        <w:rPr>
          <w:sz w:val="24"/>
          <w:szCs w:val="24"/>
          <w:lang w:val="et-EE"/>
        </w:rPr>
      </w:pPr>
    </w:p>
    <w:p w14:paraId="5AF50918" w14:textId="77777777" w:rsidR="006E39C7" w:rsidRPr="007B631C" w:rsidRDefault="006E39C7" w:rsidP="006E39C7">
      <w:pPr>
        <w:widowControl/>
        <w:numPr>
          <w:ilvl w:val="0"/>
          <w:numId w:val="20"/>
        </w:numPr>
        <w:rPr>
          <w:sz w:val="24"/>
          <w:szCs w:val="24"/>
          <w:lang w:val="et-EE"/>
        </w:rPr>
      </w:pPr>
      <w:r w:rsidRPr="007B631C">
        <w:rPr>
          <w:sz w:val="24"/>
          <w:szCs w:val="24"/>
          <w:lang w:val="et-EE"/>
        </w:rPr>
        <w:t>Haridus:</w:t>
      </w:r>
    </w:p>
    <w:tbl>
      <w:tblPr>
        <w:tblW w:w="9360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09"/>
        <w:gridCol w:w="1701"/>
        <w:gridCol w:w="2126"/>
        <w:gridCol w:w="2424"/>
      </w:tblGrid>
      <w:tr w:rsidR="006E39C7" w:rsidRPr="007B631C" w14:paraId="4A288822" w14:textId="77777777" w:rsidTr="00643F91">
        <w:trPr>
          <w:cantSplit/>
          <w:trHeight w:val="475"/>
        </w:trPr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6AD0AA" w14:textId="77777777" w:rsidR="006E39C7" w:rsidRPr="007B631C" w:rsidRDefault="006E39C7" w:rsidP="00002816">
            <w:pPr>
              <w:jc w:val="center"/>
              <w:rPr>
                <w:sz w:val="24"/>
                <w:szCs w:val="24"/>
                <w:lang w:val="et-EE"/>
              </w:rPr>
            </w:pPr>
            <w:r w:rsidRPr="007B631C">
              <w:rPr>
                <w:sz w:val="24"/>
                <w:szCs w:val="24"/>
                <w:lang w:val="et-EE"/>
              </w:rPr>
              <w:t>Haridusasutuse nimetus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D3AF4B" w14:textId="77777777" w:rsidR="006E39C7" w:rsidRPr="007B631C" w:rsidRDefault="006E39C7" w:rsidP="00002816">
            <w:pPr>
              <w:jc w:val="center"/>
              <w:rPr>
                <w:sz w:val="24"/>
                <w:szCs w:val="24"/>
                <w:lang w:val="et-EE"/>
              </w:rPr>
            </w:pPr>
            <w:r w:rsidRPr="007B631C">
              <w:rPr>
                <w:sz w:val="24"/>
                <w:szCs w:val="24"/>
                <w:lang w:val="et-EE"/>
              </w:rPr>
              <w:t>Eriala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F8D085" w14:textId="77777777" w:rsidR="006E39C7" w:rsidRPr="007B631C" w:rsidRDefault="006E39C7" w:rsidP="00002816">
            <w:pPr>
              <w:jc w:val="center"/>
              <w:rPr>
                <w:sz w:val="24"/>
                <w:szCs w:val="24"/>
                <w:lang w:val="et-EE"/>
              </w:rPr>
            </w:pPr>
            <w:r w:rsidRPr="007B631C">
              <w:rPr>
                <w:sz w:val="24"/>
                <w:szCs w:val="24"/>
                <w:lang w:val="et-EE"/>
              </w:rPr>
              <w:t>Haridustase</w:t>
            </w:r>
            <w:r w:rsidRPr="007B631C">
              <w:rPr>
                <w:sz w:val="24"/>
                <w:szCs w:val="24"/>
                <w:vertAlign w:val="superscript"/>
                <w:lang w:val="et-EE"/>
              </w:rPr>
              <w:footnoteReference w:id="1"/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647D52" w14:textId="77777777" w:rsidR="006E39C7" w:rsidRPr="007B631C" w:rsidRDefault="006E39C7" w:rsidP="00002816">
            <w:pPr>
              <w:jc w:val="center"/>
              <w:rPr>
                <w:sz w:val="24"/>
                <w:szCs w:val="24"/>
                <w:lang w:val="et-EE"/>
              </w:rPr>
            </w:pPr>
            <w:r w:rsidRPr="007B631C">
              <w:rPr>
                <w:sz w:val="24"/>
                <w:szCs w:val="24"/>
                <w:lang w:val="et-EE"/>
              </w:rPr>
              <w:t>Õppimise aeg (alates – kuni)</w:t>
            </w:r>
            <w:r w:rsidRPr="007B631C">
              <w:rPr>
                <w:i/>
                <w:sz w:val="24"/>
                <w:szCs w:val="24"/>
                <w:lang w:val="et-EE"/>
              </w:rPr>
              <w:t xml:space="preserve"> (aasta)</w:t>
            </w:r>
            <w:r w:rsidRPr="007B631C">
              <w:rPr>
                <w:sz w:val="24"/>
                <w:szCs w:val="24"/>
                <w:lang w:val="et-EE"/>
              </w:rPr>
              <w:t xml:space="preserve"> – </w:t>
            </w:r>
            <w:r w:rsidRPr="007B631C">
              <w:rPr>
                <w:i/>
                <w:sz w:val="24"/>
                <w:szCs w:val="24"/>
                <w:lang w:val="et-EE"/>
              </w:rPr>
              <w:t>(aasta)</w:t>
            </w:r>
          </w:p>
        </w:tc>
      </w:tr>
      <w:tr w:rsidR="006E39C7" w:rsidRPr="007B631C" w14:paraId="4AA2B3AB" w14:textId="77777777" w:rsidTr="00643F91">
        <w:trPr>
          <w:cantSplit/>
        </w:trPr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B55EC" w14:textId="6D0BD969" w:rsidR="006E39C7" w:rsidRPr="007B631C" w:rsidRDefault="00593CCC" w:rsidP="00002816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Otepää Gümnaasium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C02D8" w14:textId="77777777" w:rsidR="006E39C7" w:rsidRPr="007B631C" w:rsidRDefault="006E39C7" w:rsidP="00002816">
            <w:pPr>
              <w:rPr>
                <w:sz w:val="24"/>
                <w:szCs w:val="24"/>
                <w:lang w:val="et-EE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5F695" w14:textId="5D77BF3F" w:rsidR="006E39C7" w:rsidRPr="007B631C" w:rsidRDefault="00593CCC" w:rsidP="00002816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Keskharidus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16AFF" w14:textId="2A9136E4" w:rsidR="006E39C7" w:rsidRPr="007B631C" w:rsidRDefault="00593CCC" w:rsidP="00002816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2000 - 2012</w:t>
            </w:r>
          </w:p>
        </w:tc>
      </w:tr>
      <w:tr w:rsidR="006E39C7" w:rsidRPr="007B631C" w14:paraId="38957E1D" w14:textId="77777777" w:rsidTr="00643F91">
        <w:trPr>
          <w:cantSplit/>
        </w:trPr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38AD9" w14:textId="43F9187D" w:rsidR="006E39C7" w:rsidRPr="007B631C" w:rsidRDefault="00593CCC" w:rsidP="00002816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Tallinna Tehnikaülikool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29DF7" w14:textId="30B24BB2" w:rsidR="006E39C7" w:rsidRPr="007B631C" w:rsidRDefault="00593CCC" w:rsidP="00002816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Sillaehitus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30597" w14:textId="16757EEF" w:rsidR="006E39C7" w:rsidRPr="007B631C" w:rsidRDefault="00593CCC" w:rsidP="00002816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7. esmane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A4B3E" w14:textId="3A2395E0" w:rsidR="006E39C7" w:rsidRPr="007B631C" w:rsidRDefault="00593CCC" w:rsidP="00002816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2012 - 2020</w:t>
            </w:r>
          </w:p>
        </w:tc>
      </w:tr>
    </w:tbl>
    <w:p w14:paraId="5A13EA49" w14:textId="77777777" w:rsidR="006E39C7" w:rsidRDefault="006E39C7" w:rsidP="006E39C7">
      <w:pPr>
        <w:rPr>
          <w:sz w:val="24"/>
          <w:szCs w:val="24"/>
          <w:lang w:val="et-EE"/>
        </w:rPr>
      </w:pPr>
    </w:p>
    <w:p w14:paraId="490FE4DC" w14:textId="608D4526" w:rsidR="00643F91" w:rsidRDefault="006156AD" w:rsidP="006E39C7">
      <w:p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Omistatud kutsed:</w:t>
      </w:r>
    </w:p>
    <w:p w14:paraId="4BCCC4A9" w14:textId="5119E8EE" w:rsidR="006156AD" w:rsidRDefault="006156AD" w:rsidP="006E39C7">
      <w:pPr>
        <w:rPr>
          <w:sz w:val="24"/>
          <w:szCs w:val="24"/>
          <w:lang w:val="et-EE"/>
        </w:rPr>
      </w:pPr>
      <w:r w:rsidRPr="006156AD">
        <w:rPr>
          <w:sz w:val="24"/>
          <w:szCs w:val="24"/>
          <w:lang w:val="et-EE"/>
        </w:rPr>
        <w:t>Diplomeeritud teedeinsener, tase 7</w:t>
      </w:r>
      <w:r>
        <w:rPr>
          <w:sz w:val="24"/>
          <w:szCs w:val="24"/>
          <w:lang w:val="et-EE"/>
        </w:rPr>
        <w:t xml:space="preserve"> – sillaehitus ja -korrashoid – ehitustegevuse juhtimine – kehtib kuni 05.06.2029.</w:t>
      </w:r>
    </w:p>
    <w:p w14:paraId="01CBACCF" w14:textId="77777777" w:rsidR="00643F91" w:rsidRPr="007B631C" w:rsidRDefault="00643F91" w:rsidP="006E39C7">
      <w:pPr>
        <w:rPr>
          <w:sz w:val="24"/>
          <w:szCs w:val="24"/>
          <w:lang w:val="et-EE"/>
        </w:rPr>
      </w:pPr>
    </w:p>
    <w:p w14:paraId="7DB12F5A" w14:textId="77777777" w:rsidR="006E39C7" w:rsidRPr="007B631C" w:rsidRDefault="006E39C7" w:rsidP="00643F91">
      <w:pPr>
        <w:widowControl/>
        <w:numPr>
          <w:ilvl w:val="0"/>
          <w:numId w:val="20"/>
        </w:numPr>
        <w:rPr>
          <w:sz w:val="24"/>
          <w:szCs w:val="24"/>
          <w:lang w:val="et-EE"/>
        </w:rPr>
      </w:pPr>
      <w:r w:rsidRPr="007B631C">
        <w:rPr>
          <w:sz w:val="24"/>
          <w:szCs w:val="24"/>
          <w:lang w:val="et-EE"/>
        </w:rPr>
        <w:t xml:space="preserve">Töökogemus teede (teeseaduse § </w:t>
      </w:r>
      <w:r w:rsidR="00B31F4E">
        <w:rPr>
          <w:sz w:val="24"/>
          <w:szCs w:val="24"/>
          <w:lang w:val="et-EE"/>
        </w:rPr>
        <w:t>14</w:t>
      </w:r>
      <w:r w:rsidRPr="007B631C">
        <w:rPr>
          <w:sz w:val="24"/>
          <w:szCs w:val="24"/>
          <w:lang w:val="et-EE"/>
        </w:rPr>
        <w:t xml:space="preserve"> mõistes</w:t>
      </w:r>
      <w:r w:rsidR="00643F91">
        <w:rPr>
          <w:sz w:val="24"/>
          <w:szCs w:val="24"/>
          <w:lang w:val="et-EE"/>
        </w:rPr>
        <w:t xml:space="preserve"> </w:t>
      </w:r>
      <w:r w:rsidR="00643F91" w:rsidRPr="00643F91">
        <w:rPr>
          <w:sz w:val="24"/>
          <w:szCs w:val="24"/>
          <w:lang w:val="et-EE"/>
        </w:rPr>
        <w:t>või ehitusseadustiku § 92 lg 5</w:t>
      </w:r>
      <w:r w:rsidRPr="007B631C">
        <w:rPr>
          <w:sz w:val="24"/>
          <w:szCs w:val="24"/>
          <w:lang w:val="et-EE"/>
        </w:rPr>
        <w:t>) ehituse- või remondi valdkonnas: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2"/>
        <w:gridCol w:w="2088"/>
        <w:gridCol w:w="4291"/>
        <w:gridCol w:w="1109"/>
      </w:tblGrid>
      <w:tr w:rsidR="006E39C7" w:rsidRPr="007B631C" w14:paraId="77D6650E" w14:textId="77777777" w:rsidTr="00546A1A">
        <w:tc>
          <w:tcPr>
            <w:tcW w:w="1872" w:type="dxa"/>
            <w:vAlign w:val="center"/>
          </w:tcPr>
          <w:p w14:paraId="11728BB5" w14:textId="77777777" w:rsidR="006E39C7" w:rsidRPr="007B631C" w:rsidRDefault="006E39C7" w:rsidP="00002816">
            <w:pPr>
              <w:ind w:left="72"/>
              <w:jc w:val="center"/>
              <w:rPr>
                <w:sz w:val="24"/>
                <w:szCs w:val="24"/>
                <w:lang w:val="et-EE"/>
              </w:rPr>
            </w:pPr>
            <w:r w:rsidRPr="007B631C">
              <w:rPr>
                <w:sz w:val="24"/>
                <w:szCs w:val="24"/>
                <w:lang w:val="et-EE"/>
              </w:rPr>
              <w:t>Ettevõtja/organisatsioon</w:t>
            </w:r>
          </w:p>
        </w:tc>
        <w:tc>
          <w:tcPr>
            <w:tcW w:w="2088" w:type="dxa"/>
            <w:vAlign w:val="center"/>
          </w:tcPr>
          <w:p w14:paraId="72665A78" w14:textId="77777777" w:rsidR="006E39C7" w:rsidRPr="007B631C" w:rsidRDefault="006E39C7" w:rsidP="00002816">
            <w:pPr>
              <w:ind w:left="-102"/>
              <w:jc w:val="center"/>
              <w:rPr>
                <w:sz w:val="24"/>
                <w:szCs w:val="24"/>
                <w:lang w:val="et-EE"/>
              </w:rPr>
            </w:pPr>
            <w:r w:rsidRPr="007B631C">
              <w:rPr>
                <w:sz w:val="24"/>
                <w:szCs w:val="24"/>
                <w:lang w:val="et-EE"/>
              </w:rPr>
              <w:t>Ameti-nimetus</w:t>
            </w:r>
          </w:p>
        </w:tc>
        <w:tc>
          <w:tcPr>
            <w:tcW w:w="4291" w:type="dxa"/>
            <w:vAlign w:val="center"/>
          </w:tcPr>
          <w:p w14:paraId="5BA9A4E1" w14:textId="77777777" w:rsidR="006E39C7" w:rsidRPr="007B631C" w:rsidRDefault="006E39C7" w:rsidP="00002816">
            <w:pPr>
              <w:ind w:left="-108"/>
              <w:jc w:val="center"/>
              <w:rPr>
                <w:sz w:val="24"/>
                <w:szCs w:val="24"/>
                <w:lang w:val="et-EE"/>
              </w:rPr>
            </w:pPr>
            <w:r w:rsidRPr="007B631C">
              <w:rPr>
                <w:sz w:val="24"/>
                <w:szCs w:val="24"/>
                <w:lang w:val="et-EE"/>
              </w:rPr>
              <w:t>Tööülesannete kirjeldus</w:t>
            </w:r>
          </w:p>
        </w:tc>
        <w:tc>
          <w:tcPr>
            <w:tcW w:w="1109" w:type="dxa"/>
            <w:vAlign w:val="center"/>
          </w:tcPr>
          <w:p w14:paraId="16272C2D" w14:textId="77777777" w:rsidR="006E39C7" w:rsidRPr="007B631C" w:rsidRDefault="006E39C7" w:rsidP="00002816">
            <w:pPr>
              <w:ind w:left="-108"/>
              <w:jc w:val="center"/>
              <w:rPr>
                <w:sz w:val="24"/>
                <w:szCs w:val="24"/>
                <w:lang w:val="et-EE"/>
              </w:rPr>
            </w:pPr>
            <w:r w:rsidRPr="007B631C">
              <w:rPr>
                <w:sz w:val="24"/>
                <w:szCs w:val="24"/>
                <w:lang w:val="et-EE"/>
              </w:rPr>
              <w:t>Töötamise aeg (alates – kuni)</w:t>
            </w:r>
            <w:r w:rsidRPr="007B631C">
              <w:rPr>
                <w:i/>
                <w:iCs/>
                <w:sz w:val="24"/>
                <w:szCs w:val="24"/>
                <w:lang w:val="et-EE"/>
              </w:rPr>
              <w:t xml:space="preserve"> (kuu/aasta) </w:t>
            </w:r>
            <w:r w:rsidRPr="007B631C">
              <w:rPr>
                <w:sz w:val="24"/>
                <w:szCs w:val="24"/>
                <w:lang w:val="et-EE"/>
              </w:rPr>
              <w:t>–</w:t>
            </w:r>
            <w:r w:rsidRPr="007B631C">
              <w:rPr>
                <w:i/>
                <w:iCs/>
                <w:sz w:val="24"/>
                <w:szCs w:val="24"/>
                <w:lang w:val="et-EE"/>
              </w:rPr>
              <w:t xml:space="preserve"> (kuu/aasta)</w:t>
            </w:r>
          </w:p>
        </w:tc>
      </w:tr>
      <w:tr w:rsidR="006E39C7" w:rsidRPr="007B631C" w14:paraId="5AC6BB62" w14:textId="77777777" w:rsidTr="00546A1A">
        <w:tc>
          <w:tcPr>
            <w:tcW w:w="1872" w:type="dxa"/>
            <w:tcBorders>
              <w:top w:val="single" w:sz="4" w:space="0" w:color="000000"/>
            </w:tcBorders>
          </w:tcPr>
          <w:p w14:paraId="76EFB874" w14:textId="72ECFAC0" w:rsidR="006E39C7" w:rsidRPr="007B631C" w:rsidRDefault="006156AD" w:rsidP="00002816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AS TREV-2 Grupp</w:t>
            </w:r>
          </w:p>
        </w:tc>
        <w:tc>
          <w:tcPr>
            <w:tcW w:w="2088" w:type="dxa"/>
            <w:tcBorders>
              <w:top w:val="single" w:sz="4" w:space="0" w:color="000000"/>
            </w:tcBorders>
          </w:tcPr>
          <w:p w14:paraId="65842968" w14:textId="208362F9" w:rsidR="006E39C7" w:rsidRPr="007B631C" w:rsidRDefault="006156AD" w:rsidP="00002816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Teetööline</w:t>
            </w:r>
          </w:p>
        </w:tc>
        <w:tc>
          <w:tcPr>
            <w:tcW w:w="4291" w:type="dxa"/>
            <w:tcBorders>
              <w:top w:val="single" w:sz="4" w:space="0" w:color="000000"/>
            </w:tcBorders>
          </w:tcPr>
          <w:p w14:paraId="1A3570F2" w14:textId="6877D77F" w:rsidR="006E39C7" w:rsidRPr="007B631C" w:rsidRDefault="006156AD" w:rsidP="00002816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 xml:space="preserve">Teedeehitustööd, pragude ning aukude remont, pindamine, </w:t>
            </w:r>
            <w:r w:rsidR="00546A1A">
              <w:rPr>
                <w:sz w:val="24"/>
                <w:szCs w:val="24"/>
                <w:lang w:val="et-EE"/>
              </w:rPr>
              <w:t>teemaa-alal muruniitmine liiklusmärkide (sh tähistpostid) ümber</w:t>
            </w:r>
            <w:r>
              <w:rPr>
                <w:sz w:val="24"/>
                <w:szCs w:val="24"/>
                <w:lang w:val="et-EE"/>
              </w:rPr>
              <w:t>, liiklusmärkide paigaldamine</w:t>
            </w:r>
            <w:r w:rsidR="00546A1A">
              <w:rPr>
                <w:sz w:val="24"/>
                <w:szCs w:val="24"/>
                <w:lang w:val="et-EE"/>
              </w:rPr>
              <w:t>, muud hooldetööd</w:t>
            </w:r>
            <w:r>
              <w:rPr>
                <w:sz w:val="24"/>
                <w:szCs w:val="24"/>
                <w:lang w:val="et-EE"/>
              </w:rPr>
              <w:t>.</w:t>
            </w:r>
          </w:p>
        </w:tc>
        <w:tc>
          <w:tcPr>
            <w:tcW w:w="1109" w:type="dxa"/>
            <w:tcBorders>
              <w:top w:val="single" w:sz="4" w:space="0" w:color="000000"/>
            </w:tcBorders>
          </w:tcPr>
          <w:p w14:paraId="0F3AB88D" w14:textId="19D070DE" w:rsidR="006E39C7" w:rsidRPr="007B631C" w:rsidRDefault="00546A1A" w:rsidP="00002816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06</w:t>
            </w:r>
            <w:r w:rsidR="00403680">
              <w:rPr>
                <w:sz w:val="24"/>
                <w:szCs w:val="24"/>
                <w:lang w:val="et-EE"/>
              </w:rPr>
              <w:t>/</w:t>
            </w:r>
            <w:r>
              <w:rPr>
                <w:sz w:val="24"/>
                <w:szCs w:val="24"/>
                <w:lang w:val="et-EE"/>
              </w:rPr>
              <w:t>2012 – 08</w:t>
            </w:r>
            <w:r w:rsidR="00403680">
              <w:rPr>
                <w:sz w:val="24"/>
                <w:szCs w:val="24"/>
                <w:lang w:val="et-EE"/>
              </w:rPr>
              <w:t>/</w:t>
            </w:r>
            <w:r>
              <w:rPr>
                <w:sz w:val="24"/>
                <w:szCs w:val="24"/>
                <w:lang w:val="et-EE"/>
              </w:rPr>
              <w:t>2012</w:t>
            </w:r>
          </w:p>
        </w:tc>
      </w:tr>
      <w:tr w:rsidR="00546A1A" w:rsidRPr="007B631C" w14:paraId="11128463" w14:textId="77777777" w:rsidTr="00546A1A">
        <w:tc>
          <w:tcPr>
            <w:tcW w:w="1872" w:type="dxa"/>
          </w:tcPr>
          <w:p w14:paraId="150F875B" w14:textId="53A3C791" w:rsidR="00546A1A" w:rsidRPr="007B631C" w:rsidRDefault="00546A1A" w:rsidP="00546A1A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AS TREV-2 Grupp</w:t>
            </w:r>
          </w:p>
        </w:tc>
        <w:tc>
          <w:tcPr>
            <w:tcW w:w="2088" w:type="dxa"/>
          </w:tcPr>
          <w:p w14:paraId="0FC85EFD" w14:textId="449CCD66" w:rsidR="00546A1A" w:rsidRPr="007B631C" w:rsidRDefault="00546A1A" w:rsidP="00546A1A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Teetööline</w:t>
            </w:r>
          </w:p>
        </w:tc>
        <w:tc>
          <w:tcPr>
            <w:tcW w:w="4291" w:type="dxa"/>
          </w:tcPr>
          <w:p w14:paraId="14F0DAD7" w14:textId="0531911A" w:rsidR="00546A1A" w:rsidRPr="007B631C" w:rsidRDefault="00546A1A" w:rsidP="00546A1A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Teedeehitustööd, pragude ning aukude remont, pindamine, teemaa-alal muruniitmine liiklusmärkide (sh tähistpostid) ümber, liiklusmärkide paigaldamine, muud hooldetööd.</w:t>
            </w:r>
          </w:p>
        </w:tc>
        <w:tc>
          <w:tcPr>
            <w:tcW w:w="1109" w:type="dxa"/>
          </w:tcPr>
          <w:p w14:paraId="77083628" w14:textId="373E13E5" w:rsidR="00546A1A" w:rsidRPr="007B631C" w:rsidRDefault="00546A1A" w:rsidP="00546A1A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06</w:t>
            </w:r>
            <w:r w:rsidR="00403680">
              <w:rPr>
                <w:sz w:val="24"/>
                <w:szCs w:val="24"/>
                <w:lang w:val="et-EE"/>
              </w:rPr>
              <w:t>/</w:t>
            </w:r>
            <w:r>
              <w:rPr>
                <w:sz w:val="24"/>
                <w:szCs w:val="24"/>
                <w:lang w:val="et-EE"/>
              </w:rPr>
              <w:t>2013 – 08</w:t>
            </w:r>
            <w:r w:rsidR="00403680">
              <w:rPr>
                <w:sz w:val="24"/>
                <w:szCs w:val="24"/>
                <w:lang w:val="et-EE"/>
              </w:rPr>
              <w:t>/</w:t>
            </w:r>
            <w:r>
              <w:rPr>
                <w:sz w:val="24"/>
                <w:szCs w:val="24"/>
                <w:lang w:val="et-EE"/>
              </w:rPr>
              <w:t>2013</w:t>
            </w:r>
          </w:p>
        </w:tc>
      </w:tr>
      <w:tr w:rsidR="00546A1A" w:rsidRPr="007B631C" w14:paraId="3DE7DD32" w14:textId="77777777" w:rsidTr="00546A1A">
        <w:tc>
          <w:tcPr>
            <w:tcW w:w="1872" w:type="dxa"/>
          </w:tcPr>
          <w:p w14:paraId="0E6D7427" w14:textId="4D2BD540" w:rsidR="00546A1A" w:rsidRPr="007B631C" w:rsidRDefault="00546A1A" w:rsidP="00546A1A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AS TREV-2 Grupp</w:t>
            </w:r>
          </w:p>
        </w:tc>
        <w:tc>
          <w:tcPr>
            <w:tcW w:w="2088" w:type="dxa"/>
          </w:tcPr>
          <w:p w14:paraId="180DB9C3" w14:textId="4E80A3E9" w:rsidR="00546A1A" w:rsidRPr="007B631C" w:rsidRDefault="00546A1A" w:rsidP="00546A1A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Teetööline</w:t>
            </w:r>
          </w:p>
        </w:tc>
        <w:tc>
          <w:tcPr>
            <w:tcW w:w="4291" w:type="dxa"/>
          </w:tcPr>
          <w:p w14:paraId="619C2D27" w14:textId="55E8DF37" w:rsidR="00546A1A" w:rsidRPr="007B631C" w:rsidRDefault="00546A1A" w:rsidP="00546A1A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Teedeehitustööd, pragude ning aukude remont, pindamine, teemaa-alal muruniitmine liiklusmärkide (sh tähistpostid) ümber, liiklusmärkide paigaldamine, muud hooldetööd.</w:t>
            </w:r>
          </w:p>
        </w:tc>
        <w:tc>
          <w:tcPr>
            <w:tcW w:w="1109" w:type="dxa"/>
          </w:tcPr>
          <w:p w14:paraId="3F7D1DAA" w14:textId="7C346E03" w:rsidR="00546A1A" w:rsidRPr="007B631C" w:rsidRDefault="00546A1A" w:rsidP="00546A1A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06</w:t>
            </w:r>
            <w:r w:rsidR="00403680">
              <w:rPr>
                <w:sz w:val="24"/>
                <w:szCs w:val="24"/>
                <w:lang w:val="et-EE"/>
              </w:rPr>
              <w:t>/</w:t>
            </w:r>
            <w:r>
              <w:rPr>
                <w:sz w:val="24"/>
                <w:szCs w:val="24"/>
                <w:lang w:val="et-EE"/>
              </w:rPr>
              <w:t>2014 – 08</w:t>
            </w:r>
            <w:r w:rsidR="00403680">
              <w:rPr>
                <w:sz w:val="24"/>
                <w:szCs w:val="24"/>
                <w:lang w:val="et-EE"/>
              </w:rPr>
              <w:t>/</w:t>
            </w:r>
            <w:r>
              <w:rPr>
                <w:sz w:val="24"/>
                <w:szCs w:val="24"/>
                <w:lang w:val="et-EE"/>
              </w:rPr>
              <w:t>2014</w:t>
            </w:r>
          </w:p>
        </w:tc>
      </w:tr>
      <w:tr w:rsidR="00546A1A" w:rsidRPr="007B631C" w14:paraId="02A61A34" w14:textId="77777777" w:rsidTr="00546A1A">
        <w:tc>
          <w:tcPr>
            <w:tcW w:w="1872" w:type="dxa"/>
          </w:tcPr>
          <w:p w14:paraId="031DAA39" w14:textId="069C1905" w:rsidR="00546A1A" w:rsidRPr="007B631C" w:rsidRDefault="00546A1A" w:rsidP="00546A1A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TAVT OÜ</w:t>
            </w:r>
          </w:p>
        </w:tc>
        <w:tc>
          <w:tcPr>
            <w:tcW w:w="2088" w:type="dxa"/>
          </w:tcPr>
          <w:p w14:paraId="24180521" w14:textId="1CEE0230" w:rsidR="00546A1A" w:rsidRPr="007B631C" w:rsidRDefault="00546A1A" w:rsidP="00546A1A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Teetööline</w:t>
            </w:r>
          </w:p>
        </w:tc>
        <w:tc>
          <w:tcPr>
            <w:tcW w:w="4291" w:type="dxa"/>
          </w:tcPr>
          <w:p w14:paraId="48899436" w14:textId="24799106" w:rsidR="00546A1A" w:rsidRPr="007B631C" w:rsidRDefault="00546A1A" w:rsidP="00546A1A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 xml:space="preserve">Sildade remont (sh vuukide vahetus, tugimüüride ehitus, koonuste kindlustamine, muldkeha ehitamine, betoonkonstruktsioonide remont, piirete paigaldamine, ajutine liikluskorraldus; Teede- ja platside ehitus (sh mullatööd, </w:t>
            </w:r>
            <w:r>
              <w:rPr>
                <w:sz w:val="24"/>
                <w:szCs w:val="24"/>
                <w:lang w:val="et-EE"/>
              </w:rPr>
              <w:lastRenderedPageBreak/>
              <w:t>heakorratööd).</w:t>
            </w:r>
          </w:p>
        </w:tc>
        <w:tc>
          <w:tcPr>
            <w:tcW w:w="1109" w:type="dxa"/>
          </w:tcPr>
          <w:p w14:paraId="6107C890" w14:textId="1E6E3C08" w:rsidR="00546A1A" w:rsidRPr="007B631C" w:rsidRDefault="00546A1A" w:rsidP="00546A1A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lastRenderedPageBreak/>
              <w:t>06</w:t>
            </w:r>
            <w:r w:rsidR="00403680">
              <w:rPr>
                <w:sz w:val="24"/>
                <w:szCs w:val="24"/>
                <w:lang w:val="et-EE"/>
              </w:rPr>
              <w:t>/</w:t>
            </w:r>
            <w:r>
              <w:rPr>
                <w:sz w:val="24"/>
                <w:szCs w:val="24"/>
                <w:lang w:val="et-EE"/>
              </w:rPr>
              <w:t>2015 – 08</w:t>
            </w:r>
            <w:r w:rsidR="00403680">
              <w:rPr>
                <w:sz w:val="24"/>
                <w:szCs w:val="24"/>
                <w:lang w:val="et-EE"/>
              </w:rPr>
              <w:t>/</w:t>
            </w:r>
            <w:r>
              <w:rPr>
                <w:sz w:val="24"/>
                <w:szCs w:val="24"/>
                <w:lang w:val="et-EE"/>
              </w:rPr>
              <w:t>2015</w:t>
            </w:r>
          </w:p>
        </w:tc>
      </w:tr>
      <w:tr w:rsidR="00546A1A" w:rsidRPr="007B631C" w14:paraId="44BB8F58" w14:textId="77777777" w:rsidTr="00546A1A">
        <w:tc>
          <w:tcPr>
            <w:tcW w:w="1872" w:type="dxa"/>
          </w:tcPr>
          <w:p w14:paraId="47E0D351" w14:textId="072751E7" w:rsidR="00546A1A" w:rsidRPr="007B631C" w:rsidRDefault="00546A1A" w:rsidP="00546A1A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WERM OÜ</w:t>
            </w:r>
          </w:p>
        </w:tc>
        <w:tc>
          <w:tcPr>
            <w:tcW w:w="2088" w:type="dxa"/>
          </w:tcPr>
          <w:p w14:paraId="1717AF82" w14:textId="04C4CFCB" w:rsidR="00546A1A" w:rsidRPr="007B631C" w:rsidRDefault="00546A1A" w:rsidP="00546A1A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Objektijuht</w:t>
            </w:r>
          </w:p>
        </w:tc>
        <w:tc>
          <w:tcPr>
            <w:tcW w:w="4291" w:type="dxa"/>
          </w:tcPr>
          <w:p w14:paraId="5458F452" w14:textId="0715724D" w:rsidR="00546A1A" w:rsidRPr="00546A1A" w:rsidRDefault="00546A1A" w:rsidP="00546A1A">
            <w:pPr>
              <w:rPr>
                <w:sz w:val="24"/>
                <w:szCs w:val="24"/>
                <w:lang w:val="et-EE"/>
              </w:rPr>
            </w:pPr>
            <w:r w:rsidRPr="00546A1A">
              <w:rPr>
                <w:sz w:val="24"/>
                <w:szCs w:val="24"/>
                <w:lang w:val="et-EE"/>
              </w:rPr>
              <w:t>Teedeehitusobjektide juhtimine</w:t>
            </w:r>
            <w:r>
              <w:rPr>
                <w:sz w:val="24"/>
                <w:szCs w:val="24"/>
                <w:lang w:val="et-EE"/>
              </w:rPr>
              <w:t>.</w:t>
            </w:r>
          </w:p>
          <w:p w14:paraId="0147FDF1" w14:textId="41E5B8C1" w:rsidR="00546A1A" w:rsidRPr="00546A1A" w:rsidRDefault="00546A1A" w:rsidP="00546A1A">
            <w:pPr>
              <w:rPr>
                <w:sz w:val="24"/>
                <w:szCs w:val="24"/>
                <w:lang w:val="et-EE"/>
              </w:rPr>
            </w:pPr>
            <w:r w:rsidRPr="00546A1A">
              <w:rPr>
                <w:sz w:val="24"/>
                <w:szCs w:val="24"/>
                <w:lang w:val="et-EE"/>
              </w:rPr>
              <w:t>Objekti meeskonna juhendamine ja kontrollimine</w:t>
            </w:r>
            <w:r>
              <w:rPr>
                <w:sz w:val="24"/>
                <w:szCs w:val="24"/>
                <w:lang w:val="et-EE"/>
              </w:rPr>
              <w:t>.</w:t>
            </w:r>
          </w:p>
          <w:p w14:paraId="02B4C2FB" w14:textId="5F1D6E18" w:rsidR="00546A1A" w:rsidRPr="007B631C" w:rsidRDefault="00546A1A" w:rsidP="00546A1A">
            <w:pPr>
              <w:rPr>
                <w:sz w:val="24"/>
                <w:szCs w:val="24"/>
                <w:lang w:val="et-EE"/>
              </w:rPr>
            </w:pPr>
            <w:r w:rsidRPr="00546A1A">
              <w:rPr>
                <w:sz w:val="24"/>
                <w:szCs w:val="24"/>
                <w:lang w:val="et-EE"/>
              </w:rPr>
              <w:t>Objekti dokumentatsiooni koostamine</w:t>
            </w:r>
            <w:r>
              <w:rPr>
                <w:sz w:val="24"/>
                <w:szCs w:val="24"/>
                <w:lang w:val="et-EE"/>
              </w:rPr>
              <w:t>.</w:t>
            </w:r>
          </w:p>
        </w:tc>
        <w:tc>
          <w:tcPr>
            <w:tcW w:w="1109" w:type="dxa"/>
          </w:tcPr>
          <w:p w14:paraId="6BA8C5DD" w14:textId="1B1D4AC3" w:rsidR="00546A1A" w:rsidRPr="007B631C" w:rsidRDefault="00546A1A" w:rsidP="00546A1A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06</w:t>
            </w:r>
            <w:r w:rsidR="00403680">
              <w:rPr>
                <w:sz w:val="24"/>
                <w:szCs w:val="24"/>
                <w:lang w:val="et-EE"/>
              </w:rPr>
              <w:t>/</w:t>
            </w:r>
            <w:r>
              <w:rPr>
                <w:sz w:val="24"/>
                <w:szCs w:val="24"/>
                <w:lang w:val="et-EE"/>
              </w:rPr>
              <w:t>2016 – 01</w:t>
            </w:r>
            <w:r w:rsidR="00403680">
              <w:rPr>
                <w:sz w:val="24"/>
                <w:szCs w:val="24"/>
                <w:lang w:val="et-EE"/>
              </w:rPr>
              <w:t>/</w:t>
            </w:r>
            <w:r>
              <w:rPr>
                <w:sz w:val="24"/>
                <w:szCs w:val="24"/>
                <w:lang w:val="et-EE"/>
              </w:rPr>
              <w:t>2019</w:t>
            </w:r>
          </w:p>
        </w:tc>
      </w:tr>
      <w:tr w:rsidR="00546A1A" w:rsidRPr="007B631C" w14:paraId="39B608C7" w14:textId="77777777" w:rsidTr="00546A1A">
        <w:tc>
          <w:tcPr>
            <w:tcW w:w="1872" w:type="dxa"/>
          </w:tcPr>
          <w:p w14:paraId="1C9B4205" w14:textId="24B106A3" w:rsidR="00546A1A" w:rsidRPr="007B631C" w:rsidRDefault="00777C51" w:rsidP="00546A1A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TREF AS</w:t>
            </w:r>
          </w:p>
        </w:tc>
        <w:tc>
          <w:tcPr>
            <w:tcW w:w="2088" w:type="dxa"/>
          </w:tcPr>
          <w:p w14:paraId="0B4085F2" w14:textId="22B13F90" w:rsidR="00546A1A" w:rsidRPr="007B631C" w:rsidRDefault="00777C51" w:rsidP="00546A1A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Objektijuht</w:t>
            </w:r>
          </w:p>
        </w:tc>
        <w:tc>
          <w:tcPr>
            <w:tcW w:w="4291" w:type="dxa"/>
          </w:tcPr>
          <w:p w14:paraId="2448C053" w14:textId="77777777" w:rsidR="00777C51" w:rsidRPr="00777C51" w:rsidRDefault="00777C51" w:rsidP="00777C51">
            <w:pPr>
              <w:rPr>
                <w:sz w:val="24"/>
                <w:szCs w:val="24"/>
                <w:lang w:val="et-EE"/>
              </w:rPr>
            </w:pPr>
            <w:r w:rsidRPr="00777C51">
              <w:rPr>
                <w:sz w:val="24"/>
                <w:szCs w:val="24"/>
                <w:lang w:val="et-EE"/>
              </w:rPr>
              <w:t>Teedeehitusobjektide juhtimine.</w:t>
            </w:r>
          </w:p>
          <w:p w14:paraId="1606FBFC" w14:textId="77777777" w:rsidR="00777C51" w:rsidRPr="00777C51" w:rsidRDefault="00777C51" w:rsidP="00777C51">
            <w:pPr>
              <w:rPr>
                <w:sz w:val="24"/>
                <w:szCs w:val="24"/>
                <w:lang w:val="et-EE"/>
              </w:rPr>
            </w:pPr>
            <w:r w:rsidRPr="00777C51">
              <w:rPr>
                <w:sz w:val="24"/>
                <w:szCs w:val="24"/>
                <w:lang w:val="et-EE"/>
              </w:rPr>
              <w:t>Objekti meeskonna juhendamine ja kontrollimine.</w:t>
            </w:r>
          </w:p>
          <w:p w14:paraId="455F5D5F" w14:textId="24FD9F22" w:rsidR="00546A1A" w:rsidRPr="007B631C" w:rsidRDefault="00777C51" w:rsidP="00777C51">
            <w:pPr>
              <w:rPr>
                <w:sz w:val="24"/>
                <w:szCs w:val="24"/>
                <w:lang w:val="et-EE"/>
              </w:rPr>
            </w:pPr>
            <w:r w:rsidRPr="00777C51">
              <w:rPr>
                <w:sz w:val="24"/>
                <w:szCs w:val="24"/>
                <w:lang w:val="et-EE"/>
              </w:rPr>
              <w:t>Objekti dokumentatsiooni koostamine.</w:t>
            </w:r>
          </w:p>
        </w:tc>
        <w:tc>
          <w:tcPr>
            <w:tcW w:w="1109" w:type="dxa"/>
          </w:tcPr>
          <w:p w14:paraId="768DD1C9" w14:textId="721ADC36" w:rsidR="00546A1A" w:rsidRPr="007B631C" w:rsidRDefault="00777C51" w:rsidP="00546A1A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03</w:t>
            </w:r>
            <w:r w:rsidR="00403680">
              <w:rPr>
                <w:sz w:val="24"/>
                <w:szCs w:val="24"/>
                <w:lang w:val="et-EE"/>
              </w:rPr>
              <w:t>/</w:t>
            </w:r>
            <w:r>
              <w:rPr>
                <w:sz w:val="24"/>
                <w:szCs w:val="24"/>
                <w:lang w:val="et-EE"/>
              </w:rPr>
              <w:t>2019 – 05</w:t>
            </w:r>
            <w:r w:rsidR="00403680">
              <w:rPr>
                <w:sz w:val="24"/>
                <w:szCs w:val="24"/>
                <w:lang w:val="et-EE"/>
              </w:rPr>
              <w:t>/</w:t>
            </w:r>
            <w:r>
              <w:rPr>
                <w:sz w:val="24"/>
                <w:szCs w:val="24"/>
                <w:lang w:val="et-EE"/>
              </w:rPr>
              <w:t>2020</w:t>
            </w:r>
          </w:p>
        </w:tc>
      </w:tr>
      <w:tr w:rsidR="00546A1A" w:rsidRPr="007B631C" w14:paraId="37ACCCAC" w14:textId="77777777" w:rsidTr="00546A1A">
        <w:tc>
          <w:tcPr>
            <w:tcW w:w="1872" w:type="dxa"/>
          </w:tcPr>
          <w:p w14:paraId="05FDAA3E" w14:textId="38AD7995" w:rsidR="00546A1A" w:rsidRPr="007B631C" w:rsidRDefault="00777C51" w:rsidP="00546A1A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AS TREF Nord</w:t>
            </w:r>
          </w:p>
        </w:tc>
        <w:tc>
          <w:tcPr>
            <w:tcW w:w="2088" w:type="dxa"/>
          </w:tcPr>
          <w:p w14:paraId="6F78D221" w14:textId="37B65C79" w:rsidR="00546A1A" w:rsidRPr="007B631C" w:rsidRDefault="00777C51" w:rsidP="00546A1A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Objektijuht</w:t>
            </w:r>
            <w:r w:rsidR="00050185">
              <w:rPr>
                <w:sz w:val="24"/>
                <w:szCs w:val="24"/>
                <w:lang w:val="et-EE"/>
              </w:rPr>
              <w:t xml:space="preserve"> / projektijuht</w:t>
            </w:r>
          </w:p>
        </w:tc>
        <w:tc>
          <w:tcPr>
            <w:tcW w:w="4291" w:type="dxa"/>
          </w:tcPr>
          <w:p w14:paraId="62EFFAB7" w14:textId="6B7F7E71" w:rsidR="00777C51" w:rsidRPr="00777C51" w:rsidRDefault="00777C51" w:rsidP="00777C51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Silla</w:t>
            </w:r>
            <w:r w:rsidRPr="00777C51">
              <w:rPr>
                <w:sz w:val="24"/>
                <w:szCs w:val="24"/>
                <w:lang w:val="et-EE"/>
              </w:rPr>
              <w:t>ehitusobjektide juhtimine.</w:t>
            </w:r>
          </w:p>
          <w:p w14:paraId="2B7226A2" w14:textId="1A5B814C" w:rsidR="00777C51" w:rsidRPr="00777C51" w:rsidRDefault="00187F66" w:rsidP="00777C51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Projekti</w:t>
            </w:r>
            <w:r w:rsidR="00777C51" w:rsidRPr="00777C51">
              <w:rPr>
                <w:sz w:val="24"/>
                <w:szCs w:val="24"/>
                <w:lang w:val="et-EE"/>
              </w:rPr>
              <w:t xml:space="preserve"> meeskonna juhendamine ja kontrollimine.</w:t>
            </w:r>
          </w:p>
          <w:p w14:paraId="0618F89D" w14:textId="77777777" w:rsidR="00546A1A" w:rsidRDefault="00777C51" w:rsidP="00777C51">
            <w:pPr>
              <w:rPr>
                <w:sz w:val="24"/>
                <w:szCs w:val="24"/>
                <w:lang w:val="et-EE"/>
              </w:rPr>
            </w:pPr>
            <w:r w:rsidRPr="00777C51">
              <w:rPr>
                <w:sz w:val="24"/>
                <w:szCs w:val="24"/>
                <w:lang w:val="et-EE"/>
              </w:rPr>
              <w:t>Objekti dokumentatsiooni koostamine.</w:t>
            </w:r>
          </w:p>
          <w:p w14:paraId="09223261" w14:textId="0680A7BB" w:rsidR="00187F66" w:rsidRPr="007B631C" w:rsidRDefault="00187F66" w:rsidP="00777C51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Projekti üldvastutus (projektijuhina).</w:t>
            </w:r>
          </w:p>
        </w:tc>
        <w:tc>
          <w:tcPr>
            <w:tcW w:w="1109" w:type="dxa"/>
          </w:tcPr>
          <w:p w14:paraId="7FF36669" w14:textId="224F6636" w:rsidR="00546A1A" w:rsidRPr="007B631C" w:rsidRDefault="00777C51" w:rsidP="00546A1A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Alates 06</w:t>
            </w:r>
            <w:r w:rsidR="00403680">
              <w:rPr>
                <w:sz w:val="24"/>
                <w:szCs w:val="24"/>
                <w:lang w:val="et-EE"/>
              </w:rPr>
              <w:t>/</w:t>
            </w:r>
            <w:r>
              <w:rPr>
                <w:sz w:val="24"/>
                <w:szCs w:val="24"/>
                <w:lang w:val="et-EE"/>
              </w:rPr>
              <w:t>2020 -</w:t>
            </w:r>
          </w:p>
        </w:tc>
      </w:tr>
    </w:tbl>
    <w:p w14:paraId="613298A4" w14:textId="77777777" w:rsidR="006E39C7" w:rsidRPr="007B631C" w:rsidRDefault="006E39C7" w:rsidP="006E39C7">
      <w:pPr>
        <w:rPr>
          <w:sz w:val="24"/>
          <w:szCs w:val="24"/>
          <w:lang w:val="et-EE"/>
        </w:rPr>
      </w:pPr>
    </w:p>
    <w:p w14:paraId="6D16C7BB" w14:textId="71431448" w:rsidR="006E39C7" w:rsidRPr="007B631C" w:rsidRDefault="006E39C7" w:rsidP="006E39C7">
      <w:pPr>
        <w:jc w:val="both"/>
        <w:rPr>
          <w:sz w:val="16"/>
          <w:szCs w:val="24"/>
          <w:lang w:val="et-EE"/>
        </w:rPr>
      </w:pPr>
      <w:r w:rsidRPr="007B631C">
        <w:rPr>
          <w:sz w:val="24"/>
          <w:szCs w:val="24"/>
          <w:lang w:val="et-EE"/>
        </w:rPr>
        <w:t xml:space="preserve">Töökogemus teede (teeseaduse § </w:t>
      </w:r>
      <w:r w:rsidR="00B31F4E">
        <w:rPr>
          <w:sz w:val="24"/>
          <w:szCs w:val="24"/>
          <w:lang w:val="et-EE"/>
        </w:rPr>
        <w:t>14</w:t>
      </w:r>
      <w:r w:rsidRPr="007B631C">
        <w:rPr>
          <w:sz w:val="24"/>
          <w:szCs w:val="24"/>
          <w:lang w:val="et-EE"/>
        </w:rPr>
        <w:t xml:space="preserve"> mõistes</w:t>
      </w:r>
      <w:r w:rsidR="00643F91">
        <w:rPr>
          <w:sz w:val="24"/>
          <w:szCs w:val="24"/>
          <w:lang w:val="et-EE"/>
        </w:rPr>
        <w:t xml:space="preserve"> </w:t>
      </w:r>
      <w:r w:rsidR="00643F91" w:rsidRPr="00643F91">
        <w:rPr>
          <w:sz w:val="24"/>
          <w:szCs w:val="24"/>
          <w:lang w:val="et-EE"/>
        </w:rPr>
        <w:t>või ehitusseadustiku § 92 lg 5</w:t>
      </w:r>
      <w:r w:rsidRPr="007B631C">
        <w:rPr>
          <w:sz w:val="24"/>
          <w:szCs w:val="24"/>
          <w:lang w:val="et-EE"/>
        </w:rPr>
        <w:t xml:space="preserve">) ehituse- või remondi valdkonnas kokku </w:t>
      </w:r>
      <w:r w:rsidR="00403680">
        <w:rPr>
          <w:sz w:val="24"/>
          <w:szCs w:val="24"/>
          <w:lang w:val="et-EE"/>
        </w:rPr>
        <w:t>10</w:t>
      </w:r>
      <w:r w:rsidRPr="007B631C">
        <w:rPr>
          <w:sz w:val="24"/>
          <w:szCs w:val="24"/>
          <w:lang w:val="et-EE"/>
        </w:rPr>
        <w:t xml:space="preserve"> aastat</w:t>
      </w:r>
      <w:r w:rsidRPr="007B631C">
        <w:rPr>
          <w:sz w:val="24"/>
          <w:szCs w:val="24"/>
          <w:vertAlign w:val="superscript"/>
          <w:lang w:val="et-EE"/>
        </w:rPr>
        <w:footnoteReference w:id="2"/>
      </w:r>
      <w:r w:rsidRPr="007B631C">
        <w:rPr>
          <w:sz w:val="24"/>
          <w:szCs w:val="24"/>
          <w:lang w:val="et-EE"/>
        </w:rPr>
        <w:t xml:space="preserve">. </w:t>
      </w:r>
    </w:p>
    <w:p w14:paraId="1DF95050" w14:textId="77777777" w:rsidR="006E39C7" w:rsidRPr="007B631C" w:rsidRDefault="006E39C7" w:rsidP="006E39C7">
      <w:pPr>
        <w:rPr>
          <w:sz w:val="24"/>
          <w:szCs w:val="24"/>
          <w:lang w:val="et-EE"/>
        </w:rPr>
      </w:pPr>
    </w:p>
    <w:p w14:paraId="008ADED0" w14:textId="746EDCAD" w:rsidR="006E39C7" w:rsidRPr="007B631C" w:rsidRDefault="006E39C7" w:rsidP="00643F91">
      <w:pPr>
        <w:widowControl/>
        <w:numPr>
          <w:ilvl w:val="0"/>
          <w:numId w:val="20"/>
        </w:numPr>
        <w:jc w:val="both"/>
        <w:rPr>
          <w:sz w:val="24"/>
          <w:szCs w:val="24"/>
          <w:lang w:val="et-EE"/>
        </w:rPr>
      </w:pPr>
      <w:r w:rsidRPr="007B631C">
        <w:rPr>
          <w:sz w:val="24"/>
          <w:szCs w:val="24"/>
          <w:lang w:val="et-EE"/>
        </w:rPr>
        <w:t xml:space="preserve">Osalus teede (teeseaduse § </w:t>
      </w:r>
      <w:r w:rsidR="00B31F4E">
        <w:rPr>
          <w:sz w:val="24"/>
          <w:szCs w:val="24"/>
          <w:lang w:val="et-EE"/>
        </w:rPr>
        <w:t>4</w:t>
      </w:r>
      <w:r w:rsidRPr="007B631C">
        <w:rPr>
          <w:sz w:val="24"/>
          <w:szCs w:val="24"/>
          <w:lang w:val="et-EE"/>
        </w:rPr>
        <w:t xml:space="preserve"> mõistes</w:t>
      </w:r>
      <w:r w:rsidR="00643F91" w:rsidRPr="00643F91">
        <w:t xml:space="preserve"> </w:t>
      </w:r>
      <w:r w:rsidR="00643F91" w:rsidRPr="00643F91">
        <w:rPr>
          <w:sz w:val="24"/>
          <w:szCs w:val="24"/>
          <w:lang w:val="et-EE"/>
        </w:rPr>
        <w:t>või ehitusseadustiku § 92 lg 5</w:t>
      </w:r>
      <w:r w:rsidR="00643F91">
        <w:rPr>
          <w:sz w:val="24"/>
          <w:szCs w:val="24"/>
          <w:lang w:val="et-EE"/>
        </w:rPr>
        <w:t xml:space="preserve"> </w:t>
      </w:r>
      <w:r w:rsidRPr="007B631C">
        <w:rPr>
          <w:sz w:val="24"/>
          <w:szCs w:val="24"/>
          <w:lang w:val="et-EE"/>
        </w:rPr>
        <w:t xml:space="preserve">) ehituse- või remondi projektides projektijuhina või objektijuhina viimase </w:t>
      </w:r>
      <w:r w:rsidR="002F1A7A">
        <w:rPr>
          <w:sz w:val="24"/>
          <w:szCs w:val="24"/>
          <w:lang w:val="et-EE"/>
        </w:rPr>
        <w:t>kuue</w:t>
      </w:r>
      <w:r w:rsidRPr="007B631C">
        <w:rPr>
          <w:sz w:val="24"/>
          <w:szCs w:val="24"/>
          <w:lang w:val="et-EE"/>
        </w:rPr>
        <w:t xml:space="preserve"> aasta (</w:t>
      </w:r>
      <w:r w:rsidR="00777C51">
        <w:rPr>
          <w:sz w:val="24"/>
          <w:szCs w:val="24"/>
          <w:lang w:val="et-EE"/>
        </w:rPr>
        <w:t>05</w:t>
      </w:r>
      <w:r w:rsidRPr="007B631C">
        <w:rPr>
          <w:sz w:val="24"/>
          <w:szCs w:val="24"/>
          <w:lang w:val="et-EE"/>
        </w:rPr>
        <w:t>/20</w:t>
      </w:r>
      <w:r w:rsidR="00777C51">
        <w:rPr>
          <w:sz w:val="24"/>
          <w:szCs w:val="24"/>
          <w:lang w:val="et-EE"/>
        </w:rPr>
        <w:t xml:space="preserve">18 </w:t>
      </w:r>
      <w:r w:rsidRPr="007B631C">
        <w:rPr>
          <w:sz w:val="24"/>
          <w:szCs w:val="24"/>
          <w:lang w:val="et-EE"/>
        </w:rPr>
        <w:t>–</w:t>
      </w:r>
      <w:r w:rsidR="002F1A7A">
        <w:rPr>
          <w:sz w:val="24"/>
          <w:szCs w:val="24"/>
          <w:lang w:val="et-EE"/>
        </w:rPr>
        <w:t>11</w:t>
      </w:r>
      <w:r w:rsidRPr="007B631C">
        <w:rPr>
          <w:sz w:val="24"/>
          <w:szCs w:val="24"/>
          <w:lang w:val="et-EE"/>
        </w:rPr>
        <w:t>/20</w:t>
      </w:r>
      <w:r w:rsidR="00777C51">
        <w:rPr>
          <w:sz w:val="24"/>
          <w:szCs w:val="24"/>
          <w:lang w:val="et-EE"/>
        </w:rPr>
        <w:t>2</w:t>
      </w:r>
      <w:r w:rsidR="002F1A7A">
        <w:rPr>
          <w:sz w:val="24"/>
          <w:szCs w:val="24"/>
          <w:lang w:val="et-EE"/>
        </w:rPr>
        <w:t>4</w:t>
      </w:r>
      <w:r w:rsidRPr="007B631C">
        <w:rPr>
          <w:sz w:val="24"/>
          <w:szCs w:val="24"/>
          <w:lang w:val="et-EE"/>
        </w:rPr>
        <w:t>) jooksul:</w:t>
      </w:r>
    </w:p>
    <w:tbl>
      <w:tblPr>
        <w:tblW w:w="1051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1588"/>
        <w:gridCol w:w="1418"/>
        <w:gridCol w:w="1956"/>
        <w:gridCol w:w="1417"/>
        <w:gridCol w:w="2013"/>
      </w:tblGrid>
      <w:tr w:rsidR="006E39C7" w:rsidRPr="007B631C" w14:paraId="61E3CFC1" w14:textId="77777777" w:rsidTr="001B05BE">
        <w:tc>
          <w:tcPr>
            <w:tcW w:w="2127" w:type="dxa"/>
            <w:vAlign w:val="center"/>
          </w:tcPr>
          <w:p w14:paraId="6A928B8E" w14:textId="77777777" w:rsidR="006E39C7" w:rsidRPr="007B631C" w:rsidRDefault="006E39C7" w:rsidP="00002816">
            <w:pPr>
              <w:ind w:left="72"/>
              <w:jc w:val="center"/>
              <w:rPr>
                <w:sz w:val="24"/>
                <w:szCs w:val="24"/>
                <w:lang w:val="et-EE"/>
              </w:rPr>
            </w:pPr>
            <w:r w:rsidRPr="007B631C">
              <w:rPr>
                <w:sz w:val="24"/>
                <w:szCs w:val="24"/>
                <w:lang w:val="et-EE"/>
              </w:rPr>
              <w:t>Projekti nimetus, riigihanke viitenumber (selle olemasolu korral)</w:t>
            </w:r>
          </w:p>
        </w:tc>
        <w:tc>
          <w:tcPr>
            <w:tcW w:w="1588" w:type="dxa"/>
            <w:vAlign w:val="center"/>
          </w:tcPr>
          <w:p w14:paraId="1300B70F" w14:textId="77777777" w:rsidR="006E39C7" w:rsidRPr="007B631C" w:rsidRDefault="006E39C7" w:rsidP="00002816">
            <w:pPr>
              <w:ind w:left="72"/>
              <w:jc w:val="center"/>
              <w:rPr>
                <w:sz w:val="24"/>
                <w:szCs w:val="24"/>
                <w:lang w:val="et-EE"/>
              </w:rPr>
            </w:pPr>
            <w:r w:rsidRPr="007B631C">
              <w:rPr>
                <w:sz w:val="24"/>
                <w:szCs w:val="24"/>
                <w:lang w:val="et-EE"/>
              </w:rPr>
              <w:t>Tellija.nimi ja tellija esindaja nimi, kontak-tandmed</w:t>
            </w:r>
          </w:p>
        </w:tc>
        <w:tc>
          <w:tcPr>
            <w:tcW w:w="1418" w:type="dxa"/>
          </w:tcPr>
          <w:p w14:paraId="1D7B6BAE" w14:textId="77777777" w:rsidR="006E39C7" w:rsidRPr="007B631C" w:rsidRDefault="006E39C7" w:rsidP="00002816">
            <w:pPr>
              <w:ind w:left="72"/>
              <w:jc w:val="center"/>
              <w:rPr>
                <w:sz w:val="24"/>
                <w:szCs w:val="24"/>
                <w:lang w:val="et-EE"/>
              </w:rPr>
            </w:pPr>
          </w:p>
          <w:p w14:paraId="22DEB2A7" w14:textId="77777777" w:rsidR="006E39C7" w:rsidRPr="007B631C" w:rsidRDefault="006E39C7" w:rsidP="00002816">
            <w:pPr>
              <w:ind w:left="72"/>
              <w:jc w:val="center"/>
              <w:rPr>
                <w:sz w:val="24"/>
                <w:szCs w:val="24"/>
                <w:lang w:val="et-EE"/>
              </w:rPr>
            </w:pPr>
          </w:p>
          <w:p w14:paraId="54786C3C" w14:textId="77777777" w:rsidR="006E39C7" w:rsidRPr="007B631C" w:rsidRDefault="006E39C7" w:rsidP="00002816">
            <w:pPr>
              <w:ind w:left="72"/>
              <w:jc w:val="center"/>
              <w:rPr>
                <w:sz w:val="24"/>
                <w:szCs w:val="24"/>
                <w:lang w:val="et-EE"/>
              </w:rPr>
            </w:pPr>
            <w:r w:rsidRPr="007B631C">
              <w:rPr>
                <w:sz w:val="24"/>
                <w:szCs w:val="24"/>
                <w:lang w:val="et-EE"/>
              </w:rPr>
              <w:t>Projekti maksumus käibe-maksuta (euro)</w:t>
            </w:r>
          </w:p>
        </w:tc>
        <w:tc>
          <w:tcPr>
            <w:tcW w:w="1956" w:type="dxa"/>
            <w:vAlign w:val="center"/>
          </w:tcPr>
          <w:p w14:paraId="2ADD2326" w14:textId="77777777" w:rsidR="006E39C7" w:rsidRPr="007B631C" w:rsidRDefault="006E39C7" w:rsidP="00002816">
            <w:pPr>
              <w:ind w:left="72"/>
              <w:jc w:val="center"/>
              <w:rPr>
                <w:sz w:val="24"/>
                <w:szCs w:val="24"/>
                <w:lang w:val="et-EE"/>
              </w:rPr>
            </w:pPr>
            <w:r w:rsidRPr="007B631C">
              <w:rPr>
                <w:sz w:val="24"/>
                <w:szCs w:val="24"/>
                <w:lang w:val="et-EE"/>
              </w:rPr>
              <w:t>Projekti põhinäitajad (katte m², tee pikkus m, jm)</w:t>
            </w:r>
          </w:p>
        </w:tc>
        <w:tc>
          <w:tcPr>
            <w:tcW w:w="1417" w:type="dxa"/>
            <w:vAlign w:val="center"/>
          </w:tcPr>
          <w:p w14:paraId="009A2B1F" w14:textId="77777777" w:rsidR="006E39C7" w:rsidRPr="007B631C" w:rsidRDefault="006E39C7" w:rsidP="00002816">
            <w:pPr>
              <w:ind w:left="72"/>
              <w:jc w:val="center"/>
              <w:rPr>
                <w:sz w:val="24"/>
                <w:szCs w:val="24"/>
                <w:lang w:val="et-EE"/>
              </w:rPr>
            </w:pPr>
            <w:r w:rsidRPr="007B631C">
              <w:rPr>
                <w:sz w:val="24"/>
                <w:szCs w:val="24"/>
                <w:lang w:val="et-EE"/>
              </w:rPr>
              <w:t xml:space="preserve">Aeg (alates – kuni) </w:t>
            </w:r>
            <w:r w:rsidRPr="007B631C">
              <w:rPr>
                <w:i/>
                <w:iCs/>
                <w:sz w:val="24"/>
                <w:szCs w:val="24"/>
                <w:lang w:val="et-EE"/>
              </w:rPr>
              <w:t>(kuu/aasta)</w:t>
            </w:r>
            <w:r w:rsidRPr="007B631C">
              <w:rPr>
                <w:sz w:val="24"/>
                <w:szCs w:val="24"/>
                <w:lang w:val="et-EE"/>
              </w:rPr>
              <w:t xml:space="preserve"> –</w:t>
            </w:r>
            <w:r w:rsidRPr="007B631C">
              <w:rPr>
                <w:i/>
                <w:iCs/>
                <w:sz w:val="24"/>
                <w:szCs w:val="24"/>
                <w:lang w:val="et-EE"/>
              </w:rPr>
              <w:t xml:space="preserve"> (kuu/aasta)</w:t>
            </w:r>
          </w:p>
        </w:tc>
        <w:tc>
          <w:tcPr>
            <w:tcW w:w="2013" w:type="dxa"/>
            <w:vAlign w:val="center"/>
          </w:tcPr>
          <w:p w14:paraId="3574EE39" w14:textId="77777777" w:rsidR="006E39C7" w:rsidRPr="007B631C" w:rsidRDefault="006E39C7" w:rsidP="00002816">
            <w:pPr>
              <w:ind w:left="72"/>
              <w:jc w:val="center"/>
              <w:rPr>
                <w:sz w:val="24"/>
                <w:szCs w:val="24"/>
                <w:lang w:val="et-EE"/>
              </w:rPr>
            </w:pPr>
            <w:r w:rsidRPr="007B631C">
              <w:rPr>
                <w:sz w:val="24"/>
                <w:szCs w:val="24"/>
                <w:lang w:val="et-EE"/>
              </w:rPr>
              <w:t>Tööülesannete kirjeldus</w:t>
            </w:r>
            <w:r w:rsidRPr="007B631C">
              <w:rPr>
                <w:sz w:val="24"/>
                <w:szCs w:val="24"/>
                <w:vertAlign w:val="superscript"/>
                <w:lang w:val="et-EE"/>
              </w:rPr>
              <w:footnoteReference w:id="3"/>
            </w:r>
            <w:r w:rsidRPr="007B631C">
              <w:rPr>
                <w:sz w:val="24"/>
                <w:szCs w:val="24"/>
                <w:lang w:val="et-EE"/>
              </w:rPr>
              <w:t xml:space="preserve"> projektijuhina või objektijuhina</w:t>
            </w:r>
          </w:p>
        </w:tc>
      </w:tr>
      <w:tr w:rsidR="006E39C7" w:rsidRPr="007B631C" w14:paraId="49A2CC7C" w14:textId="77777777" w:rsidTr="001B05BE">
        <w:tc>
          <w:tcPr>
            <w:tcW w:w="2127" w:type="dxa"/>
          </w:tcPr>
          <w:p w14:paraId="7BA61C9D" w14:textId="618A33B0" w:rsidR="006E39C7" w:rsidRPr="007B631C" w:rsidRDefault="00777C51" w:rsidP="00002816">
            <w:pPr>
              <w:rPr>
                <w:sz w:val="24"/>
                <w:szCs w:val="24"/>
                <w:lang w:val="et-EE"/>
              </w:rPr>
            </w:pPr>
            <w:r w:rsidRPr="00777C51">
              <w:rPr>
                <w:sz w:val="24"/>
                <w:szCs w:val="24"/>
                <w:lang w:val="et-EE"/>
              </w:rPr>
              <w:t>Aroonia tee rekonstrueerimine</w:t>
            </w:r>
            <w:r>
              <w:rPr>
                <w:sz w:val="24"/>
                <w:szCs w:val="24"/>
                <w:lang w:val="et-EE"/>
              </w:rPr>
              <w:t>, 190265</w:t>
            </w:r>
          </w:p>
        </w:tc>
        <w:tc>
          <w:tcPr>
            <w:tcW w:w="1588" w:type="dxa"/>
          </w:tcPr>
          <w:p w14:paraId="2EA4BCC1" w14:textId="25336620" w:rsidR="006E39C7" w:rsidRPr="007B631C" w:rsidRDefault="00777C51" w:rsidP="00002816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Nissi Vallavalitsus</w:t>
            </w:r>
          </w:p>
        </w:tc>
        <w:tc>
          <w:tcPr>
            <w:tcW w:w="1418" w:type="dxa"/>
          </w:tcPr>
          <w:p w14:paraId="00EA0C90" w14:textId="700D6D64" w:rsidR="006E39C7" w:rsidRPr="007B631C" w:rsidRDefault="00777C51" w:rsidP="00002816">
            <w:pPr>
              <w:ind w:left="72"/>
              <w:rPr>
                <w:i/>
                <w:iCs/>
                <w:sz w:val="24"/>
                <w:szCs w:val="24"/>
                <w:lang w:val="et-EE"/>
              </w:rPr>
            </w:pPr>
            <w:r>
              <w:rPr>
                <w:i/>
                <w:iCs/>
                <w:sz w:val="24"/>
                <w:szCs w:val="24"/>
                <w:lang w:val="et-EE"/>
              </w:rPr>
              <w:t>83 333,</w:t>
            </w:r>
            <w:r w:rsidR="00272005">
              <w:rPr>
                <w:i/>
                <w:iCs/>
                <w:sz w:val="24"/>
                <w:szCs w:val="24"/>
                <w:lang w:val="et-EE"/>
              </w:rPr>
              <w:t>0</w:t>
            </w:r>
            <w:r>
              <w:rPr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1956" w:type="dxa"/>
          </w:tcPr>
          <w:p w14:paraId="2DF098A0" w14:textId="0898ADA5" w:rsidR="006E39C7" w:rsidRPr="007B631C" w:rsidRDefault="001B05BE" w:rsidP="00002816">
            <w:pPr>
              <w:ind w:left="72"/>
              <w:rPr>
                <w:i/>
                <w:iCs/>
                <w:sz w:val="24"/>
                <w:szCs w:val="24"/>
                <w:lang w:val="et-EE"/>
              </w:rPr>
            </w:pPr>
            <w:r w:rsidRPr="001B05BE">
              <w:rPr>
                <w:sz w:val="24"/>
                <w:szCs w:val="24"/>
                <w:lang w:val="et-EE"/>
              </w:rPr>
              <w:t>Asfaltkatte ülakihti</w:t>
            </w:r>
            <w:r>
              <w:rPr>
                <w:i/>
                <w:iCs/>
                <w:sz w:val="24"/>
                <w:szCs w:val="24"/>
                <w:lang w:val="et-EE"/>
              </w:rPr>
              <w:t xml:space="preserve"> </w:t>
            </w:r>
            <w:r w:rsidRPr="001B05BE">
              <w:rPr>
                <w:sz w:val="24"/>
                <w:szCs w:val="24"/>
                <w:lang w:val="et-EE"/>
              </w:rPr>
              <w:t>735m</w:t>
            </w:r>
            <w:r w:rsidRPr="007B631C">
              <w:rPr>
                <w:sz w:val="24"/>
                <w:szCs w:val="24"/>
                <w:lang w:val="et-EE"/>
              </w:rPr>
              <w:t>²</w:t>
            </w:r>
            <w:r>
              <w:rPr>
                <w:sz w:val="24"/>
                <w:szCs w:val="24"/>
                <w:lang w:val="et-EE"/>
              </w:rPr>
              <w:t>, ristmikuala pikkus 81m.</w:t>
            </w:r>
          </w:p>
        </w:tc>
        <w:tc>
          <w:tcPr>
            <w:tcW w:w="1417" w:type="dxa"/>
          </w:tcPr>
          <w:p w14:paraId="021C0154" w14:textId="6C8141C7" w:rsidR="006E39C7" w:rsidRPr="007B631C" w:rsidRDefault="001B05BE" w:rsidP="00002816">
            <w:pPr>
              <w:ind w:left="72"/>
              <w:rPr>
                <w:i/>
                <w:iCs/>
                <w:sz w:val="24"/>
                <w:szCs w:val="24"/>
                <w:lang w:val="et-EE"/>
              </w:rPr>
            </w:pPr>
            <w:r>
              <w:rPr>
                <w:i/>
                <w:iCs/>
                <w:sz w:val="24"/>
                <w:szCs w:val="24"/>
                <w:lang w:val="et-EE"/>
              </w:rPr>
              <w:t>10.2017 – 05.2018</w:t>
            </w:r>
          </w:p>
        </w:tc>
        <w:tc>
          <w:tcPr>
            <w:tcW w:w="2013" w:type="dxa"/>
          </w:tcPr>
          <w:p w14:paraId="076BB246" w14:textId="18D8AD04" w:rsidR="006E39C7" w:rsidRPr="007B631C" w:rsidRDefault="001B05BE" w:rsidP="00002816">
            <w:pPr>
              <w:rPr>
                <w:sz w:val="24"/>
                <w:szCs w:val="24"/>
                <w:lang w:val="et-EE"/>
              </w:rPr>
            </w:pPr>
            <w:r w:rsidRPr="001B05BE">
              <w:rPr>
                <w:sz w:val="24"/>
                <w:szCs w:val="24"/>
                <w:lang w:val="et-EE"/>
              </w:rPr>
              <w:t>Alltöövõtjate töö koordineerimine, kvaliteedi tagamine objektil, ehitustööde teostamine, teostusdokumentatsiooni koostamine, suhtlemine järelevalvega, alltöövõtjatega, projekteerijaga, projektdokumentatsiooni analüüs, ehitustehnoloogia, ohutuse ja tööde tähtaegse täitmise tagamine</w:t>
            </w:r>
            <w:r w:rsidR="00B059D4">
              <w:rPr>
                <w:sz w:val="24"/>
                <w:szCs w:val="24"/>
                <w:lang w:val="et-EE"/>
              </w:rPr>
              <w:t>.</w:t>
            </w:r>
          </w:p>
        </w:tc>
      </w:tr>
      <w:tr w:rsidR="006E39C7" w:rsidRPr="007B631C" w14:paraId="041CD282" w14:textId="77777777" w:rsidTr="001B05BE">
        <w:tc>
          <w:tcPr>
            <w:tcW w:w="2127" w:type="dxa"/>
          </w:tcPr>
          <w:p w14:paraId="058B87D9" w14:textId="4BE75949" w:rsidR="006E39C7" w:rsidRPr="007B631C" w:rsidRDefault="001B05BE" w:rsidP="00002816">
            <w:pPr>
              <w:rPr>
                <w:sz w:val="24"/>
                <w:szCs w:val="24"/>
                <w:lang w:val="et-EE"/>
              </w:rPr>
            </w:pPr>
            <w:r w:rsidRPr="001B05BE">
              <w:rPr>
                <w:sz w:val="24"/>
                <w:szCs w:val="24"/>
                <w:lang w:val="et-EE"/>
              </w:rPr>
              <w:t xml:space="preserve">Keila linna </w:t>
            </w:r>
            <w:r w:rsidRPr="001B05BE">
              <w:rPr>
                <w:sz w:val="24"/>
                <w:szCs w:val="24"/>
                <w:lang w:val="et-EE"/>
              </w:rPr>
              <w:lastRenderedPageBreak/>
              <w:t>jäätmejaama platsi rajamine</w:t>
            </w:r>
            <w:r>
              <w:rPr>
                <w:sz w:val="24"/>
                <w:szCs w:val="24"/>
                <w:lang w:val="et-EE"/>
              </w:rPr>
              <w:t>, 191580</w:t>
            </w:r>
          </w:p>
        </w:tc>
        <w:tc>
          <w:tcPr>
            <w:tcW w:w="1588" w:type="dxa"/>
          </w:tcPr>
          <w:p w14:paraId="54E73166" w14:textId="1DEB6BD6" w:rsidR="006E39C7" w:rsidRPr="007B631C" w:rsidRDefault="001B05BE" w:rsidP="00002816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lastRenderedPageBreak/>
              <w:t xml:space="preserve">Keila </w:t>
            </w:r>
            <w:r>
              <w:rPr>
                <w:sz w:val="24"/>
                <w:szCs w:val="24"/>
                <w:lang w:val="et-EE"/>
              </w:rPr>
              <w:lastRenderedPageBreak/>
              <w:t>Linnavalitsus</w:t>
            </w:r>
          </w:p>
        </w:tc>
        <w:tc>
          <w:tcPr>
            <w:tcW w:w="1418" w:type="dxa"/>
          </w:tcPr>
          <w:p w14:paraId="445EFE48" w14:textId="337BCACC" w:rsidR="006E39C7" w:rsidRPr="007B631C" w:rsidRDefault="001B05BE" w:rsidP="00002816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lastRenderedPageBreak/>
              <w:t>1</w:t>
            </w:r>
            <w:r w:rsidR="00272005">
              <w:rPr>
                <w:sz w:val="24"/>
                <w:szCs w:val="24"/>
                <w:lang w:val="et-EE"/>
              </w:rPr>
              <w:t>42</w:t>
            </w:r>
            <w:r>
              <w:rPr>
                <w:sz w:val="24"/>
                <w:szCs w:val="24"/>
                <w:lang w:val="et-EE"/>
              </w:rPr>
              <w:t> </w:t>
            </w:r>
            <w:r w:rsidR="00272005">
              <w:rPr>
                <w:sz w:val="24"/>
                <w:szCs w:val="24"/>
                <w:lang w:val="et-EE"/>
              </w:rPr>
              <w:t>029</w:t>
            </w:r>
            <w:r>
              <w:rPr>
                <w:sz w:val="24"/>
                <w:szCs w:val="24"/>
                <w:lang w:val="et-EE"/>
              </w:rPr>
              <w:t>,00</w:t>
            </w:r>
          </w:p>
        </w:tc>
        <w:tc>
          <w:tcPr>
            <w:tcW w:w="1956" w:type="dxa"/>
          </w:tcPr>
          <w:p w14:paraId="0B4DDD09" w14:textId="40CBC5EB" w:rsidR="006E39C7" w:rsidRPr="007B631C" w:rsidRDefault="001B05BE" w:rsidP="00002816">
            <w:pPr>
              <w:rPr>
                <w:sz w:val="24"/>
                <w:szCs w:val="24"/>
                <w:lang w:val="et-EE"/>
              </w:rPr>
            </w:pPr>
            <w:r w:rsidRPr="001B05BE">
              <w:rPr>
                <w:sz w:val="24"/>
                <w:szCs w:val="24"/>
                <w:lang w:val="et-EE"/>
              </w:rPr>
              <w:t xml:space="preserve">Asfaltkatte </w:t>
            </w:r>
            <w:r w:rsidRPr="001B05BE">
              <w:rPr>
                <w:sz w:val="24"/>
                <w:szCs w:val="24"/>
                <w:lang w:val="et-EE"/>
              </w:rPr>
              <w:lastRenderedPageBreak/>
              <w:t xml:space="preserve">ülakihti </w:t>
            </w:r>
            <w:r>
              <w:rPr>
                <w:sz w:val="24"/>
                <w:szCs w:val="24"/>
                <w:lang w:val="et-EE"/>
              </w:rPr>
              <w:t xml:space="preserve">3240 </w:t>
            </w:r>
            <w:r w:rsidRPr="001B05BE">
              <w:rPr>
                <w:sz w:val="24"/>
                <w:szCs w:val="24"/>
                <w:lang w:val="et-EE"/>
              </w:rPr>
              <w:t>m²</w:t>
            </w:r>
          </w:p>
        </w:tc>
        <w:tc>
          <w:tcPr>
            <w:tcW w:w="1417" w:type="dxa"/>
          </w:tcPr>
          <w:p w14:paraId="452563AF" w14:textId="18781CEE" w:rsidR="006E39C7" w:rsidRPr="007B631C" w:rsidRDefault="00B059D4" w:rsidP="00002816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lastRenderedPageBreak/>
              <w:t xml:space="preserve">10.2017 – </w:t>
            </w:r>
            <w:r>
              <w:rPr>
                <w:sz w:val="24"/>
                <w:szCs w:val="24"/>
                <w:lang w:val="et-EE"/>
              </w:rPr>
              <w:lastRenderedPageBreak/>
              <w:t>05.2018</w:t>
            </w:r>
          </w:p>
        </w:tc>
        <w:tc>
          <w:tcPr>
            <w:tcW w:w="2013" w:type="dxa"/>
          </w:tcPr>
          <w:p w14:paraId="466DFA01" w14:textId="25ADD532" w:rsidR="006E39C7" w:rsidRPr="007B631C" w:rsidRDefault="00B059D4" w:rsidP="00002816">
            <w:pPr>
              <w:rPr>
                <w:sz w:val="24"/>
                <w:szCs w:val="24"/>
                <w:lang w:val="et-EE"/>
              </w:rPr>
            </w:pPr>
            <w:r w:rsidRPr="00B059D4">
              <w:rPr>
                <w:sz w:val="24"/>
                <w:szCs w:val="24"/>
                <w:lang w:val="et-EE"/>
              </w:rPr>
              <w:lastRenderedPageBreak/>
              <w:t xml:space="preserve">Alltöövõtjate töö </w:t>
            </w:r>
            <w:r w:rsidRPr="00B059D4">
              <w:rPr>
                <w:sz w:val="24"/>
                <w:szCs w:val="24"/>
                <w:lang w:val="et-EE"/>
              </w:rPr>
              <w:lastRenderedPageBreak/>
              <w:t>koordineerimine, kvaliteedi tagamine objektil, ehitustööde teostamine, teostusdokumentatsiooni koostamine, suhtlemine järelevalvega, alltöövõtjatega, projekteerijaga, projektdokumentatsiooni analüüs, ehitustehnoloogia, ohutuse ja tööde tähtaegse täitmise tagamine</w:t>
            </w:r>
            <w:r>
              <w:rPr>
                <w:sz w:val="24"/>
                <w:szCs w:val="24"/>
                <w:lang w:val="et-EE"/>
              </w:rPr>
              <w:t>.</w:t>
            </w:r>
          </w:p>
        </w:tc>
      </w:tr>
      <w:tr w:rsidR="00B059D4" w:rsidRPr="007B631C" w14:paraId="2F6FEB1B" w14:textId="77777777" w:rsidTr="001B05BE">
        <w:tc>
          <w:tcPr>
            <w:tcW w:w="2127" w:type="dxa"/>
          </w:tcPr>
          <w:p w14:paraId="60C4660B" w14:textId="42D062AC" w:rsidR="00B059D4" w:rsidRPr="007B631C" w:rsidRDefault="00B059D4" w:rsidP="00B059D4">
            <w:pPr>
              <w:rPr>
                <w:sz w:val="24"/>
                <w:szCs w:val="24"/>
                <w:lang w:val="et-EE"/>
              </w:rPr>
            </w:pPr>
            <w:r w:rsidRPr="00B059D4">
              <w:rPr>
                <w:sz w:val="24"/>
                <w:szCs w:val="24"/>
                <w:lang w:val="et-EE"/>
              </w:rPr>
              <w:lastRenderedPageBreak/>
              <w:t>Vormsi kopteriplatsi ehitus</w:t>
            </w:r>
            <w:r>
              <w:rPr>
                <w:sz w:val="24"/>
                <w:szCs w:val="24"/>
                <w:lang w:val="et-EE"/>
              </w:rPr>
              <w:t>, 194121</w:t>
            </w:r>
          </w:p>
        </w:tc>
        <w:tc>
          <w:tcPr>
            <w:tcW w:w="1588" w:type="dxa"/>
          </w:tcPr>
          <w:p w14:paraId="698BA343" w14:textId="47209051" w:rsidR="00B059D4" w:rsidRPr="007B631C" w:rsidRDefault="00B059D4" w:rsidP="00B059D4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Vormsi Vallavalitsuse</w:t>
            </w:r>
          </w:p>
        </w:tc>
        <w:tc>
          <w:tcPr>
            <w:tcW w:w="1418" w:type="dxa"/>
          </w:tcPr>
          <w:p w14:paraId="2D03376E" w14:textId="5B60E5FF" w:rsidR="00B059D4" w:rsidRPr="007B631C" w:rsidRDefault="00B059D4" w:rsidP="00B059D4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71 395,60</w:t>
            </w:r>
          </w:p>
        </w:tc>
        <w:tc>
          <w:tcPr>
            <w:tcW w:w="1956" w:type="dxa"/>
          </w:tcPr>
          <w:p w14:paraId="6F7234A0" w14:textId="148377DB" w:rsidR="00B059D4" w:rsidRPr="00B059D4" w:rsidRDefault="00B059D4" w:rsidP="00B059D4">
            <w:pPr>
              <w:rPr>
                <w:sz w:val="24"/>
                <w:szCs w:val="24"/>
                <w:vertAlign w:val="superscript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 xml:space="preserve">Kiudbetoonist katend 67 </w:t>
            </w:r>
            <w:r w:rsidRPr="001B05BE">
              <w:rPr>
                <w:sz w:val="24"/>
                <w:szCs w:val="24"/>
                <w:lang w:val="et-EE"/>
              </w:rPr>
              <w:t>m</w:t>
            </w:r>
            <w:r>
              <w:rPr>
                <w:sz w:val="24"/>
                <w:szCs w:val="24"/>
                <w:vertAlign w:val="superscript"/>
                <w:lang w:val="et-EE"/>
              </w:rPr>
              <w:t>3</w:t>
            </w:r>
          </w:p>
        </w:tc>
        <w:tc>
          <w:tcPr>
            <w:tcW w:w="1417" w:type="dxa"/>
          </w:tcPr>
          <w:p w14:paraId="0B59CAC6" w14:textId="13725F1D" w:rsidR="00B059D4" w:rsidRPr="007B631C" w:rsidRDefault="00B059D4" w:rsidP="00B059D4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04.2018 – 08.2018</w:t>
            </w:r>
          </w:p>
        </w:tc>
        <w:tc>
          <w:tcPr>
            <w:tcW w:w="2013" w:type="dxa"/>
          </w:tcPr>
          <w:p w14:paraId="0EC4D018" w14:textId="6DDB7645" w:rsidR="00B059D4" w:rsidRPr="007B631C" w:rsidRDefault="00B059D4" w:rsidP="00B059D4">
            <w:pPr>
              <w:rPr>
                <w:sz w:val="24"/>
                <w:szCs w:val="24"/>
                <w:lang w:val="et-EE"/>
              </w:rPr>
            </w:pPr>
            <w:r w:rsidRPr="001B05BE">
              <w:rPr>
                <w:sz w:val="24"/>
                <w:szCs w:val="24"/>
                <w:lang w:val="et-EE"/>
              </w:rPr>
              <w:t>Alltöövõtjate töö koordineerimine, kvaliteedi tagamine objektil, ehitustööde teostamine, teostusdokumentatsiooni koostamine, suhtlemine järelevalvega, alltöövõtjatega, projekteerijaga, projektdokumentatsiooni analüüs, ehitustehnoloogia, ohutuse ja tööde tähtaegse täitmise tagamine</w:t>
            </w:r>
            <w:r>
              <w:rPr>
                <w:sz w:val="24"/>
                <w:szCs w:val="24"/>
                <w:lang w:val="et-EE"/>
              </w:rPr>
              <w:t>.</w:t>
            </w:r>
          </w:p>
        </w:tc>
      </w:tr>
      <w:tr w:rsidR="00B059D4" w:rsidRPr="007B631C" w14:paraId="37401735" w14:textId="77777777" w:rsidTr="001B05BE">
        <w:tc>
          <w:tcPr>
            <w:tcW w:w="2127" w:type="dxa"/>
          </w:tcPr>
          <w:p w14:paraId="739B4219" w14:textId="763821C4" w:rsidR="00B059D4" w:rsidRPr="007B631C" w:rsidRDefault="00272005" w:rsidP="00B059D4">
            <w:pPr>
              <w:rPr>
                <w:sz w:val="24"/>
                <w:szCs w:val="24"/>
                <w:lang w:val="et-EE"/>
              </w:rPr>
            </w:pPr>
            <w:r w:rsidRPr="00272005">
              <w:rPr>
                <w:sz w:val="24"/>
                <w:szCs w:val="24"/>
                <w:lang w:val="et-EE"/>
              </w:rPr>
              <w:t>Karulaugu tee rekonstrueerimine lõigul Viimsi kool kuni Randvere tee</w:t>
            </w:r>
            <w:r>
              <w:rPr>
                <w:sz w:val="24"/>
                <w:szCs w:val="24"/>
                <w:lang w:val="et-EE"/>
              </w:rPr>
              <w:t>, 193436</w:t>
            </w:r>
          </w:p>
        </w:tc>
        <w:tc>
          <w:tcPr>
            <w:tcW w:w="1588" w:type="dxa"/>
          </w:tcPr>
          <w:p w14:paraId="2643AA60" w14:textId="2191DD3E" w:rsidR="00B059D4" w:rsidRPr="007B631C" w:rsidRDefault="00272005" w:rsidP="00B059D4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Viimsi Vallavalitsus</w:t>
            </w:r>
          </w:p>
        </w:tc>
        <w:tc>
          <w:tcPr>
            <w:tcW w:w="1418" w:type="dxa"/>
          </w:tcPr>
          <w:p w14:paraId="0CEBF0EE" w14:textId="3AD25669" w:rsidR="00B059D4" w:rsidRPr="007B631C" w:rsidRDefault="00272005" w:rsidP="00B059D4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425 565,00</w:t>
            </w:r>
          </w:p>
        </w:tc>
        <w:tc>
          <w:tcPr>
            <w:tcW w:w="1956" w:type="dxa"/>
          </w:tcPr>
          <w:p w14:paraId="52869BF3" w14:textId="3CC34852" w:rsidR="00B059D4" w:rsidRPr="007B631C" w:rsidRDefault="007070D1" w:rsidP="00B059D4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Sõidutee koos kahelpool paikneva kergliiklusteega lõigus 575m.</w:t>
            </w:r>
          </w:p>
        </w:tc>
        <w:tc>
          <w:tcPr>
            <w:tcW w:w="1417" w:type="dxa"/>
          </w:tcPr>
          <w:p w14:paraId="111989AE" w14:textId="68B723C6" w:rsidR="00B059D4" w:rsidRPr="007B631C" w:rsidRDefault="007070D1" w:rsidP="00B059D4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03.2018 – 07.2018</w:t>
            </w:r>
          </w:p>
        </w:tc>
        <w:tc>
          <w:tcPr>
            <w:tcW w:w="2013" w:type="dxa"/>
          </w:tcPr>
          <w:p w14:paraId="1BC387DE" w14:textId="3356CD7A" w:rsidR="00B059D4" w:rsidRPr="007B631C" w:rsidRDefault="007070D1" w:rsidP="00B059D4">
            <w:pPr>
              <w:rPr>
                <w:sz w:val="24"/>
                <w:szCs w:val="24"/>
                <w:lang w:val="et-EE"/>
              </w:rPr>
            </w:pPr>
            <w:r w:rsidRPr="001B05BE">
              <w:rPr>
                <w:sz w:val="24"/>
                <w:szCs w:val="24"/>
                <w:lang w:val="et-EE"/>
              </w:rPr>
              <w:t xml:space="preserve">Alltöövõtjate töö koordineerimine, kvaliteedi tagamine objektil, ehitustööde teostamine, teostusdokumentatsiooni koostamine, suhtlemine järelevalvega, alltöövõtjatega, projekteerijaga, </w:t>
            </w:r>
            <w:r w:rsidRPr="001B05BE">
              <w:rPr>
                <w:sz w:val="24"/>
                <w:szCs w:val="24"/>
                <w:lang w:val="et-EE"/>
              </w:rPr>
              <w:lastRenderedPageBreak/>
              <w:t>projektdokumentatsiooni analüüs, ehitustehnoloogia, ohutuse ja tööde tähtaegse täitmise tagamine</w:t>
            </w:r>
            <w:r>
              <w:rPr>
                <w:sz w:val="24"/>
                <w:szCs w:val="24"/>
                <w:lang w:val="et-EE"/>
              </w:rPr>
              <w:t>.</w:t>
            </w:r>
          </w:p>
        </w:tc>
      </w:tr>
      <w:tr w:rsidR="00B059D4" w:rsidRPr="007B631C" w14:paraId="55D6C050" w14:textId="77777777" w:rsidTr="001B05BE">
        <w:tc>
          <w:tcPr>
            <w:tcW w:w="2127" w:type="dxa"/>
          </w:tcPr>
          <w:p w14:paraId="30C711A4" w14:textId="7768B845" w:rsidR="00B059D4" w:rsidRPr="007B631C" w:rsidRDefault="007070D1" w:rsidP="00B059D4">
            <w:pPr>
              <w:rPr>
                <w:sz w:val="24"/>
                <w:szCs w:val="24"/>
                <w:lang w:val="et-EE"/>
              </w:rPr>
            </w:pPr>
            <w:r w:rsidRPr="007070D1">
              <w:rPr>
                <w:sz w:val="24"/>
                <w:szCs w:val="24"/>
                <w:lang w:val="et-EE"/>
              </w:rPr>
              <w:lastRenderedPageBreak/>
              <w:t>Mõhu ja Roosi tänavate rekonstrueerimine</w:t>
            </w:r>
            <w:r>
              <w:rPr>
                <w:sz w:val="24"/>
                <w:szCs w:val="24"/>
                <w:lang w:val="et-EE"/>
              </w:rPr>
              <w:t>, 195161</w:t>
            </w:r>
          </w:p>
        </w:tc>
        <w:tc>
          <w:tcPr>
            <w:tcW w:w="1588" w:type="dxa"/>
          </w:tcPr>
          <w:p w14:paraId="5FFC7BB2" w14:textId="3F15D5CF" w:rsidR="00B059D4" w:rsidRPr="007B631C" w:rsidRDefault="007070D1" w:rsidP="00B059D4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Põltsamaa Vallavalitsus</w:t>
            </w:r>
          </w:p>
        </w:tc>
        <w:tc>
          <w:tcPr>
            <w:tcW w:w="1418" w:type="dxa"/>
          </w:tcPr>
          <w:p w14:paraId="74224190" w14:textId="758B4F0C" w:rsidR="00B059D4" w:rsidRPr="007B631C" w:rsidRDefault="007070D1" w:rsidP="00B059D4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89 338,80</w:t>
            </w:r>
          </w:p>
        </w:tc>
        <w:tc>
          <w:tcPr>
            <w:tcW w:w="1956" w:type="dxa"/>
          </w:tcPr>
          <w:p w14:paraId="613A32B6" w14:textId="4B3578B8" w:rsidR="00B059D4" w:rsidRPr="007B631C" w:rsidRDefault="007070D1" w:rsidP="00B059D4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 xml:space="preserve">Pindamine 4213 </w:t>
            </w:r>
            <w:r w:rsidRPr="007070D1">
              <w:rPr>
                <w:sz w:val="24"/>
                <w:szCs w:val="24"/>
                <w:lang w:val="et-EE"/>
              </w:rPr>
              <w:t>m²</w:t>
            </w:r>
            <w:r>
              <w:rPr>
                <w:sz w:val="24"/>
                <w:szCs w:val="24"/>
                <w:lang w:val="et-EE"/>
              </w:rPr>
              <w:t>, rekonstrueeritava lõigu pikkus 400m</w:t>
            </w:r>
          </w:p>
        </w:tc>
        <w:tc>
          <w:tcPr>
            <w:tcW w:w="1417" w:type="dxa"/>
          </w:tcPr>
          <w:p w14:paraId="10B864A2" w14:textId="59A9FE5F" w:rsidR="00B059D4" w:rsidRPr="007B631C" w:rsidRDefault="007070D1" w:rsidP="00B059D4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07.2018 – 08.2018</w:t>
            </w:r>
          </w:p>
        </w:tc>
        <w:tc>
          <w:tcPr>
            <w:tcW w:w="2013" w:type="dxa"/>
          </w:tcPr>
          <w:p w14:paraId="0CF95FA4" w14:textId="36D72F8E" w:rsidR="00B059D4" w:rsidRPr="007B631C" w:rsidRDefault="00DC06F2" w:rsidP="00B059D4">
            <w:pPr>
              <w:rPr>
                <w:sz w:val="24"/>
                <w:szCs w:val="24"/>
                <w:lang w:val="et-EE"/>
              </w:rPr>
            </w:pPr>
            <w:r w:rsidRPr="001B05BE">
              <w:rPr>
                <w:sz w:val="24"/>
                <w:szCs w:val="24"/>
                <w:lang w:val="et-EE"/>
              </w:rPr>
              <w:t>Alltöövõtjate töö koordineerimine, kvaliteedi tagamine objektil, ehitustööde teostamine, teostusdokumentatsiooni koostamine, suhtlemine järelevalvega, alltöövõtjatega, projekteerijaga, projektdokumentatsiooni analüüs, ehitustehnoloogia, ohutuse ja tööde tähtaegse täitmise tagamine</w:t>
            </w:r>
            <w:r>
              <w:rPr>
                <w:sz w:val="24"/>
                <w:szCs w:val="24"/>
                <w:lang w:val="et-EE"/>
              </w:rPr>
              <w:t>.</w:t>
            </w:r>
          </w:p>
        </w:tc>
      </w:tr>
      <w:tr w:rsidR="00B059D4" w:rsidRPr="007B631C" w14:paraId="53F3428D" w14:textId="77777777" w:rsidTr="001B05BE">
        <w:tc>
          <w:tcPr>
            <w:tcW w:w="2127" w:type="dxa"/>
          </w:tcPr>
          <w:p w14:paraId="2A9C9D92" w14:textId="27860926" w:rsidR="00B059D4" w:rsidRPr="007B631C" w:rsidRDefault="00DC06F2" w:rsidP="00B059D4">
            <w:pPr>
              <w:rPr>
                <w:sz w:val="24"/>
                <w:szCs w:val="24"/>
                <w:lang w:val="et-EE"/>
              </w:rPr>
            </w:pPr>
            <w:r w:rsidRPr="00DC06F2">
              <w:rPr>
                <w:sz w:val="24"/>
                <w:szCs w:val="24"/>
                <w:lang w:val="et-EE"/>
              </w:rPr>
              <w:t>Õismäe raba terviseraja ehitamine</w:t>
            </w:r>
            <w:r>
              <w:rPr>
                <w:sz w:val="24"/>
                <w:szCs w:val="24"/>
                <w:lang w:val="et-EE"/>
              </w:rPr>
              <w:t>, 195275</w:t>
            </w:r>
          </w:p>
        </w:tc>
        <w:tc>
          <w:tcPr>
            <w:tcW w:w="1588" w:type="dxa"/>
          </w:tcPr>
          <w:p w14:paraId="5555C214" w14:textId="7DC12721" w:rsidR="00B059D4" w:rsidRPr="007B631C" w:rsidRDefault="00DC06F2" w:rsidP="00B059D4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Tallinna Keskkonna- ja Kommunaalamet</w:t>
            </w:r>
          </w:p>
        </w:tc>
        <w:tc>
          <w:tcPr>
            <w:tcW w:w="1418" w:type="dxa"/>
          </w:tcPr>
          <w:p w14:paraId="56036383" w14:textId="1BCB5EE6" w:rsidR="00B059D4" w:rsidRPr="007B631C" w:rsidRDefault="00DC06F2" w:rsidP="00B059D4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576 511,00</w:t>
            </w:r>
          </w:p>
        </w:tc>
        <w:tc>
          <w:tcPr>
            <w:tcW w:w="1956" w:type="dxa"/>
          </w:tcPr>
          <w:p w14:paraId="5B0D8828" w14:textId="01BF404D" w:rsidR="00B059D4" w:rsidRPr="007B631C" w:rsidRDefault="00DC06F2" w:rsidP="00B059D4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Graniitsõelmetest katte rajamine 12650</w:t>
            </w:r>
            <w:r w:rsidRPr="007070D1">
              <w:rPr>
                <w:sz w:val="24"/>
                <w:szCs w:val="24"/>
                <w:lang w:val="et-EE"/>
              </w:rPr>
              <w:t xml:space="preserve"> m²</w:t>
            </w:r>
            <w:r>
              <w:rPr>
                <w:sz w:val="24"/>
                <w:szCs w:val="24"/>
                <w:lang w:val="et-EE"/>
              </w:rPr>
              <w:t xml:space="preserve">, Asfaltkatte ülakihti 5620 </w:t>
            </w:r>
            <w:r w:rsidRPr="007070D1">
              <w:rPr>
                <w:sz w:val="24"/>
                <w:szCs w:val="24"/>
                <w:lang w:val="et-EE"/>
              </w:rPr>
              <w:t>m²</w:t>
            </w:r>
            <w:r>
              <w:rPr>
                <w:sz w:val="24"/>
                <w:szCs w:val="24"/>
                <w:lang w:val="et-EE"/>
              </w:rPr>
              <w:t>, Terviseradade pikkus 3,2km.</w:t>
            </w:r>
          </w:p>
        </w:tc>
        <w:tc>
          <w:tcPr>
            <w:tcW w:w="1417" w:type="dxa"/>
          </w:tcPr>
          <w:p w14:paraId="312D5221" w14:textId="33424994" w:rsidR="00B059D4" w:rsidRPr="007B631C" w:rsidRDefault="00DC06F2" w:rsidP="00B059D4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07.2018 – 11.2018</w:t>
            </w:r>
          </w:p>
        </w:tc>
        <w:tc>
          <w:tcPr>
            <w:tcW w:w="2013" w:type="dxa"/>
          </w:tcPr>
          <w:p w14:paraId="32B48F89" w14:textId="784833D3" w:rsidR="00B059D4" w:rsidRPr="007B631C" w:rsidRDefault="00DC06F2" w:rsidP="00B059D4">
            <w:pPr>
              <w:rPr>
                <w:sz w:val="24"/>
                <w:szCs w:val="24"/>
                <w:lang w:val="et-EE"/>
              </w:rPr>
            </w:pPr>
            <w:r w:rsidRPr="001B05BE">
              <w:rPr>
                <w:sz w:val="24"/>
                <w:szCs w:val="24"/>
                <w:lang w:val="et-EE"/>
              </w:rPr>
              <w:t>Alltöövõtjate töö koordineerimine, kvaliteedi tagamine objektil, ehitustööde teostamine, teostusdokumentatsiooni koostamine, suhtlemine järelevalvega, alltöövõtjatega, projekteerijaga, projektdokumentatsiooni analüüs, ehitustehnoloogia, ohutuse ja tööde tähtaegse täitmise tagamine</w:t>
            </w:r>
            <w:r>
              <w:rPr>
                <w:sz w:val="24"/>
                <w:szCs w:val="24"/>
                <w:lang w:val="et-EE"/>
              </w:rPr>
              <w:t>.</w:t>
            </w:r>
          </w:p>
        </w:tc>
      </w:tr>
      <w:tr w:rsidR="00814B0A" w:rsidRPr="007B631C" w14:paraId="744077BB" w14:textId="77777777" w:rsidTr="001B05BE">
        <w:tc>
          <w:tcPr>
            <w:tcW w:w="2127" w:type="dxa"/>
          </w:tcPr>
          <w:p w14:paraId="364CF583" w14:textId="11E6F12E" w:rsidR="00814B0A" w:rsidRPr="007B631C" w:rsidRDefault="00814B0A" w:rsidP="00814B0A">
            <w:pPr>
              <w:rPr>
                <w:sz w:val="24"/>
                <w:szCs w:val="24"/>
                <w:lang w:val="et-EE"/>
              </w:rPr>
            </w:pPr>
            <w:r w:rsidRPr="00DC06F2">
              <w:rPr>
                <w:sz w:val="24"/>
                <w:szCs w:val="24"/>
                <w:lang w:val="et-EE"/>
              </w:rPr>
              <w:t>Harku-Rannamõisa kergliiklustee ja ÜVK rajamine (kuni Sütemetsa teeni)</w:t>
            </w:r>
            <w:r>
              <w:rPr>
                <w:sz w:val="24"/>
                <w:szCs w:val="24"/>
                <w:lang w:val="et-EE"/>
              </w:rPr>
              <w:t>, 197134</w:t>
            </w:r>
          </w:p>
        </w:tc>
        <w:tc>
          <w:tcPr>
            <w:tcW w:w="1588" w:type="dxa"/>
          </w:tcPr>
          <w:p w14:paraId="417377B5" w14:textId="265216B6" w:rsidR="00814B0A" w:rsidRPr="007B631C" w:rsidRDefault="00814B0A" w:rsidP="00814B0A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Harku Vallavalitsus</w:t>
            </w:r>
          </w:p>
        </w:tc>
        <w:tc>
          <w:tcPr>
            <w:tcW w:w="1418" w:type="dxa"/>
          </w:tcPr>
          <w:p w14:paraId="05C441C9" w14:textId="11730E49" w:rsidR="00814B0A" w:rsidRPr="007B631C" w:rsidRDefault="00814B0A" w:rsidP="00814B0A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821 613,00</w:t>
            </w:r>
          </w:p>
        </w:tc>
        <w:tc>
          <w:tcPr>
            <w:tcW w:w="1956" w:type="dxa"/>
          </w:tcPr>
          <w:p w14:paraId="551C6621" w14:textId="224F84F7" w:rsidR="00814B0A" w:rsidRPr="007B631C" w:rsidRDefault="00814B0A" w:rsidP="00814B0A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 xml:space="preserve">Asfaltkatte ülakihti 12822 </w:t>
            </w:r>
            <w:r w:rsidRPr="007070D1">
              <w:rPr>
                <w:sz w:val="24"/>
                <w:szCs w:val="24"/>
                <w:lang w:val="et-EE"/>
              </w:rPr>
              <w:t>m²</w:t>
            </w:r>
            <w:r>
              <w:rPr>
                <w:sz w:val="24"/>
                <w:szCs w:val="24"/>
                <w:lang w:val="et-EE"/>
              </w:rPr>
              <w:t>, lõigu pikkus 3km.</w:t>
            </w:r>
          </w:p>
        </w:tc>
        <w:tc>
          <w:tcPr>
            <w:tcW w:w="1417" w:type="dxa"/>
          </w:tcPr>
          <w:p w14:paraId="3D86DCFA" w14:textId="280D574D" w:rsidR="00814B0A" w:rsidRPr="007B631C" w:rsidRDefault="00814B0A" w:rsidP="00814B0A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07.2018 – 12.2018</w:t>
            </w:r>
          </w:p>
        </w:tc>
        <w:tc>
          <w:tcPr>
            <w:tcW w:w="2013" w:type="dxa"/>
          </w:tcPr>
          <w:p w14:paraId="79D82641" w14:textId="6536F3F1" w:rsidR="00814B0A" w:rsidRPr="007B631C" w:rsidRDefault="00814B0A" w:rsidP="00814B0A">
            <w:pPr>
              <w:rPr>
                <w:sz w:val="24"/>
                <w:szCs w:val="24"/>
                <w:lang w:val="et-EE"/>
              </w:rPr>
            </w:pPr>
            <w:r w:rsidRPr="001B05BE">
              <w:rPr>
                <w:sz w:val="24"/>
                <w:szCs w:val="24"/>
                <w:lang w:val="et-EE"/>
              </w:rPr>
              <w:t xml:space="preserve">Alltöövõtjate töö koordineerimine, kvaliteedi tagamine objektil, ehitustööde teostamine, </w:t>
            </w:r>
            <w:r w:rsidRPr="001B05BE">
              <w:rPr>
                <w:sz w:val="24"/>
                <w:szCs w:val="24"/>
                <w:lang w:val="et-EE"/>
              </w:rPr>
              <w:lastRenderedPageBreak/>
              <w:t>teostusdokumentatsiooni koostamine, suhtlemine järelevalvega, alltöövõtjatega, projekteerijaga, projektdokumentatsiooni analüüs, ehitustehnoloogia, ohutuse ja tööde tähtaegse täitmise tagamine</w:t>
            </w:r>
            <w:r>
              <w:rPr>
                <w:sz w:val="24"/>
                <w:szCs w:val="24"/>
                <w:lang w:val="et-EE"/>
              </w:rPr>
              <w:t>.</w:t>
            </w:r>
          </w:p>
        </w:tc>
      </w:tr>
      <w:tr w:rsidR="00814B0A" w:rsidRPr="007B631C" w14:paraId="5EF32038" w14:textId="77777777" w:rsidTr="001B05BE">
        <w:tc>
          <w:tcPr>
            <w:tcW w:w="2127" w:type="dxa"/>
          </w:tcPr>
          <w:p w14:paraId="683E4554" w14:textId="617F6DC2" w:rsidR="00814B0A" w:rsidRPr="007B631C" w:rsidRDefault="00814B0A" w:rsidP="00814B0A">
            <w:pPr>
              <w:rPr>
                <w:sz w:val="24"/>
                <w:szCs w:val="24"/>
                <w:lang w:val="et-EE"/>
              </w:rPr>
            </w:pPr>
            <w:r w:rsidRPr="00814B0A">
              <w:rPr>
                <w:sz w:val="24"/>
                <w:szCs w:val="24"/>
                <w:lang w:val="et-EE"/>
              </w:rPr>
              <w:lastRenderedPageBreak/>
              <w:t>Viljandi mnt (Valdeku tn – Pärnu mnt) kergliiklustee rajamine</w:t>
            </w:r>
            <w:r>
              <w:rPr>
                <w:sz w:val="24"/>
                <w:szCs w:val="24"/>
                <w:lang w:val="et-EE"/>
              </w:rPr>
              <w:t>, 198582</w:t>
            </w:r>
          </w:p>
        </w:tc>
        <w:tc>
          <w:tcPr>
            <w:tcW w:w="1588" w:type="dxa"/>
          </w:tcPr>
          <w:p w14:paraId="37F6A638" w14:textId="4B3113C4" w:rsidR="00814B0A" w:rsidRPr="007B631C" w:rsidRDefault="00814B0A" w:rsidP="00814B0A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Tallinna Keskkonna- ja Kommunaalamet</w:t>
            </w:r>
          </w:p>
        </w:tc>
        <w:tc>
          <w:tcPr>
            <w:tcW w:w="1418" w:type="dxa"/>
          </w:tcPr>
          <w:p w14:paraId="0C53921B" w14:textId="68076CC9" w:rsidR="00814B0A" w:rsidRPr="007B631C" w:rsidRDefault="00814B0A" w:rsidP="00814B0A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1 241 200,00</w:t>
            </w:r>
          </w:p>
        </w:tc>
        <w:tc>
          <w:tcPr>
            <w:tcW w:w="1956" w:type="dxa"/>
          </w:tcPr>
          <w:p w14:paraId="7D18CE87" w14:textId="0D410A56" w:rsidR="00814B0A" w:rsidRPr="007B631C" w:rsidRDefault="00814B0A" w:rsidP="00814B0A">
            <w:pPr>
              <w:rPr>
                <w:sz w:val="24"/>
                <w:szCs w:val="24"/>
                <w:lang w:val="et-EE"/>
              </w:rPr>
            </w:pPr>
            <w:r w:rsidRPr="00814B0A">
              <w:rPr>
                <w:sz w:val="24"/>
                <w:szCs w:val="24"/>
                <w:lang w:val="et-EE"/>
              </w:rPr>
              <w:t>Asfaltkatte ülakihti 1</w:t>
            </w:r>
            <w:r>
              <w:rPr>
                <w:sz w:val="24"/>
                <w:szCs w:val="24"/>
                <w:lang w:val="et-EE"/>
              </w:rPr>
              <w:t>4278</w:t>
            </w:r>
            <w:r w:rsidRPr="00814B0A">
              <w:rPr>
                <w:sz w:val="24"/>
                <w:szCs w:val="24"/>
                <w:lang w:val="et-EE"/>
              </w:rPr>
              <w:t xml:space="preserve"> m²,</w:t>
            </w:r>
            <w:r>
              <w:rPr>
                <w:sz w:val="24"/>
                <w:szCs w:val="24"/>
                <w:lang w:val="et-EE"/>
              </w:rPr>
              <w:t xml:space="preserve"> graniitsõelmetest katet 5012</w:t>
            </w:r>
            <w:r w:rsidRPr="00814B0A">
              <w:rPr>
                <w:sz w:val="24"/>
                <w:szCs w:val="24"/>
                <w:lang w:val="et-EE"/>
              </w:rPr>
              <w:t xml:space="preserve"> m²</w:t>
            </w:r>
            <w:r>
              <w:rPr>
                <w:sz w:val="24"/>
                <w:szCs w:val="24"/>
                <w:lang w:val="et-EE"/>
              </w:rPr>
              <w:t>, 1 torusild</w:t>
            </w:r>
            <w:r w:rsidR="00C17E56">
              <w:rPr>
                <w:sz w:val="24"/>
                <w:szCs w:val="24"/>
                <w:lang w:val="et-EE"/>
              </w:rPr>
              <w:t>, 1 viadukt üle raudtee. Kergliiklustee pikkus 2,75km.</w:t>
            </w:r>
          </w:p>
        </w:tc>
        <w:tc>
          <w:tcPr>
            <w:tcW w:w="1417" w:type="dxa"/>
          </w:tcPr>
          <w:p w14:paraId="3BB7FE24" w14:textId="2B3CE7DA" w:rsidR="00814B0A" w:rsidRPr="007B631C" w:rsidRDefault="00C17E56" w:rsidP="00814B0A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08.2018 – 01.2019</w:t>
            </w:r>
          </w:p>
        </w:tc>
        <w:tc>
          <w:tcPr>
            <w:tcW w:w="2013" w:type="dxa"/>
          </w:tcPr>
          <w:p w14:paraId="1C9D708A" w14:textId="02192CEC" w:rsidR="00814B0A" w:rsidRPr="007B631C" w:rsidRDefault="00C17E56" w:rsidP="00814B0A">
            <w:pPr>
              <w:rPr>
                <w:sz w:val="24"/>
                <w:szCs w:val="24"/>
                <w:lang w:val="et-EE"/>
              </w:rPr>
            </w:pPr>
            <w:r w:rsidRPr="001B05BE">
              <w:rPr>
                <w:sz w:val="24"/>
                <w:szCs w:val="24"/>
                <w:lang w:val="et-EE"/>
              </w:rPr>
              <w:t>Alltöövõtjate töö koordineerimine, kvaliteedi tagamine objektil, ehitustööde teostamine, teostusdokumentatsiooni koostamine, suhtlemine järelevalvega, alltöövõtjatega, projekteerijaga, projektdokumentatsiooni analüüs, ehitustehnoloogia, ohutuse ja tööde tähtaegse täitmise tagamine</w:t>
            </w:r>
            <w:r>
              <w:rPr>
                <w:sz w:val="24"/>
                <w:szCs w:val="24"/>
                <w:lang w:val="et-EE"/>
              </w:rPr>
              <w:t>.</w:t>
            </w:r>
          </w:p>
        </w:tc>
      </w:tr>
      <w:tr w:rsidR="00814B0A" w:rsidRPr="007B631C" w14:paraId="2488BB8E" w14:textId="77777777" w:rsidTr="001B05BE">
        <w:tc>
          <w:tcPr>
            <w:tcW w:w="2127" w:type="dxa"/>
          </w:tcPr>
          <w:p w14:paraId="074DA07A" w14:textId="440B7F12" w:rsidR="00814B0A" w:rsidRPr="007B631C" w:rsidRDefault="00C17E56" w:rsidP="00814B0A">
            <w:pPr>
              <w:rPr>
                <w:sz w:val="24"/>
                <w:szCs w:val="24"/>
                <w:lang w:val="et-EE"/>
              </w:rPr>
            </w:pPr>
            <w:r w:rsidRPr="00C17E56">
              <w:rPr>
                <w:sz w:val="24"/>
                <w:szCs w:val="24"/>
                <w:lang w:val="et-EE"/>
              </w:rPr>
              <w:t>Riigitee 22162 Metsalaane – Kulli km 0,698 – 9,221 tolmuvaba katte ehitus</w:t>
            </w:r>
            <w:r>
              <w:rPr>
                <w:sz w:val="24"/>
                <w:szCs w:val="24"/>
                <w:lang w:val="et-EE"/>
              </w:rPr>
              <w:t>, 204066</w:t>
            </w:r>
          </w:p>
        </w:tc>
        <w:tc>
          <w:tcPr>
            <w:tcW w:w="1588" w:type="dxa"/>
          </w:tcPr>
          <w:p w14:paraId="48122E61" w14:textId="4A131605" w:rsidR="00814B0A" w:rsidRPr="007B631C" w:rsidRDefault="00C17E56" w:rsidP="00814B0A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Transpordiamet</w:t>
            </w:r>
          </w:p>
        </w:tc>
        <w:tc>
          <w:tcPr>
            <w:tcW w:w="1418" w:type="dxa"/>
          </w:tcPr>
          <w:p w14:paraId="7C8A12B4" w14:textId="25B52A05" w:rsidR="00814B0A" w:rsidRPr="007B631C" w:rsidRDefault="00C17E56" w:rsidP="00814B0A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629 620,00</w:t>
            </w:r>
          </w:p>
        </w:tc>
        <w:tc>
          <w:tcPr>
            <w:tcW w:w="1956" w:type="dxa"/>
          </w:tcPr>
          <w:p w14:paraId="57FC90EE" w14:textId="2902354D" w:rsidR="00814B0A" w:rsidRPr="007B631C" w:rsidRDefault="00C17E56" w:rsidP="00814B0A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Mustsegust kiht MSE20 59661</w:t>
            </w:r>
            <w:r>
              <w:t xml:space="preserve"> </w:t>
            </w:r>
            <w:r w:rsidRPr="00C17E56">
              <w:rPr>
                <w:sz w:val="24"/>
                <w:szCs w:val="24"/>
                <w:lang w:val="et-EE"/>
              </w:rPr>
              <w:t>m²</w:t>
            </w:r>
            <w:r>
              <w:rPr>
                <w:sz w:val="24"/>
                <w:szCs w:val="24"/>
                <w:lang w:val="et-EE"/>
              </w:rPr>
              <w:t>, tee pikkus 8,5km.</w:t>
            </w:r>
          </w:p>
        </w:tc>
        <w:tc>
          <w:tcPr>
            <w:tcW w:w="1417" w:type="dxa"/>
          </w:tcPr>
          <w:p w14:paraId="0F50D8F3" w14:textId="585B0569" w:rsidR="00814B0A" w:rsidRPr="007B631C" w:rsidRDefault="00C17E56" w:rsidP="00814B0A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03.2019 – 07.2019</w:t>
            </w:r>
          </w:p>
        </w:tc>
        <w:tc>
          <w:tcPr>
            <w:tcW w:w="2013" w:type="dxa"/>
          </w:tcPr>
          <w:p w14:paraId="2B9F97A1" w14:textId="17F0E6BF" w:rsidR="00814B0A" w:rsidRPr="007B631C" w:rsidRDefault="00C17E56" w:rsidP="00814B0A">
            <w:pPr>
              <w:rPr>
                <w:sz w:val="24"/>
                <w:szCs w:val="24"/>
                <w:lang w:val="et-EE"/>
              </w:rPr>
            </w:pPr>
            <w:r w:rsidRPr="00C17E56">
              <w:rPr>
                <w:sz w:val="24"/>
                <w:szCs w:val="24"/>
                <w:lang w:val="et-EE"/>
              </w:rPr>
              <w:t xml:space="preserve">Alltöövõtjate töö koordineerimine, kvaliteedi tagamine objektil, ehitustööde teostamine, teostusdokumentatsiooni koostamine, suhtlemine järelevalvega, alltöövõtjatega, projekteerijaga, projektdokumentatsiooni analüüs, ehitustehnoloogia, ohutuse ja tööde tähtaegse täitmise </w:t>
            </w:r>
            <w:r w:rsidRPr="00C17E56">
              <w:rPr>
                <w:sz w:val="24"/>
                <w:szCs w:val="24"/>
                <w:lang w:val="et-EE"/>
              </w:rPr>
              <w:lastRenderedPageBreak/>
              <w:t>tagamine.</w:t>
            </w:r>
          </w:p>
        </w:tc>
      </w:tr>
      <w:tr w:rsidR="00C17E56" w:rsidRPr="007B631C" w14:paraId="3425F6B6" w14:textId="77777777" w:rsidTr="001B05BE">
        <w:tc>
          <w:tcPr>
            <w:tcW w:w="2127" w:type="dxa"/>
          </w:tcPr>
          <w:p w14:paraId="0EBCDF9B" w14:textId="14B3C709" w:rsidR="00C17E56" w:rsidRPr="007B631C" w:rsidRDefault="00C17E56" w:rsidP="00814B0A">
            <w:pPr>
              <w:rPr>
                <w:sz w:val="24"/>
                <w:szCs w:val="24"/>
                <w:lang w:val="et-EE"/>
              </w:rPr>
            </w:pPr>
            <w:r w:rsidRPr="00C17E56">
              <w:rPr>
                <w:sz w:val="24"/>
                <w:szCs w:val="24"/>
                <w:lang w:val="et-EE"/>
              </w:rPr>
              <w:lastRenderedPageBreak/>
              <w:t>Tugimaantee 90 Põlva-Karisilla km 27,301-34,219 asuva Niitsiku-Karisilla lõigu rekonstrueerimine</w:t>
            </w:r>
            <w:r w:rsidR="00DD733D">
              <w:rPr>
                <w:sz w:val="24"/>
                <w:szCs w:val="24"/>
                <w:lang w:val="et-EE"/>
              </w:rPr>
              <w:t>, 206501</w:t>
            </w:r>
          </w:p>
        </w:tc>
        <w:tc>
          <w:tcPr>
            <w:tcW w:w="1588" w:type="dxa"/>
          </w:tcPr>
          <w:p w14:paraId="7EDAF6DA" w14:textId="53C0FC74" w:rsidR="00C17E56" w:rsidRPr="007B631C" w:rsidRDefault="00DD733D" w:rsidP="00814B0A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Transpordiamet</w:t>
            </w:r>
          </w:p>
        </w:tc>
        <w:tc>
          <w:tcPr>
            <w:tcW w:w="1418" w:type="dxa"/>
          </w:tcPr>
          <w:p w14:paraId="313CF638" w14:textId="65205B17" w:rsidR="00C17E56" w:rsidRPr="007B631C" w:rsidRDefault="00DD733D" w:rsidP="00814B0A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3 044 880,00</w:t>
            </w:r>
          </w:p>
        </w:tc>
        <w:tc>
          <w:tcPr>
            <w:tcW w:w="1956" w:type="dxa"/>
          </w:tcPr>
          <w:p w14:paraId="0ABE80EA" w14:textId="5943F9D2" w:rsidR="00C17E56" w:rsidRPr="007B631C" w:rsidRDefault="00DD733D" w:rsidP="00814B0A">
            <w:pPr>
              <w:rPr>
                <w:sz w:val="24"/>
                <w:szCs w:val="24"/>
                <w:lang w:val="et-EE"/>
              </w:rPr>
            </w:pPr>
            <w:r w:rsidRPr="00DD733D">
              <w:rPr>
                <w:sz w:val="24"/>
                <w:szCs w:val="24"/>
                <w:lang w:val="et-EE"/>
              </w:rPr>
              <w:t xml:space="preserve">Asfaltkatte ülakihti </w:t>
            </w:r>
            <w:r>
              <w:rPr>
                <w:sz w:val="24"/>
                <w:szCs w:val="24"/>
                <w:lang w:val="et-EE"/>
              </w:rPr>
              <w:t>57772</w:t>
            </w:r>
            <w:r w:rsidRPr="00DD733D">
              <w:rPr>
                <w:sz w:val="24"/>
                <w:szCs w:val="24"/>
                <w:lang w:val="et-EE"/>
              </w:rPr>
              <w:t xml:space="preserve"> m²</w:t>
            </w:r>
            <w:r>
              <w:rPr>
                <w:sz w:val="24"/>
                <w:szCs w:val="24"/>
                <w:lang w:val="et-EE"/>
              </w:rPr>
              <w:t>, 1 sild, tee pikkus 6,9km.</w:t>
            </w:r>
          </w:p>
        </w:tc>
        <w:tc>
          <w:tcPr>
            <w:tcW w:w="1417" w:type="dxa"/>
          </w:tcPr>
          <w:p w14:paraId="496437D2" w14:textId="28803620" w:rsidR="00C17E56" w:rsidRPr="007B631C" w:rsidRDefault="00DD733D" w:rsidP="00814B0A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06.2019 – 01.2020</w:t>
            </w:r>
          </w:p>
        </w:tc>
        <w:tc>
          <w:tcPr>
            <w:tcW w:w="2013" w:type="dxa"/>
          </w:tcPr>
          <w:p w14:paraId="24BE5094" w14:textId="67CA4520" w:rsidR="00C17E56" w:rsidRPr="007B631C" w:rsidRDefault="00DD733D" w:rsidP="00814B0A">
            <w:pPr>
              <w:rPr>
                <w:sz w:val="24"/>
                <w:szCs w:val="24"/>
                <w:lang w:val="et-EE"/>
              </w:rPr>
            </w:pPr>
            <w:r w:rsidRPr="00C17E56">
              <w:rPr>
                <w:sz w:val="24"/>
                <w:szCs w:val="24"/>
                <w:lang w:val="et-EE"/>
              </w:rPr>
              <w:t>Alltöövõtjate töö koordineerimine, kvaliteedi tagamine objektil, ehitustööde teostamine, teostusdokumentatsiooni koostamine, suhtlemine järelevalvega, alltöövõtjatega, projekteerijaga, projektdokumentatsiooni analüüs, ehitustehnoloogia, ohutuse ja tööde tähtaegse täitmise tagamine.</w:t>
            </w:r>
          </w:p>
        </w:tc>
      </w:tr>
      <w:tr w:rsidR="00C17E56" w:rsidRPr="007B631C" w14:paraId="0203C7BE" w14:textId="77777777" w:rsidTr="001B05BE">
        <w:tc>
          <w:tcPr>
            <w:tcW w:w="2127" w:type="dxa"/>
          </w:tcPr>
          <w:p w14:paraId="0B62CDBB" w14:textId="73E8DC90" w:rsidR="00C17E56" w:rsidRPr="007B631C" w:rsidRDefault="00DD733D" w:rsidP="00814B0A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R</w:t>
            </w:r>
            <w:r w:rsidRPr="005D1A7B">
              <w:rPr>
                <w:sz w:val="24"/>
                <w:szCs w:val="24"/>
                <w:lang w:val="et-EE"/>
              </w:rPr>
              <w:t>iigitee 22251 Põvvatu – Luunja km 1,966 asuva Vanamõisa silla nr 577 ümberehitus</w:t>
            </w:r>
            <w:r>
              <w:rPr>
                <w:sz w:val="24"/>
                <w:szCs w:val="24"/>
                <w:lang w:val="et-EE"/>
              </w:rPr>
              <w:t>, 220831</w:t>
            </w:r>
          </w:p>
        </w:tc>
        <w:tc>
          <w:tcPr>
            <w:tcW w:w="1588" w:type="dxa"/>
          </w:tcPr>
          <w:p w14:paraId="687B31E2" w14:textId="1097DCAE" w:rsidR="00C17E56" w:rsidRPr="007B631C" w:rsidRDefault="00DD733D" w:rsidP="00814B0A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Transpordiamet</w:t>
            </w:r>
          </w:p>
        </w:tc>
        <w:tc>
          <w:tcPr>
            <w:tcW w:w="1418" w:type="dxa"/>
          </w:tcPr>
          <w:p w14:paraId="593598B8" w14:textId="07F9F203" w:rsidR="00C17E56" w:rsidRPr="007B631C" w:rsidRDefault="00DD733D" w:rsidP="00814B0A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214 243,48</w:t>
            </w:r>
          </w:p>
        </w:tc>
        <w:tc>
          <w:tcPr>
            <w:tcW w:w="1956" w:type="dxa"/>
          </w:tcPr>
          <w:p w14:paraId="7830C114" w14:textId="0EDC6043" w:rsidR="00C17E56" w:rsidRPr="007B631C" w:rsidRDefault="00DD733D" w:rsidP="00814B0A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Silla täispikkus 15,2m; silla pikkus 5,4m; silla laius 10,2m.</w:t>
            </w:r>
          </w:p>
        </w:tc>
        <w:tc>
          <w:tcPr>
            <w:tcW w:w="1417" w:type="dxa"/>
          </w:tcPr>
          <w:p w14:paraId="016C0E3C" w14:textId="12C41352" w:rsidR="00C17E56" w:rsidRPr="007B631C" w:rsidRDefault="00DD733D" w:rsidP="00814B0A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06.2020 – 10.2020</w:t>
            </w:r>
          </w:p>
        </w:tc>
        <w:tc>
          <w:tcPr>
            <w:tcW w:w="2013" w:type="dxa"/>
          </w:tcPr>
          <w:p w14:paraId="3155FCB8" w14:textId="49B2AF23" w:rsidR="00187F66" w:rsidRDefault="00187F66" w:rsidP="00814B0A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Objektijuht.</w:t>
            </w:r>
          </w:p>
          <w:p w14:paraId="296AD1EA" w14:textId="10AF54D4" w:rsidR="00C17E56" w:rsidRPr="007B631C" w:rsidRDefault="00DD733D" w:rsidP="00814B0A">
            <w:pPr>
              <w:rPr>
                <w:sz w:val="24"/>
                <w:szCs w:val="24"/>
                <w:lang w:val="et-EE"/>
              </w:rPr>
            </w:pPr>
            <w:r w:rsidRPr="00C17E56">
              <w:rPr>
                <w:sz w:val="24"/>
                <w:szCs w:val="24"/>
                <w:lang w:val="et-EE"/>
              </w:rPr>
              <w:t>Alltöövõtjate töö koordineerimine, kvaliteedi tagamine objektil, ehitustööde teostamine, teostusdokumentatsiooni koostamine, suhtlemine järelevalvega, alltöövõtjatega, projekteerijaga, projektdokumentatsiooni analüüs, ehitustehnoloogia, ohutuse ja tööde tähtaegse täitmise tagamine.</w:t>
            </w:r>
            <w:r>
              <w:rPr>
                <w:sz w:val="24"/>
                <w:szCs w:val="24"/>
                <w:lang w:val="et-EE"/>
              </w:rPr>
              <w:t xml:space="preserve"> Tööohutuse eest vastutav.</w:t>
            </w:r>
          </w:p>
        </w:tc>
      </w:tr>
      <w:tr w:rsidR="00DD733D" w:rsidRPr="007B631C" w14:paraId="17EBFE8F" w14:textId="77777777" w:rsidTr="001B05BE">
        <w:tc>
          <w:tcPr>
            <w:tcW w:w="2127" w:type="dxa"/>
          </w:tcPr>
          <w:p w14:paraId="4990B67F" w14:textId="239B9D25" w:rsidR="00DD733D" w:rsidRDefault="00DD733D" w:rsidP="00814B0A">
            <w:pPr>
              <w:rPr>
                <w:sz w:val="24"/>
                <w:szCs w:val="24"/>
                <w:lang w:val="et-EE"/>
              </w:rPr>
            </w:pPr>
            <w:r w:rsidRPr="00DD733D">
              <w:rPr>
                <w:sz w:val="24"/>
                <w:szCs w:val="24"/>
                <w:lang w:val="et-EE"/>
              </w:rPr>
              <w:t>Filtri teed Kadrioruga ja Ülemiste ühisterminaliga ühendava kergliiklustee ehitus, Gonsiori tn – Majaka tn lõik</w:t>
            </w:r>
            <w:r w:rsidR="00F53DBF">
              <w:rPr>
                <w:sz w:val="24"/>
                <w:szCs w:val="24"/>
                <w:lang w:val="et-EE"/>
              </w:rPr>
              <w:t xml:space="preserve">, </w:t>
            </w:r>
            <w:r w:rsidR="00F53DBF">
              <w:rPr>
                <w:sz w:val="24"/>
                <w:szCs w:val="24"/>
                <w:lang w:val="et-EE"/>
              </w:rPr>
              <w:lastRenderedPageBreak/>
              <w:t>224423</w:t>
            </w:r>
          </w:p>
        </w:tc>
        <w:tc>
          <w:tcPr>
            <w:tcW w:w="1588" w:type="dxa"/>
          </w:tcPr>
          <w:p w14:paraId="4FB604B2" w14:textId="496E1500" w:rsidR="00DD733D" w:rsidRDefault="00F53DBF" w:rsidP="00814B0A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lastRenderedPageBreak/>
              <w:t>Tallinna Keskkonna- ja Kommunaalamet</w:t>
            </w:r>
          </w:p>
        </w:tc>
        <w:tc>
          <w:tcPr>
            <w:tcW w:w="1418" w:type="dxa"/>
          </w:tcPr>
          <w:p w14:paraId="14DF0359" w14:textId="58BEBF92" w:rsidR="00DD733D" w:rsidRDefault="00F53DBF" w:rsidP="00814B0A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735 615,80</w:t>
            </w:r>
          </w:p>
        </w:tc>
        <w:tc>
          <w:tcPr>
            <w:tcW w:w="1956" w:type="dxa"/>
          </w:tcPr>
          <w:p w14:paraId="38E443BC" w14:textId="77777777" w:rsidR="00F53DBF" w:rsidRPr="00F53DBF" w:rsidRDefault="00F53DBF" w:rsidP="00F53DBF">
            <w:pPr>
              <w:rPr>
                <w:sz w:val="24"/>
                <w:szCs w:val="24"/>
                <w:lang w:val="et-EE"/>
              </w:rPr>
            </w:pPr>
            <w:r w:rsidRPr="00F53DBF">
              <w:rPr>
                <w:sz w:val="24"/>
                <w:szCs w:val="24"/>
                <w:lang w:val="et-EE"/>
              </w:rPr>
              <w:t>Silla 1 pikkus 39,7 m, sillaavad 10+10+9,7+10 m</w:t>
            </w:r>
          </w:p>
          <w:p w14:paraId="4A902946" w14:textId="28074E27" w:rsidR="00DD733D" w:rsidRDefault="00F53DBF" w:rsidP="00F53DBF">
            <w:pPr>
              <w:rPr>
                <w:sz w:val="24"/>
                <w:szCs w:val="24"/>
                <w:lang w:val="et-EE"/>
              </w:rPr>
            </w:pPr>
            <w:r w:rsidRPr="00F53DBF">
              <w:rPr>
                <w:sz w:val="24"/>
                <w:szCs w:val="24"/>
                <w:lang w:val="et-EE"/>
              </w:rPr>
              <w:t>Silla 2 pikkus 52,7 m, sillaavad 15+22+15 m</w:t>
            </w:r>
          </w:p>
        </w:tc>
        <w:tc>
          <w:tcPr>
            <w:tcW w:w="1417" w:type="dxa"/>
          </w:tcPr>
          <w:p w14:paraId="178C4843" w14:textId="7B250777" w:rsidR="00DD733D" w:rsidRDefault="00F53DBF" w:rsidP="00814B0A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12.2020 – 10.2021</w:t>
            </w:r>
          </w:p>
        </w:tc>
        <w:tc>
          <w:tcPr>
            <w:tcW w:w="2013" w:type="dxa"/>
          </w:tcPr>
          <w:p w14:paraId="65B1B120" w14:textId="77777777" w:rsidR="00187F66" w:rsidRDefault="00187F66" w:rsidP="00814B0A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Objektijuht.</w:t>
            </w:r>
          </w:p>
          <w:p w14:paraId="7BBCE00B" w14:textId="3A40DED7" w:rsidR="00DD733D" w:rsidRPr="00C17E56" w:rsidRDefault="00F53DBF" w:rsidP="00814B0A">
            <w:pPr>
              <w:rPr>
                <w:sz w:val="24"/>
                <w:szCs w:val="24"/>
                <w:lang w:val="et-EE"/>
              </w:rPr>
            </w:pPr>
            <w:r w:rsidRPr="00C17E56">
              <w:rPr>
                <w:sz w:val="24"/>
                <w:szCs w:val="24"/>
                <w:lang w:val="et-EE"/>
              </w:rPr>
              <w:t>Alltöövõtjate töö koordineerimine, kvaliteedi tagamine objektil, ehitustööde teostamine, teostusdokumenta</w:t>
            </w:r>
            <w:r w:rsidRPr="00C17E56">
              <w:rPr>
                <w:sz w:val="24"/>
                <w:szCs w:val="24"/>
                <w:lang w:val="et-EE"/>
              </w:rPr>
              <w:lastRenderedPageBreak/>
              <w:t>tsiooni koostamine, suhtlemine järelevalvega, alltöövõtjatega, projekteerijaga, projektdokumentatsiooni analüüs, ehitustehnoloogia, ohutuse ja tööde tähtaegse täitmise tagamine.</w:t>
            </w:r>
            <w:r>
              <w:rPr>
                <w:sz w:val="24"/>
                <w:szCs w:val="24"/>
                <w:lang w:val="et-EE"/>
              </w:rPr>
              <w:t xml:space="preserve"> Tööohutuse eest vastutav.</w:t>
            </w:r>
          </w:p>
        </w:tc>
      </w:tr>
      <w:tr w:rsidR="00C17E56" w:rsidRPr="007B631C" w14:paraId="77DDFE5E" w14:textId="77777777" w:rsidTr="001B05BE">
        <w:tc>
          <w:tcPr>
            <w:tcW w:w="2127" w:type="dxa"/>
          </w:tcPr>
          <w:p w14:paraId="1C78C3CA" w14:textId="48A74E00" w:rsidR="00C17E56" w:rsidRPr="007B631C" w:rsidRDefault="00F53DBF" w:rsidP="00814B0A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lastRenderedPageBreak/>
              <w:t>Ilvese silla rekonstrueerimine, 237447</w:t>
            </w:r>
          </w:p>
        </w:tc>
        <w:tc>
          <w:tcPr>
            <w:tcW w:w="1588" w:type="dxa"/>
          </w:tcPr>
          <w:p w14:paraId="5FFBEA88" w14:textId="734A488A" w:rsidR="00C17E56" w:rsidRPr="007B631C" w:rsidRDefault="00F53DBF" w:rsidP="00814B0A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Tallinna Keskkonna- ja Kommunaalamet</w:t>
            </w:r>
          </w:p>
        </w:tc>
        <w:tc>
          <w:tcPr>
            <w:tcW w:w="1418" w:type="dxa"/>
          </w:tcPr>
          <w:p w14:paraId="5E614E8D" w14:textId="6DFA922A" w:rsidR="00C17E56" w:rsidRPr="007B631C" w:rsidRDefault="00F53DBF" w:rsidP="00814B0A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343 603,10</w:t>
            </w:r>
          </w:p>
        </w:tc>
        <w:tc>
          <w:tcPr>
            <w:tcW w:w="1956" w:type="dxa"/>
          </w:tcPr>
          <w:p w14:paraId="560F6DAF" w14:textId="0C3F782E" w:rsidR="00C17E56" w:rsidRPr="007B631C" w:rsidRDefault="00F53DBF" w:rsidP="00814B0A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Silla pikkus 84,68 m, sillaava 53,05 m, silla kõrgus 5,00…6,36 m</w:t>
            </w:r>
          </w:p>
        </w:tc>
        <w:tc>
          <w:tcPr>
            <w:tcW w:w="1417" w:type="dxa"/>
          </w:tcPr>
          <w:p w14:paraId="28EFB315" w14:textId="75CABB9A" w:rsidR="00C17E56" w:rsidRPr="007B631C" w:rsidRDefault="00F53DBF" w:rsidP="00814B0A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07.2020 – 11.2021</w:t>
            </w:r>
          </w:p>
        </w:tc>
        <w:tc>
          <w:tcPr>
            <w:tcW w:w="2013" w:type="dxa"/>
          </w:tcPr>
          <w:p w14:paraId="472A85E2" w14:textId="77777777" w:rsidR="00187F66" w:rsidRDefault="00187F66" w:rsidP="00814B0A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Objektijuht.</w:t>
            </w:r>
          </w:p>
          <w:p w14:paraId="0EB604AC" w14:textId="15A07162" w:rsidR="00C17E56" w:rsidRPr="007B631C" w:rsidRDefault="00F53DBF" w:rsidP="00814B0A">
            <w:pPr>
              <w:rPr>
                <w:sz w:val="24"/>
                <w:szCs w:val="24"/>
                <w:lang w:val="et-EE"/>
              </w:rPr>
            </w:pPr>
            <w:r w:rsidRPr="00C17E56">
              <w:rPr>
                <w:sz w:val="24"/>
                <w:szCs w:val="24"/>
                <w:lang w:val="et-EE"/>
              </w:rPr>
              <w:t>Alltöövõtjate töö koordineerimine, kvaliteedi tagamine objektil, ehitustööde teostamine, teostusdokumentatsiooni koostamine, suhtlemine järelevalvega, alltöövõtjatega, projekteerijaga, projektdokumentatsiooni analüüs, ehitustehnoloogia, ohutuse ja tööde tähtaegse täitmise tagamine.</w:t>
            </w:r>
            <w:r>
              <w:rPr>
                <w:sz w:val="24"/>
                <w:szCs w:val="24"/>
                <w:lang w:val="et-EE"/>
              </w:rPr>
              <w:t xml:space="preserve"> Tööohutuse eest vastutav.</w:t>
            </w:r>
          </w:p>
        </w:tc>
      </w:tr>
      <w:tr w:rsidR="00F53DBF" w:rsidRPr="007B631C" w14:paraId="4BC05854" w14:textId="77777777" w:rsidTr="001B05BE">
        <w:tc>
          <w:tcPr>
            <w:tcW w:w="2127" w:type="dxa"/>
          </w:tcPr>
          <w:p w14:paraId="73025B14" w14:textId="74616BE6" w:rsidR="00F53DBF" w:rsidRPr="007B631C" w:rsidRDefault="00F53DBF" w:rsidP="00814B0A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Riigiteel 59 Pärnu-Tori km 16,8-21,05 rekonstrueerimine ja Tori silla lammutamine ja uue silla ehitamine, 234487</w:t>
            </w:r>
          </w:p>
        </w:tc>
        <w:tc>
          <w:tcPr>
            <w:tcW w:w="1588" w:type="dxa"/>
          </w:tcPr>
          <w:p w14:paraId="3C6CF0F2" w14:textId="6642BE40" w:rsidR="00F53DBF" w:rsidRPr="007B631C" w:rsidRDefault="00F53DBF" w:rsidP="00814B0A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Transpordiamet</w:t>
            </w:r>
          </w:p>
        </w:tc>
        <w:tc>
          <w:tcPr>
            <w:tcW w:w="1418" w:type="dxa"/>
          </w:tcPr>
          <w:p w14:paraId="3A64564C" w14:textId="2AFF55B8" w:rsidR="00F53DBF" w:rsidRPr="007B631C" w:rsidRDefault="00F53DBF" w:rsidP="00814B0A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5 318 705,64</w:t>
            </w:r>
          </w:p>
        </w:tc>
        <w:tc>
          <w:tcPr>
            <w:tcW w:w="1956" w:type="dxa"/>
          </w:tcPr>
          <w:p w14:paraId="45CFC99E" w14:textId="77777777" w:rsidR="00F53DBF" w:rsidRDefault="00F53DBF" w:rsidP="00F53DBF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Silla pikkus 140,6 m;</w:t>
            </w:r>
          </w:p>
          <w:p w14:paraId="364F680B" w14:textId="4F769155" w:rsidR="00F53DBF" w:rsidRPr="007B631C" w:rsidRDefault="00F53DBF" w:rsidP="00F53DBF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Avad 33,0 + 48,0 + 33,0 m</w:t>
            </w:r>
          </w:p>
        </w:tc>
        <w:tc>
          <w:tcPr>
            <w:tcW w:w="1417" w:type="dxa"/>
          </w:tcPr>
          <w:p w14:paraId="1F573DF2" w14:textId="5FC9D1AD" w:rsidR="00F53DBF" w:rsidRPr="007B631C" w:rsidRDefault="00F53DBF" w:rsidP="00814B0A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 xml:space="preserve">04.2020 </w:t>
            </w:r>
            <w:r w:rsidR="00790441">
              <w:rPr>
                <w:sz w:val="24"/>
                <w:szCs w:val="24"/>
                <w:lang w:val="et-EE"/>
              </w:rPr>
              <w:t>–</w:t>
            </w:r>
            <w:r>
              <w:rPr>
                <w:sz w:val="24"/>
                <w:szCs w:val="24"/>
                <w:lang w:val="et-EE"/>
              </w:rPr>
              <w:t xml:space="preserve"> </w:t>
            </w:r>
            <w:r w:rsidR="00790441">
              <w:rPr>
                <w:sz w:val="24"/>
                <w:szCs w:val="24"/>
                <w:lang w:val="et-EE"/>
              </w:rPr>
              <w:t>08.2023</w:t>
            </w:r>
          </w:p>
        </w:tc>
        <w:tc>
          <w:tcPr>
            <w:tcW w:w="2013" w:type="dxa"/>
          </w:tcPr>
          <w:p w14:paraId="1442D940" w14:textId="77777777" w:rsidR="00187F66" w:rsidRDefault="00187F66" w:rsidP="00814B0A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Silla objektijuht.</w:t>
            </w:r>
          </w:p>
          <w:p w14:paraId="70F03F7B" w14:textId="35D05468" w:rsidR="00F53DBF" w:rsidRPr="007B631C" w:rsidRDefault="00F53DBF" w:rsidP="00814B0A">
            <w:pPr>
              <w:rPr>
                <w:sz w:val="24"/>
                <w:szCs w:val="24"/>
                <w:lang w:val="et-EE"/>
              </w:rPr>
            </w:pPr>
            <w:r w:rsidRPr="00C17E56">
              <w:rPr>
                <w:sz w:val="24"/>
                <w:szCs w:val="24"/>
                <w:lang w:val="et-EE"/>
              </w:rPr>
              <w:t xml:space="preserve">Alltöövõtjate töö koordineerimine, kvaliteedi tagamine objektil, ehitustööde teostamine, teostusdokumentatsiooni koostamine, suhtlemine järelevalvega, alltöövõtjatega, projekteerijaga, </w:t>
            </w:r>
            <w:r w:rsidRPr="00C17E56">
              <w:rPr>
                <w:sz w:val="24"/>
                <w:szCs w:val="24"/>
                <w:lang w:val="et-EE"/>
              </w:rPr>
              <w:lastRenderedPageBreak/>
              <w:t>projektdokumentatsiooni analüüs, ehitustehnoloogia, ohutuse ja tööde tähtaegse täitmise tagamine.</w:t>
            </w:r>
            <w:r>
              <w:rPr>
                <w:sz w:val="24"/>
                <w:szCs w:val="24"/>
                <w:lang w:val="et-EE"/>
              </w:rPr>
              <w:t xml:space="preserve"> Tööohutuse eest vastutav.</w:t>
            </w:r>
          </w:p>
        </w:tc>
      </w:tr>
      <w:tr w:rsidR="00790441" w:rsidRPr="007B631C" w14:paraId="6C68BBC9" w14:textId="77777777" w:rsidTr="001B05BE">
        <w:tc>
          <w:tcPr>
            <w:tcW w:w="2127" w:type="dxa"/>
          </w:tcPr>
          <w:p w14:paraId="4E569D49" w14:textId="748D0387" w:rsidR="00790441" w:rsidRDefault="00790441" w:rsidP="00814B0A">
            <w:pPr>
              <w:rPr>
                <w:sz w:val="24"/>
                <w:szCs w:val="24"/>
                <w:lang w:val="et-EE"/>
              </w:rPr>
            </w:pPr>
            <w:r w:rsidRPr="00790441">
              <w:rPr>
                <w:sz w:val="24"/>
                <w:szCs w:val="24"/>
                <w:lang w:val="et-EE"/>
              </w:rPr>
              <w:lastRenderedPageBreak/>
              <w:t>Riigitee nr 4 Tallinn – Pärnu – Ikla 151,8-152,2 Tahkuranna tunneli rajamine</w:t>
            </w:r>
          </w:p>
        </w:tc>
        <w:tc>
          <w:tcPr>
            <w:tcW w:w="1588" w:type="dxa"/>
          </w:tcPr>
          <w:p w14:paraId="6BDCE916" w14:textId="410EA6B1" w:rsidR="00790441" w:rsidRDefault="00790441" w:rsidP="00814B0A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Transpordiamet</w:t>
            </w:r>
          </w:p>
        </w:tc>
        <w:tc>
          <w:tcPr>
            <w:tcW w:w="1418" w:type="dxa"/>
          </w:tcPr>
          <w:p w14:paraId="14E6DC98" w14:textId="7DAE0ECB" w:rsidR="00790441" w:rsidRDefault="00790441" w:rsidP="00814B0A">
            <w:pPr>
              <w:rPr>
                <w:sz w:val="24"/>
                <w:szCs w:val="24"/>
                <w:lang w:val="et-EE"/>
              </w:rPr>
            </w:pPr>
            <w:r w:rsidRPr="00790441">
              <w:rPr>
                <w:sz w:val="24"/>
                <w:szCs w:val="24"/>
                <w:lang w:val="et-EE"/>
              </w:rPr>
              <w:t>973 224,09</w:t>
            </w:r>
          </w:p>
        </w:tc>
        <w:tc>
          <w:tcPr>
            <w:tcW w:w="1956" w:type="dxa"/>
          </w:tcPr>
          <w:p w14:paraId="77A96066" w14:textId="7AB02435" w:rsidR="00790441" w:rsidRDefault="00790441" w:rsidP="00F53DBF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Rajatise (kergliiklustunneli) pikkus 18,0 m; kogulaius 16,3 m</w:t>
            </w:r>
          </w:p>
        </w:tc>
        <w:tc>
          <w:tcPr>
            <w:tcW w:w="1417" w:type="dxa"/>
          </w:tcPr>
          <w:p w14:paraId="37E41733" w14:textId="1BB082C7" w:rsidR="00790441" w:rsidRDefault="00790441" w:rsidP="00814B0A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02.2023 – 11.2023</w:t>
            </w:r>
          </w:p>
        </w:tc>
        <w:tc>
          <w:tcPr>
            <w:tcW w:w="2013" w:type="dxa"/>
          </w:tcPr>
          <w:p w14:paraId="1FE33BD8" w14:textId="77777777" w:rsidR="00187F66" w:rsidRDefault="00187F66" w:rsidP="00814B0A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Rajatise objektijuht.</w:t>
            </w:r>
          </w:p>
          <w:p w14:paraId="445AD9F7" w14:textId="433D4094" w:rsidR="00790441" w:rsidRPr="00C17E56" w:rsidRDefault="00790441" w:rsidP="00814B0A">
            <w:pPr>
              <w:rPr>
                <w:sz w:val="24"/>
                <w:szCs w:val="24"/>
                <w:lang w:val="et-EE"/>
              </w:rPr>
            </w:pPr>
            <w:r w:rsidRPr="00790441">
              <w:rPr>
                <w:sz w:val="24"/>
                <w:szCs w:val="24"/>
                <w:lang w:val="et-EE"/>
              </w:rPr>
              <w:t>Alltöövõtjate töö koordineerimine, kvaliteedi tagamine objektil, ehitustööde teostamine, teostusdokumentatsiooni koostamine, suhtlemine järelevalvega, alltöövõtjatega, projekteerijaga, projektdokumentatsiooni analüüs, ehitustehnoloogia, ohutuse ja tööde tähtaegse täitmise tagamine. Tööohutuse eest vastutav.</w:t>
            </w:r>
          </w:p>
        </w:tc>
      </w:tr>
      <w:tr w:rsidR="00790441" w:rsidRPr="007B631C" w14:paraId="3745778A" w14:textId="77777777" w:rsidTr="001B05BE">
        <w:tc>
          <w:tcPr>
            <w:tcW w:w="2127" w:type="dxa"/>
          </w:tcPr>
          <w:p w14:paraId="6E424322" w14:textId="6F3E3B54" w:rsidR="00790441" w:rsidRPr="00790441" w:rsidRDefault="00187F66" w:rsidP="00814B0A">
            <w:pPr>
              <w:rPr>
                <w:sz w:val="24"/>
                <w:szCs w:val="24"/>
                <w:lang w:val="et-EE"/>
              </w:rPr>
            </w:pPr>
            <w:r w:rsidRPr="00187F66">
              <w:rPr>
                <w:sz w:val="24"/>
                <w:szCs w:val="24"/>
                <w:lang w:val="et-EE"/>
              </w:rPr>
              <w:t>Riigitee nr 20154 Lelle-Vahastu km 14,387 Raka silla (nr 305) ümberehitus</w:t>
            </w:r>
          </w:p>
        </w:tc>
        <w:tc>
          <w:tcPr>
            <w:tcW w:w="1588" w:type="dxa"/>
          </w:tcPr>
          <w:p w14:paraId="7F165720" w14:textId="3FBCD5EB" w:rsidR="00790441" w:rsidRDefault="00187F66" w:rsidP="00814B0A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Transpordiamet</w:t>
            </w:r>
          </w:p>
        </w:tc>
        <w:tc>
          <w:tcPr>
            <w:tcW w:w="1418" w:type="dxa"/>
          </w:tcPr>
          <w:p w14:paraId="1719567F" w14:textId="16752C4B" w:rsidR="00790441" w:rsidRPr="00790441" w:rsidRDefault="00187F66" w:rsidP="00814B0A">
            <w:pPr>
              <w:rPr>
                <w:sz w:val="24"/>
                <w:szCs w:val="24"/>
                <w:lang w:val="et-EE"/>
              </w:rPr>
            </w:pPr>
            <w:r w:rsidRPr="00187F66">
              <w:rPr>
                <w:sz w:val="24"/>
                <w:szCs w:val="24"/>
                <w:lang w:val="et-EE"/>
              </w:rPr>
              <w:t>333 200,68</w:t>
            </w:r>
          </w:p>
        </w:tc>
        <w:tc>
          <w:tcPr>
            <w:tcW w:w="1956" w:type="dxa"/>
          </w:tcPr>
          <w:p w14:paraId="421800F5" w14:textId="5C4076B4" w:rsidR="00790441" w:rsidRDefault="00187F66" w:rsidP="00F53DBF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Silla kogupikkus 24,0 m; kogulaius 9,2 m.</w:t>
            </w:r>
          </w:p>
        </w:tc>
        <w:tc>
          <w:tcPr>
            <w:tcW w:w="1417" w:type="dxa"/>
          </w:tcPr>
          <w:p w14:paraId="2DE98109" w14:textId="0079E4A6" w:rsidR="00790441" w:rsidRDefault="00187F66" w:rsidP="00814B0A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0</w:t>
            </w:r>
            <w:r w:rsidR="00D06181">
              <w:rPr>
                <w:sz w:val="24"/>
                <w:szCs w:val="24"/>
                <w:lang w:val="et-EE"/>
              </w:rPr>
              <w:t>5.2023 – 12.2023</w:t>
            </w:r>
          </w:p>
        </w:tc>
        <w:tc>
          <w:tcPr>
            <w:tcW w:w="2013" w:type="dxa"/>
          </w:tcPr>
          <w:p w14:paraId="7F50457E" w14:textId="77777777" w:rsidR="00790441" w:rsidRDefault="00187F66" w:rsidP="00814B0A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Projektijuht.</w:t>
            </w:r>
          </w:p>
          <w:p w14:paraId="7207FB6D" w14:textId="1F77D7AE" w:rsidR="00187F66" w:rsidRPr="00790441" w:rsidRDefault="00187F66" w:rsidP="00814B0A">
            <w:pPr>
              <w:rPr>
                <w:sz w:val="24"/>
                <w:szCs w:val="24"/>
                <w:lang w:val="et-EE"/>
              </w:rPr>
            </w:pPr>
            <w:r w:rsidRPr="00187F66">
              <w:rPr>
                <w:sz w:val="24"/>
                <w:szCs w:val="24"/>
                <w:lang w:val="et-EE"/>
              </w:rPr>
              <w:t xml:space="preserve">Alltöövõtjate töö koordineerimine, tööde juhtimine ja korraldamine objektil, kvaliteedi tagamine objektil, ehitustööde teostamine, teostusdokumentatsiooni koostamine, suhtlemine järelevalvega, alltöövõtjatega, projekteerijaga, projektdokumentatsiooni analüüs, </w:t>
            </w:r>
            <w:r w:rsidRPr="00187F66">
              <w:rPr>
                <w:sz w:val="24"/>
                <w:szCs w:val="24"/>
                <w:lang w:val="et-EE"/>
              </w:rPr>
              <w:lastRenderedPageBreak/>
              <w:t>ehitustehnoloogia, ohutuse ja tööde tähtaegse täitmise tagamine, üldvastutus</w:t>
            </w:r>
          </w:p>
        </w:tc>
      </w:tr>
      <w:tr w:rsidR="00882D02" w:rsidRPr="007B631C" w14:paraId="535773A9" w14:textId="77777777" w:rsidTr="001B05BE">
        <w:tc>
          <w:tcPr>
            <w:tcW w:w="2127" w:type="dxa"/>
          </w:tcPr>
          <w:p w14:paraId="7290506D" w14:textId="5D606BF2" w:rsidR="00882D02" w:rsidRPr="00187F66" w:rsidRDefault="00882D02" w:rsidP="00882D02">
            <w:pPr>
              <w:rPr>
                <w:sz w:val="24"/>
                <w:szCs w:val="24"/>
                <w:lang w:val="et-EE"/>
              </w:rPr>
            </w:pPr>
            <w:r w:rsidRPr="002F1A7A">
              <w:rPr>
                <w:sz w:val="24"/>
                <w:szCs w:val="24"/>
                <w:lang w:val="et-EE"/>
              </w:rPr>
              <w:lastRenderedPageBreak/>
              <w:t>Kiltsi raudteesilla projekteerimis- ja ehitustööd</w:t>
            </w:r>
          </w:p>
        </w:tc>
        <w:tc>
          <w:tcPr>
            <w:tcW w:w="1588" w:type="dxa"/>
          </w:tcPr>
          <w:p w14:paraId="256A68B9" w14:textId="2E9E7036" w:rsidR="00882D02" w:rsidRDefault="00882D02" w:rsidP="00882D02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aktsiaselts</w:t>
            </w:r>
            <w:r w:rsidRPr="002F1A7A">
              <w:rPr>
                <w:sz w:val="24"/>
                <w:szCs w:val="24"/>
                <w:lang w:val="et-EE"/>
              </w:rPr>
              <w:t xml:space="preserve"> Eesti Raudtee</w:t>
            </w:r>
          </w:p>
        </w:tc>
        <w:tc>
          <w:tcPr>
            <w:tcW w:w="1418" w:type="dxa"/>
          </w:tcPr>
          <w:p w14:paraId="7E40563F" w14:textId="6B022865" w:rsidR="00882D02" w:rsidRPr="00187F66" w:rsidRDefault="00882D02" w:rsidP="00882D02">
            <w:pPr>
              <w:rPr>
                <w:sz w:val="24"/>
                <w:szCs w:val="24"/>
                <w:lang w:val="et-EE"/>
              </w:rPr>
            </w:pPr>
            <w:r w:rsidRPr="00882D02">
              <w:rPr>
                <w:sz w:val="24"/>
                <w:szCs w:val="24"/>
              </w:rPr>
              <w:t>335 100,00</w:t>
            </w:r>
          </w:p>
        </w:tc>
        <w:tc>
          <w:tcPr>
            <w:tcW w:w="1956" w:type="dxa"/>
          </w:tcPr>
          <w:p w14:paraId="0539B550" w14:textId="46C9100B" w:rsidR="00882D02" w:rsidRDefault="00882D02" w:rsidP="00882D02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 xml:space="preserve">Silla pikkus </w:t>
            </w:r>
            <w:r w:rsidR="004709DF">
              <w:rPr>
                <w:sz w:val="24"/>
                <w:szCs w:val="24"/>
                <w:lang w:val="et-EE"/>
              </w:rPr>
              <w:t>16,9m, laius 6,5m</w:t>
            </w:r>
          </w:p>
        </w:tc>
        <w:tc>
          <w:tcPr>
            <w:tcW w:w="1417" w:type="dxa"/>
          </w:tcPr>
          <w:p w14:paraId="11ED6C72" w14:textId="1CD7F90D" w:rsidR="00882D02" w:rsidRDefault="00882D02" w:rsidP="00882D02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05.2023 – 09.2024</w:t>
            </w:r>
          </w:p>
        </w:tc>
        <w:tc>
          <w:tcPr>
            <w:tcW w:w="2013" w:type="dxa"/>
          </w:tcPr>
          <w:p w14:paraId="0AE562A6" w14:textId="77777777" w:rsidR="00882D02" w:rsidRDefault="00882D02" w:rsidP="00882D02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Objektijuht.</w:t>
            </w:r>
          </w:p>
          <w:p w14:paraId="5C661599" w14:textId="1D0628B0" w:rsidR="00882D02" w:rsidRDefault="00882D02" w:rsidP="00882D02">
            <w:pPr>
              <w:rPr>
                <w:sz w:val="24"/>
                <w:szCs w:val="24"/>
                <w:lang w:val="et-EE"/>
              </w:rPr>
            </w:pPr>
            <w:r w:rsidRPr="00C17E56">
              <w:rPr>
                <w:sz w:val="24"/>
                <w:szCs w:val="24"/>
                <w:lang w:val="et-EE"/>
              </w:rPr>
              <w:t>Alltöövõtjate töö koordineerimine, kvaliteedi tagamine objektil, ehitustööde teostamine, teostusdokumentatsiooni koostamine, suhtlemine järelevalvega, alltöövõtjatega, projekteerijaga, projektdokumentatsiooni analüüs, ehitustehnoloogia, ohutuse ja tööde tähtaegse täitmise tagamine.</w:t>
            </w:r>
            <w:r>
              <w:rPr>
                <w:sz w:val="24"/>
                <w:szCs w:val="24"/>
                <w:lang w:val="et-EE"/>
              </w:rPr>
              <w:t xml:space="preserve"> Tööohutuse eest vastutav.</w:t>
            </w:r>
          </w:p>
        </w:tc>
      </w:tr>
      <w:tr w:rsidR="002F1A7A" w:rsidRPr="007B631C" w14:paraId="7B4B3BB2" w14:textId="77777777" w:rsidTr="001B05BE">
        <w:tc>
          <w:tcPr>
            <w:tcW w:w="2127" w:type="dxa"/>
          </w:tcPr>
          <w:p w14:paraId="12BB54FA" w14:textId="639CB670" w:rsidR="002F1A7A" w:rsidRPr="002F1A7A" w:rsidRDefault="00882D02" w:rsidP="002F1A7A">
            <w:pPr>
              <w:rPr>
                <w:sz w:val="24"/>
                <w:szCs w:val="24"/>
                <w:lang w:val="et-EE"/>
              </w:rPr>
            </w:pPr>
            <w:r w:rsidRPr="00882D02">
              <w:rPr>
                <w:sz w:val="24"/>
                <w:szCs w:val="24"/>
                <w:lang w:val="et-EE"/>
              </w:rPr>
              <w:t>Reola - Vastse-Kuuste lõigul 4 truubi remont</w:t>
            </w:r>
          </w:p>
        </w:tc>
        <w:tc>
          <w:tcPr>
            <w:tcW w:w="1588" w:type="dxa"/>
          </w:tcPr>
          <w:p w14:paraId="37B7AA07" w14:textId="02BB4976" w:rsidR="002F1A7A" w:rsidRPr="002F1A7A" w:rsidRDefault="00882D02" w:rsidP="002F1A7A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aktsiaselts</w:t>
            </w:r>
            <w:r w:rsidR="002F1A7A" w:rsidRPr="002F1A7A">
              <w:rPr>
                <w:sz w:val="24"/>
                <w:szCs w:val="24"/>
                <w:lang w:val="et-EE"/>
              </w:rPr>
              <w:t xml:space="preserve"> Eesti Raudtee</w:t>
            </w:r>
          </w:p>
        </w:tc>
        <w:tc>
          <w:tcPr>
            <w:tcW w:w="1418" w:type="dxa"/>
          </w:tcPr>
          <w:p w14:paraId="1C0292A8" w14:textId="5AC1F56D" w:rsidR="002F1A7A" w:rsidRPr="002F1A7A" w:rsidRDefault="00882D02" w:rsidP="002F1A7A">
            <w:pPr>
              <w:rPr>
                <w:sz w:val="24"/>
                <w:szCs w:val="24"/>
                <w:lang w:val="et-EE"/>
              </w:rPr>
            </w:pPr>
            <w:r w:rsidRPr="00882D02">
              <w:rPr>
                <w:sz w:val="24"/>
                <w:szCs w:val="24"/>
              </w:rPr>
              <w:t>477 700,00</w:t>
            </w:r>
          </w:p>
        </w:tc>
        <w:tc>
          <w:tcPr>
            <w:tcW w:w="1956" w:type="dxa"/>
          </w:tcPr>
          <w:p w14:paraId="2B0E9628" w14:textId="77777777" w:rsidR="004709DF" w:rsidRDefault="004709DF" w:rsidP="002F1A7A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Truup 1: L=16,4m, D=1,5m</w:t>
            </w:r>
          </w:p>
          <w:p w14:paraId="39A2B2C8" w14:textId="77777777" w:rsidR="004709DF" w:rsidRDefault="004709DF" w:rsidP="002F1A7A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br/>
              <w:t>Truup 2: L=17,5m, D=1,2m</w:t>
            </w:r>
          </w:p>
          <w:p w14:paraId="7DF1291C" w14:textId="77777777" w:rsidR="004709DF" w:rsidRDefault="004709DF" w:rsidP="002F1A7A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br/>
              <w:t>Truup 3: L=25,6m, D=1,5m</w:t>
            </w:r>
          </w:p>
          <w:p w14:paraId="29C0EEC8" w14:textId="31B1680B" w:rsidR="002F1A7A" w:rsidRDefault="004709DF" w:rsidP="002F1A7A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br/>
              <w:t>Truup 4: L=14,3m, D=0,9m</w:t>
            </w:r>
          </w:p>
        </w:tc>
        <w:tc>
          <w:tcPr>
            <w:tcW w:w="1417" w:type="dxa"/>
          </w:tcPr>
          <w:p w14:paraId="69952786" w14:textId="446889F0" w:rsidR="002F1A7A" w:rsidRDefault="002F1A7A" w:rsidP="002F1A7A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07.2023 – 02.2024</w:t>
            </w:r>
          </w:p>
        </w:tc>
        <w:tc>
          <w:tcPr>
            <w:tcW w:w="2013" w:type="dxa"/>
          </w:tcPr>
          <w:p w14:paraId="7633CD0D" w14:textId="77777777" w:rsidR="002F1A7A" w:rsidRDefault="002F1A7A" w:rsidP="002F1A7A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Objektijuht.</w:t>
            </w:r>
          </w:p>
          <w:p w14:paraId="521A1DF8" w14:textId="77777777" w:rsidR="002F1A7A" w:rsidRDefault="002F1A7A" w:rsidP="002F1A7A">
            <w:pPr>
              <w:rPr>
                <w:sz w:val="24"/>
                <w:szCs w:val="24"/>
                <w:lang w:val="et-EE"/>
              </w:rPr>
            </w:pPr>
            <w:r w:rsidRPr="00C17E56">
              <w:rPr>
                <w:sz w:val="24"/>
                <w:szCs w:val="24"/>
                <w:lang w:val="et-EE"/>
              </w:rPr>
              <w:t>Alltöövõtjate töö koordineerimine, kvaliteedi tagamine objektil, ehitustööde teostamine, teostusdokumentatsiooni koostamine, suhtlemine järelevalvega, alltöövõtjatega, projekteerijaga, projektdokumentatsiooni analüüs, ehitustehnoloogia, ohutuse ja tööde tähtaegse täitmise tagamine.</w:t>
            </w:r>
            <w:r>
              <w:rPr>
                <w:sz w:val="24"/>
                <w:szCs w:val="24"/>
                <w:lang w:val="et-EE"/>
              </w:rPr>
              <w:t xml:space="preserve"> Tööohutuse eest vastutav.</w:t>
            </w:r>
          </w:p>
          <w:p w14:paraId="1A1A3AB7" w14:textId="3C4E72AB" w:rsidR="002F1A7A" w:rsidRDefault="002F1A7A" w:rsidP="002F1A7A">
            <w:pPr>
              <w:rPr>
                <w:sz w:val="24"/>
                <w:szCs w:val="24"/>
                <w:lang w:val="et-EE"/>
              </w:rPr>
            </w:pPr>
          </w:p>
        </w:tc>
      </w:tr>
      <w:tr w:rsidR="002F1A7A" w:rsidRPr="007B631C" w14:paraId="3E297CA0" w14:textId="77777777" w:rsidTr="001B05BE">
        <w:tc>
          <w:tcPr>
            <w:tcW w:w="2127" w:type="dxa"/>
          </w:tcPr>
          <w:p w14:paraId="41911D4A" w14:textId="18331E88" w:rsidR="002F1A7A" w:rsidRPr="00187F66" w:rsidRDefault="002F1A7A" w:rsidP="002F1A7A">
            <w:pPr>
              <w:rPr>
                <w:sz w:val="24"/>
                <w:szCs w:val="24"/>
                <w:lang w:val="et-EE"/>
              </w:rPr>
            </w:pPr>
            <w:r w:rsidRPr="00312756">
              <w:rPr>
                <w:sz w:val="24"/>
                <w:szCs w:val="24"/>
                <w:lang w:val="et-EE"/>
              </w:rPr>
              <w:lastRenderedPageBreak/>
              <w:t>Riigiteel nr 11113 Assaku-Jüri asuva Rae viadukti ja üle Vaskjala-Ülemiste kanali Vaskjala silla ehitus</w:t>
            </w:r>
          </w:p>
        </w:tc>
        <w:tc>
          <w:tcPr>
            <w:tcW w:w="1588" w:type="dxa"/>
          </w:tcPr>
          <w:p w14:paraId="771D89AE" w14:textId="0C9D99D7" w:rsidR="002F1A7A" w:rsidRDefault="002F1A7A" w:rsidP="002F1A7A">
            <w:pPr>
              <w:rPr>
                <w:sz w:val="24"/>
                <w:szCs w:val="24"/>
                <w:lang w:val="et-EE"/>
              </w:rPr>
            </w:pPr>
            <w:r w:rsidRPr="00312756">
              <w:rPr>
                <w:sz w:val="24"/>
                <w:szCs w:val="24"/>
                <w:lang w:val="et-EE"/>
              </w:rPr>
              <w:t>osaühing Rail Baltic Estonia</w:t>
            </w:r>
          </w:p>
        </w:tc>
        <w:tc>
          <w:tcPr>
            <w:tcW w:w="1418" w:type="dxa"/>
          </w:tcPr>
          <w:p w14:paraId="4337C455" w14:textId="70E13EE5" w:rsidR="002F1A7A" w:rsidRPr="00187F66" w:rsidRDefault="002F1A7A" w:rsidP="002F1A7A">
            <w:pPr>
              <w:rPr>
                <w:sz w:val="24"/>
                <w:szCs w:val="24"/>
                <w:lang w:val="et-EE"/>
              </w:rPr>
            </w:pPr>
            <w:r w:rsidRPr="00312756">
              <w:rPr>
                <w:sz w:val="24"/>
                <w:szCs w:val="24"/>
                <w:lang w:val="et-EE"/>
              </w:rPr>
              <w:t>7 019 599,00</w:t>
            </w:r>
          </w:p>
        </w:tc>
        <w:tc>
          <w:tcPr>
            <w:tcW w:w="1956" w:type="dxa"/>
          </w:tcPr>
          <w:p w14:paraId="5C8A4B22" w14:textId="77777777" w:rsidR="002F1A7A" w:rsidRDefault="002F1A7A" w:rsidP="002F1A7A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Vaskjala sild: kahe sildeehitisega</w:t>
            </w:r>
            <w:r>
              <w:rPr>
                <w:sz w:val="24"/>
                <w:szCs w:val="24"/>
                <w:lang w:val="et-EE"/>
              </w:rPr>
              <w:br/>
              <w:t>3-avaline (16,5m +19m +16,5m) raudtee sild, pikkusega 54,6m ja laiusega 35,4m</w:t>
            </w:r>
            <w:r>
              <w:rPr>
                <w:sz w:val="24"/>
                <w:szCs w:val="24"/>
                <w:lang w:val="et-EE"/>
              </w:rPr>
              <w:br/>
            </w:r>
          </w:p>
          <w:p w14:paraId="4D73CEEA" w14:textId="5F911973" w:rsidR="002F1A7A" w:rsidRDefault="002F1A7A" w:rsidP="002F1A7A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 xml:space="preserve">Rae viadukt: </w:t>
            </w:r>
            <w:r>
              <w:rPr>
                <w:sz w:val="24"/>
                <w:szCs w:val="24"/>
                <w:lang w:val="et-EE"/>
              </w:rPr>
              <w:br/>
              <w:t>3-avaline (22,0m + 31,0m + 22,0m), kogupikkusega 89,0m</w:t>
            </w:r>
          </w:p>
        </w:tc>
        <w:tc>
          <w:tcPr>
            <w:tcW w:w="1417" w:type="dxa"/>
          </w:tcPr>
          <w:p w14:paraId="6ED5BF45" w14:textId="25851BBF" w:rsidR="002F1A7A" w:rsidRDefault="002F1A7A" w:rsidP="002F1A7A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 xml:space="preserve">01.2024 </w:t>
            </w:r>
            <w:r w:rsidR="00925443">
              <w:rPr>
                <w:sz w:val="24"/>
                <w:szCs w:val="24"/>
                <w:lang w:val="et-EE"/>
              </w:rPr>
              <w:t>– 12.2024</w:t>
            </w:r>
          </w:p>
        </w:tc>
        <w:tc>
          <w:tcPr>
            <w:tcW w:w="2013" w:type="dxa"/>
          </w:tcPr>
          <w:p w14:paraId="7DD2C20B" w14:textId="3C074A23" w:rsidR="002F1A7A" w:rsidRDefault="002F1A7A" w:rsidP="002F1A7A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Rajatiste objektijuht.</w:t>
            </w:r>
          </w:p>
          <w:p w14:paraId="1917B939" w14:textId="196B14BD" w:rsidR="002F1A7A" w:rsidRDefault="002F1A7A" w:rsidP="002F1A7A">
            <w:pPr>
              <w:rPr>
                <w:sz w:val="24"/>
                <w:szCs w:val="24"/>
                <w:lang w:val="et-EE"/>
              </w:rPr>
            </w:pPr>
            <w:r w:rsidRPr="00790441">
              <w:rPr>
                <w:sz w:val="24"/>
                <w:szCs w:val="24"/>
                <w:lang w:val="et-EE"/>
              </w:rPr>
              <w:t>Alltöövõtjate töö koordineerimine, kvaliteedi tagamine objektil, ehitustööde teostamine, teostusdokumentatsiooni koostamine, suhtlemine järelevalvega, alltöövõtjatega, projekteerijaga, projektdokumentatsiooni analüüs, ehitustehnoloogia, ohutuse ja tööde tähtaegse täitmise tagamine. Tööohutuse eest vastutav.</w:t>
            </w:r>
          </w:p>
        </w:tc>
      </w:tr>
      <w:tr w:rsidR="009176D4" w:rsidRPr="007B631C" w14:paraId="756BA1EC" w14:textId="77777777" w:rsidTr="001B05BE">
        <w:tc>
          <w:tcPr>
            <w:tcW w:w="2127" w:type="dxa"/>
          </w:tcPr>
          <w:p w14:paraId="626C1799" w14:textId="6E3D4932" w:rsidR="009176D4" w:rsidRPr="00312756" w:rsidRDefault="009176D4" w:rsidP="009176D4">
            <w:pPr>
              <w:rPr>
                <w:sz w:val="24"/>
                <w:szCs w:val="24"/>
                <w:lang w:val="et-EE"/>
              </w:rPr>
            </w:pPr>
            <w:r w:rsidRPr="009176D4">
              <w:rPr>
                <w:sz w:val="24"/>
                <w:szCs w:val="24"/>
                <w:lang w:val="et-EE"/>
              </w:rPr>
              <w:t>Riigitee nr 4 Tallinn ‒ Pärnu ‒ Ikla km 122,6-125,2 Sauga – Pärnu 2+2 teelõigu ehitus</w:t>
            </w:r>
          </w:p>
        </w:tc>
        <w:tc>
          <w:tcPr>
            <w:tcW w:w="1588" w:type="dxa"/>
          </w:tcPr>
          <w:p w14:paraId="67D238E6" w14:textId="579524BA" w:rsidR="009176D4" w:rsidRPr="00312756" w:rsidRDefault="009176D4" w:rsidP="009176D4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Transpordiamet</w:t>
            </w:r>
          </w:p>
        </w:tc>
        <w:tc>
          <w:tcPr>
            <w:tcW w:w="1418" w:type="dxa"/>
          </w:tcPr>
          <w:p w14:paraId="06DDB41D" w14:textId="44561FD6" w:rsidR="009176D4" w:rsidRPr="00312756" w:rsidRDefault="009176D4" w:rsidP="009176D4">
            <w:pPr>
              <w:rPr>
                <w:sz w:val="24"/>
                <w:szCs w:val="24"/>
                <w:lang w:val="et-EE"/>
              </w:rPr>
            </w:pPr>
            <w:r w:rsidRPr="009176D4">
              <w:rPr>
                <w:sz w:val="24"/>
                <w:szCs w:val="24"/>
                <w:lang w:val="et-EE"/>
              </w:rPr>
              <w:t>9 875 349,62</w:t>
            </w:r>
          </w:p>
        </w:tc>
        <w:tc>
          <w:tcPr>
            <w:tcW w:w="1956" w:type="dxa"/>
          </w:tcPr>
          <w:p w14:paraId="642608D2" w14:textId="77777777" w:rsidR="009176D4" w:rsidRDefault="009176D4" w:rsidP="009176D4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Hirvela tunnel:</w:t>
            </w:r>
          </w:p>
          <w:p w14:paraId="025366E0" w14:textId="38FCAEB4" w:rsidR="009176D4" w:rsidRDefault="009176D4" w:rsidP="009176D4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Ühe-avaline (8,0m) konsoolidega plaat, kogupikkusega 17,8 m</w:t>
            </w:r>
          </w:p>
        </w:tc>
        <w:tc>
          <w:tcPr>
            <w:tcW w:w="1417" w:type="dxa"/>
          </w:tcPr>
          <w:p w14:paraId="549E448A" w14:textId="407E3913" w:rsidR="009176D4" w:rsidRDefault="009176D4" w:rsidP="009176D4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01.2024 – 12.2024</w:t>
            </w:r>
          </w:p>
        </w:tc>
        <w:tc>
          <w:tcPr>
            <w:tcW w:w="2013" w:type="dxa"/>
          </w:tcPr>
          <w:p w14:paraId="45605648" w14:textId="77777777" w:rsidR="009176D4" w:rsidRDefault="009176D4" w:rsidP="009176D4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Rajatiste objektijuht.</w:t>
            </w:r>
          </w:p>
          <w:p w14:paraId="56B83F92" w14:textId="1BDAF3D5" w:rsidR="009176D4" w:rsidRDefault="009176D4" w:rsidP="009176D4">
            <w:pPr>
              <w:rPr>
                <w:sz w:val="24"/>
                <w:szCs w:val="24"/>
                <w:lang w:val="et-EE"/>
              </w:rPr>
            </w:pPr>
            <w:r w:rsidRPr="00790441">
              <w:rPr>
                <w:sz w:val="24"/>
                <w:szCs w:val="24"/>
                <w:lang w:val="et-EE"/>
              </w:rPr>
              <w:t>Alltöövõtjate töö koordineerimine, kvaliteedi tagamine objektil, ehitustööde teostamine, teostusdokumentatsiooni koostamine, suhtlemine järelevalvega, alltöövõtjatega, projekteerijaga, projektdokumentatsiooni analüüs, ehitustehnoloogia, ohutuse ja tööde tähtaegse täitmise tagamine. Tööohutuse eest vastutav.</w:t>
            </w:r>
          </w:p>
        </w:tc>
      </w:tr>
      <w:tr w:rsidR="009B66BC" w:rsidRPr="007B631C" w14:paraId="519A18F3" w14:textId="77777777" w:rsidTr="001B05BE">
        <w:tc>
          <w:tcPr>
            <w:tcW w:w="2127" w:type="dxa"/>
          </w:tcPr>
          <w:p w14:paraId="61D4CFC5" w14:textId="0360B609" w:rsidR="009B66BC" w:rsidRPr="009176D4" w:rsidRDefault="009B66BC" w:rsidP="009176D4">
            <w:pPr>
              <w:rPr>
                <w:sz w:val="24"/>
                <w:szCs w:val="24"/>
                <w:lang w:val="et-EE"/>
              </w:rPr>
            </w:pPr>
            <w:r w:rsidRPr="009B66BC">
              <w:rPr>
                <w:sz w:val="24"/>
                <w:szCs w:val="24"/>
                <w:lang w:val="et-EE"/>
              </w:rPr>
              <w:t xml:space="preserve">Sõpruse silla rekonstrueerimine koos jalgrattateede põhivõrgu osa </w:t>
            </w:r>
            <w:r w:rsidRPr="009B66BC">
              <w:rPr>
                <w:sz w:val="24"/>
                <w:szCs w:val="24"/>
                <w:lang w:val="et-EE"/>
              </w:rPr>
              <w:lastRenderedPageBreak/>
              <w:t>ehitamisega</w:t>
            </w:r>
          </w:p>
        </w:tc>
        <w:tc>
          <w:tcPr>
            <w:tcW w:w="1588" w:type="dxa"/>
          </w:tcPr>
          <w:p w14:paraId="3C33A118" w14:textId="308BB03A" w:rsidR="009B66BC" w:rsidRDefault="009B66BC" w:rsidP="009176D4">
            <w:pPr>
              <w:rPr>
                <w:sz w:val="24"/>
                <w:szCs w:val="24"/>
                <w:lang w:val="et-EE"/>
              </w:rPr>
            </w:pPr>
            <w:r w:rsidRPr="009B66BC">
              <w:rPr>
                <w:sz w:val="24"/>
                <w:szCs w:val="24"/>
                <w:lang w:val="et-EE"/>
              </w:rPr>
              <w:lastRenderedPageBreak/>
              <w:t>Tartu Linnavalitsus</w:t>
            </w:r>
          </w:p>
        </w:tc>
        <w:tc>
          <w:tcPr>
            <w:tcW w:w="1418" w:type="dxa"/>
          </w:tcPr>
          <w:p w14:paraId="23B7D81B" w14:textId="57D9C856" w:rsidR="009B66BC" w:rsidRPr="009176D4" w:rsidRDefault="009B66BC" w:rsidP="009176D4">
            <w:pPr>
              <w:rPr>
                <w:sz w:val="24"/>
                <w:szCs w:val="24"/>
                <w:lang w:val="et-EE"/>
              </w:rPr>
            </w:pPr>
            <w:r w:rsidRPr="009B66BC">
              <w:rPr>
                <w:sz w:val="24"/>
                <w:szCs w:val="24"/>
                <w:lang w:val="et-EE"/>
              </w:rPr>
              <w:t>13 773 928,05</w:t>
            </w:r>
          </w:p>
        </w:tc>
        <w:tc>
          <w:tcPr>
            <w:tcW w:w="1956" w:type="dxa"/>
          </w:tcPr>
          <w:p w14:paraId="314615C2" w14:textId="5C46BB9D" w:rsidR="009B66BC" w:rsidRPr="009B66BC" w:rsidRDefault="009B66BC" w:rsidP="009B66BC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2 eraldi sammastele toetuvat tekiehitust</w:t>
            </w:r>
            <w:r>
              <w:rPr>
                <w:sz w:val="24"/>
                <w:szCs w:val="24"/>
                <w:lang w:val="et-EE"/>
              </w:rPr>
              <w:br/>
            </w:r>
            <w:r w:rsidRPr="009B66BC">
              <w:rPr>
                <w:sz w:val="24"/>
                <w:szCs w:val="24"/>
                <w:lang w:val="et-EE"/>
              </w:rPr>
              <w:lastRenderedPageBreak/>
              <w:t>Sil</w:t>
            </w:r>
            <w:r>
              <w:rPr>
                <w:sz w:val="24"/>
                <w:szCs w:val="24"/>
                <w:lang w:val="et-EE"/>
              </w:rPr>
              <w:t>d A ja B</w:t>
            </w:r>
            <w:r w:rsidRPr="009B66BC">
              <w:rPr>
                <w:sz w:val="24"/>
                <w:szCs w:val="24"/>
                <w:lang w:val="et-EE"/>
              </w:rPr>
              <w:t xml:space="preserve"> pikkus</w:t>
            </w:r>
            <w:r>
              <w:rPr>
                <w:sz w:val="24"/>
                <w:szCs w:val="24"/>
                <w:lang w:val="et-EE"/>
              </w:rPr>
              <w:t>ed</w:t>
            </w:r>
            <w:r w:rsidRPr="009B66BC">
              <w:rPr>
                <w:sz w:val="24"/>
                <w:szCs w:val="24"/>
                <w:lang w:val="et-EE"/>
              </w:rPr>
              <w:t xml:space="preserve"> </w:t>
            </w:r>
            <w:r>
              <w:rPr>
                <w:sz w:val="24"/>
                <w:szCs w:val="24"/>
                <w:lang w:val="et-EE"/>
              </w:rPr>
              <w:t>489,8</w:t>
            </w:r>
            <w:r w:rsidRPr="009B66BC">
              <w:rPr>
                <w:sz w:val="24"/>
                <w:szCs w:val="24"/>
                <w:lang w:val="et-EE"/>
              </w:rPr>
              <w:t xml:space="preserve"> m;</w:t>
            </w:r>
          </w:p>
          <w:p w14:paraId="5EEA5B19" w14:textId="0DD2BAD6" w:rsidR="009B66BC" w:rsidRDefault="009B66BC" w:rsidP="009B66BC">
            <w:pPr>
              <w:rPr>
                <w:sz w:val="24"/>
                <w:szCs w:val="24"/>
                <w:lang w:val="et-EE"/>
              </w:rPr>
            </w:pPr>
            <w:r w:rsidRPr="009B66BC">
              <w:rPr>
                <w:sz w:val="24"/>
                <w:szCs w:val="24"/>
                <w:lang w:val="et-EE"/>
              </w:rPr>
              <w:t>Avad</w:t>
            </w:r>
            <w:r>
              <w:rPr>
                <w:sz w:val="24"/>
                <w:szCs w:val="24"/>
                <w:lang w:val="et-EE"/>
              </w:rPr>
              <w:t>e arv: 19 tk, sh 3 ava pikkusega 33m ning ülejäänud avad 24 m</w:t>
            </w:r>
          </w:p>
        </w:tc>
        <w:tc>
          <w:tcPr>
            <w:tcW w:w="1417" w:type="dxa"/>
          </w:tcPr>
          <w:p w14:paraId="5FB5BF5F" w14:textId="382587BA" w:rsidR="009B66BC" w:rsidRDefault="009B66BC" w:rsidP="009176D4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lastRenderedPageBreak/>
              <w:t>12.2024 -</w:t>
            </w:r>
          </w:p>
        </w:tc>
        <w:tc>
          <w:tcPr>
            <w:tcW w:w="2013" w:type="dxa"/>
          </w:tcPr>
          <w:p w14:paraId="545EF44E" w14:textId="77777777" w:rsidR="009B66BC" w:rsidRDefault="009B66BC" w:rsidP="009B66BC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Rajatiste objektijuht.</w:t>
            </w:r>
          </w:p>
          <w:p w14:paraId="5A7B91ED" w14:textId="59CF2F5F" w:rsidR="009B66BC" w:rsidRDefault="009B66BC" w:rsidP="009B66BC">
            <w:pPr>
              <w:rPr>
                <w:sz w:val="24"/>
                <w:szCs w:val="24"/>
                <w:lang w:val="et-EE"/>
              </w:rPr>
            </w:pPr>
            <w:r w:rsidRPr="00790441">
              <w:rPr>
                <w:sz w:val="24"/>
                <w:szCs w:val="24"/>
                <w:lang w:val="et-EE"/>
              </w:rPr>
              <w:t xml:space="preserve">Alltöövõtjate töö koordineerimine, </w:t>
            </w:r>
            <w:r w:rsidRPr="00790441">
              <w:rPr>
                <w:sz w:val="24"/>
                <w:szCs w:val="24"/>
                <w:lang w:val="et-EE"/>
              </w:rPr>
              <w:lastRenderedPageBreak/>
              <w:t>kvaliteedi tagamine objektil, ehitustööde teostamine, teostusdokumentatsiooni koostamine, suhtlemine järelevalvega, alltöövõtjatega, projekteerijaga, projektdokumentatsiooni analüüs, ehitustehnoloogia, ohutuse ja tööde tähtaegse täitmise tagamine. Tööohutuse eest vastutav.</w:t>
            </w:r>
          </w:p>
        </w:tc>
      </w:tr>
    </w:tbl>
    <w:p w14:paraId="3027E620" w14:textId="77777777" w:rsidR="007B631C" w:rsidRDefault="007B631C" w:rsidP="006E39C7">
      <w:pPr>
        <w:jc w:val="both"/>
        <w:rPr>
          <w:sz w:val="24"/>
          <w:szCs w:val="24"/>
          <w:lang w:val="et-EE"/>
        </w:rPr>
      </w:pPr>
    </w:p>
    <w:p w14:paraId="05B4350B" w14:textId="77777777" w:rsidR="006E39C7" w:rsidRPr="007B631C" w:rsidRDefault="006E39C7" w:rsidP="006E39C7">
      <w:pPr>
        <w:jc w:val="both"/>
        <w:rPr>
          <w:sz w:val="24"/>
          <w:szCs w:val="24"/>
          <w:lang w:val="et-EE"/>
        </w:rPr>
      </w:pPr>
    </w:p>
    <w:p w14:paraId="6D638B2F" w14:textId="77777777" w:rsidR="006E39C7" w:rsidRPr="007B631C" w:rsidRDefault="006E39C7" w:rsidP="006E39C7">
      <w:pPr>
        <w:pStyle w:val="ListParagraph"/>
        <w:widowControl/>
        <w:numPr>
          <w:ilvl w:val="0"/>
          <w:numId w:val="20"/>
        </w:numPr>
        <w:jc w:val="both"/>
        <w:rPr>
          <w:sz w:val="24"/>
          <w:szCs w:val="24"/>
          <w:lang w:val="et-EE"/>
        </w:rPr>
      </w:pPr>
      <w:r w:rsidRPr="007B631C">
        <w:rPr>
          <w:sz w:val="24"/>
          <w:szCs w:val="24"/>
          <w:lang w:val="et-EE"/>
        </w:rPr>
        <w:t>Keelteoskus (Märgi emakeel; väga hea; hea; rahuldav; kesine; nõrk):</w:t>
      </w:r>
    </w:p>
    <w:p w14:paraId="1EDF8004" w14:textId="77777777" w:rsidR="006E39C7" w:rsidRPr="007B631C" w:rsidRDefault="006E39C7" w:rsidP="006E39C7">
      <w:pPr>
        <w:jc w:val="both"/>
        <w:rPr>
          <w:sz w:val="24"/>
          <w:szCs w:val="24"/>
          <w:lang w:val="et-EE"/>
        </w:rPr>
      </w:pPr>
    </w:p>
    <w:tbl>
      <w:tblPr>
        <w:tblW w:w="0" w:type="auto"/>
        <w:tblInd w:w="-7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05"/>
        <w:gridCol w:w="2126"/>
        <w:gridCol w:w="2410"/>
      </w:tblGrid>
      <w:tr w:rsidR="006E39C7" w:rsidRPr="007B631C" w14:paraId="5461E242" w14:textId="77777777" w:rsidTr="00002816">
        <w:trPr>
          <w:cantSplit/>
          <w:trHeight w:val="240"/>
        </w:trPr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F3EC954" w14:textId="77777777" w:rsidR="006E39C7" w:rsidRPr="007B631C" w:rsidRDefault="006E39C7" w:rsidP="00002816">
            <w:pPr>
              <w:jc w:val="both"/>
              <w:rPr>
                <w:i/>
                <w:sz w:val="24"/>
                <w:szCs w:val="24"/>
                <w:lang w:val="et-EE"/>
              </w:rPr>
            </w:pPr>
            <w:r w:rsidRPr="007B631C">
              <w:rPr>
                <w:i/>
                <w:sz w:val="24"/>
                <w:szCs w:val="24"/>
                <w:lang w:val="et-EE"/>
              </w:rPr>
              <w:t xml:space="preserve">Keel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6BE9E58" w14:textId="77777777" w:rsidR="006E39C7" w:rsidRPr="007B631C" w:rsidRDefault="006E39C7" w:rsidP="00002816">
            <w:pPr>
              <w:jc w:val="both"/>
              <w:rPr>
                <w:i/>
                <w:sz w:val="24"/>
                <w:szCs w:val="24"/>
                <w:lang w:val="et-EE"/>
              </w:rPr>
            </w:pPr>
            <w:r w:rsidRPr="007B631C">
              <w:rPr>
                <w:i/>
                <w:sz w:val="24"/>
                <w:szCs w:val="24"/>
                <w:lang w:val="et-EE"/>
              </w:rPr>
              <w:t>Rääkimine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CD4F23" w14:textId="77777777" w:rsidR="006E39C7" w:rsidRPr="007B631C" w:rsidRDefault="006E39C7" w:rsidP="00002816">
            <w:pPr>
              <w:jc w:val="both"/>
              <w:rPr>
                <w:i/>
                <w:sz w:val="24"/>
                <w:szCs w:val="24"/>
                <w:lang w:val="et-EE"/>
              </w:rPr>
            </w:pPr>
            <w:r w:rsidRPr="007B631C">
              <w:rPr>
                <w:i/>
                <w:sz w:val="24"/>
                <w:szCs w:val="24"/>
                <w:lang w:val="et-EE"/>
              </w:rPr>
              <w:t>Kirjutamine</w:t>
            </w:r>
          </w:p>
        </w:tc>
      </w:tr>
      <w:tr w:rsidR="006E39C7" w:rsidRPr="007B631C" w14:paraId="44C928EA" w14:textId="77777777" w:rsidTr="00002816">
        <w:trPr>
          <w:cantSplit/>
          <w:trHeight w:val="240"/>
        </w:trPr>
        <w:tc>
          <w:tcPr>
            <w:tcW w:w="22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A31D139" w14:textId="77777777" w:rsidR="006E39C7" w:rsidRPr="007B631C" w:rsidRDefault="006E39C7" w:rsidP="00002816">
            <w:pPr>
              <w:jc w:val="both"/>
              <w:rPr>
                <w:iCs/>
                <w:sz w:val="24"/>
                <w:szCs w:val="24"/>
                <w:lang w:val="et-EE"/>
              </w:rPr>
            </w:pPr>
            <w:r w:rsidRPr="007B631C">
              <w:rPr>
                <w:bCs/>
                <w:iCs/>
                <w:sz w:val="24"/>
                <w:szCs w:val="24"/>
                <w:lang w:val="et-EE"/>
              </w:rPr>
              <w:t>Eesti keel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43449FA" w14:textId="0908510C" w:rsidR="006E39C7" w:rsidRPr="007B631C" w:rsidRDefault="00F53DBF" w:rsidP="00002816">
            <w:pPr>
              <w:jc w:val="both"/>
              <w:rPr>
                <w:i/>
                <w:sz w:val="24"/>
                <w:szCs w:val="24"/>
                <w:lang w:val="et-EE"/>
              </w:rPr>
            </w:pPr>
            <w:r>
              <w:rPr>
                <w:i/>
                <w:sz w:val="24"/>
                <w:szCs w:val="24"/>
                <w:lang w:val="et-EE"/>
              </w:rPr>
              <w:t>Emakeel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6E699" w14:textId="36D94180" w:rsidR="006E39C7" w:rsidRPr="007B631C" w:rsidRDefault="00F53DBF" w:rsidP="00002816">
            <w:pPr>
              <w:jc w:val="both"/>
              <w:rPr>
                <w:i/>
                <w:sz w:val="24"/>
                <w:szCs w:val="24"/>
                <w:lang w:val="et-EE"/>
              </w:rPr>
            </w:pPr>
            <w:r>
              <w:rPr>
                <w:i/>
                <w:sz w:val="24"/>
                <w:szCs w:val="24"/>
                <w:lang w:val="et-EE"/>
              </w:rPr>
              <w:t>Emakeel</w:t>
            </w:r>
          </w:p>
        </w:tc>
      </w:tr>
      <w:tr w:rsidR="006E39C7" w:rsidRPr="007B631C" w14:paraId="6C60A6A1" w14:textId="77777777" w:rsidTr="00002816">
        <w:trPr>
          <w:cantSplit/>
          <w:trHeight w:val="240"/>
        </w:trPr>
        <w:tc>
          <w:tcPr>
            <w:tcW w:w="22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4336EB9" w14:textId="77777777" w:rsidR="006E39C7" w:rsidRPr="007B631C" w:rsidRDefault="006E39C7" w:rsidP="00002816">
            <w:pPr>
              <w:jc w:val="both"/>
              <w:rPr>
                <w:iCs/>
                <w:sz w:val="24"/>
                <w:szCs w:val="24"/>
                <w:lang w:val="et-EE"/>
              </w:rPr>
            </w:pPr>
            <w:r w:rsidRPr="007B631C">
              <w:rPr>
                <w:sz w:val="24"/>
                <w:szCs w:val="24"/>
                <w:lang w:val="et-EE"/>
              </w:rPr>
              <w:t>Inglise keel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42BA79D" w14:textId="76CA8E4E" w:rsidR="006E39C7" w:rsidRPr="007B631C" w:rsidRDefault="00F53DBF" w:rsidP="00002816">
            <w:pPr>
              <w:jc w:val="both"/>
              <w:rPr>
                <w:iCs/>
                <w:sz w:val="24"/>
                <w:szCs w:val="24"/>
                <w:lang w:val="et-EE"/>
              </w:rPr>
            </w:pPr>
            <w:r>
              <w:rPr>
                <w:iCs/>
                <w:sz w:val="24"/>
                <w:szCs w:val="24"/>
                <w:lang w:val="et-EE"/>
              </w:rPr>
              <w:t>Väga hea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A2E57" w14:textId="7F84A2EF" w:rsidR="006E39C7" w:rsidRPr="007B631C" w:rsidRDefault="00F53DBF" w:rsidP="00002816">
            <w:pPr>
              <w:jc w:val="both"/>
              <w:rPr>
                <w:iCs/>
                <w:sz w:val="24"/>
                <w:szCs w:val="24"/>
                <w:lang w:val="et-EE"/>
              </w:rPr>
            </w:pPr>
            <w:r>
              <w:rPr>
                <w:iCs/>
                <w:sz w:val="24"/>
                <w:szCs w:val="24"/>
                <w:lang w:val="et-EE"/>
              </w:rPr>
              <w:t>Hea</w:t>
            </w:r>
          </w:p>
        </w:tc>
      </w:tr>
      <w:tr w:rsidR="006E39C7" w:rsidRPr="007B631C" w14:paraId="7B4F577D" w14:textId="77777777" w:rsidTr="00002816">
        <w:trPr>
          <w:cantSplit/>
          <w:trHeight w:val="240"/>
        </w:trPr>
        <w:tc>
          <w:tcPr>
            <w:tcW w:w="22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2E56553" w14:textId="77777777" w:rsidR="006E39C7" w:rsidRPr="007B631C" w:rsidRDefault="006E39C7" w:rsidP="00002816">
            <w:pPr>
              <w:jc w:val="both"/>
              <w:rPr>
                <w:iCs/>
                <w:sz w:val="24"/>
                <w:szCs w:val="24"/>
                <w:lang w:val="et-EE"/>
              </w:rPr>
            </w:pPr>
            <w:r w:rsidRPr="007B631C">
              <w:rPr>
                <w:sz w:val="24"/>
                <w:szCs w:val="24"/>
                <w:lang w:val="et-EE"/>
              </w:rPr>
              <w:t>Vene keel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56CFE4A" w14:textId="11E64111" w:rsidR="006E39C7" w:rsidRPr="007B631C" w:rsidRDefault="00F53DBF" w:rsidP="00002816">
            <w:pPr>
              <w:jc w:val="both"/>
              <w:rPr>
                <w:iCs/>
                <w:sz w:val="24"/>
                <w:szCs w:val="24"/>
                <w:lang w:val="et-EE"/>
              </w:rPr>
            </w:pPr>
            <w:r>
              <w:rPr>
                <w:iCs/>
                <w:sz w:val="24"/>
                <w:szCs w:val="24"/>
                <w:lang w:val="et-EE"/>
              </w:rPr>
              <w:t>Algtase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42E42" w14:textId="555D30C8" w:rsidR="006E39C7" w:rsidRPr="007B631C" w:rsidRDefault="00F53DBF" w:rsidP="00002816">
            <w:pPr>
              <w:jc w:val="both"/>
              <w:rPr>
                <w:iCs/>
                <w:sz w:val="24"/>
                <w:szCs w:val="24"/>
                <w:lang w:val="et-EE"/>
              </w:rPr>
            </w:pPr>
            <w:r>
              <w:rPr>
                <w:iCs/>
                <w:sz w:val="24"/>
                <w:szCs w:val="24"/>
                <w:lang w:val="et-EE"/>
              </w:rPr>
              <w:t>Algtase</w:t>
            </w:r>
          </w:p>
        </w:tc>
      </w:tr>
      <w:tr w:rsidR="006E39C7" w:rsidRPr="007B631C" w14:paraId="4B48A502" w14:textId="77777777" w:rsidTr="00002816">
        <w:trPr>
          <w:cantSplit/>
          <w:trHeight w:val="240"/>
        </w:trPr>
        <w:tc>
          <w:tcPr>
            <w:tcW w:w="22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DDC5B7C" w14:textId="77777777" w:rsidR="006E39C7" w:rsidRPr="007B631C" w:rsidRDefault="006E39C7" w:rsidP="00002816">
            <w:pPr>
              <w:jc w:val="both"/>
              <w:rPr>
                <w:sz w:val="24"/>
                <w:szCs w:val="24"/>
                <w:lang w:val="et-EE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9AE79D6" w14:textId="77777777" w:rsidR="006E39C7" w:rsidRPr="007B631C" w:rsidRDefault="006E39C7" w:rsidP="00002816">
            <w:pPr>
              <w:jc w:val="both"/>
              <w:rPr>
                <w:iCs/>
                <w:sz w:val="24"/>
                <w:szCs w:val="24"/>
                <w:lang w:val="et-E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5061F" w14:textId="77777777" w:rsidR="006E39C7" w:rsidRPr="007B631C" w:rsidRDefault="006E39C7" w:rsidP="00002816">
            <w:pPr>
              <w:jc w:val="both"/>
              <w:rPr>
                <w:iCs/>
                <w:sz w:val="24"/>
                <w:szCs w:val="24"/>
                <w:lang w:val="et-EE"/>
              </w:rPr>
            </w:pPr>
          </w:p>
        </w:tc>
      </w:tr>
      <w:tr w:rsidR="006E39C7" w:rsidRPr="007B631C" w14:paraId="28B43B13" w14:textId="77777777" w:rsidTr="00002816">
        <w:trPr>
          <w:cantSplit/>
          <w:trHeight w:val="240"/>
        </w:trPr>
        <w:tc>
          <w:tcPr>
            <w:tcW w:w="22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CEF1E16" w14:textId="77777777" w:rsidR="006E39C7" w:rsidRPr="007B631C" w:rsidRDefault="006E39C7" w:rsidP="00002816">
            <w:pPr>
              <w:jc w:val="both"/>
              <w:rPr>
                <w:iCs/>
                <w:sz w:val="24"/>
                <w:szCs w:val="24"/>
                <w:lang w:val="et-EE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C61FC19" w14:textId="77777777" w:rsidR="006E39C7" w:rsidRPr="007B631C" w:rsidRDefault="006E39C7" w:rsidP="00002816">
            <w:pPr>
              <w:jc w:val="both"/>
              <w:rPr>
                <w:iCs/>
                <w:sz w:val="24"/>
                <w:szCs w:val="24"/>
                <w:lang w:val="et-E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11736" w14:textId="77777777" w:rsidR="006E39C7" w:rsidRPr="007B631C" w:rsidRDefault="006E39C7" w:rsidP="00002816">
            <w:pPr>
              <w:jc w:val="both"/>
              <w:rPr>
                <w:iCs/>
                <w:sz w:val="24"/>
                <w:szCs w:val="24"/>
                <w:lang w:val="et-EE"/>
              </w:rPr>
            </w:pPr>
          </w:p>
        </w:tc>
      </w:tr>
    </w:tbl>
    <w:p w14:paraId="254B142E" w14:textId="77777777" w:rsidR="006E39C7" w:rsidRPr="007B631C" w:rsidRDefault="006E39C7" w:rsidP="006E39C7">
      <w:pPr>
        <w:jc w:val="both"/>
        <w:rPr>
          <w:sz w:val="24"/>
          <w:szCs w:val="24"/>
          <w:lang w:val="et-EE"/>
        </w:rPr>
      </w:pPr>
    </w:p>
    <w:p w14:paraId="4C51FF1A" w14:textId="77777777" w:rsidR="006E39C7" w:rsidRPr="007B631C" w:rsidRDefault="006E39C7" w:rsidP="006E39C7">
      <w:pPr>
        <w:jc w:val="both"/>
        <w:rPr>
          <w:sz w:val="24"/>
          <w:szCs w:val="24"/>
          <w:lang w:val="et-EE"/>
        </w:rPr>
      </w:pPr>
    </w:p>
    <w:p w14:paraId="00B472D9" w14:textId="2BF928C4" w:rsidR="006E39C7" w:rsidRPr="007B631C" w:rsidRDefault="00196B3E" w:rsidP="006E39C7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projekti</w:t>
      </w:r>
      <w:r w:rsidR="00F53DBF">
        <w:rPr>
          <w:sz w:val="24"/>
          <w:szCs w:val="24"/>
          <w:lang w:val="et-EE"/>
        </w:rPr>
        <w:t>juhi</w:t>
      </w:r>
      <w:r w:rsidR="006E39C7" w:rsidRPr="007B631C">
        <w:rPr>
          <w:sz w:val="24"/>
          <w:szCs w:val="24"/>
          <w:lang w:val="et-EE"/>
        </w:rPr>
        <w:t xml:space="preserve"> kontaktandmed: </w:t>
      </w:r>
      <w:r w:rsidR="007B631C">
        <w:rPr>
          <w:sz w:val="24"/>
          <w:szCs w:val="24"/>
          <w:lang w:val="et-EE"/>
        </w:rPr>
        <w:tab/>
      </w:r>
      <w:r w:rsidR="006E39C7" w:rsidRPr="007B631C">
        <w:rPr>
          <w:sz w:val="24"/>
          <w:szCs w:val="24"/>
          <w:lang w:val="et-EE"/>
        </w:rPr>
        <w:tab/>
        <w:t xml:space="preserve">telefon: </w:t>
      </w:r>
      <w:r w:rsidR="00F53DBF">
        <w:rPr>
          <w:sz w:val="24"/>
          <w:szCs w:val="24"/>
          <w:lang w:val="et-EE"/>
        </w:rPr>
        <w:t>52 33 072</w:t>
      </w:r>
    </w:p>
    <w:p w14:paraId="25A69F9D" w14:textId="36B414B1" w:rsidR="006E39C7" w:rsidRPr="007B631C" w:rsidRDefault="006E39C7" w:rsidP="006E39C7">
      <w:pPr>
        <w:jc w:val="both"/>
        <w:rPr>
          <w:sz w:val="24"/>
          <w:szCs w:val="24"/>
          <w:lang w:val="et-EE"/>
        </w:rPr>
      </w:pPr>
      <w:r w:rsidRPr="007B631C">
        <w:rPr>
          <w:sz w:val="24"/>
          <w:szCs w:val="24"/>
          <w:lang w:val="et-EE"/>
        </w:rPr>
        <w:tab/>
      </w:r>
      <w:r w:rsidRPr="007B631C">
        <w:rPr>
          <w:sz w:val="24"/>
          <w:szCs w:val="24"/>
          <w:lang w:val="et-EE"/>
        </w:rPr>
        <w:tab/>
      </w:r>
      <w:r w:rsidRPr="007B631C">
        <w:rPr>
          <w:sz w:val="24"/>
          <w:szCs w:val="24"/>
          <w:lang w:val="et-EE"/>
        </w:rPr>
        <w:tab/>
      </w:r>
      <w:r w:rsidRPr="007B631C">
        <w:rPr>
          <w:sz w:val="24"/>
          <w:szCs w:val="24"/>
          <w:lang w:val="et-EE"/>
        </w:rPr>
        <w:tab/>
      </w:r>
      <w:r w:rsidRPr="007B631C">
        <w:rPr>
          <w:sz w:val="24"/>
          <w:szCs w:val="24"/>
          <w:lang w:val="et-EE"/>
        </w:rPr>
        <w:tab/>
        <w:t>e-posti aadress:</w:t>
      </w:r>
      <w:r w:rsidR="00F53DBF">
        <w:rPr>
          <w:sz w:val="24"/>
          <w:szCs w:val="24"/>
          <w:lang w:val="et-EE"/>
        </w:rPr>
        <w:t xml:space="preserve"> rasmus.sotnik@trefnord.ee</w:t>
      </w:r>
    </w:p>
    <w:p w14:paraId="04460708" w14:textId="77777777" w:rsidR="006E39C7" w:rsidRPr="007B631C" w:rsidRDefault="006E39C7" w:rsidP="006E39C7">
      <w:pPr>
        <w:jc w:val="both"/>
        <w:rPr>
          <w:sz w:val="24"/>
          <w:szCs w:val="24"/>
          <w:lang w:val="et-EE"/>
        </w:rPr>
      </w:pPr>
    </w:p>
    <w:p w14:paraId="0D887758" w14:textId="4319019F" w:rsidR="006E39C7" w:rsidRPr="007B631C" w:rsidRDefault="006E39C7" w:rsidP="006E39C7">
      <w:pPr>
        <w:rPr>
          <w:sz w:val="24"/>
          <w:szCs w:val="24"/>
          <w:lang w:val="et-EE"/>
        </w:rPr>
      </w:pPr>
      <w:r w:rsidRPr="007B631C">
        <w:rPr>
          <w:sz w:val="24"/>
          <w:szCs w:val="24"/>
          <w:lang w:val="et-EE"/>
        </w:rPr>
        <w:t>Kuupäev:</w:t>
      </w:r>
      <w:r w:rsidR="00F53DBF">
        <w:rPr>
          <w:sz w:val="24"/>
          <w:szCs w:val="24"/>
          <w:lang w:val="et-EE"/>
        </w:rPr>
        <w:t xml:space="preserve"> </w:t>
      </w:r>
      <w:r w:rsidR="00F53DBF" w:rsidRPr="00F53DBF">
        <w:rPr>
          <w:i/>
          <w:iCs/>
          <w:sz w:val="24"/>
          <w:szCs w:val="24"/>
          <w:lang w:val="et-EE"/>
        </w:rPr>
        <w:t>digiallkirjast</w:t>
      </w:r>
    </w:p>
    <w:p w14:paraId="475713FE" w14:textId="77777777" w:rsidR="006E39C7" w:rsidRDefault="006E39C7" w:rsidP="006E39C7">
      <w:pPr>
        <w:rPr>
          <w:sz w:val="24"/>
          <w:szCs w:val="24"/>
          <w:lang w:val="et-EE"/>
        </w:rPr>
      </w:pPr>
    </w:p>
    <w:p w14:paraId="72A6CF20" w14:textId="77777777" w:rsidR="00B73750" w:rsidRPr="007B631C" w:rsidRDefault="00B73750" w:rsidP="006E39C7">
      <w:pPr>
        <w:rPr>
          <w:sz w:val="24"/>
          <w:szCs w:val="24"/>
          <w:lang w:val="et-EE"/>
        </w:rPr>
      </w:pPr>
    </w:p>
    <w:p w14:paraId="0464EAAD" w14:textId="2EA89ABE" w:rsidR="006E39C7" w:rsidRPr="00F53DBF" w:rsidRDefault="00196B3E" w:rsidP="006E39C7">
      <w:pPr>
        <w:rPr>
          <w:i/>
          <w:iCs/>
          <w:lang w:val="et-EE"/>
        </w:rPr>
      </w:pPr>
      <w:r>
        <w:rPr>
          <w:sz w:val="24"/>
          <w:szCs w:val="24"/>
          <w:lang w:val="et-EE"/>
        </w:rPr>
        <w:t>projekti</w:t>
      </w:r>
      <w:r w:rsidR="006E39C7" w:rsidRPr="007B631C">
        <w:rPr>
          <w:sz w:val="24"/>
          <w:szCs w:val="24"/>
          <w:lang w:val="et-EE"/>
        </w:rPr>
        <w:t xml:space="preserve">juhi allkiri: </w:t>
      </w:r>
      <w:r w:rsidR="00F53DBF" w:rsidRPr="00F53DBF">
        <w:rPr>
          <w:i/>
          <w:iCs/>
          <w:sz w:val="24"/>
          <w:szCs w:val="24"/>
          <w:lang w:val="et-EE"/>
        </w:rPr>
        <w:t>digitaalne</w:t>
      </w:r>
    </w:p>
    <w:p w14:paraId="2E8B9FA1" w14:textId="77777777" w:rsidR="00AD137A" w:rsidRPr="007B631C" w:rsidRDefault="00AD137A" w:rsidP="005A2A60">
      <w:pPr>
        <w:autoSpaceDE w:val="0"/>
        <w:autoSpaceDN w:val="0"/>
        <w:adjustRightInd w:val="0"/>
        <w:jc w:val="both"/>
        <w:rPr>
          <w:b/>
          <w:sz w:val="24"/>
          <w:szCs w:val="24"/>
          <w:lang w:val="et-EE"/>
        </w:rPr>
      </w:pPr>
    </w:p>
    <w:sectPr w:rsidR="00AD137A" w:rsidRPr="007B631C" w:rsidSect="005A2A60">
      <w:headerReference w:type="default" r:id="rId8"/>
      <w:footerReference w:type="default" r:id="rId9"/>
      <w:pgSz w:w="11906" w:h="16838"/>
      <w:pgMar w:top="1560" w:right="1133" w:bottom="1417" w:left="1134" w:header="567" w:footer="415" w:gutter="0"/>
      <w:pgNumType w:start="1" w:chapStyle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4664ED" w14:textId="77777777" w:rsidR="000F4443" w:rsidRDefault="000F4443" w:rsidP="00B43141">
      <w:r>
        <w:separator/>
      </w:r>
    </w:p>
  </w:endnote>
  <w:endnote w:type="continuationSeparator" w:id="0">
    <w:p w14:paraId="128CD9B0" w14:textId="77777777" w:rsidR="000F4443" w:rsidRDefault="000F4443" w:rsidP="00B43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1DD300" w14:textId="77777777" w:rsidR="000B023F" w:rsidRDefault="00000000">
    <w:pPr>
      <w:pStyle w:val="Footer"/>
      <w:jc w:val="right"/>
    </w:pPr>
    <w:sdt>
      <w:sdtPr>
        <w:id w:val="-661163741"/>
        <w:docPartObj>
          <w:docPartGallery w:val="Page Numbers (Bottom of Page)"/>
          <w:docPartUnique/>
        </w:docPartObj>
      </w:sdtPr>
      <w:sdtEndPr>
        <w:rPr>
          <w:noProof/>
          <w:sz w:val="24"/>
          <w:szCs w:val="24"/>
        </w:rPr>
      </w:sdtEndPr>
      <w:sdtContent>
        <w:r w:rsidR="000B023F" w:rsidRPr="000B023F">
          <w:rPr>
            <w:sz w:val="24"/>
            <w:szCs w:val="24"/>
          </w:rPr>
          <w:fldChar w:fldCharType="begin"/>
        </w:r>
        <w:r w:rsidR="000B023F" w:rsidRPr="000B023F">
          <w:rPr>
            <w:sz w:val="24"/>
            <w:szCs w:val="24"/>
          </w:rPr>
          <w:instrText xml:space="preserve"> PAGE   \* MERGEFORMAT </w:instrText>
        </w:r>
        <w:r w:rsidR="000B023F" w:rsidRPr="000B023F">
          <w:rPr>
            <w:sz w:val="24"/>
            <w:szCs w:val="24"/>
          </w:rPr>
          <w:fldChar w:fldCharType="separate"/>
        </w:r>
        <w:r w:rsidR="00451966">
          <w:rPr>
            <w:noProof/>
            <w:sz w:val="24"/>
            <w:szCs w:val="24"/>
          </w:rPr>
          <w:t>2</w:t>
        </w:r>
        <w:r w:rsidR="000B023F" w:rsidRPr="000B023F">
          <w:rPr>
            <w:noProof/>
            <w:sz w:val="24"/>
            <w:szCs w:val="24"/>
          </w:rPr>
          <w:fldChar w:fldCharType="end"/>
        </w:r>
        <w:r w:rsidR="000B023F" w:rsidRPr="000B023F">
          <w:rPr>
            <w:noProof/>
            <w:sz w:val="24"/>
            <w:szCs w:val="24"/>
          </w:rPr>
          <w:t>(</w:t>
        </w:r>
        <w:r w:rsidR="000B023F" w:rsidRPr="000B023F">
          <w:rPr>
            <w:noProof/>
            <w:sz w:val="24"/>
            <w:szCs w:val="24"/>
          </w:rPr>
          <w:fldChar w:fldCharType="begin"/>
        </w:r>
        <w:r w:rsidR="000B023F" w:rsidRPr="000B023F">
          <w:rPr>
            <w:noProof/>
            <w:sz w:val="24"/>
            <w:szCs w:val="24"/>
          </w:rPr>
          <w:instrText xml:space="preserve"> NUMPAGES  \* Arabic  \* MERGEFORMAT </w:instrText>
        </w:r>
        <w:r w:rsidR="000B023F" w:rsidRPr="000B023F">
          <w:rPr>
            <w:noProof/>
            <w:sz w:val="24"/>
            <w:szCs w:val="24"/>
          </w:rPr>
          <w:fldChar w:fldCharType="separate"/>
        </w:r>
        <w:r w:rsidR="00451966">
          <w:rPr>
            <w:noProof/>
            <w:sz w:val="24"/>
            <w:szCs w:val="24"/>
          </w:rPr>
          <w:t>2</w:t>
        </w:r>
        <w:r w:rsidR="000B023F" w:rsidRPr="000B023F">
          <w:rPr>
            <w:noProof/>
            <w:sz w:val="24"/>
            <w:szCs w:val="24"/>
          </w:rPr>
          <w:fldChar w:fldCharType="end"/>
        </w:r>
      </w:sdtContent>
    </w:sdt>
    <w:r w:rsidR="000B023F" w:rsidRPr="000B023F">
      <w:rPr>
        <w:noProof/>
        <w:sz w:val="24"/>
        <w:szCs w:val="24"/>
      </w:rPr>
      <w:t>)</w:t>
    </w:r>
  </w:p>
  <w:p w14:paraId="3C348137" w14:textId="77777777" w:rsidR="005A2A60" w:rsidRDefault="005A2A60" w:rsidP="000B02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9F1BF5" w14:textId="77777777" w:rsidR="000F4443" w:rsidRDefault="000F4443" w:rsidP="00B43141">
      <w:r>
        <w:separator/>
      </w:r>
    </w:p>
  </w:footnote>
  <w:footnote w:type="continuationSeparator" w:id="0">
    <w:p w14:paraId="7A87CDED" w14:textId="77777777" w:rsidR="000F4443" w:rsidRDefault="000F4443" w:rsidP="00B43141">
      <w:r>
        <w:continuationSeparator/>
      </w:r>
    </w:p>
  </w:footnote>
  <w:footnote w:id="1">
    <w:p w14:paraId="3BB66E95" w14:textId="77777777" w:rsidR="006E39C7" w:rsidRDefault="006E39C7" w:rsidP="006E39C7">
      <w:pPr>
        <w:pStyle w:val="FootnoteText"/>
        <w:jc w:val="both"/>
        <w:rPr>
          <w:lang w:val="et-EE"/>
        </w:rPr>
      </w:pPr>
      <w:r>
        <w:rPr>
          <w:rStyle w:val="FootnoteReference"/>
          <w:lang w:val="et-EE"/>
        </w:rPr>
        <w:footnoteRef/>
      </w:r>
      <w:r>
        <w:rPr>
          <w:lang w:val="et-EE"/>
        </w:rPr>
        <w:t xml:space="preserve"> Märkida: rakenduslik kõrgharidus või akadeemiline kõrgharidus teede ehituse- või ehituse erialal.</w:t>
      </w:r>
    </w:p>
  </w:footnote>
  <w:footnote w:id="2">
    <w:p w14:paraId="60BD0E03" w14:textId="77777777" w:rsidR="006E39C7" w:rsidRDefault="006E39C7" w:rsidP="006E39C7">
      <w:pPr>
        <w:pStyle w:val="FootnoteText"/>
        <w:jc w:val="both"/>
        <w:rPr>
          <w:lang w:val="et-EE"/>
        </w:rPr>
      </w:pPr>
      <w:r>
        <w:rPr>
          <w:rStyle w:val="FootnoteReference"/>
          <w:lang w:val="et-EE"/>
        </w:rPr>
        <w:footnoteRef/>
      </w:r>
      <w:r>
        <w:rPr>
          <w:lang w:val="et-EE"/>
        </w:rPr>
        <w:t xml:space="preserve"> Töökogemus teede (teeseaduse § </w:t>
      </w:r>
      <w:r w:rsidR="00B31F4E">
        <w:rPr>
          <w:lang w:val="et-EE"/>
        </w:rPr>
        <w:t>14</w:t>
      </w:r>
      <w:r>
        <w:rPr>
          <w:lang w:val="et-EE"/>
        </w:rPr>
        <w:t xml:space="preserve"> mõistes</w:t>
      </w:r>
      <w:r w:rsidR="00643F91">
        <w:rPr>
          <w:lang w:val="et-EE"/>
        </w:rPr>
        <w:t xml:space="preserve"> </w:t>
      </w:r>
      <w:r w:rsidR="00643F91" w:rsidRPr="00643F91">
        <w:rPr>
          <w:lang w:val="et-EE"/>
        </w:rPr>
        <w:t>või ehitusseadustiku § 92 lg 5</w:t>
      </w:r>
      <w:r>
        <w:rPr>
          <w:lang w:val="et-EE"/>
        </w:rPr>
        <w:t xml:space="preserve">) ehituse- või remondi valdkonnas </w:t>
      </w:r>
    </w:p>
  </w:footnote>
  <w:footnote w:id="3">
    <w:p w14:paraId="4FCF78A8" w14:textId="77777777" w:rsidR="006E39C7" w:rsidRDefault="006E39C7" w:rsidP="006E39C7">
      <w:pPr>
        <w:pStyle w:val="FootnoteText"/>
        <w:rPr>
          <w:lang w:val="et-EE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t-EE"/>
        </w:rPr>
        <w:t>Märkida vastutusala.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961E16" w14:textId="77777777" w:rsidR="005A2A60" w:rsidRDefault="00E071C9" w:rsidP="00727B8D">
    <w:pPr>
      <w:pStyle w:val="Header"/>
      <w:ind w:hanging="142"/>
    </w:pPr>
    <w:r>
      <w:rPr>
        <w:sz w:val="16"/>
        <w:szCs w:val="16"/>
      </w:rPr>
      <w:t>V</w:t>
    </w:r>
    <w:r w:rsidR="005A2A60" w:rsidRPr="00727B8D">
      <w:rPr>
        <w:sz w:val="16"/>
        <w:szCs w:val="16"/>
      </w:rPr>
      <w:t>-</w:t>
    </w:r>
    <w:r w:rsidR="00AD137A">
      <w:rPr>
        <w:sz w:val="16"/>
        <w:szCs w:val="16"/>
      </w:rPr>
      <w:t>10</w:t>
    </w:r>
    <w:r w:rsidR="000A44FE">
      <w:rPr>
        <w:sz w:val="16"/>
        <w:szCs w:val="16"/>
      </w:rPr>
      <w:t>3</w:t>
    </w:r>
    <w:r w:rsidR="007B631C">
      <w:rPr>
        <w:sz w:val="16"/>
        <w:szCs w:val="16"/>
      </w:rPr>
      <w:t>(04)</w:t>
    </w:r>
    <w:r>
      <w:rPr>
        <w:sz w:val="16"/>
        <w:szCs w:val="16"/>
      </w:rPr>
      <w:t xml:space="preserve"> </w:t>
    </w:r>
    <w:r w:rsidR="005A2A60" w:rsidRPr="00727B8D">
      <w:rPr>
        <w:sz w:val="16"/>
        <w:szCs w:val="16"/>
      </w:rPr>
      <w:t>V</w:t>
    </w:r>
    <w:r w:rsidR="00451966">
      <w:rPr>
        <w:sz w:val="16"/>
        <w:szCs w:val="16"/>
      </w:rPr>
      <w:t>20</w:t>
    </w:r>
    <w:r w:rsidR="00AD137A">
      <w:rPr>
        <w:sz w:val="16"/>
        <w:szCs w:val="16"/>
      </w:rPr>
      <w:t>.0</w:t>
    </w:r>
    <w:r w:rsidR="00451966">
      <w:rPr>
        <w:sz w:val="16"/>
        <w:szCs w:val="16"/>
      </w:rPr>
      <w:t>9</w:t>
    </w:r>
    <w:r w:rsidR="005A2A60">
      <w:rPr>
        <w:sz w:val="16"/>
        <w:szCs w:val="16"/>
      </w:rPr>
      <w:t>.</w:t>
    </w:r>
    <w:r w:rsidR="005A2A60" w:rsidRPr="00727B8D">
      <w:rPr>
        <w:sz w:val="16"/>
        <w:szCs w:val="16"/>
      </w:rPr>
      <w:t>1</w:t>
    </w:r>
    <w:r w:rsidR="00451966">
      <w:rPr>
        <w:sz w:val="16"/>
        <w:szCs w:val="16"/>
      </w:rPr>
      <w:t>9</w:t>
    </w:r>
    <w:r w:rsidR="005A2A60">
      <w:tab/>
    </w:r>
    <w:r w:rsidR="005A2A60">
      <w:tab/>
    </w:r>
    <w:r w:rsidR="005A2A60">
      <w:rPr>
        <w:noProof/>
        <w:lang w:val="en-US" w:eastAsia="en-US"/>
      </w:rPr>
      <w:drawing>
        <wp:inline distT="0" distB="0" distL="0" distR="0" wp14:anchorId="5D8E48D0" wp14:editId="368C3412">
          <wp:extent cx="1170728" cy="235384"/>
          <wp:effectExtent l="0" t="0" r="0" b="0"/>
          <wp:docPr id="2" name="Picture 2" descr="C:\Documents and Settings\Administrator\Desktop\trefnotrd\tref nord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Documents and Settings\Administrator\Desktop\trefnotrd\tref nord 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5987" cy="23644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 %1."/>
      <w:lvlJc w:val="left"/>
      <w:pPr>
        <w:ind w:left="720" w:hanging="360"/>
      </w:pPr>
    </w:lvl>
    <w:lvl w:ilvl="1" w:tplc="00000002">
      <w:start w:val="1"/>
      <w:numFmt w:val="decimal"/>
      <w:lvlText w:val=" %2.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00000066">
      <w:start w:val="1"/>
      <w:numFmt w:val="bullet"/>
      <w:lvlText w:val="◦"/>
      <w:lvlJc w:val="left"/>
      <w:pPr>
        <w:ind w:left="1440" w:hanging="360"/>
      </w:pPr>
    </w:lvl>
    <w:lvl w:ilvl="2" w:tplc="00000067">
      <w:start w:val="1"/>
      <w:numFmt w:val="bullet"/>
      <w:lvlText w:val="•"/>
      <w:lvlJc w:val="left"/>
      <w:pPr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3"/>
    <w:lvl w:ilvl="0" w:tplc="000000C9">
      <w:start w:val="1"/>
      <w:numFmt w:val="decimal"/>
      <w:lvlText w:val=" %1."/>
      <w:lvlJc w:val="left"/>
      <w:pPr>
        <w:ind w:left="720" w:hanging="360"/>
      </w:pPr>
    </w:lvl>
    <w:lvl w:ilvl="1" w:tplc="000000CA">
      <w:start w:val="1"/>
      <w:numFmt w:val="decimal"/>
      <w:lvlText w:val=" %2.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1554A4A"/>
    <w:multiLevelType w:val="multilevel"/>
    <w:tmpl w:val="040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4" w15:restartNumberingAfterBreak="0">
    <w:nsid w:val="11AE6D2A"/>
    <w:multiLevelType w:val="hybridMultilevel"/>
    <w:tmpl w:val="1C22B2F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F778FF"/>
    <w:multiLevelType w:val="hybridMultilevel"/>
    <w:tmpl w:val="4EFEE8E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4025F58"/>
    <w:multiLevelType w:val="hybridMultilevel"/>
    <w:tmpl w:val="E5E6605C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37532EB8"/>
    <w:multiLevelType w:val="multilevel"/>
    <w:tmpl w:val="040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8" w15:restartNumberingAfterBreak="0">
    <w:nsid w:val="40776920"/>
    <w:multiLevelType w:val="multilevel"/>
    <w:tmpl w:val="82C407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4BF237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92A185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A80675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56914969"/>
    <w:multiLevelType w:val="hybridMultilevel"/>
    <w:tmpl w:val="04E077FA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5EAA7CC5"/>
    <w:multiLevelType w:val="hybridMultilevel"/>
    <w:tmpl w:val="C322A7C2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61C92ECD"/>
    <w:multiLevelType w:val="multilevel"/>
    <w:tmpl w:val="46C09402"/>
    <w:lvl w:ilvl="0">
      <w:start w:val="5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3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840"/>
        </w:tabs>
        <w:ind w:left="840" w:hanging="84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5" w15:restartNumberingAfterBreak="0">
    <w:nsid w:val="62A05399"/>
    <w:multiLevelType w:val="multilevel"/>
    <w:tmpl w:val="0409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16" w15:restartNumberingAfterBreak="0">
    <w:nsid w:val="6E1B5936"/>
    <w:multiLevelType w:val="hybridMultilevel"/>
    <w:tmpl w:val="0C627DF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EBC7048"/>
    <w:multiLevelType w:val="multilevel"/>
    <w:tmpl w:val="7546720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0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8" w15:restartNumberingAfterBreak="0">
    <w:nsid w:val="71EC320E"/>
    <w:multiLevelType w:val="multilevel"/>
    <w:tmpl w:val="084E0D8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7FB316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146578853">
    <w:abstractNumId w:val="0"/>
  </w:num>
  <w:num w:numId="2" w16cid:durableId="930309867">
    <w:abstractNumId w:val="5"/>
  </w:num>
  <w:num w:numId="3" w16cid:durableId="645820791">
    <w:abstractNumId w:val="11"/>
  </w:num>
  <w:num w:numId="4" w16cid:durableId="1140615787">
    <w:abstractNumId w:val="10"/>
  </w:num>
  <w:num w:numId="5" w16cid:durableId="1623728227">
    <w:abstractNumId w:val="19"/>
  </w:num>
  <w:num w:numId="6" w16cid:durableId="1194223709">
    <w:abstractNumId w:val="12"/>
  </w:num>
  <w:num w:numId="7" w16cid:durableId="1592812374">
    <w:abstractNumId w:val="6"/>
  </w:num>
  <w:num w:numId="8" w16cid:durableId="146942547">
    <w:abstractNumId w:val="13"/>
  </w:num>
  <w:num w:numId="9" w16cid:durableId="1027758755">
    <w:abstractNumId w:val="15"/>
  </w:num>
  <w:num w:numId="10" w16cid:durableId="945700036">
    <w:abstractNumId w:val="7"/>
  </w:num>
  <w:num w:numId="11" w16cid:durableId="209075766">
    <w:abstractNumId w:val="9"/>
  </w:num>
  <w:num w:numId="12" w16cid:durableId="1340698164">
    <w:abstractNumId w:val="3"/>
  </w:num>
  <w:num w:numId="13" w16cid:durableId="1772315002">
    <w:abstractNumId w:val="1"/>
  </w:num>
  <w:num w:numId="14" w16cid:durableId="1046874080">
    <w:abstractNumId w:val="2"/>
  </w:num>
  <w:num w:numId="15" w16cid:durableId="2143574717">
    <w:abstractNumId w:val="16"/>
  </w:num>
  <w:num w:numId="16" w16cid:durableId="1517646177">
    <w:abstractNumId w:val="14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46292934">
    <w:abstractNumId w:val="17"/>
    <w:lvlOverride w:ilvl="0">
      <w:startOverride w:val="5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55443708">
    <w:abstractNumId w:val="8"/>
  </w:num>
  <w:num w:numId="19" w16cid:durableId="65960876">
    <w:abstractNumId w:val="18"/>
  </w:num>
  <w:num w:numId="20" w16cid:durableId="1057334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3141"/>
    <w:rsid w:val="00050185"/>
    <w:rsid w:val="00083537"/>
    <w:rsid w:val="000A44FE"/>
    <w:rsid w:val="000B023F"/>
    <w:rsid w:val="000F1450"/>
    <w:rsid w:val="000F4443"/>
    <w:rsid w:val="0016720A"/>
    <w:rsid w:val="00187F66"/>
    <w:rsid w:val="00196B3E"/>
    <w:rsid w:val="001B05BE"/>
    <w:rsid w:val="00272005"/>
    <w:rsid w:val="00286418"/>
    <w:rsid w:val="002B2286"/>
    <w:rsid w:val="002E1AAF"/>
    <w:rsid w:val="002F1A7A"/>
    <w:rsid w:val="00312756"/>
    <w:rsid w:val="004025F5"/>
    <w:rsid w:val="00403680"/>
    <w:rsid w:val="004123CD"/>
    <w:rsid w:val="00451966"/>
    <w:rsid w:val="004709DF"/>
    <w:rsid w:val="00474D3A"/>
    <w:rsid w:val="004876C7"/>
    <w:rsid w:val="00493B80"/>
    <w:rsid w:val="004D074A"/>
    <w:rsid w:val="004F4C47"/>
    <w:rsid w:val="0051178F"/>
    <w:rsid w:val="005153E9"/>
    <w:rsid w:val="005350C2"/>
    <w:rsid w:val="00546A1A"/>
    <w:rsid w:val="00554B93"/>
    <w:rsid w:val="0056200F"/>
    <w:rsid w:val="005655A8"/>
    <w:rsid w:val="00577281"/>
    <w:rsid w:val="00593CCC"/>
    <w:rsid w:val="005A2A60"/>
    <w:rsid w:val="006156AD"/>
    <w:rsid w:val="00643F91"/>
    <w:rsid w:val="00651354"/>
    <w:rsid w:val="00696423"/>
    <w:rsid w:val="006A6EFA"/>
    <w:rsid w:val="006B6DB5"/>
    <w:rsid w:val="006E39C7"/>
    <w:rsid w:val="006F220E"/>
    <w:rsid w:val="007070D1"/>
    <w:rsid w:val="00727B8D"/>
    <w:rsid w:val="00777C51"/>
    <w:rsid w:val="007868BD"/>
    <w:rsid w:val="00790441"/>
    <w:rsid w:val="007B4ABE"/>
    <w:rsid w:val="007B631C"/>
    <w:rsid w:val="00814B0A"/>
    <w:rsid w:val="0087087E"/>
    <w:rsid w:val="008759C9"/>
    <w:rsid w:val="00882D02"/>
    <w:rsid w:val="00896159"/>
    <w:rsid w:val="0091572A"/>
    <w:rsid w:val="009176D4"/>
    <w:rsid w:val="00925443"/>
    <w:rsid w:val="00955C9A"/>
    <w:rsid w:val="00986EDB"/>
    <w:rsid w:val="009A169F"/>
    <w:rsid w:val="009B66BC"/>
    <w:rsid w:val="009D3A89"/>
    <w:rsid w:val="00A263C8"/>
    <w:rsid w:val="00A83570"/>
    <w:rsid w:val="00A8589F"/>
    <w:rsid w:val="00AD137A"/>
    <w:rsid w:val="00B059D4"/>
    <w:rsid w:val="00B13F7A"/>
    <w:rsid w:val="00B31F4E"/>
    <w:rsid w:val="00B43141"/>
    <w:rsid w:val="00B5014E"/>
    <w:rsid w:val="00B60A25"/>
    <w:rsid w:val="00B73750"/>
    <w:rsid w:val="00BB3952"/>
    <w:rsid w:val="00BC6DE8"/>
    <w:rsid w:val="00BF5936"/>
    <w:rsid w:val="00C17E56"/>
    <w:rsid w:val="00C251B2"/>
    <w:rsid w:val="00CD167A"/>
    <w:rsid w:val="00D06181"/>
    <w:rsid w:val="00D14748"/>
    <w:rsid w:val="00D60AB6"/>
    <w:rsid w:val="00D848EE"/>
    <w:rsid w:val="00DB06F0"/>
    <w:rsid w:val="00DC06F2"/>
    <w:rsid w:val="00DD733D"/>
    <w:rsid w:val="00E037C5"/>
    <w:rsid w:val="00E071C9"/>
    <w:rsid w:val="00E16CC9"/>
    <w:rsid w:val="00E92CDC"/>
    <w:rsid w:val="00EF1ED1"/>
    <w:rsid w:val="00F31F0B"/>
    <w:rsid w:val="00F444C5"/>
    <w:rsid w:val="00F53DBF"/>
    <w:rsid w:val="00FE22CA"/>
    <w:rsid w:val="00FE5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920F50D"/>
  <w15:docId w15:val="{5B70104D-E42F-43A6-B3D2-605DCF1B9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137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4314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43141"/>
  </w:style>
  <w:style w:type="paragraph" w:styleId="Footer">
    <w:name w:val="footer"/>
    <w:basedOn w:val="Normal"/>
    <w:link w:val="FooterChar"/>
    <w:uiPriority w:val="99"/>
    <w:unhideWhenUsed/>
    <w:rsid w:val="00B4314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43141"/>
  </w:style>
  <w:style w:type="paragraph" w:styleId="BalloonText">
    <w:name w:val="Balloon Text"/>
    <w:basedOn w:val="Normal"/>
    <w:link w:val="BalloonTextChar"/>
    <w:uiPriority w:val="99"/>
    <w:semiHidden/>
    <w:unhideWhenUsed/>
    <w:rsid w:val="00B431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314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31F0B"/>
    <w:pPr>
      <w:ind w:left="720"/>
      <w:contextualSpacing/>
    </w:pPr>
  </w:style>
  <w:style w:type="paragraph" w:styleId="BodyText">
    <w:name w:val="Body Text"/>
    <w:basedOn w:val="Normal"/>
    <w:link w:val="BodyTextChar"/>
    <w:semiHidden/>
    <w:unhideWhenUsed/>
    <w:rsid w:val="00AD137A"/>
    <w:pPr>
      <w:widowControl/>
      <w:jc w:val="both"/>
    </w:pPr>
    <w:rPr>
      <w:sz w:val="24"/>
      <w:lang w:val="et-EE"/>
    </w:rPr>
  </w:style>
  <w:style w:type="character" w:customStyle="1" w:styleId="BodyTextChar">
    <w:name w:val="Body Text Char"/>
    <w:basedOn w:val="DefaultParagraphFont"/>
    <w:link w:val="BodyText"/>
    <w:semiHidden/>
    <w:rsid w:val="00AD137A"/>
    <w:rPr>
      <w:rFonts w:ascii="Times New Roman" w:eastAsia="Times New Roman" w:hAnsi="Times New Roman" w:cs="Times New Roman"/>
      <w:sz w:val="24"/>
      <w:szCs w:val="20"/>
      <w:lang w:eastAsia="et-EE"/>
    </w:rPr>
  </w:style>
  <w:style w:type="character" w:styleId="FootnoteReference">
    <w:name w:val="footnote reference"/>
    <w:basedOn w:val="DefaultParagraphFont"/>
    <w:semiHidden/>
    <w:rsid w:val="006E39C7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6E39C7"/>
    <w:pPr>
      <w:widowControl/>
    </w:pPr>
    <w:rPr>
      <w:lang w:val="fr-FR"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6E39C7"/>
    <w:rPr>
      <w:rFonts w:ascii="Times New Roman" w:eastAsia="Times New Roman" w:hAnsi="Times New Roman" w:cs="Times New Roman"/>
      <w:sz w:val="20"/>
      <w:szCs w:val="20"/>
      <w:lang w:val="fr-FR"/>
    </w:rPr>
  </w:style>
  <w:style w:type="character" w:styleId="Hyperlink">
    <w:name w:val="Hyperlink"/>
    <w:basedOn w:val="DefaultParagraphFont"/>
    <w:uiPriority w:val="99"/>
    <w:unhideWhenUsed/>
    <w:rsid w:val="00986EDB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86ED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734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C7C007-D904-4825-A044-A97A6CDD6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11</Pages>
  <Words>2008</Words>
  <Characters>11651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Liivi Linder</dc:creator>
  <cp:lastModifiedBy>Rasmus Sotnik</cp:lastModifiedBy>
  <cp:revision>20</cp:revision>
  <cp:lastPrinted>2012-01-30T09:22:00Z</cp:lastPrinted>
  <dcterms:created xsi:type="dcterms:W3CDTF">2023-05-02T16:22:00Z</dcterms:created>
  <dcterms:modified xsi:type="dcterms:W3CDTF">2025-11-24T08:13:00Z</dcterms:modified>
</cp:coreProperties>
</file>