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19EB2C5" w14:textId="05B2B205" w:rsidR="006B454D" w:rsidRPr="00D56768" w:rsidRDefault="00573845">
      <w:pPr>
        <w:jc w:val="center"/>
      </w:pPr>
      <w:bookmarkStart w:id="0" w:name="_Hlk35870742"/>
      <w:r>
        <w:rPr>
          <w:noProof/>
        </w:rPr>
        <w:drawing>
          <wp:inline distT="0" distB="0" distL="0" distR="0" wp14:anchorId="10130E3C" wp14:editId="33642D54">
            <wp:extent cx="2301240" cy="102870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1240" cy="1028700"/>
                    </a:xfrm>
                    <a:prstGeom prst="rect">
                      <a:avLst/>
                    </a:prstGeom>
                    <a:solidFill>
                      <a:srgbClr val="FFFFFF"/>
                    </a:solidFill>
                    <a:ln>
                      <a:noFill/>
                    </a:ln>
                  </pic:spPr>
                </pic:pic>
              </a:graphicData>
            </a:graphic>
          </wp:inline>
        </w:drawing>
      </w:r>
      <w:bookmarkEnd w:id="0"/>
    </w:p>
    <w:p w14:paraId="703D231A" w14:textId="77777777" w:rsidR="00075B14" w:rsidRDefault="00075B14">
      <w:pPr>
        <w:jc w:val="both"/>
      </w:pPr>
    </w:p>
    <w:p w14:paraId="1AB32341" w14:textId="656979D5" w:rsidR="00CF2365" w:rsidRDefault="00CF2365" w:rsidP="00CF2365">
      <w:pPr>
        <w:jc w:val="right"/>
      </w:pPr>
      <w:r>
        <w:t>VÄLJAVÕTE</w:t>
      </w:r>
    </w:p>
    <w:p w14:paraId="1561CD63" w14:textId="77777777" w:rsidR="000264D1" w:rsidRDefault="000264D1">
      <w:pPr>
        <w:jc w:val="both"/>
      </w:pPr>
    </w:p>
    <w:p w14:paraId="7478A03E" w14:textId="6886C5DE" w:rsidR="006B454D" w:rsidRPr="00D56768" w:rsidRDefault="006B454D">
      <w:pPr>
        <w:jc w:val="both"/>
      </w:pPr>
      <w:r w:rsidRPr="00D56768">
        <w:t>PROTOKOLL</w:t>
      </w:r>
    </w:p>
    <w:p w14:paraId="52A857D8" w14:textId="77777777" w:rsidR="00C22DB2" w:rsidRPr="00D56768" w:rsidRDefault="00C22DB2">
      <w:pPr>
        <w:jc w:val="both"/>
      </w:pPr>
    </w:p>
    <w:p w14:paraId="1F3ED3E9" w14:textId="6763E505" w:rsidR="006B454D" w:rsidRPr="00D56768" w:rsidRDefault="006B454D" w:rsidP="009F6C37">
      <w:pPr>
        <w:jc w:val="both"/>
      </w:pPr>
      <w:r w:rsidRPr="00D56768">
        <w:t>Aruküla</w:t>
      </w:r>
      <w:r w:rsidRPr="00D56768">
        <w:tab/>
      </w:r>
      <w:r w:rsidRPr="00D56768">
        <w:tab/>
      </w:r>
      <w:r w:rsidRPr="00D56768">
        <w:tab/>
      </w:r>
      <w:r w:rsidRPr="00D56768">
        <w:tab/>
      </w:r>
      <w:r w:rsidRPr="00D56768">
        <w:tab/>
        <w:t xml:space="preserve">     </w:t>
      </w:r>
      <w:r w:rsidRPr="00D56768">
        <w:tab/>
      </w:r>
      <w:r w:rsidRPr="00D56768">
        <w:tab/>
        <w:t xml:space="preserve">      </w:t>
      </w:r>
      <w:r w:rsidR="00C7649C">
        <w:tab/>
      </w:r>
      <w:r w:rsidR="00825693">
        <w:t xml:space="preserve">     </w:t>
      </w:r>
      <w:r w:rsidR="006E7B81">
        <w:t>13</w:t>
      </w:r>
      <w:r w:rsidR="00505502">
        <w:t>.</w:t>
      </w:r>
      <w:r w:rsidR="00217C5E" w:rsidRPr="00D56768">
        <w:t xml:space="preserve"> </w:t>
      </w:r>
      <w:r w:rsidR="004A2551">
        <w:t>oktoo</w:t>
      </w:r>
      <w:r w:rsidR="00BB12E4">
        <w:t>ber</w:t>
      </w:r>
      <w:r w:rsidRPr="00D56768">
        <w:t xml:space="preserve"> 202</w:t>
      </w:r>
      <w:r w:rsidR="00D16622">
        <w:t>5</w:t>
      </w:r>
      <w:r w:rsidRPr="00D56768">
        <w:t>. a nr</w:t>
      </w:r>
      <w:r w:rsidR="00825693">
        <w:t xml:space="preserve"> </w:t>
      </w:r>
      <w:r w:rsidR="004A2551">
        <w:t>4</w:t>
      </w:r>
      <w:r w:rsidR="006E7B81">
        <w:t>4</w:t>
      </w:r>
    </w:p>
    <w:p w14:paraId="48544E56" w14:textId="77777777" w:rsidR="00C22DB2" w:rsidRPr="00D56768" w:rsidRDefault="00C22DB2" w:rsidP="009F6C37">
      <w:pPr>
        <w:jc w:val="both"/>
      </w:pPr>
    </w:p>
    <w:p w14:paraId="654E1806" w14:textId="2C67E949" w:rsidR="006B454D" w:rsidRPr="00D56768" w:rsidRDefault="006B454D" w:rsidP="00E43EB5">
      <w:pPr>
        <w:jc w:val="both"/>
      </w:pPr>
      <w:r w:rsidRPr="00D56768">
        <w:t xml:space="preserve">Istungi algus kell </w:t>
      </w:r>
      <w:r w:rsidR="0020112E">
        <w:t>9</w:t>
      </w:r>
      <w:r w:rsidRPr="00D56768">
        <w:t>.</w:t>
      </w:r>
      <w:r w:rsidR="0020112E">
        <w:t>00</w:t>
      </w:r>
      <w:r w:rsidRPr="00D56768">
        <w:t>,</w:t>
      </w:r>
      <w:r w:rsidR="00535FFF" w:rsidRPr="00D56768">
        <w:t xml:space="preserve"> lõpp kell </w:t>
      </w:r>
      <w:r w:rsidR="00D16563">
        <w:t>10</w:t>
      </w:r>
      <w:r w:rsidR="004B60F0">
        <w:t>.</w:t>
      </w:r>
      <w:r w:rsidR="00D16563">
        <w:t>25</w:t>
      </w:r>
      <w:r w:rsidR="00292ACB" w:rsidRPr="00D56768">
        <w:t>.</w:t>
      </w:r>
    </w:p>
    <w:p w14:paraId="7FFC95C3" w14:textId="010D4EF0" w:rsidR="006B454D" w:rsidRPr="00D56768" w:rsidRDefault="006B454D" w:rsidP="00E43EB5">
      <w:pPr>
        <w:jc w:val="both"/>
      </w:pPr>
      <w:r w:rsidRPr="00D56768">
        <w:t>Istungit juhatas</w:t>
      </w:r>
      <w:r w:rsidR="00D16563">
        <w:t xml:space="preserve"> Paul Savisild</w:t>
      </w:r>
      <w:r w:rsidRPr="00D56768">
        <w:t>, protokollis Gunnar Nuuma.</w:t>
      </w:r>
    </w:p>
    <w:p w14:paraId="180A5626" w14:textId="3A5E4C79" w:rsidR="00DB7983" w:rsidRPr="00D56768" w:rsidRDefault="006B454D" w:rsidP="00E43EB5">
      <w:pPr>
        <w:jc w:val="both"/>
      </w:pPr>
      <w:r w:rsidRPr="00D56768">
        <w:t>Istungist võtsid osa vallavalitsuse liikmed:</w:t>
      </w:r>
      <w:r w:rsidR="003713F2">
        <w:t xml:space="preserve"> </w:t>
      </w:r>
      <w:r w:rsidR="003F622A">
        <w:t>Ants Kivimäe</w:t>
      </w:r>
      <w:r w:rsidR="00312F4F">
        <w:t>,</w:t>
      </w:r>
      <w:r w:rsidR="00B8347D">
        <w:t xml:space="preserve"> </w:t>
      </w:r>
      <w:r w:rsidR="00B8347D" w:rsidRPr="00D56768">
        <w:t>Kaido Kirsip</w:t>
      </w:r>
      <w:r w:rsidR="00825693">
        <w:t xml:space="preserve"> (osales </w:t>
      </w:r>
      <w:proofErr w:type="spellStart"/>
      <w:r w:rsidR="00825693">
        <w:t>Teamsi</w:t>
      </w:r>
      <w:proofErr w:type="spellEnd"/>
      <w:r w:rsidR="00825693">
        <w:t xml:space="preserve"> kaudu)</w:t>
      </w:r>
      <w:r w:rsidR="002252C4">
        <w:t xml:space="preserve">, </w:t>
      </w:r>
      <w:r w:rsidR="00AF2085">
        <w:t>Paul Savisild</w:t>
      </w:r>
      <w:r w:rsidR="00D16563">
        <w:t>, Väino Närep, Jelena Aasma.</w:t>
      </w:r>
    </w:p>
    <w:p w14:paraId="5F97B077" w14:textId="73D0F25C" w:rsidR="00D278FB" w:rsidRDefault="006B454D" w:rsidP="00E43EB5">
      <w:pPr>
        <w:jc w:val="both"/>
      </w:pPr>
      <w:r w:rsidRPr="00D56768">
        <w:t>Puudus</w:t>
      </w:r>
      <w:r w:rsidR="00A14A98">
        <w:t>:</w:t>
      </w:r>
      <w:r w:rsidR="005801A4">
        <w:t xml:space="preserve"> </w:t>
      </w:r>
    </w:p>
    <w:p w14:paraId="5959BC11" w14:textId="7642C518" w:rsidR="00AE6E82" w:rsidRDefault="00AE6E82" w:rsidP="00E43EB5">
      <w:pPr>
        <w:jc w:val="both"/>
      </w:pPr>
      <w:r w:rsidRPr="00D56768">
        <w:t>Kutsutud:</w:t>
      </w:r>
      <w:r w:rsidR="005A0FC0">
        <w:t xml:space="preserve"> </w:t>
      </w:r>
      <w:r w:rsidR="00D16563">
        <w:t>arhitekt Eeva Avik (päevakorrapunktid 1</w:t>
      </w:r>
      <w:r w:rsidR="006E7B81">
        <w:t>-5</w:t>
      </w:r>
      <w:r w:rsidR="00D16563">
        <w:t>),</w:t>
      </w:r>
      <w:r w:rsidR="006E7B81">
        <w:t xml:space="preserve"> ehitusspetsialist Edda Soolep (päevakorrapunktid 6-9), haldus- ja ehitusosakonna juhataja Maili Hirlak (päevakorrapunktid 10-12), </w:t>
      </w:r>
      <w:r w:rsidR="00D16563">
        <w:t xml:space="preserve"> </w:t>
      </w:r>
      <w:r w:rsidR="009370D3">
        <w:t>teede- ja taristuspetsialist Arvo Täks (päevakorrapunkt</w:t>
      </w:r>
      <w:r w:rsidR="00D16563">
        <w:t xml:space="preserve">id </w:t>
      </w:r>
      <w:r w:rsidR="006E7B81">
        <w:t>13 ja 14</w:t>
      </w:r>
      <w:r w:rsidR="009370D3">
        <w:t>),</w:t>
      </w:r>
      <w:r w:rsidR="00D16563">
        <w:t xml:space="preserve"> </w:t>
      </w:r>
      <w:r w:rsidR="009370D3">
        <w:t xml:space="preserve">haridus- ja sotsiaalosakonna juhataja Tauno Pruli (päevakorrapunkt </w:t>
      </w:r>
      <w:r w:rsidR="00D16563">
        <w:t>1</w:t>
      </w:r>
      <w:r w:rsidR="00DF0048">
        <w:t>5</w:t>
      </w:r>
      <w:r w:rsidR="009370D3">
        <w:t>)</w:t>
      </w:r>
      <w:r w:rsidR="00D16563">
        <w:t>, lastekaitsespetsialist Anu Nõlve (päevakorrapunkt 1</w:t>
      </w:r>
      <w:r w:rsidR="006E7B81">
        <w:t>6</w:t>
      </w:r>
      <w:r w:rsidR="00D16563">
        <w:t>),</w:t>
      </w:r>
      <w:r w:rsidR="006E7B81">
        <w:t xml:space="preserve"> hooldus- ja sotsiaaltöö spetsialist Maarika Grau (päevakorrapunkt 17), </w:t>
      </w:r>
      <w:r w:rsidR="00D16563">
        <w:t xml:space="preserve"> </w:t>
      </w:r>
      <w:r w:rsidR="006E7B81">
        <w:t>perede ja ennetustöö spetsialist Helen Palberg( päevakorrapunkt 20), keskkonnaspetsialist Johanna Sepmann (päevakorrapunkt 21), haldusspetsialist Merlin Mägi (päevakorrapunkt 22)</w:t>
      </w:r>
      <w:r w:rsidR="00A87CA3">
        <w:t>.</w:t>
      </w:r>
      <w:r w:rsidR="005A0FC0">
        <w:t xml:space="preserve"> </w:t>
      </w:r>
    </w:p>
    <w:p w14:paraId="6290B529" w14:textId="77777777" w:rsidR="002232AB" w:rsidRPr="00D56768" w:rsidRDefault="002232AB" w:rsidP="00E43EB5">
      <w:pPr>
        <w:jc w:val="both"/>
      </w:pPr>
    </w:p>
    <w:p w14:paraId="6482CFB1" w14:textId="77777777" w:rsidR="00AE6E82" w:rsidRPr="00D56768" w:rsidRDefault="00AE6E82" w:rsidP="00E43EB5">
      <w:pPr>
        <w:jc w:val="both"/>
        <w:rPr>
          <w:b/>
        </w:rPr>
      </w:pPr>
      <w:r w:rsidRPr="00D56768">
        <w:rPr>
          <w:b/>
        </w:rPr>
        <w:t>Kinnitati järgmine päevakord:</w:t>
      </w:r>
    </w:p>
    <w:p w14:paraId="0966A56D" w14:textId="77777777" w:rsidR="00AE6E82" w:rsidRPr="00D56768" w:rsidRDefault="00AE6E82" w:rsidP="00E43EB5">
      <w:pPr>
        <w:jc w:val="both"/>
        <w:rPr>
          <w:b/>
        </w:rPr>
      </w:pPr>
    </w:p>
    <w:p w14:paraId="33B97A2A" w14:textId="77777777" w:rsidR="00B74B96" w:rsidRPr="00B74B96" w:rsidRDefault="00B74B96" w:rsidP="00B74B96">
      <w:pPr>
        <w:pStyle w:val="Loendilik"/>
        <w:numPr>
          <w:ilvl w:val="0"/>
          <w:numId w:val="3"/>
        </w:numPr>
        <w:suppressAutoHyphens w:val="0"/>
        <w:jc w:val="left"/>
        <w:rPr>
          <w:szCs w:val="24"/>
          <w:lang w:eastAsia="et-EE"/>
        </w:rPr>
      </w:pPr>
      <w:r w:rsidRPr="00B74B96">
        <w:rPr>
          <w:b/>
          <w:bCs/>
          <w:szCs w:val="24"/>
          <w:lang w:eastAsia="et-EE"/>
        </w:rPr>
        <w:t xml:space="preserve">Ehitusloa väljastamine maneeži ehitamiseks </w:t>
      </w:r>
      <w:proofErr w:type="spellStart"/>
      <w:r w:rsidRPr="00B74B96">
        <w:rPr>
          <w:b/>
          <w:bCs/>
          <w:szCs w:val="24"/>
          <w:lang w:eastAsia="et-EE"/>
        </w:rPr>
        <w:t>Kalesi</w:t>
      </w:r>
      <w:proofErr w:type="spellEnd"/>
      <w:r w:rsidRPr="00B74B96">
        <w:rPr>
          <w:b/>
          <w:bCs/>
          <w:szCs w:val="24"/>
          <w:lang w:eastAsia="et-EE"/>
        </w:rPr>
        <w:t xml:space="preserve"> külas Prääma katastriüksusel</w:t>
      </w:r>
    </w:p>
    <w:p w14:paraId="6DC7B18B" w14:textId="77777777" w:rsidR="00B74B96" w:rsidRPr="00B74B96" w:rsidRDefault="00B74B96" w:rsidP="00EE7BDB">
      <w:pPr>
        <w:pStyle w:val="Loendilik"/>
        <w:numPr>
          <w:ilvl w:val="0"/>
          <w:numId w:val="3"/>
        </w:numPr>
        <w:suppressAutoHyphens w:val="0"/>
        <w:rPr>
          <w:szCs w:val="24"/>
          <w:lang w:eastAsia="et-EE"/>
        </w:rPr>
      </w:pPr>
      <w:r w:rsidRPr="00B74B96">
        <w:rPr>
          <w:b/>
          <w:bCs/>
          <w:szCs w:val="24"/>
          <w:lang w:eastAsia="et-EE"/>
        </w:rPr>
        <w:t>Ehitusloa väljastamine üksikelamu ehitamiseks Aruküla alevikus Piiri tn 5a katastriüksusel</w:t>
      </w:r>
    </w:p>
    <w:p w14:paraId="3F6C1BF9" w14:textId="77777777" w:rsidR="00B74B96" w:rsidRPr="00B74B96" w:rsidRDefault="00B74B96" w:rsidP="00B74B96">
      <w:pPr>
        <w:pStyle w:val="Loendilik"/>
        <w:numPr>
          <w:ilvl w:val="0"/>
          <w:numId w:val="3"/>
        </w:numPr>
        <w:suppressAutoHyphens w:val="0"/>
        <w:rPr>
          <w:szCs w:val="24"/>
          <w:lang w:eastAsia="et-EE"/>
        </w:rPr>
      </w:pPr>
      <w:r w:rsidRPr="00B74B96">
        <w:rPr>
          <w:b/>
          <w:bCs/>
          <w:szCs w:val="24"/>
          <w:lang w:eastAsia="et-EE"/>
        </w:rPr>
        <w:t>Ehitusloa väljastamine üksikelamu ehitamiseks Igavere külas Vääri tee 8 katastriüksusel</w:t>
      </w:r>
    </w:p>
    <w:p w14:paraId="62A1A490" w14:textId="77777777" w:rsidR="00B74B96" w:rsidRDefault="00B74B96" w:rsidP="00EE7BDB">
      <w:pPr>
        <w:pStyle w:val="Loendilik"/>
        <w:numPr>
          <w:ilvl w:val="0"/>
          <w:numId w:val="3"/>
        </w:numPr>
        <w:suppressAutoHyphens w:val="0"/>
        <w:rPr>
          <w:b/>
          <w:bCs/>
          <w:szCs w:val="24"/>
          <w:lang w:eastAsia="et-EE"/>
        </w:rPr>
      </w:pPr>
      <w:r w:rsidRPr="00B74B96">
        <w:rPr>
          <w:b/>
          <w:bCs/>
          <w:szCs w:val="24"/>
          <w:lang w:eastAsia="et-EE"/>
        </w:rPr>
        <w:t>Ehitusloa väljastamine üksikelamu ehitamiseks Igavere külas Vääri tee 6 katastriüksusel</w:t>
      </w:r>
    </w:p>
    <w:p w14:paraId="2EF08F12" w14:textId="77777777" w:rsidR="00B74B96" w:rsidRPr="00B74B96" w:rsidRDefault="00B74B96" w:rsidP="00A258A4">
      <w:pPr>
        <w:pStyle w:val="Loendilik"/>
        <w:numPr>
          <w:ilvl w:val="0"/>
          <w:numId w:val="3"/>
        </w:numPr>
        <w:suppressAutoHyphens w:val="0"/>
        <w:rPr>
          <w:szCs w:val="24"/>
          <w:lang w:eastAsia="et-EE"/>
        </w:rPr>
      </w:pPr>
      <w:r w:rsidRPr="00B74B96">
        <w:rPr>
          <w:b/>
          <w:bCs/>
          <w:szCs w:val="24"/>
          <w:lang w:eastAsia="et-EE"/>
        </w:rPr>
        <w:t>Ehitusloa väljastamine üksikelamu ehitamiseks Aruküla alevikus Suvila tn 24b katastriüksusel</w:t>
      </w:r>
    </w:p>
    <w:p w14:paraId="6DC4A8AF" w14:textId="77777777" w:rsidR="00B74B96" w:rsidRPr="00B74B96" w:rsidRDefault="00B74B96" w:rsidP="00EE7BDB">
      <w:pPr>
        <w:pStyle w:val="Loendilik"/>
        <w:numPr>
          <w:ilvl w:val="0"/>
          <w:numId w:val="3"/>
        </w:numPr>
        <w:suppressAutoHyphens w:val="0"/>
        <w:rPr>
          <w:szCs w:val="24"/>
          <w:lang w:eastAsia="et-EE"/>
        </w:rPr>
      </w:pPr>
      <w:r w:rsidRPr="00B74B96">
        <w:rPr>
          <w:b/>
          <w:bCs/>
          <w:szCs w:val="24"/>
          <w:lang w:eastAsia="et-EE"/>
        </w:rPr>
        <w:t>Kasutusloa väljastamine päikeseelektrijaamale Igavere külas, Männimäe tee 15</w:t>
      </w:r>
    </w:p>
    <w:p w14:paraId="2AAD3D90" w14:textId="77777777" w:rsidR="00B74B96" w:rsidRPr="00B74B96" w:rsidRDefault="00B74B96" w:rsidP="00B74B96">
      <w:pPr>
        <w:pStyle w:val="Loendilik"/>
        <w:numPr>
          <w:ilvl w:val="0"/>
          <w:numId w:val="3"/>
        </w:numPr>
        <w:suppressAutoHyphens w:val="0"/>
        <w:rPr>
          <w:szCs w:val="24"/>
          <w:lang w:eastAsia="et-EE"/>
        </w:rPr>
      </w:pPr>
      <w:r w:rsidRPr="00B74B96">
        <w:rPr>
          <w:b/>
          <w:bCs/>
          <w:szCs w:val="24"/>
          <w:lang w:eastAsia="et-EE"/>
        </w:rPr>
        <w:t>Kasutusloa väljastamine üksikelamu kasutuselevõtuks Arukülas, Põllu tn 20</w:t>
      </w:r>
    </w:p>
    <w:p w14:paraId="52830756" w14:textId="423C1C39" w:rsidR="00B74B96" w:rsidRPr="00B74B96" w:rsidRDefault="00B74B96" w:rsidP="002D5F32">
      <w:pPr>
        <w:pStyle w:val="Loendilik"/>
        <w:numPr>
          <w:ilvl w:val="0"/>
          <w:numId w:val="3"/>
        </w:numPr>
        <w:suppressAutoHyphens w:val="0"/>
        <w:rPr>
          <w:szCs w:val="24"/>
          <w:lang w:eastAsia="et-EE"/>
        </w:rPr>
      </w:pPr>
      <w:r w:rsidRPr="00B74B96">
        <w:rPr>
          <w:b/>
          <w:bCs/>
          <w:szCs w:val="24"/>
          <w:lang w:eastAsia="et-EE"/>
        </w:rPr>
        <w:t>Kasutusloa väljastamine üksikelamu kasutuselevõtuks Arukülas, Kasesalu</w:t>
      </w:r>
      <w:r w:rsidR="00944392">
        <w:rPr>
          <w:b/>
          <w:bCs/>
          <w:szCs w:val="24"/>
          <w:lang w:eastAsia="et-EE"/>
        </w:rPr>
        <w:t xml:space="preserve"> tn</w:t>
      </w:r>
      <w:r w:rsidRPr="00B74B96">
        <w:rPr>
          <w:b/>
          <w:bCs/>
          <w:szCs w:val="24"/>
          <w:lang w:eastAsia="et-EE"/>
        </w:rPr>
        <w:t xml:space="preserve"> 10</w:t>
      </w:r>
    </w:p>
    <w:p w14:paraId="5E27742D" w14:textId="426AFABC" w:rsidR="00B74B96" w:rsidRPr="00B74B96" w:rsidRDefault="00B74B96" w:rsidP="00B74B96">
      <w:pPr>
        <w:pStyle w:val="Loendilik"/>
        <w:numPr>
          <w:ilvl w:val="0"/>
          <w:numId w:val="3"/>
        </w:numPr>
        <w:suppressAutoHyphens w:val="0"/>
        <w:rPr>
          <w:szCs w:val="24"/>
          <w:lang w:eastAsia="et-EE"/>
        </w:rPr>
      </w:pPr>
      <w:r w:rsidRPr="00B74B96">
        <w:rPr>
          <w:b/>
          <w:bCs/>
          <w:szCs w:val="24"/>
          <w:lang w:eastAsia="et-EE"/>
        </w:rPr>
        <w:t xml:space="preserve">Kasutusloa väljastamine </w:t>
      </w:r>
      <w:proofErr w:type="spellStart"/>
      <w:r w:rsidRPr="00B74B96">
        <w:rPr>
          <w:b/>
          <w:bCs/>
          <w:szCs w:val="24"/>
          <w:lang w:eastAsia="et-EE"/>
        </w:rPr>
        <w:t>Perila</w:t>
      </w:r>
      <w:proofErr w:type="spellEnd"/>
      <w:r w:rsidRPr="00B74B96">
        <w:rPr>
          <w:b/>
          <w:bCs/>
          <w:szCs w:val="24"/>
          <w:lang w:eastAsia="et-EE"/>
        </w:rPr>
        <w:t xml:space="preserve"> tallide söödahoidlale </w:t>
      </w:r>
      <w:proofErr w:type="spellStart"/>
      <w:r w:rsidRPr="00B74B96">
        <w:rPr>
          <w:b/>
          <w:bCs/>
          <w:szCs w:val="24"/>
          <w:lang w:eastAsia="et-EE"/>
        </w:rPr>
        <w:t>Perila</w:t>
      </w:r>
      <w:proofErr w:type="spellEnd"/>
      <w:r w:rsidRPr="00B74B96">
        <w:rPr>
          <w:b/>
          <w:bCs/>
          <w:szCs w:val="24"/>
          <w:lang w:eastAsia="et-EE"/>
        </w:rPr>
        <w:t xml:space="preserve"> külas, Hobuseraua kinnistul</w:t>
      </w:r>
    </w:p>
    <w:p w14:paraId="217F03ED" w14:textId="3503BB36" w:rsidR="00770FDE" w:rsidRPr="000C196E" w:rsidRDefault="009908EE" w:rsidP="00770FDE">
      <w:pPr>
        <w:pStyle w:val="Loendilik"/>
        <w:numPr>
          <w:ilvl w:val="0"/>
          <w:numId w:val="3"/>
        </w:numPr>
        <w:suppressAutoHyphens w:val="0"/>
        <w:rPr>
          <w:szCs w:val="24"/>
          <w:lang w:eastAsia="et-EE"/>
        </w:rPr>
      </w:pPr>
      <w:r w:rsidRPr="009908EE">
        <w:rPr>
          <w:b/>
          <w:bCs/>
          <w:szCs w:val="24"/>
          <w:lang w:eastAsia="et-EE"/>
        </w:rPr>
        <w:t>Raasiku alevikus asuvate Roosi tänava lõik 3 ja Mooni tänav katastriüksuste liitmine ning moodustatava katastriüksuse koha-aadressi ja sihtotstarbe määramine</w:t>
      </w:r>
      <w:r w:rsidR="000C196E">
        <w:rPr>
          <w:b/>
          <w:bCs/>
          <w:szCs w:val="24"/>
          <w:lang w:eastAsia="et-EE"/>
        </w:rPr>
        <w:tab/>
      </w:r>
    </w:p>
    <w:p w14:paraId="14C10C98" w14:textId="77777777" w:rsidR="009908EE" w:rsidRPr="009908EE" w:rsidRDefault="009908EE" w:rsidP="009908EE">
      <w:pPr>
        <w:pStyle w:val="Loendilik"/>
        <w:numPr>
          <w:ilvl w:val="0"/>
          <w:numId w:val="3"/>
        </w:numPr>
        <w:suppressAutoHyphens w:val="0"/>
        <w:rPr>
          <w:szCs w:val="24"/>
          <w:lang w:eastAsia="et-EE"/>
        </w:rPr>
      </w:pPr>
      <w:r w:rsidRPr="009908EE">
        <w:rPr>
          <w:b/>
          <w:bCs/>
          <w:szCs w:val="24"/>
          <w:lang w:eastAsia="et-EE"/>
        </w:rPr>
        <w:t>Munitsipaalomandisse taotletavate katastriüksuste sihtotstarbe määramine (65101:001:0643, 65101:001:0595, 65101:001:0570, 65101:001:0004) ja katastriüksuse 65101:001:0004 koha-aadressi määramine</w:t>
      </w:r>
    </w:p>
    <w:p w14:paraId="24B7CF11" w14:textId="77777777" w:rsidR="009908EE" w:rsidRPr="009908EE" w:rsidRDefault="009908EE" w:rsidP="005C742A">
      <w:pPr>
        <w:pStyle w:val="Loendilik"/>
        <w:numPr>
          <w:ilvl w:val="0"/>
          <w:numId w:val="3"/>
        </w:numPr>
        <w:suppressAutoHyphens w:val="0"/>
        <w:rPr>
          <w:szCs w:val="24"/>
          <w:lang w:eastAsia="et-EE"/>
        </w:rPr>
      </w:pPr>
      <w:r w:rsidRPr="009908EE">
        <w:rPr>
          <w:b/>
          <w:bCs/>
          <w:szCs w:val="24"/>
          <w:lang w:eastAsia="et-EE"/>
        </w:rPr>
        <w:t>Katastriüksusele lähiaadressi määramine liikluspinna järgi (Karu tee 2)</w:t>
      </w:r>
    </w:p>
    <w:p w14:paraId="2EE5E30B" w14:textId="5C3B54E8" w:rsidR="009908EE" w:rsidRPr="00D275CF" w:rsidRDefault="00D275CF" w:rsidP="005C742A">
      <w:pPr>
        <w:pStyle w:val="Loendilik"/>
        <w:numPr>
          <w:ilvl w:val="0"/>
          <w:numId w:val="3"/>
        </w:numPr>
        <w:suppressAutoHyphens w:val="0"/>
        <w:rPr>
          <w:b/>
          <w:bCs/>
          <w:szCs w:val="24"/>
          <w:lang w:eastAsia="et-EE"/>
        </w:rPr>
      </w:pPr>
      <w:r w:rsidRPr="00D275CF">
        <w:rPr>
          <w:b/>
          <w:bCs/>
          <w:szCs w:val="24"/>
          <w:lang w:eastAsia="et-EE"/>
        </w:rPr>
        <w:t>Järsi külas asuva Peetri tee sulgemine Jaanitoa kinnistu piirides</w:t>
      </w:r>
    </w:p>
    <w:p w14:paraId="248A9E99" w14:textId="1405F3AF" w:rsidR="00137F40" w:rsidRPr="00FD79E2" w:rsidRDefault="00FD79E2" w:rsidP="005C742A">
      <w:pPr>
        <w:pStyle w:val="Loendilik"/>
        <w:numPr>
          <w:ilvl w:val="0"/>
          <w:numId w:val="3"/>
        </w:numPr>
        <w:suppressAutoHyphens w:val="0"/>
        <w:rPr>
          <w:b/>
          <w:bCs/>
          <w:szCs w:val="24"/>
          <w:lang w:eastAsia="et-EE"/>
        </w:rPr>
      </w:pPr>
      <w:r w:rsidRPr="00FD79E2">
        <w:rPr>
          <w:b/>
          <w:bCs/>
          <w:szCs w:val="24"/>
          <w:lang w:eastAsia="et-EE"/>
        </w:rPr>
        <w:t>Aruküla alevikus Staadioni tänaval liikluskorralduse muutmine</w:t>
      </w:r>
    </w:p>
    <w:p w14:paraId="17D05DC9" w14:textId="7C608CF4" w:rsidR="00DF0048" w:rsidRDefault="00021DB2" w:rsidP="00DF0048">
      <w:pPr>
        <w:pStyle w:val="Loendilik"/>
        <w:numPr>
          <w:ilvl w:val="0"/>
          <w:numId w:val="3"/>
        </w:numPr>
        <w:rPr>
          <w:b/>
          <w:bCs/>
        </w:rPr>
      </w:pPr>
      <w:r>
        <w:rPr>
          <w:b/>
          <w:bCs/>
        </w:rPr>
        <w:t>Koolitranspordi korraldamine HEV õpilasele</w:t>
      </w:r>
    </w:p>
    <w:p w14:paraId="607ACE2A" w14:textId="423B768D" w:rsidR="00024CD1" w:rsidRDefault="00024CD1" w:rsidP="00DF0048">
      <w:pPr>
        <w:pStyle w:val="Loendilik"/>
        <w:numPr>
          <w:ilvl w:val="0"/>
          <w:numId w:val="3"/>
        </w:numPr>
        <w:rPr>
          <w:b/>
          <w:bCs/>
        </w:rPr>
      </w:pPr>
      <w:r>
        <w:rPr>
          <w:b/>
          <w:bCs/>
        </w:rPr>
        <w:t>Sotsiaalteenuse määramine</w:t>
      </w:r>
    </w:p>
    <w:p w14:paraId="7D92C26C" w14:textId="2CA38FFE" w:rsidR="00024CD1" w:rsidRPr="00DF0048" w:rsidRDefault="00024CD1" w:rsidP="00DF0048">
      <w:pPr>
        <w:pStyle w:val="Loendilik"/>
        <w:numPr>
          <w:ilvl w:val="0"/>
          <w:numId w:val="3"/>
        </w:numPr>
        <w:rPr>
          <w:b/>
          <w:bCs/>
        </w:rPr>
      </w:pPr>
      <w:r>
        <w:rPr>
          <w:b/>
          <w:bCs/>
        </w:rPr>
        <w:t>Sotsiaalteenuse määramine</w:t>
      </w:r>
    </w:p>
    <w:p w14:paraId="567E25BB" w14:textId="0F5294BD" w:rsidR="00B21723" w:rsidRDefault="000B6B03" w:rsidP="00B21723">
      <w:pPr>
        <w:pStyle w:val="Loendilik"/>
        <w:numPr>
          <w:ilvl w:val="0"/>
          <w:numId w:val="3"/>
        </w:numPr>
        <w:suppressAutoHyphens w:val="0"/>
        <w:rPr>
          <w:b/>
          <w:bCs/>
          <w:szCs w:val="24"/>
          <w:lang w:eastAsia="et-EE"/>
        </w:rPr>
      </w:pPr>
      <w:r w:rsidRPr="000B6B03">
        <w:rPr>
          <w:b/>
          <w:bCs/>
          <w:szCs w:val="24"/>
          <w:lang w:eastAsia="et-EE"/>
        </w:rPr>
        <w:t xml:space="preserve">Raasiku Vallavalitsuse 23. jaanuari 2023. a korralduse nr 31 "Osaühing </w:t>
      </w:r>
      <w:proofErr w:type="spellStart"/>
      <w:r w:rsidRPr="000B6B03">
        <w:rPr>
          <w:b/>
          <w:bCs/>
          <w:szCs w:val="24"/>
          <w:lang w:eastAsia="et-EE"/>
        </w:rPr>
        <w:t>Raven</w:t>
      </w:r>
      <w:proofErr w:type="spellEnd"/>
      <w:r w:rsidRPr="000B6B03">
        <w:rPr>
          <w:b/>
          <w:bCs/>
          <w:szCs w:val="24"/>
          <w:lang w:eastAsia="et-EE"/>
        </w:rPr>
        <w:t xml:space="preserve"> nõukogu liikmete ja osanikuõiguseid teostava isiku nimetamine" muutmine</w:t>
      </w:r>
    </w:p>
    <w:p w14:paraId="5A85CD3E" w14:textId="77777777" w:rsidR="000B6B03" w:rsidRDefault="000B6B03" w:rsidP="000B6B03">
      <w:pPr>
        <w:pStyle w:val="Loendilik"/>
        <w:numPr>
          <w:ilvl w:val="0"/>
          <w:numId w:val="3"/>
        </w:numPr>
      </w:pPr>
      <w:r w:rsidRPr="000B6B03">
        <w:rPr>
          <w:b/>
          <w:bCs/>
        </w:rPr>
        <w:t xml:space="preserve">Vallavara võõrandamiseks korraldatud enampakkumise tulemuste kinnitamine (Kulli küla, Pistriku </w:t>
      </w:r>
      <w:proofErr w:type="spellStart"/>
      <w:r w:rsidRPr="000B6B03">
        <w:rPr>
          <w:b/>
          <w:bCs/>
        </w:rPr>
        <w:t>vkt</w:t>
      </w:r>
      <w:proofErr w:type="spellEnd"/>
      <w:r w:rsidRPr="000B6B03">
        <w:rPr>
          <w:b/>
          <w:bCs/>
        </w:rPr>
        <w:t xml:space="preserve"> 28)</w:t>
      </w:r>
    </w:p>
    <w:p w14:paraId="7D6A24D2" w14:textId="77777777" w:rsidR="00A16F65" w:rsidRPr="00A16F65" w:rsidRDefault="00A16F65" w:rsidP="00A16F65">
      <w:pPr>
        <w:pStyle w:val="Loendilik"/>
        <w:numPr>
          <w:ilvl w:val="0"/>
          <w:numId w:val="3"/>
        </w:numPr>
        <w:tabs>
          <w:tab w:val="left" w:pos="1008"/>
        </w:tabs>
      </w:pPr>
      <w:r w:rsidRPr="00A16F65">
        <w:rPr>
          <w:b/>
          <w:bCs/>
        </w:rPr>
        <w:lastRenderedPageBreak/>
        <w:t>Laste ja perede komisjoni koosseisu kinnitamine</w:t>
      </w:r>
    </w:p>
    <w:p w14:paraId="2A0E1405" w14:textId="77777777" w:rsidR="00A16F65" w:rsidRPr="00A16F65" w:rsidRDefault="00A16F65" w:rsidP="00A16F65">
      <w:pPr>
        <w:pStyle w:val="Loendilik"/>
        <w:numPr>
          <w:ilvl w:val="0"/>
          <w:numId w:val="3"/>
        </w:numPr>
      </w:pPr>
      <w:r w:rsidRPr="00A16F65">
        <w:rPr>
          <w:b/>
          <w:bCs/>
        </w:rPr>
        <w:t xml:space="preserve">Ehitusloa väljastamine puurkaevu rajamiseks </w:t>
      </w:r>
      <w:proofErr w:type="spellStart"/>
      <w:r w:rsidRPr="00A16F65">
        <w:rPr>
          <w:b/>
          <w:bCs/>
        </w:rPr>
        <w:t>Perila</w:t>
      </w:r>
      <w:proofErr w:type="spellEnd"/>
      <w:r w:rsidRPr="00A16F65">
        <w:rPr>
          <w:b/>
          <w:bCs/>
        </w:rPr>
        <w:t xml:space="preserve"> külas Sirpnurme kinnistul</w:t>
      </w:r>
    </w:p>
    <w:p w14:paraId="712513F6" w14:textId="77777777" w:rsidR="00A16F65" w:rsidRPr="00A16F65" w:rsidRDefault="00A16F65" w:rsidP="00A16F65">
      <w:pPr>
        <w:pStyle w:val="Loendilik"/>
        <w:numPr>
          <w:ilvl w:val="0"/>
          <w:numId w:val="3"/>
        </w:numPr>
        <w:rPr>
          <w:b/>
          <w:bCs/>
        </w:rPr>
      </w:pPr>
      <w:r w:rsidRPr="00A16F65">
        <w:rPr>
          <w:b/>
          <w:bCs/>
        </w:rPr>
        <w:t>Nurme 10-1 (tuba 105) eluruumi üürilepingu pikendamine</w:t>
      </w:r>
    </w:p>
    <w:p w14:paraId="4244C8C4" w14:textId="77777777" w:rsidR="00B12F6B" w:rsidRPr="00B12F6B" w:rsidRDefault="00B12F6B" w:rsidP="00B12F6B">
      <w:pPr>
        <w:pStyle w:val="Loendilik"/>
        <w:numPr>
          <w:ilvl w:val="0"/>
          <w:numId w:val="3"/>
        </w:numPr>
      </w:pPr>
      <w:r w:rsidRPr="00B12F6B">
        <w:rPr>
          <w:b/>
          <w:bCs/>
        </w:rPr>
        <w:t xml:space="preserve">Raasiku Vallavalitsuse raamatupidamise </w:t>
      </w:r>
      <w:proofErr w:type="spellStart"/>
      <w:r w:rsidRPr="00B12F6B">
        <w:rPr>
          <w:b/>
          <w:bCs/>
        </w:rPr>
        <w:t>sise</w:t>
      </w:r>
      <w:proofErr w:type="spellEnd"/>
      <w:r w:rsidRPr="00B12F6B">
        <w:rPr>
          <w:b/>
          <w:bCs/>
        </w:rPr>
        <w:t>-eeskirja kinnitamine</w:t>
      </w:r>
    </w:p>
    <w:p w14:paraId="04CD98B8" w14:textId="77777777" w:rsidR="000C4052" w:rsidRPr="00801865" w:rsidRDefault="000C4052" w:rsidP="000C4052">
      <w:pPr>
        <w:numPr>
          <w:ilvl w:val="0"/>
          <w:numId w:val="3"/>
        </w:numPr>
        <w:jc w:val="both"/>
        <w:rPr>
          <w:b/>
          <w:bCs/>
        </w:rPr>
      </w:pPr>
      <w:r w:rsidRPr="00801865">
        <w:rPr>
          <w:b/>
          <w:bCs/>
        </w:rPr>
        <w:t>Kohapeal algatatud küsimused</w:t>
      </w:r>
    </w:p>
    <w:p w14:paraId="3685B559" w14:textId="6B333589" w:rsidR="003522BD" w:rsidRDefault="003522BD" w:rsidP="00CF2365">
      <w:pPr>
        <w:jc w:val="both"/>
        <w:rPr>
          <w:b/>
          <w:bCs/>
        </w:rPr>
      </w:pPr>
    </w:p>
    <w:p w14:paraId="74528F1E" w14:textId="3CD6756A" w:rsidR="00CF2365" w:rsidRPr="00CF2365" w:rsidRDefault="00CF2365" w:rsidP="00CF2365">
      <w:pPr>
        <w:jc w:val="both"/>
      </w:pPr>
      <w:r>
        <w:t>…</w:t>
      </w:r>
    </w:p>
    <w:p w14:paraId="2D35B426" w14:textId="5216CB88" w:rsidR="001C165F" w:rsidRDefault="001C165F" w:rsidP="00582BF2">
      <w:pPr>
        <w:jc w:val="both"/>
      </w:pPr>
    </w:p>
    <w:p w14:paraId="77B942B9" w14:textId="29DE3995" w:rsidR="00D149E5" w:rsidRDefault="00D149E5" w:rsidP="00582BF2">
      <w:pPr>
        <w:jc w:val="both"/>
      </w:pPr>
      <w:r w:rsidRPr="00F10D68">
        <w:rPr>
          <w:b/>
          <w:bCs/>
          <w:u w:val="single"/>
        </w:rPr>
        <w:t>Päevakorrapunkt</w:t>
      </w:r>
      <w:r>
        <w:rPr>
          <w:b/>
          <w:bCs/>
          <w:u w:val="single"/>
        </w:rPr>
        <w:t xml:space="preserve"> 13</w:t>
      </w:r>
    </w:p>
    <w:p w14:paraId="721FBD46" w14:textId="77777777" w:rsidR="00D275CF" w:rsidRPr="00D275CF" w:rsidRDefault="00D275CF" w:rsidP="00D275CF">
      <w:pPr>
        <w:suppressAutoHyphens w:val="0"/>
        <w:rPr>
          <w:lang w:eastAsia="et-EE"/>
        </w:rPr>
      </w:pPr>
      <w:bookmarkStart w:id="1" w:name="_Hlk11240127"/>
      <w:r w:rsidRPr="00D275CF">
        <w:rPr>
          <w:lang w:eastAsia="et-EE"/>
        </w:rPr>
        <w:t>Järsi külas asuva Peetri tee sulgemine Jaanitoa kinnistu piirides</w:t>
      </w:r>
    </w:p>
    <w:p w14:paraId="147328DB" w14:textId="77777777" w:rsidR="0078652B" w:rsidRDefault="0078652B" w:rsidP="00D278FB">
      <w:pPr>
        <w:jc w:val="both"/>
      </w:pPr>
    </w:p>
    <w:p w14:paraId="38851A05" w14:textId="6AA7AB8E" w:rsidR="007C4063" w:rsidRDefault="00D275CF" w:rsidP="00D278FB">
      <w:pPr>
        <w:jc w:val="both"/>
      </w:pPr>
      <w:r>
        <w:t xml:space="preserve">Arvo Täks informeeris vallavalitsust Järsi külas asuva Jaanitoa kinnistu omaniku taotlusest sulgeda kinnistu piirides seda läbiv Peetri tee lõik, põhjusel, et selle kasutus on väike, see kulgeb väga lähedal elumajale ning selle teelõigu sulgemine ei piira teistele kinnistutele ligipääsu (juurdepääs on tagatud </w:t>
      </w:r>
      <w:proofErr w:type="spellStart"/>
      <w:r>
        <w:t>Sambumäe</w:t>
      </w:r>
      <w:proofErr w:type="spellEnd"/>
      <w:r>
        <w:t xml:space="preserve"> teelt)</w:t>
      </w:r>
      <w:r w:rsidR="0078652B">
        <w:t>.</w:t>
      </w:r>
      <w:r>
        <w:t xml:space="preserve"> </w:t>
      </w:r>
      <w:r w:rsidR="007F6987">
        <w:t>Suletava teelõigu pikkus on ca 236m ja Peetri tee pikkuseks jääb pärast seda 78m.</w:t>
      </w:r>
      <w:r w:rsidR="004A518C">
        <w:t xml:space="preserve"> </w:t>
      </w:r>
      <w:r>
        <w:t>Taotlust asutas vallavalitsuse teehoiukomisjon ja otsustas seda toetada ning teha vallavalitsusele ettepanek teelõik sulgeda ja paigaldada vastavad liiklusmärgid.</w:t>
      </w:r>
    </w:p>
    <w:p w14:paraId="5FD43654" w14:textId="476DAB36" w:rsidR="0078652B" w:rsidRDefault="0078652B" w:rsidP="0078652B">
      <w:pPr>
        <w:jc w:val="both"/>
      </w:pPr>
      <w:r>
        <w:rPr>
          <w:b/>
          <w:bCs/>
        </w:rPr>
        <w:t xml:space="preserve">Otsustati: </w:t>
      </w:r>
      <w:r w:rsidR="007F6987">
        <w:t>nõustuda taotluse ja teehoiukomisjoni ettepanekuga</w:t>
      </w:r>
      <w:r>
        <w:t>.</w:t>
      </w:r>
      <w:r w:rsidR="007F6987">
        <w:t xml:space="preserve"> Teavitada Transpordiametit Peetri tee pikkuse muutumisest.</w:t>
      </w:r>
    </w:p>
    <w:p w14:paraId="7AA60A0F" w14:textId="77777777" w:rsidR="007C4063" w:rsidRDefault="007C4063" w:rsidP="00D278FB">
      <w:pPr>
        <w:jc w:val="both"/>
      </w:pPr>
    </w:p>
    <w:p w14:paraId="5F82122E" w14:textId="71115494" w:rsidR="003A5B8A" w:rsidRDefault="00CF2365" w:rsidP="00D278FB">
      <w:pPr>
        <w:jc w:val="both"/>
      </w:pPr>
      <w:r>
        <w:t>…</w:t>
      </w:r>
    </w:p>
    <w:p w14:paraId="78184417" w14:textId="77777777" w:rsidR="00D278FB" w:rsidRPr="00D56768" w:rsidRDefault="00D278FB" w:rsidP="00D278FB">
      <w:pPr>
        <w:jc w:val="both"/>
      </w:pPr>
      <w:r w:rsidRPr="00D56768">
        <w:t>(allkirjastatud digitaalselt)</w:t>
      </w:r>
    </w:p>
    <w:p w14:paraId="55F91CF7" w14:textId="77777777" w:rsidR="00D278FB" w:rsidRPr="00D56768" w:rsidRDefault="00D278FB" w:rsidP="00D278FB">
      <w:pPr>
        <w:jc w:val="both"/>
      </w:pPr>
      <w:r w:rsidRPr="00D56768">
        <w:tab/>
      </w:r>
      <w:r w:rsidRPr="00D56768">
        <w:tab/>
      </w:r>
      <w:r w:rsidRPr="00D56768">
        <w:tab/>
      </w:r>
      <w:r w:rsidRPr="00D56768">
        <w:tab/>
      </w:r>
      <w:r>
        <w:tab/>
      </w:r>
      <w:r>
        <w:tab/>
      </w:r>
      <w:r>
        <w:tab/>
      </w:r>
      <w:r>
        <w:tab/>
      </w:r>
      <w:r w:rsidRPr="00D56768">
        <w:t>(allkirjastatud digitaalselt)</w:t>
      </w:r>
    </w:p>
    <w:p w14:paraId="50D91E40" w14:textId="34988981" w:rsidR="00D278FB" w:rsidRPr="00D56768" w:rsidRDefault="0078652B" w:rsidP="00D278FB">
      <w:pPr>
        <w:jc w:val="both"/>
      </w:pPr>
      <w:r>
        <w:t>Paul Savisild</w:t>
      </w:r>
    </w:p>
    <w:p w14:paraId="346A5405" w14:textId="6E1B4B28" w:rsidR="00D278FB" w:rsidRPr="00D56768" w:rsidRDefault="0078652B" w:rsidP="00D278FB">
      <w:pPr>
        <w:jc w:val="both"/>
      </w:pPr>
      <w:r>
        <w:t>vallavalitsuse liige</w:t>
      </w:r>
      <w:r>
        <w:tab/>
      </w:r>
      <w:r>
        <w:tab/>
      </w:r>
      <w:r w:rsidR="00D278FB">
        <w:tab/>
      </w:r>
      <w:r w:rsidR="00D278FB" w:rsidRPr="00D56768">
        <w:tab/>
      </w:r>
      <w:r w:rsidR="00D278FB">
        <w:tab/>
      </w:r>
      <w:r w:rsidR="00D278FB">
        <w:tab/>
      </w:r>
      <w:r w:rsidR="00D278FB" w:rsidRPr="00D56768">
        <w:t>Gunnar Nuuma</w:t>
      </w:r>
    </w:p>
    <w:p w14:paraId="6E260454" w14:textId="270D6119" w:rsidR="005C6042" w:rsidRDefault="00FE43C7" w:rsidP="00D278FB">
      <w:pPr>
        <w:jc w:val="both"/>
      </w:pPr>
      <w:r>
        <w:t>vallavanema ülesannetes</w:t>
      </w:r>
      <w:r w:rsidR="00D278FB" w:rsidRPr="00D56768">
        <w:tab/>
      </w:r>
      <w:r w:rsidR="00D278FB" w:rsidRPr="00D56768">
        <w:tab/>
      </w:r>
      <w:r w:rsidR="00D278FB" w:rsidRPr="00D56768">
        <w:tab/>
      </w:r>
      <w:r w:rsidR="00D278FB" w:rsidRPr="00D56768">
        <w:tab/>
      </w:r>
      <w:r w:rsidR="00D278FB">
        <w:tab/>
      </w:r>
      <w:r w:rsidR="00D278FB" w:rsidRPr="00D56768">
        <w:t>vallasekretär</w:t>
      </w:r>
      <w:r w:rsidR="00D278FB" w:rsidRPr="003751C3">
        <w:tab/>
      </w:r>
      <w:r w:rsidR="00F73304" w:rsidRPr="003751C3">
        <w:tab/>
      </w:r>
      <w:r w:rsidR="006B454D" w:rsidRPr="003751C3">
        <w:tab/>
      </w:r>
      <w:r w:rsidR="006B454D" w:rsidRPr="003751C3">
        <w:tab/>
      </w:r>
      <w:r w:rsidR="006B454D" w:rsidRPr="003751C3">
        <w:tab/>
      </w:r>
      <w:bookmarkEnd w:id="1"/>
    </w:p>
    <w:p w14:paraId="69161927" w14:textId="4A3E2C12" w:rsidR="00CF2365" w:rsidRDefault="00CF2365" w:rsidP="00D278FB">
      <w:pPr>
        <w:jc w:val="both"/>
      </w:pPr>
      <w:r>
        <w:t>VÄLJAVÕTE ÕIGE</w:t>
      </w:r>
    </w:p>
    <w:p w14:paraId="41BF1AF7" w14:textId="77777777" w:rsidR="00CF2365" w:rsidRDefault="00CF2365" w:rsidP="00D278FB">
      <w:pPr>
        <w:jc w:val="both"/>
      </w:pPr>
    </w:p>
    <w:p w14:paraId="7E1D67C7" w14:textId="7DC1E774" w:rsidR="00CF2365" w:rsidRDefault="00CF2365" w:rsidP="00D278FB">
      <w:pPr>
        <w:jc w:val="both"/>
      </w:pPr>
      <w:r>
        <w:t>(allkirjastatud digitaalselt)</w:t>
      </w:r>
    </w:p>
    <w:p w14:paraId="36E60A5E" w14:textId="78C6BE56" w:rsidR="00CF2365" w:rsidRDefault="00CF2365" w:rsidP="00D278FB">
      <w:pPr>
        <w:jc w:val="both"/>
      </w:pPr>
      <w:r>
        <w:t>Gunnar Nuuma</w:t>
      </w:r>
    </w:p>
    <w:p w14:paraId="1BEA47C4" w14:textId="5353F4E5" w:rsidR="00CF2365" w:rsidRPr="000F42F5" w:rsidRDefault="00CF2365" w:rsidP="00D278FB">
      <w:pPr>
        <w:jc w:val="both"/>
      </w:pPr>
      <w:r>
        <w:t>vallasekretär</w:t>
      </w:r>
    </w:p>
    <w:sectPr w:rsidR="00CF2365" w:rsidRPr="000F42F5">
      <w:headerReference w:type="default" r:id="rId9"/>
      <w:footerReference w:type="default" r:id="rId10"/>
      <w:pgSz w:w="11906" w:h="16838"/>
      <w:pgMar w:top="851" w:right="1133" w:bottom="1134" w:left="1134"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6B972" w14:textId="77777777" w:rsidR="005879A7" w:rsidRDefault="005879A7">
      <w:r>
        <w:separator/>
      </w:r>
    </w:p>
  </w:endnote>
  <w:endnote w:type="continuationSeparator" w:id="0">
    <w:p w14:paraId="59C9C36A" w14:textId="77777777" w:rsidR="005879A7" w:rsidRDefault="00587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C88D1" w14:textId="77777777" w:rsidR="006B454D" w:rsidRDefault="006B454D">
    <w:pPr>
      <w:pStyle w:val="Jalus"/>
      <w:ind w:right="360"/>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70EBC" w14:textId="77777777" w:rsidR="005879A7" w:rsidRDefault="005879A7">
      <w:r>
        <w:separator/>
      </w:r>
    </w:p>
  </w:footnote>
  <w:footnote w:type="continuationSeparator" w:id="0">
    <w:p w14:paraId="6C04C222" w14:textId="77777777" w:rsidR="005879A7" w:rsidRDefault="00587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068AB" w14:textId="77777777" w:rsidR="006B454D" w:rsidRDefault="006B454D">
    <w:pPr>
      <w:pStyle w:val="Pis"/>
      <w:ind w:left="283" w:right="-17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Pealkiri1"/>
      <w:suff w:val="nothing"/>
      <w:lvlText w:val=""/>
      <w:lvlJc w:val="left"/>
      <w:pPr>
        <w:tabs>
          <w:tab w:val="num" w:pos="0"/>
        </w:tabs>
        <w:ind w:left="432" w:hanging="432"/>
      </w:pPr>
    </w:lvl>
    <w:lvl w:ilvl="1">
      <w:start w:val="1"/>
      <w:numFmt w:val="none"/>
      <w:pStyle w:val="Pealkiri2"/>
      <w:suff w:val="nothing"/>
      <w:lvlText w:val=""/>
      <w:lvlJc w:val="left"/>
      <w:pPr>
        <w:tabs>
          <w:tab w:val="num" w:pos="0"/>
        </w:tabs>
        <w:ind w:left="576" w:hanging="576"/>
      </w:pPr>
    </w:lvl>
    <w:lvl w:ilvl="2">
      <w:start w:val="1"/>
      <w:numFmt w:val="none"/>
      <w:pStyle w:val="Pealkiri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Loetelu"/>
      <w:suff w:val="space"/>
      <w:lvlText w:val="%1."/>
      <w:lvlJc w:val="left"/>
      <w:pPr>
        <w:tabs>
          <w:tab w:val="num" w:pos="0"/>
        </w:tabs>
        <w:ind w:left="0" w:firstLine="0"/>
      </w:pPr>
      <w:rPr>
        <w:rFonts w:ascii="Symbol" w:hAnsi="Symbol" w:cs="Symbol" w:hint="default"/>
        <w:b/>
        <w:bCs/>
        <w:sz w:val="20"/>
        <w:lang w:val="et-EE"/>
      </w:r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3"/>
    <w:multiLevelType w:val="singleLevel"/>
    <w:tmpl w:val="00000003"/>
    <w:lvl w:ilvl="0">
      <w:start w:val="1"/>
      <w:numFmt w:val="decimal"/>
      <w:lvlText w:val="%1."/>
      <w:lvlJc w:val="left"/>
      <w:pPr>
        <w:tabs>
          <w:tab w:val="num" w:pos="0"/>
        </w:tabs>
        <w:ind w:left="360" w:hanging="360"/>
      </w:pPr>
      <w:rPr>
        <w:rFonts w:hint="default"/>
        <w:b/>
        <w:bCs/>
        <w:szCs w:val="20"/>
        <w:lang w:val="en-AU"/>
      </w:rPr>
    </w:lvl>
  </w:abstractNum>
  <w:abstractNum w:abstractNumId="3" w15:restartNumberingAfterBreak="0">
    <w:nsid w:val="012171CE"/>
    <w:multiLevelType w:val="hybridMultilevel"/>
    <w:tmpl w:val="4EBC00B2"/>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7C285E"/>
    <w:multiLevelType w:val="hybridMultilevel"/>
    <w:tmpl w:val="063C6ECA"/>
    <w:lvl w:ilvl="0" w:tplc="D59A325A">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8076736"/>
    <w:multiLevelType w:val="hybridMultilevel"/>
    <w:tmpl w:val="7C72B4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B43109F"/>
    <w:multiLevelType w:val="hybridMultilevel"/>
    <w:tmpl w:val="172C4AD6"/>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B13835"/>
    <w:multiLevelType w:val="hybridMultilevel"/>
    <w:tmpl w:val="8A9ACBCA"/>
    <w:lvl w:ilvl="0" w:tplc="F2B8004A">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DE77BC5"/>
    <w:multiLevelType w:val="hybridMultilevel"/>
    <w:tmpl w:val="1A64DF5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DF77B4F"/>
    <w:multiLevelType w:val="hybridMultilevel"/>
    <w:tmpl w:val="F28230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04B1076"/>
    <w:multiLevelType w:val="hybridMultilevel"/>
    <w:tmpl w:val="772C6B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1A32767"/>
    <w:multiLevelType w:val="hybridMultilevel"/>
    <w:tmpl w:val="B7E44D9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9B12A1B"/>
    <w:multiLevelType w:val="hybridMultilevel"/>
    <w:tmpl w:val="22F6BF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15391702">
    <w:abstractNumId w:val="0"/>
  </w:num>
  <w:num w:numId="2" w16cid:durableId="1058818042">
    <w:abstractNumId w:val="1"/>
  </w:num>
  <w:num w:numId="3" w16cid:durableId="390352972">
    <w:abstractNumId w:val="2"/>
  </w:num>
  <w:num w:numId="4" w16cid:durableId="484664721">
    <w:abstractNumId w:val="10"/>
  </w:num>
  <w:num w:numId="5" w16cid:durableId="1940216287">
    <w:abstractNumId w:val="7"/>
  </w:num>
  <w:num w:numId="6" w16cid:durableId="450974349">
    <w:abstractNumId w:val="3"/>
  </w:num>
  <w:num w:numId="7" w16cid:durableId="452598507">
    <w:abstractNumId w:val="4"/>
  </w:num>
  <w:num w:numId="8" w16cid:durableId="1917547294">
    <w:abstractNumId w:val="12"/>
  </w:num>
  <w:num w:numId="9" w16cid:durableId="710418488">
    <w:abstractNumId w:val="5"/>
  </w:num>
  <w:num w:numId="10" w16cid:durableId="2022849266">
    <w:abstractNumId w:val="6"/>
  </w:num>
  <w:num w:numId="11" w16cid:durableId="979769341">
    <w:abstractNumId w:val="9"/>
  </w:num>
  <w:num w:numId="12" w16cid:durableId="1929072339">
    <w:abstractNumId w:val="8"/>
  </w:num>
  <w:num w:numId="13" w16cid:durableId="173296935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D94"/>
    <w:rsid w:val="000003A3"/>
    <w:rsid w:val="00000789"/>
    <w:rsid w:val="000011A7"/>
    <w:rsid w:val="00001A47"/>
    <w:rsid w:val="00001B47"/>
    <w:rsid w:val="000021F9"/>
    <w:rsid w:val="00002208"/>
    <w:rsid w:val="0000273D"/>
    <w:rsid w:val="000029EC"/>
    <w:rsid w:val="000032AD"/>
    <w:rsid w:val="000033BD"/>
    <w:rsid w:val="0000391E"/>
    <w:rsid w:val="00003C70"/>
    <w:rsid w:val="00004DF8"/>
    <w:rsid w:val="0000553D"/>
    <w:rsid w:val="0000588B"/>
    <w:rsid w:val="00005A2F"/>
    <w:rsid w:val="00005D97"/>
    <w:rsid w:val="000062BF"/>
    <w:rsid w:val="00006B1A"/>
    <w:rsid w:val="00006C8F"/>
    <w:rsid w:val="00006EAE"/>
    <w:rsid w:val="000102D3"/>
    <w:rsid w:val="000108A2"/>
    <w:rsid w:val="0001128C"/>
    <w:rsid w:val="00012B25"/>
    <w:rsid w:val="00012CBA"/>
    <w:rsid w:val="00013042"/>
    <w:rsid w:val="0001311F"/>
    <w:rsid w:val="00013470"/>
    <w:rsid w:val="0001371C"/>
    <w:rsid w:val="00013785"/>
    <w:rsid w:val="0001393A"/>
    <w:rsid w:val="00013CB4"/>
    <w:rsid w:val="00014866"/>
    <w:rsid w:val="00014DF8"/>
    <w:rsid w:val="00016252"/>
    <w:rsid w:val="00016925"/>
    <w:rsid w:val="00016B88"/>
    <w:rsid w:val="000171F7"/>
    <w:rsid w:val="00017E7F"/>
    <w:rsid w:val="000206B7"/>
    <w:rsid w:val="000216BF"/>
    <w:rsid w:val="00021DB2"/>
    <w:rsid w:val="00022B2C"/>
    <w:rsid w:val="00022D88"/>
    <w:rsid w:val="00022D90"/>
    <w:rsid w:val="00023865"/>
    <w:rsid w:val="00023910"/>
    <w:rsid w:val="000239D4"/>
    <w:rsid w:val="00024C2C"/>
    <w:rsid w:val="00024CD1"/>
    <w:rsid w:val="00024EDB"/>
    <w:rsid w:val="00025319"/>
    <w:rsid w:val="00025699"/>
    <w:rsid w:val="00025DBC"/>
    <w:rsid w:val="00025FAC"/>
    <w:rsid w:val="000264D1"/>
    <w:rsid w:val="000269D5"/>
    <w:rsid w:val="0002766C"/>
    <w:rsid w:val="00027EFE"/>
    <w:rsid w:val="00030107"/>
    <w:rsid w:val="00031678"/>
    <w:rsid w:val="00031861"/>
    <w:rsid w:val="0003188A"/>
    <w:rsid w:val="00031ACF"/>
    <w:rsid w:val="00031EC1"/>
    <w:rsid w:val="00031FCE"/>
    <w:rsid w:val="00032964"/>
    <w:rsid w:val="00032A13"/>
    <w:rsid w:val="000331FE"/>
    <w:rsid w:val="000336FF"/>
    <w:rsid w:val="00033889"/>
    <w:rsid w:val="00033E6D"/>
    <w:rsid w:val="000342C7"/>
    <w:rsid w:val="00034932"/>
    <w:rsid w:val="00034C34"/>
    <w:rsid w:val="00034D71"/>
    <w:rsid w:val="00037AF2"/>
    <w:rsid w:val="00037DEF"/>
    <w:rsid w:val="0004021F"/>
    <w:rsid w:val="00040886"/>
    <w:rsid w:val="00040C38"/>
    <w:rsid w:val="00040E49"/>
    <w:rsid w:val="00041490"/>
    <w:rsid w:val="000438B5"/>
    <w:rsid w:val="00043E76"/>
    <w:rsid w:val="00043F67"/>
    <w:rsid w:val="00044F69"/>
    <w:rsid w:val="0004517F"/>
    <w:rsid w:val="00045380"/>
    <w:rsid w:val="00045478"/>
    <w:rsid w:val="000456A5"/>
    <w:rsid w:val="0004578E"/>
    <w:rsid w:val="00045B18"/>
    <w:rsid w:val="00045C97"/>
    <w:rsid w:val="00045CA9"/>
    <w:rsid w:val="000501B4"/>
    <w:rsid w:val="000508FD"/>
    <w:rsid w:val="00050983"/>
    <w:rsid w:val="000509B7"/>
    <w:rsid w:val="0005101E"/>
    <w:rsid w:val="00051765"/>
    <w:rsid w:val="00051DC4"/>
    <w:rsid w:val="00053F13"/>
    <w:rsid w:val="0005402C"/>
    <w:rsid w:val="000547A9"/>
    <w:rsid w:val="00054C2F"/>
    <w:rsid w:val="000560AD"/>
    <w:rsid w:val="00060199"/>
    <w:rsid w:val="00060608"/>
    <w:rsid w:val="00061849"/>
    <w:rsid w:val="0006184A"/>
    <w:rsid w:val="0006205A"/>
    <w:rsid w:val="00063F38"/>
    <w:rsid w:val="0006405B"/>
    <w:rsid w:val="00064DA2"/>
    <w:rsid w:val="00064DD6"/>
    <w:rsid w:val="00065088"/>
    <w:rsid w:val="00065C23"/>
    <w:rsid w:val="00065FBC"/>
    <w:rsid w:val="0006600F"/>
    <w:rsid w:val="000662BB"/>
    <w:rsid w:val="00066BB4"/>
    <w:rsid w:val="00067414"/>
    <w:rsid w:val="0006792C"/>
    <w:rsid w:val="000703B8"/>
    <w:rsid w:val="00070736"/>
    <w:rsid w:val="000709C0"/>
    <w:rsid w:val="00071112"/>
    <w:rsid w:val="00071224"/>
    <w:rsid w:val="000715C9"/>
    <w:rsid w:val="00071A51"/>
    <w:rsid w:val="0007286E"/>
    <w:rsid w:val="00072D94"/>
    <w:rsid w:val="00072F6B"/>
    <w:rsid w:val="000730FB"/>
    <w:rsid w:val="00073883"/>
    <w:rsid w:val="00073925"/>
    <w:rsid w:val="000748AF"/>
    <w:rsid w:val="00075B14"/>
    <w:rsid w:val="00075BE7"/>
    <w:rsid w:val="0007650D"/>
    <w:rsid w:val="000769BA"/>
    <w:rsid w:val="00076E94"/>
    <w:rsid w:val="0007780D"/>
    <w:rsid w:val="00077F87"/>
    <w:rsid w:val="00077FCE"/>
    <w:rsid w:val="00080068"/>
    <w:rsid w:val="000800FF"/>
    <w:rsid w:val="00081296"/>
    <w:rsid w:val="00081550"/>
    <w:rsid w:val="00081C02"/>
    <w:rsid w:val="000821CA"/>
    <w:rsid w:val="000823E7"/>
    <w:rsid w:val="00082806"/>
    <w:rsid w:val="00082852"/>
    <w:rsid w:val="00085408"/>
    <w:rsid w:val="00085D02"/>
    <w:rsid w:val="000863A6"/>
    <w:rsid w:val="000870F7"/>
    <w:rsid w:val="0008731E"/>
    <w:rsid w:val="0008772C"/>
    <w:rsid w:val="00087ABD"/>
    <w:rsid w:val="000910F2"/>
    <w:rsid w:val="0009145F"/>
    <w:rsid w:val="00091E1C"/>
    <w:rsid w:val="00092063"/>
    <w:rsid w:val="00092178"/>
    <w:rsid w:val="00092637"/>
    <w:rsid w:val="00092A84"/>
    <w:rsid w:val="00092BF0"/>
    <w:rsid w:val="00093AF4"/>
    <w:rsid w:val="00093FA5"/>
    <w:rsid w:val="0009417A"/>
    <w:rsid w:val="00094E0C"/>
    <w:rsid w:val="000953AF"/>
    <w:rsid w:val="000960F3"/>
    <w:rsid w:val="000963DF"/>
    <w:rsid w:val="000968A2"/>
    <w:rsid w:val="0009780D"/>
    <w:rsid w:val="000A15F5"/>
    <w:rsid w:val="000A1BAA"/>
    <w:rsid w:val="000A2222"/>
    <w:rsid w:val="000A2538"/>
    <w:rsid w:val="000A2B3D"/>
    <w:rsid w:val="000A2BF2"/>
    <w:rsid w:val="000A404F"/>
    <w:rsid w:val="000A4AC6"/>
    <w:rsid w:val="000A516A"/>
    <w:rsid w:val="000A5ED7"/>
    <w:rsid w:val="000A6447"/>
    <w:rsid w:val="000A66BB"/>
    <w:rsid w:val="000A704F"/>
    <w:rsid w:val="000A769E"/>
    <w:rsid w:val="000B05B3"/>
    <w:rsid w:val="000B0B6F"/>
    <w:rsid w:val="000B1274"/>
    <w:rsid w:val="000B1562"/>
    <w:rsid w:val="000B2127"/>
    <w:rsid w:val="000B269A"/>
    <w:rsid w:val="000B2DB7"/>
    <w:rsid w:val="000B39E1"/>
    <w:rsid w:val="000B4F95"/>
    <w:rsid w:val="000B4FCD"/>
    <w:rsid w:val="000B6062"/>
    <w:rsid w:val="000B6A6A"/>
    <w:rsid w:val="000B6B03"/>
    <w:rsid w:val="000B6F8F"/>
    <w:rsid w:val="000B7599"/>
    <w:rsid w:val="000B7B08"/>
    <w:rsid w:val="000C0059"/>
    <w:rsid w:val="000C035C"/>
    <w:rsid w:val="000C073E"/>
    <w:rsid w:val="000C0776"/>
    <w:rsid w:val="000C0C43"/>
    <w:rsid w:val="000C196E"/>
    <w:rsid w:val="000C1E8E"/>
    <w:rsid w:val="000C245C"/>
    <w:rsid w:val="000C2E1B"/>
    <w:rsid w:val="000C4052"/>
    <w:rsid w:val="000C48A5"/>
    <w:rsid w:val="000C4A54"/>
    <w:rsid w:val="000C5315"/>
    <w:rsid w:val="000C5A94"/>
    <w:rsid w:val="000C5B32"/>
    <w:rsid w:val="000C5E4C"/>
    <w:rsid w:val="000C64FD"/>
    <w:rsid w:val="000C7950"/>
    <w:rsid w:val="000D05A5"/>
    <w:rsid w:val="000D0DB3"/>
    <w:rsid w:val="000D1511"/>
    <w:rsid w:val="000D18E7"/>
    <w:rsid w:val="000D289E"/>
    <w:rsid w:val="000D29A0"/>
    <w:rsid w:val="000D2D65"/>
    <w:rsid w:val="000D2EB1"/>
    <w:rsid w:val="000D2F2F"/>
    <w:rsid w:val="000D35AA"/>
    <w:rsid w:val="000D39F6"/>
    <w:rsid w:val="000D3E7E"/>
    <w:rsid w:val="000D4510"/>
    <w:rsid w:val="000D5274"/>
    <w:rsid w:val="000D54B3"/>
    <w:rsid w:val="000D6D19"/>
    <w:rsid w:val="000D71C0"/>
    <w:rsid w:val="000D7C65"/>
    <w:rsid w:val="000D7F53"/>
    <w:rsid w:val="000E0815"/>
    <w:rsid w:val="000E1301"/>
    <w:rsid w:val="000E19F7"/>
    <w:rsid w:val="000E374E"/>
    <w:rsid w:val="000E5BA5"/>
    <w:rsid w:val="000E6F50"/>
    <w:rsid w:val="000E7617"/>
    <w:rsid w:val="000E7A50"/>
    <w:rsid w:val="000F0130"/>
    <w:rsid w:val="000F04FC"/>
    <w:rsid w:val="000F16B3"/>
    <w:rsid w:val="000F17B0"/>
    <w:rsid w:val="000F1990"/>
    <w:rsid w:val="000F1A67"/>
    <w:rsid w:val="000F1C74"/>
    <w:rsid w:val="000F2816"/>
    <w:rsid w:val="000F4208"/>
    <w:rsid w:val="000F42F5"/>
    <w:rsid w:val="000F443A"/>
    <w:rsid w:val="000F486B"/>
    <w:rsid w:val="000F52CD"/>
    <w:rsid w:val="000F537B"/>
    <w:rsid w:val="000F5914"/>
    <w:rsid w:val="000F64C7"/>
    <w:rsid w:val="000F74BD"/>
    <w:rsid w:val="00100261"/>
    <w:rsid w:val="001006E2"/>
    <w:rsid w:val="00100901"/>
    <w:rsid w:val="00100A37"/>
    <w:rsid w:val="00100D04"/>
    <w:rsid w:val="00101BE1"/>
    <w:rsid w:val="001027E2"/>
    <w:rsid w:val="00102DDC"/>
    <w:rsid w:val="001031D0"/>
    <w:rsid w:val="00103A9F"/>
    <w:rsid w:val="00103C12"/>
    <w:rsid w:val="00103DD8"/>
    <w:rsid w:val="001044A6"/>
    <w:rsid w:val="00104F6B"/>
    <w:rsid w:val="0010509B"/>
    <w:rsid w:val="001051F6"/>
    <w:rsid w:val="00107165"/>
    <w:rsid w:val="001073F2"/>
    <w:rsid w:val="0010740B"/>
    <w:rsid w:val="00110BC0"/>
    <w:rsid w:val="001118FE"/>
    <w:rsid w:val="001123A9"/>
    <w:rsid w:val="001125C9"/>
    <w:rsid w:val="001126DA"/>
    <w:rsid w:val="001136E8"/>
    <w:rsid w:val="00113A46"/>
    <w:rsid w:val="001149EC"/>
    <w:rsid w:val="00115158"/>
    <w:rsid w:val="00116146"/>
    <w:rsid w:val="001161BA"/>
    <w:rsid w:val="0011655B"/>
    <w:rsid w:val="0011676D"/>
    <w:rsid w:val="00116A46"/>
    <w:rsid w:val="0011705D"/>
    <w:rsid w:val="00117164"/>
    <w:rsid w:val="00117599"/>
    <w:rsid w:val="00117909"/>
    <w:rsid w:val="00120EDC"/>
    <w:rsid w:val="00121123"/>
    <w:rsid w:val="00121353"/>
    <w:rsid w:val="0012271D"/>
    <w:rsid w:val="00122C6E"/>
    <w:rsid w:val="00122EFD"/>
    <w:rsid w:val="001236C7"/>
    <w:rsid w:val="00124114"/>
    <w:rsid w:val="0012460A"/>
    <w:rsid w:val="00124B78"/>
    <w:rsid w:val="001250C5"/>
    <w:rsid w:val="00125BA3"/>
    <w:rsid w:val="00126656"/>
    <w:rsid w:val="0012753C"/>
    <w:rsid w:val="00127762"/>
    <w:rsid w:val="00127A7F"/>
    <w:rsid w:val="00130B45"/>
    <w:rsid w:val="00131318"/>
    <w:rsid w:val="001315B6"/>
    <w:rsid w:val="00131DA8"/>
    <w:rsid w:val="00132031"/>
    <w:rsid w:val="00132508"/>
    <w:rsid w:val="00133520"/>
    <w:rsid w:val="00134321"/>
    <w:rsid w:val="0013466A"/>
    <w:rsid w:val="00134F2C"/>
    <w:rsid w:val="001355E0"/>
    <w:rsid w:val="00137D08"/>
    <w:rsid w:val="00137F40"/>
    <w:rsid w:val="00140AA0"/>
    <w:rsid w:val="00140B8D"/>
    <w:rsid w:val="001410E5"/>
    <w:rsid w:val="0014157E"/>
    <w:rsid w:val="00141584"/>
    <w:rsid w:val="001416DE"/>
    <w:rsid w:val="00141CDB"/>
    <w:rsid w:val="00141D2E"/>
    <w:rsid w:val="00141FB9"/>
    <w:rsid w:val="00142414"/>
    <w:rsid w:val="00142428"/>
    <w:rsid w:val="00142684"/>
    <w:rsid w:val="001434D0"/>
    <w:rsid w:val="00145034"/>
    <w:rsid w:val="001461EC"/>
    <w:rsid w:val="00146257"/>
    <w:rsid w:val="00146F73"/>
    <w:rsid w:val="00147019"/>
    <w:rsid w:val="0014722B"/>
    <w:rsid w:val="00147633"/>
    <w:rsid w:val="001477AD"/>
    <w:rsid w:val="0015042D"/>
    <w:rsid w:val="00150BCC"/>
    <w:rsid w:val="00151E38"/>
    <w:rsid w:val="00153375"/>
    <w:rsid w:val="00153664"/>
    <w:rsid w:val="00153F69"/>
    <w:rsid w:val="0015452F"/>
    <w:rsid w:val="00154761"/>
    <w:rsid w:val="00154E8E"/>
    <w:rsid w:val="00155594"/>
    <w:rsid w:val="0015593F"/>
    <w:rsid w:val="001565FE"/>
    <w:rsid w:val="00156B61"/>
    <w:rsid w:val="00156B8E"/>
    <w:rsid w:val="00157953"/>
    <w:rsid w:val="00157C00"/>
    <w:rsid w:val="00157FA4"/>
    <w:rsid w:val="0016096C"/>
    <w:rsid w:val="00160BAD"/>
    <w:rsid w:val="00160FDB"/>
    <w:rsid w:val="00161720"/>
    <w:rsid w:val="00162B74"/>
    <w:rsid w:val="00162ECB"/>
    <w:rsid w:val="00163258"/>
    <w:rsid w:val="00164678"/>
    <w:rsid w:val="00164D26"/>
    <w:rsid w:val="00164F77"/>
    <w:rsid w:val="0016599B"/>
    <w:rsid w:val="00166AB2"/>
    <w:rsid w:val="00166C3E"/>
    <w:rsid w:val="001670D4"/>
    <w:rsid w:val="0016725F"/>
    <w:rsid w:val="00167DEA"/>
    <w:rsid w:val="001702CD"/>
    <w:rsid w:val="0017038B"/>
    <w:rsid w:val="00171066"/>
    <w:rsid w:val="00171119"/>
    <w:rsid w:val="0017204E"/>
    <w:rsid w:val="001721CB"/>
    <w:rsid w:val="001724A7"/>
    <w:rsid w:val="0017284B"/>
    <w:rsid w:val="00172AE4"/>
    <w:rsid w:val="00173FC4"/>
    <w:rsid w:val="0017431B"/>
    <w:rsid w:val="0017486E"/>
    <w:rsid w:val="00175005"/>
    <w:rsid w:val="0017504B"/>
    <w:rsid w:val="00176D5B"/>
    <w:rsid w:val="00176E2B"/>
    <w:rsid w:val="0017726A"/>
    <w:rsid w:val="00177A27"/>
    <w:rsid w:val="0018026A"/>
    <w:rsid w:val="00180702"/>
    <w:rsid w:val="001819AA"/>
    <w:rsid w:val="001821C3"/>
    <w:rsid w:val="00182998"/>
    <w:rsid w:val="00182E48"/>
    <w:rsid w:val="0018307E"/>
    <w:rsid w:val="00183A26"/>
    <w:rsid w:val="00183E8A"/>
    <w:rsid w:val="00184999"/>
    <w:rsid w:val="00184C1F"/>
    <w:rsid w:val="00185A93"/>
    <w:rsid w:val="00186A67"/>
    <w:rsid w:val="00187252"/>
    <w:rsid w:val="0018775A"/>
    <w:rsid w:val="00187819"/>
    <w:rsid w:val="00190413"/>
    <w:rsid w:val="00191961"/>
    <w:rsid w:val="00191AC2"/>
    <w:rsid w:val="0019391F"/>
    <w:rsid w:val="001954E6"/>
    <w:rsid w:val="001958B2"/>
    <w:rsid w:val="00196068"/>
    <w:rsid w:val="001964A8"/>
    <w:rsid w:val="00196DB9"/>
    <w:rsid w:val="00196E0D"/>
    <w:rsid w:val="00197460"/>
    <w:rsid w:val="001974A8"/>
    <w:rsid w:val="001A0DD4"/>
    <w:rsid w:val="001A1890"/>
    <w:rsid w:val="001A1ECE"/>
    <w:rsid w:val="001A1F5F"/>
    <w:rsid w:val="001A21C7"/>
    <w:rsid w:val="001A21F0"/>
    <w:rsid w:val="001A331E"/>
    <w:rsid w:val="001A45CD"/>
    <w:rsid w:val="001A45D8"/>
    <w:rsid w:val="001A4EC8"/>
    <w:rsid w:val="001A4ED9"/>
    <w:rsid w:val="001A54FC"/>
    <w:rsid w:val="001A574C"/>
    <w:rsid w:val="001A579C"/>
    <w:rsid w:val="001A5A55"/>
    <w:rsid w:val="001A5E2A"/>
    <w:rsid w:val="001A5ED7"/>
    <w:rsid w:val="001A60AD"/>
    <w:rsid w:val="001A6314"/>
    <w:rsid w:val="001A7E1D"/>
    <w:rsid w:val="001A7F4D"/>
    <w:rsid w:val="001B030B"/>
    <w:rsid w:val="001B0F37"/>
    <w:rsid w:val="001B1143"/>
    <w:rsid w:val="001B1E3F"/>
    <w:rsid w:val="001B2474"/>
    <w:rsid w:val="001B2948"/>
    <w:rsid w:val="001B35EB"/>
    <w:rsid w:val="001B3983"/>
    <w:rsid w:val="001B3F47"/>
    <w:rsid w:val="001B4A6E"/>
    <w:rsid w:val="001B561A"/>
    <w:rsid w:val="001B5C4F"/>
    <w:rsid w:val="001B7D7A"/>
    <w:rsid w:val="001C036C"/>
    <w:rsid w:val="001C0797"/>
    <w:rsid w:val="001C0B9E"/>
    <w:rsid w:val="001C0D49"/>
    <w:rsid w:val="001C165F"/>
    <w:rsid w:val="001C21E5"/>
    <w:rsid w:val="001C247F"/>
    <w:rsid w:val="001C2F8E"/>
    <w:rsid w:val="001C47E8"/>
    <w:rsid w:val="001C4B7C"/>
    <w:rsid w:val="001C4CCE"/>
    <w:rsid w:val="001C56F1"/>
    <w:rsid w:val="001C5ED3"/>
    <w:rsid w:val="001C5EE1"/>
    <w:rsid w:val="001C64D4"/>
    <w:rsid w:val="001C6BCF"/>
    <w:rsid w:val="001C7042"/>
    <w:rsid w:val="001C70EA"/>
    <w:rsid w:val="001C794C"/>
    <w:rsid w:val="001C7E02"/>
    <w:rsid w:val="001D0090"/>
    <w:rsid w:val="001D07A7"/>
    <w:rsid w:val="001D07B7"/>
    <w:rsid w:val="001D187E"/>
    <w:rsid w:val="001D1BB8"/>
    <w:rsid w:val="001D1C4D"/>
    <w:rsid w:val="001D2259"/>
    <w:rsid w:val="001D2C5B"/>
    <w:rsid w:val="001D4264"/>
    <w:rsid w:val="001D449F"/>
    <w:rsid w:val="001D4B02"/>
    <w:rsid w:val="001D4E8D"/>
    <w:rsid w:val="001D5E84"/>
    <w:rsid w:val="001D5EA3"/>
    <w:rsid w:val="001D5F58"/>
    <w:rsid w:val="001D60E1"/>
    <w:rsid w:val="001D60FF"/>
    <w:rsid w:val="001D6211"/>
    <w:rsid w:val="001D77B1"/>
    <w:rsid w:val="001E0993"/>
    <w:rsid w:val="001E0A9B"/>
    <w:rsid w:val="001E1693"/>
    <w:rsid w:val="001E25FD"/>
    <w:rsid w:val="001E34E8"/>
    <w:rsid w:val="001E38D8"/>
    <w:rsid w:val="001E395B"/>
    <w:rsid w:val="001E39EA"/>
    <w:rsid w:val="001E5712"/>
    <w:rsid w:val="001E5E91"/>
    <w:rsid w:val="001E61A4"/>
    <w:rsid w:val="001E696A"/>
    <w:rsid w:val="001E6E6F"/>
    <w:rsid w:val="001E732F"/>
    <w:rsid w:val="001E7583"/>
    <w:rsid w:val="001E7807"/>
    <w:rsid w:val="001E78D0"/>
    <w:rsid w:val="001E7916"/>
    <w:rsid w:val="001F0019"/>
    <w:rsid w:val="001F07A5"/>
    <w:rsid w:val="001F2AE4"/>
    <w:rsid w:val="001F3FEC"/>
    <w:rsid w:val="001F4206"/>
    <w:rsid w:val="001F420A"/>
    <w:rsid w:val="001F49D1"/>
    <w:rsid w:val="001F5231"/>
    <w:rsid w:val="001F7840"/>
    <w:rsid w:val="00200DB3"/>
    <w:rsid w:val="00200EBD"/>
    <w:rsid w:val="0020112E"/>
    <w:rsid w:val="002020EC"/>
    <w:rsid w:val="0020233E"/>
    <w:rsid w:val="00202F5E"/>
    <w:rsid w:val="00203005"/>
    <w:rsid w:val="002031EC"/>
    <w:rsid w:val="00203ABB"/>
    <w:rsid w:val="00204595"/>
    <w:rsid w:val="002049E3"/>
    <w:rsid w:val="00204DFD"/>
    <w:rsid w:val="00204F3B"/>
    <w:rsid w:val="00204FE2"/>
    <w:rsid w:val="00205192"/>
    <w:rsid w:val="002056D8"/>
    <w:rsid w:val="002058AA"/>
    <w:rsid w:val="00206404"/>
    <w:rsid w:val="00206CBB"/>
    <w:rsid w:val="00207EF7"/>
    <w:rsid w:val="00210648"/>
    <w:rsid w:val="00210BED"/>
    <w:rsid w:val="002113B6"/>
    <w:rsid w:val="002119FA"/>
    <w:rsid w:val="00211DFC"/>
    <w:rsid w:val="00213223"/>
    <w:rsid w:val="00213EB2"/>
    <w:rsid w:val="00213F06"/>
    <w:rsid w:val="00214237"/>
    <w:rsid w:val="00214FBB"/>
    <w:rsid w:val="002158E9"/>
    <w:rsid w:val="00215BD9"/>
    <w:rsid w:val="002162DA"/>
    <w:rsid w:val="00216BA2"/>
    <w:rsid w:val="00216DD2"/>
    <w:rsid w:val="0021718D"/>
    <w:rsid w:val="00217C5E"/>
    <w:rsid w:val="00217DBF"/>
    <w:rsid w:val="0022056B"/>
    <w:rsid w:val="002214DA"/>
    <w:rsid w:val="00221D22"/>
    <w:rsid w:val="00221E77"/>
    <w:rsid w:val="002223C3"/>
    <w:rsid w:val="00223108"/>
    <w:rsid w:val="0022318E"/>
    <w:rsid w:val="002232AB"/>
    <w:rsid w:val="002243F5"/>
    <w:rsid w:val="002252C4"/>
    <w:rsid w:val="002258D3"/>
    <w:rsid w:val="0022659B"/>
    <w:rsid w:val="00227937"/>
    <w:rsid w:val="00227F4D"/>
    <w:rsid w:val="00230A69"/>
    <w:rsid w:val="00231512"/>
    <w:rsid w:val="002316C8"/>
    <w:rsid w:val="00231ACB"/>
    <w:rsid w:val="00231BF3"/>
    <w:rsid w:val="00231CB6"/>
    <w:rsid w:val="00231CE1"/>
    <w:rsid w:val="0023287B"/>
    <w:rsid w:val="00232FD5"/>
    <w:rsid w:val="00233656"/>
    <w:rsid w:val="00233E13"/>
    <w:rsid w:val="002347BB"/>
    <w:rsid w:val="00234CF4"/>
    <w:rsid w:val="002353F3"/>
    <w:rsid w:val="0023572D"/>
    <w:rsid w:val="002366B0"/>
    <w:rsid w:val="00237C14"/>
    <w:rsid w:val="002405FC"/>
    <w:rsid w:val="00240737"/>
    <w:rsid w:val="00240B0D"/>
    <w:rsid w:val="00240C6A"/>
    <w:rsid w:val="00240CE6"/>
    <w:rsid w:val="00240E17"/>
    <w:rsid w:val="00240E59"/>
    <w:rsid w:val="0024146C"/>
    <w:rsid w:val="0024198D"/>
    <w:rsid w:val="0024231F"/>
    <w:rsid w:val="0024366D"/>
    <w:rsid w:val="00243AC0"/>
    <w:rsid w:val="002440A9"/>
    <w:rsid w:val="0024428A"/>
    <w:rsid w:val="00245A1C"/>
    <w:rsid w:val="00245C43"/>
    <w:rsid w:val="00246606"/>
    <w:rsid w:val="00247F66"/>
    <w:rsid w:val="002501AF"/>
    <w:rsid w:val="002506F1"/>
    <w:rsid w:val="00250E1E"/>
    <w:rsid w:val="00251068"/>
    <w:rsid w:val="002513F4"/>
    <w:rsid w:val="00251758"/>
    <w:rsid w:val="002518F9"/>
    <w:rsid w:val="00252397"/>
    <w:rsid w:val="00252F72"/>
    <w:rsid w:val="002530B9"/>
    <w:rsid w:val="00253B2B"/>
    <w:rsid w:val="00254431"/>
    <w:rsid w:val="00255169"/>
    <w:rsid w:val="002551C1"/>
    <w:rsid w:val="0025553E"/>
    <w:rsid w:val="00255681"/>
    <w:rsid w:val="00255C34"/>
    <w:rsid w:val="002562AE"/>
    <w:rsid w:val="002573E9"/>
    <w:rsid w:val="00257483"/>
    <w:rsid w:val="00260112"/>
    <w:rsid w:val="00260EF0"/>
    <w:rsid w:val="0026118B"/>
    <w:rsid w:val="00261D13"/>
    <w:rsid w:val="00261EBA"/>
    <w:rsid w:val="00261FAE"/>
    <w:rsid w:val="00262130"/>
    <w:rsid w:val="00262C1A"/>
    <w:rsid w:val="00262E06"/>
    <w:rsid w:val="00264B07"/>
    <w:rsid w:val="0026637D"/>
    <w:rsid w:val="00267627"/>
    <w:rsid w:val="00267883"/>
    <w:rsid w:val="002679BE"/>
    <w:rsid w:val="00270537"/>
    <w:rsid w:val="00271A62"/>
    <w:rsid w:val="0027317F"/>
    <w:rsid w:val="002735AC"/>
    <w:rsid w:val="00273B42"/>
    <w:rsid w:val="00273E8A"/>
    <w:rsid w:val="00274EF9"/>
    <w:rsid w:val="0027548B"/>
    <w:rsid w:val="00275CAE"/>
    <w:rsid w:val="00275DD4"/>
    <w:rsid w:val="00276092"/>
    <w:rsid w:val="00276506"/>
    <w:rsid w:val="00276EA1"/>
    <w:rsid w:val="00277828"/>
    <w:rsid w:val="00277920"/>
    <w:rsid w:val="00280C43"/>
    <w:rsid w:val="00281151"/>
    <w:rsid w:val="00281B92"/>
    <w:rsid w:val="002822DE"/>
    <w:rsid w:val="00282858"/>
    <w:rsid w:val="00283404"/>
    <w:rsid w:val="0028359A"/>
    <w:rsid w:val="002862E8"/>
    <w:rsid w:val="00286532"/>
    <w:rsid w:val="00286796"/>
    <w:rsid w:val="00286A5D"/>
    <w:rsid w:val="002873CB"/>
    <w:rsid w:val="002875F4"/>
    <w:rsid w:val="00287818"/>
    <w:rsid w:val="0029176D"/>
    <w:rsid w:val="00291C83"/>
    <w:rsid w:val="0029244E"/>
    <w:rsid w:val="00292ACB"/>
    <w:rsid w:val="002938B1"/>
    <w:rsid w:val="00293A45"/>
    <w:rsid w:val="002947F4"/>
    <w:rsid w:val="00295504"/>
    <w:rsid w:val="00296BD4"/>
    <w:rsid w:val="002A05D0"/>
    <w:rsid w:val="002A2891"/>
    <w:rsid w:val="002A2D19"/>
    <w:rsid w:val="002A34F2"/>
    <w:rsid w:val="002A3696"/>
    <w:rsid w:val="002A3A8F"/>
    <w:rsid w:val="002A41F0"/>
    <w:rsid w:val="002A4AB7"/>
    <w:rsid w:val="002A55F5"/>
    <w:rsid w:val="002A56ED"/>
    <w:rsid w:val="002A5C0C"/>
    <w:rsid w:val="002A5E11"/>
    <w:rsid w:val="002A6FB8"/>
    <w:rsid w:val="002A7868"/>
    <w:rsid w:val="002A7A81"/>
    <w:rsid w:val="002A7BE1"/>
    <w:rsid w:val="002B0452"/>
    <w:rsid w:val="002B076F"/>
    <w:rsid w:val="002B0ED3"/>
    <w:rsid w:val="002B14CD"/>
    <w:rsid w:val="002B18E4"/>
    <w:rsid w:val="002B1F6B"/>
    <w:rsid w:val="002B21DD"/>
    <w:rsid w:val="002B338A"/>
    <w:rsid w:val="002B3629"/>
    <w:rsid w:val="002B4393"/>
    <w:rsid w:val="002B4465"/>
    <w:rsid w:val="002B4759"/>
    <w:rsid w:val="002B497C"/>
    <w:rsid w:val="002B52A6"/>
    <w:rsid w:val="002B5F03"/>
    <w:rsid w:val="002B78EA"/>
    <w:rsid w:val="002C0EF4"/>
    <w:rsid w:val="002C1562"/>
    <w:rsid w:val="002C1601"/>
    <w:rsid w:val="002C211B"/>
    <w:rsid w:val="002C2140"/>
    <w:rsid w:val="002C2853"/>
    <w:rsid w:val="002C2AD5"/>
    <w:rsid w:val="002C2ECE"/>
    <w:rsid w:val="002C31DF"/>
    <w:rsid w:val="002C36F5"/>
    <w:rsid w:val="002C3E80"/>
    <w:rsid w:val="002C4982"/>
    <w:rsid w:val="002C55F1"/>
    <w:rsid w:val="002C62A6"/>
    <w:rsid w:val="002C6898"/>
    <w:rsid w:val="002C7E30"/>
    <w:rsid w:val="002D011C"/>
    <w:rsid w:val="002D02D1"/>
    <w:rsid w:val="002D03F8"/>
    <w:rsid w:val="002D0A82"/>
    <w:rsid w:val="002D13EC"/>
    <w:rsid w:val="002D144C"/>
    <w:rsid w:val="002D15C1"/>
    <w:rsid w:val="002D19E5"/>
    <w:rsid w:val="002D231E"/>
    <w:rsid w:val="002D4189"/>
    <w:rsid w:val="002D45F6"/>
    <w:rsid w:val="002D4BC9"/>
    <w:rsid w:val="002D5125"/>
    <w:rsid w:val="002D5595"/>
    <w:rsid w:val="002D5630"/>
    <w:rsid w:val="002D59C3"/>
    <w:rsid w:val="002D5AB4"/>
    <w:rsid w:val="002D5F32"/>
    <w:rsid w:val="002D60CF"/>
    <w:rsid w:val="002D65CB"/>
    <w:rsid w:val="002D6873"/>
    <w:rsid w:val="002D6988"/>
    <w:rsid w:val="002D7F04"/>
    <w:rsid w:val="002E082B"/>
    <w:rsid w:val="002E0974"/>
    <w:rsid w:val="002E1299"/>
    <w:rsid w:val="002E1B69"/>
    <w:rsid w:val="002E1C5A"/>
    <w:rsid w:val="002E1CD2"/>
    <w:rsid w:val="002E1F2C"/>
    <w:rsid w:val="002E2494"/>
    <w:rsid w:val="002E2B9E"/>
    <w:rsid w:val="002E3E73"/>
    <w:rsid w:val="002E42C4"/>
    <w:rsid w:val="002E509F"/>
    <w:rsid w:val="002E5641"/>
    <w:rsid w:val="002E6193"/>
    <w:rsid w:val="002E6660"/>
    <w:rsid w:val="002E6938"/>
    <w:rsid w:val="002E768D"/>
    <w:rsid w:val="002F0BFD"/>
    <w:rsid w:val="002F2B4E"/>
    <w:rsid w:val="002F39DE"/>
    <w:rsid w:val="002F4F15"/>
    <w:rsid w:val="002F4FB9"/>
    <w:rsid w:val="002F5D93"/>
    <w:rsid w:val="002F73BD"/>
    <w:rsid w:val="002F7517"/>
    <w:rsid w:val="002F7894"/>
    <w:rsid w:val="002F7C48"/>
    <w:rsid w:val="002F7EAD"/>
    <w:rsid w:val="003001F7"/>
    <w:rsid w:val="00300596"/>
    <w:rsid w:val="0030059A"/>
    <w:rsid w:val="003012CD"/>
    <w:rsid w:val="003035D5"/>
    <w:rsid w:val="00303A66"/>
    <w:rsid w:val="00305062"/>
    <w:rsid w:val="00305522"/>
    <w:rsid w:val="00306B5B"/>
    <w:rsid w:val="0031095A"/>
    <w:rsid w:val="00312F4F"/>
    <w:rsid w:val="00316A12"/>
    <w:rsid w:val="00317575"/>
    <w:rsid w:val="00317C4E"/>
    <w:rsid w:val="0032034C"/>
    <w:rsid w:val="00320C62"/>
    <w:rsid w:val="00320D60"/>
    <w:rsid w:val="00320FC3"/>
    <w:rsid w:val="003221C5"/>
    <w:rsid w:val="00322F98"/>
    <w:rsid w:val="0032360A"/>
    <w:rsid w:val="00325312"/>
    <w:rsid w:val="00325ADD"/>
    <w:rsid w:val="00325D59"/>
    <w:rsid w:val="00326680"/>
    <w:rsid w:val="00326FB3"/>
    <w:rsid w:val="00327B01"/>
    <w:rsid w:val="00330026"/>
    <w:rsid w:val="00330D6C"/>
    <w:rsid w:val="00331262"/>
    <w:rsid w:val="0033195A"/>
    <w:rsid w:val="00331B33"/>
    <w:rsid w:val="00332FF2"/>
    <w:rsid w:val="00333AC1"/>
    <w:rsid w:val="00333BAC"/>
    <w:rsid w:val="00333FD2"/>
    <w:rsid w:val="00334567"/>
    <w:rsid w:val="00334B89"/>
    <w:rsid w:val="00334C59"/>
    <w:rsid w:val="003351E9"/>
    <w:rsid w:val="0033595E"/>
    <w:rsid w:val="003363F3"/>
    <w:rsid w:val="00336A1F"/>
    <w:rsid w:val="00337147"/>
    <w:rsid w:val="003373FF"/>
    <w:rsid w:val="00337770"/>
    <w:rsid w:val="0033787F"/>
    <w:rsid w:val="00340008"/>
    <w:rsid w:val="003406D4"/>
    <w:rsid w:val="003409FB"/>
    <w:rsid w:val="00340D40"/>
    <w:rsid w:val="0034106E"/>
    <w:rsid w:val="00341BAE"/>
    <w:rsid w:val="00341E66"/>
    <w:rsid w:val="0034261A"/>
    <w:rsid w:val="00342AB0"/>
    <w:rsid w:val="00342B3A"/>
    <w:rsid w:val="00342C34"/>
    <w:rsid w:val="00342F76"/>
    <w:rsid w:val="003451FF"/>
    <w:rsid w:val="003455F5"/>
    <w:rsid w:val="0034660C"/>
    <w:rsid w:val="00346C90"/>
    <w:rsid w:val="00346F70"/>
    <w:rsid w:val="00346FF3"/>
    <w:rsid w:val="00347C50"/>
    <w:rsid w:val="00347F05"/>
    <w:rsid w:val="003506A7"/>
    <w:rsid w:val="00351148"/>
    <w:rsid w:val="003513B3"/>
    <w:rsid w:val="003517E7"/>
    <w:rsid w:val="00351F21"/>
    <w:rsid w:val="003522A7"/>
    <w:rsid w:val="003522BD"/>
    <w:rsid w:val="00352804"/>
    <w:rsid w:val="00352AB7"/>
    <w:rsid w:val="00352FC7"/>
    <w:rsid w:val="0035355C"/>
    <w:rsid w:val="0035537B"/>
    <w:rsid w:val="0035669E"/>
    <w:rsid w:val="00356A9D"/>
    <w:rsid w:val="00360359"/>
    <w:rsid w:val="00361BF8"/>
    <w:rsid w:val="00362B3E"/>
    <w:rsid w:val="0036427E"/>
    <w:rsid w:val="003647E8"/>
    <w:rsid w:val="00365333"/>
    <w:rsid w:val="00365362"/>
    <w:rsid w:val="0036565F"/>
    <w:rsid w:val="00366443"/>
    <w:rsid w:val="00366D94"/>
    <w:rsid w:val="003679CB"/>
    <w:rsid w:val="00367B74"/>
    <w:rsid w:val="00367E35"/>
    <w:rsid w:val="00367F9C"/>
    <w:rsid w:val="00367FF0"/>
    <w:rsid w:val="00370B4C"/>
    <w:rsid w:val="00370B8E"/>
    <w:rsid w:val="003713F2"/>
    <w:rsid w:val="00371B20"/>
    <w:rsid w:val="0037277B"/>
    <w:rsid w:val="00373205"/>
    <w:rsid w:val="00373832"/>
    <w:rsid w:val="0037423E"/>
    <w:rsid w:val="00374575"/>
    <w:rsid w:val="003745AE"/>
    <w:rsid w:val="00375011"/>
    <w:rsid w:val="003751C3"/>
    <w:rsid w:val="003752C9"/>
    <w:rsid w:val="0037594E"/>
    <w:rsid w:val="00375A44"/>
    <w:rsid w:val="00375A50"/>
    <w:rsid w:val="00375A90"/>
    <w:rsid w:val="00376DBB"/>
    <w:rsid w:val="003777D3"/>
    <w:rsid w:val="003778F3"/>
    <w:rsid w:val="00380062"/>
    <w:rsid w:val="0038132F"/>
    <w:rsid w:val="00381C91"/>
    <w:rsid w:val="00383062"/>
    <w:rsid w:val="00383510"/>
    <w:rsid w:val="00384500"/>
    <w:rsid w:val="00384579"/>
    <w:rsid w:val="00384828"/>
    <w:rsid w:val="003848CC"/>
    <w:rsid w:val="00385A91"/>
    <w:rsid w:val="003861A6"/>
    <w:rsid w:val="00386CE4"/>
    <w:rsid w:val="0038705A"/>
    <w:rsid w:val="003872EB"/>
    <w:rsid w:val="00387A07"/>
    <w:rsid w:val="00387C63"/>
    <w:rsid w:val="0039010F"/>
    <w:rsid w:val="00390769"/>
    <w:rsid w:val="003910CA"/>
    <w:rsid w:val="0039181A"/>
    <w:rsid w:val="00391F49"/>
    <w:rsid w:val="00393288"/>
    <w:rsid w:val="0039567E"/>
    <w:rsid w:val="003958D1"/>
    <w:rsid w:val="00395B32"/>
    <w:rsid w:val="00397376"/>
    <w:rsid w:val="0039741D"/>
    <w:rsid w:val="003975B3"/>
    <w:rsid w:val="00397770"/>
    <w:rsid w:val="0039792E"/>
    <w:rsid w:val="003A078A"/>
    <w:rsid w:val="003A1283"/>
    <w:rsid w:val="003A2850"/>
    <w:rsid w:val="003A2D63"/>
    <w:rsid w:val="003A3495"/>
    <w:rsid w:val="003A35F0"/>
    <w:rsid w:val="003A40F7"/>
    <w:rsid w:val="003A4504"/>
    <w:rsid w:val="003A567A"/>
    <w:rsid w:val="003A5907"/>
    <w:rsid w:val="003A5B8A"/>
    <w:rsid w:val="003A5C1F"/>
    <w:rsid w:val="003A6AA0"/>
    <w:rsid w:val="003A6CD1"/>
    <w:rsid w:val="003A6EF9"/>
    <w:rsid w:val="003A6FD7"/>
    <w:rsid w:val="003A79C8"/>
    <w:rsid w:val="003A7A68"/>
    <w:rsid w:val="003A7A81"/>
    <w:rsid w:val="003A7D5D"/>
    <w:rsid w:val="003B0901"/>
    <w:rsid w:val="003B09DC"/>
    <w:rsid w:val="003B17C7"/>
    <w:rsid w:val="003B40CB"/>
    <w:rsid w:val="003B4CCC"/>
    <w:rsid w:val="003B5929"/>
    <w:rsid w:val="003B5C35"/>
    <w:rsid w:val="003B645A"/>
    <w:rsid w:val="003B64B8"/>
    <w:rsid w:val="003B6832"/>
    <w:rsid w:val="003B6F97"/>
    <w:rsid w:val="003B7522"/>
    <w:rsid w:val="003C0A5B"/>
    <w:rsid w:val="003C2240"/>
    <w:rsid w:val="003C227B"/>
    <w:rsid w:val="003C261D"/>
    <w:rsid w:val="003C2E17"/>
    <w:rsid w:val="003C3132"/>
    <w:rsid w:val="003C442A"/>
    <w:rsid w:val="003C5238"/>
    <w:rsid w:val="003C5588"/>
    <w:rsid w:val="003C5E4E"/>
    <w:rsid w:val="003C707D"/>
    <w:rsid w:val="003C76A7"/>
    <w:rsid w:val="003C7CBE"/>
    <w:rsid w:val="003C7D60"/>
    <w:rsid w:val="003D0A18"/>
    <w:rsid w:val="003D0B77"/>
    <w:rsid w:val="003D137D"/>
    <w:rsid w:val="003D17CB"/>
    <w:rsid w:val="003D1EC7"/>
    <w:rsid w:val="003D2CE2"/>
    <w:rsid w:val="003D31F3"/>
    <w:rsid w:val="003D4A0E"/>
    <w:rsid w:val="003D4EAC"/>
    <w:rsid w:val="003D5810"/>
    <w:rsid w:val="003D5A22"/>
    <w:rsid w:val="003D753F"/>
    <w:rsid w:val="003D76C4"/>
    <w:rsid w:val="003D7D34"/>
    <w:rsid w:val="003D7DF3"/>
    <w:rsid w:val="003E02F5"/>
    <w:rsid w:val="003E10F5"/>
    <w:rsid w:val="003E1519"/>
    <w:rsid w:val="003E22BB"/>
    <w:rsid w:val="003E2635"/>
    <w:rsid w:val="003E2930"/>
    <w:rsid w:val="003E2C05"/>
    <w:rsid w:val="003E3B11"/>
    <w:rsid w:val="003E517D"/>
    <w:rsid w:val="003E531A"/>
    <w:rsid w:val="003E573E"/>
    <w:rsid w:val="003E609B"/>
    <w:rsid w:val="003E6BD0"/>
    <w:rsid w:val="003F265A"/>
    <w:rsid w:val="003F2FCF"/>
    <w:rsid w:val="003F302D"/>
    <w:rsid w:val="003F30D5"/>
    <w:rsid w:val="003F31AA"/>
    <w:rsid w:val="003F38FD"/>
    <w:rsid w:val="003F4050"/>
    <w:rsid w:val="003F415F"/>
    <w:rsid w:val="003F434E"/>
    <w:rsid w:val="003F5305"/>
    <w:rsid w:val="003F5467"/>
    <w:rsid w:val="003F54DA"/>
    <w:rsid w:val="003F5DB6"/>
    <w:rsid w:val="003F5EAA"/>
    <w:rsid w:val="003F622A"/>
    <w:rsid w:val="003F6C0B"/>
    <w:rsid w:val="003F7633"/>
    <w:rsid w:val="00400436"/>
    <w:rsid w:val="00400E96"/>
    <w:rsid w:val="00400F9F"/>
    <w:rsid w:val="00401347"/>
    <w:rsid w:val="00401B67"/>
    <w:rsid w:val="00402DDD"/>
    <w:rsid w:val="00402F88"/>
    <w:rsid w:val="0040382D"/>
    <w:rsid w:val="00404E37"/>
    <w:rsid w:val="00404EE0"/>
    <w:rsid w:val="004055EC"/>
    <w:rsid w:val="00405828"/>
    <w:rsid w:val="00405EA6"/>
    <w:rsid w:val="00406183"/>
    <w:rsid w:val="004064AE"/>
    <w:rsid w:val="0040730F"/>
    <w:rsid w:val="00407FC0"/>
    <w:rsid w:val="00407FE2"/>
    <w:rsid w:val="00407FF4"/>
    <w:rsid w:val="00411612"/>
    <w:rsid w:val="004119A9"/>
    <w:rsid w:val="0041318D"/>
    <w:rsid w:val="00414579"/>
    <w:rsid w:val="004148C4"/>
    <w:rsid w:val="00414D61"/>
    <w:rsid w:val="0041526A"/>
    <w:rsid w:val="00417591"/>
    <w:rsid w:val="00417A9B"/>
    <w:rsid w:val="00420500"/>
    <w:rsid w:val="00421A0C"/>
    <w:rsid w:val="00421EBD"/>
    <w:rsid w:val="0042207C"/>
    <w:rsid w:val="00422355"/>
    <w:rsid w:val="00422AB6"/>
    <w:rsid w:val="00422B14"/>
    <w:rsid w:val="00423355"/>
    <w:rsid w:val="004237C1"/>
    <w:rsid w:val="00423E5C"/>
    <w:rsid w:val="0042419C"/>
    <w:rsid w:val="00424EE8"/>
    <w:rsid w:val="00424FFA"/>
    <w:rsid w:val="004261F5"/>
    <w:rsid w:val="0042671A"/>
    <w:rsid w:val="00430BAB"/>
    <w:rsid w:val="00430F34"/>
    <w:rsid w:val="00430FEB"/>
    <w:rsid w:val="00431FF9"/>
    <w:rsid w:val="004331A3"/>
    <w:rsid w:val="0043466E"/>
    <w:rsid w:val="00434E4D"/>
    <w:rsid w:val="0043572E"/>
    <w:rsid w:val="00435ADB"/>
    <w:rsid w:val="00435F75"/>
    <w:rsid w:val="00436112"/>
    <w:rsid w:val="00436F37"/>
    <w:rsid w:val="00440965"/>
    <w:rsid w:val="00440ABF"/>
    <w:rsid w:val="00441F42"/>
    <w:rsid w:val="00441FA9"/>
    <w:rsid w:val="00442B7E"/>
    <w:rsid w:val="00442F11"/>
    <w:rsid w:val="00443BA4"/>
    <w:rsid w:val="00444F73"/>
    <w:rsid w:val="004459EC"/>
    <w:rsid w:val="004467C1"/>
    <w:rsid w:val="00446D8D"/>
    <w:rsid w:val="00447428"/>
    <w:rsid w:val="00447CEC"/>
    <w:rsid w:val="00450312"/>
    <w:rsid w:val="00450D6A"/>
    <w:rsid w:val="00450D7C"/>
    <w:rsid w:val="00450E47"/>
    <w:rsid w:val="0045108A"/>
    <w:rsid w:val="004513DE"/>
    <w:rsid w:val="004518F8"/>
    <w:rsid w:val="0045330C"/>
    <w:rsid w:val="00453785"/>
    <w:rsid w:val="004546D1"/>
    <w:rsid w:val="0045471E"/>
    <w:rsid w:val="00454E32"/>
    <w:rsid w:val="0045524C"/>
    <w:rsid w:val="00455428"/>
    <w:rsid w:val="004559B6"/>
    <w:rsid w:val="004567AD"/>
    <w:rsid w:val="00456E9F"/>
    <w:rsid w:val="00456F7A"/>
    <w:rsid w:val="00457089"/>
    <w:rsid w:val="00457177"/>
    <w:rsid w:val="0045733F"/>
    <w:rsid w:val="00457D77"/>
    <w:rsid w:val="004600BC"/>
    <w:rsid w:val="004606CB"/>
    <w:rsid w:val="0046089A"/>
    <w:rsid w:val="004616F0"/>
    <w:rsid w:val="00461883"/>
    <w:rsid w:val="00462758"/>
    <w:rsid w:val="00463EEE"/>
    <w:rsid w:val="00464758"/>
    <w:rsid w:val="00464A63"/>
    <w:rsid w:val="00465AF3"/>
    <w:rsid w:val="00465E6A"/>
    <w:rsid w:val="00466277"/>
    <w:rsid w:val="00466361"/>
    <w:rsid w:val="0046711C"/>
    <w:rsid w:val="00470B79"/>
    <w:rsid w:val="0047126E"/>
    <w:rsid w:val="00471812"/>
    <w:rsid w:val="00471894"/>
    <w:rsid w:val="0047317D"/>
    <w:rsid w:val="0047342C"/>
    <w:rsid w:val="0047450D"/>
    <w:rsid w:val="00474B4F"/>
    <w:rsid w:val="0047539C"/>
    <w:rsid w:val="00475ED6"/>
    <w:rsid w:val="00476E9E"/>
    <w:rsid w:val="0047715D"/>
    <w:rsid w:val="00477218"/>
    <w:rsid w:val="0047792F"/>
    <w:rsid w:val="00477C0E"/>
    <w:rsid w:val="004809B1"/>
    <w:rsid w:val="00481334"/>
    <w:rsid w:val="004815C7"/>
    <w:rsid w:val="00481D77"/>
    <w:rsid w:val="004822F6"/>
    <w:rsid w:val="004834E9"/>
    <w:rsid w:val="004842F2"/>
    <w:rsid w:val="00484E47"/>
    <w:rsid w:val="00484EED"/>
    <w:rsid w:val="00485880"/>
    <w:rsid w:val="00485DA6"/>
    <w:rsid w:val="00486D42"/>
    <w:rsid w:val="00490090"/>
    <w:rsid w:val="0049051F"/>
    <w:rsid w:val="0049128A"/>
    <w:rsid w:val="004915D1"/>
    <w:rsid w:val="004915D8"/>
    <w:rsid w:val="00491D68"/>
    <w:rsid w:val="00492061"/>
    <w:rsid w:val="004926AA"/>
    <w:rsid w:val="00493B85"/>
    <w:rsid w:val="00493F38"/>
    <w:rsid w:val="004957F7"/>
    <w:rsid w:val="00495A03"/>
    <w:rsid w:val="004966F1"/>
    <w:rsid w:val="00496B84"/>
    <w:rsid w:val="0049713E"/>
    <w:rsid w:val="004978E3"/>
    <w:rsid w:val="004A069F"/>
    <w:rsid w:val="004A08DE"/>
    <w:rsid w:val="004A11FC"/>
    <w:rsid w:val="004A133A"/>
    <w:rsid w:val="004A1E4B"/>
    <w:rsid w:val="004A2551"/>
    <w:rsid w:val="004A3612"/>
    <w:rsid w:val="004A3B1B"/>
    <w:rsid w:val="004A518C"/>
    <w:rsid w:val="004A5627"/>
    <w:rsid w:val="004B061B"/>
    <w:rsid w:val="004B0BDD"/>
    <w:rsid w:val="004B1080"/>
    <w:rsid w:val="004B1443"/>
    <w:rsid w:val="004B161A"/>
    <w:rsid w:val="004B1997"/>
    <w:rsid w:val="004B2345"/>
    <w:rsid w:val="004B353B"/>
    <w:rsid w:val="004B38FB"/>
    <w:rsid w:val="004B395C"/>
    <w:rsid w:val="004B446E"/>
    <w:rsid w:val="004B48E9"/>
    <w:rsid w:val="004B5538"/>
    <w:rsid w:val="004B570D"/>
    <w:rsid w:val="004B60F0"/>
    <w:rsid w:val="004B7056"/>
    <w:rsid w:val="004B7DBB"/>
    <w:rsid w:val="004C05D9"/>
    <w:rsid w:val="004C0F3F"/>
    <w:rsid w:val="004C1020"/>
    <w:rsid w:val="004C2114"/>
    <w:rsid w:val="004C32E6"/>
    <w:rsid w:val="004C3460"/>
    <w:rsid w:val="004C3561"/>
    <w:rsid w:val="004C3855"/>
    <w:rsid w:val="004C40C3"/>
    <w:rsid w:val="004C4738"/>
    <w:rsid w:val="004C5140"/>
    <w:rsid w:val="004C6413"/>
    <w:rsid w:val="004C7500"/>
    <w:rsid w:val="004C7F57"/>
    <w:rsid w:val="004D06A6"/>
    <w:rsid w:val="004D1207"/>
    <w:rsid w:val="004D1467"/>
    <w:rsid w:val="004D1944"/>
    <w:rsid w:val="004D265E"/>
    <w:rsid w:val="004D2700"/>
    <w:rsid w:val="004D3087"/>
    <w:rsid w:val="004D3E10"/>
    <w:rsid w:val="004D6535"/>
    <w:rsid w:val="004D6B14"/>
    <w:rsid w:val="004D7798"/>
    <w:rsid w:val="004D7D7F"/>
    <w:rsid w:val="004E1366"/>
    <w:rsid w:val="004E164A"/>
    <w:rsid w:val="004E1A60"/>
    <w:rsid w:val="004E3895"/>
    <w:rsid w:val="004E3BCE"/>
    <w:rsid w:val="004E52ED"/>
    <w:rsid w:val="004E5570"/>
    <w:rsid w:val="004E5596"/>
    <w:rsid w:val="004E5B61"/>
    <w:rsid w:val="004E6D82"/>
    <w:rsid w:val="004E6F7F"/>
    <w:rsid w:val="004E73BE"/>
    <w:rsid w:val="004F0269"/>
    <w:rsid w:val="004F031A"/>
    <w:rsid w:val="004F0BC8"/>
    <w:rsid w:val="004F2DF8"/>
    <w:rsid w:val="004F3ECF"/>
    <w:rsid w:val="004F4749"/>
    <w:rsid w:val="004F4AED"/>
    <w:rsid w:val="004F4F33"/>
    <w:rsid w:val="004F6AD3"/>
    <w:rsid w:val="004F6D84"/>
    <w:rsid w:val="004F738C"/>
    <w:rsid w:val="004F75E1"/>
    <w:rsid w:val="004F7C32"/>
    <w:rsid w:val="005015CE"/>
    <w:rsid w:val="005022AB"/>
    <w:rsid w:val="00502EB1"/>
    <w:rsid w:val="0050347A"/>
    <w:rsid w:val="005048AA"/>
    <w:rsid w:val="00504F78"/>
    <w:rsid w:val="0050513A"/>
    <w:rsid w:val="005051C7"/>
    <w:rsid w:val="00505502"/>
    <w:rsid w:val="00505552"/>
    <w:rsid w:val="005062EE"/>
    <w:rsid w:val="005070C3"/>
    <w:rsid w:val="0050726F"/>
    <w:rsid w:val="00507C97"/>
    <w:rsid w:val="00507FA7"/>
    <w:rsid w:val="00511019"/>
    <w:rsid w:val="0051117B"/>
    <w:rsid w:val="00511374"/>
    <w:rsid w:val="0051236E"/>
    <w:rsid w:val="00512601"/>
    <w:rsid w:val="00514263"/>
    <w:rsid w:val="005143C5"/>
    <w:rsid w:val="005150C6"/>
    <w:rsid w:val="0051522A"/>
    <w:rsid w:val="00515540"/>
    <w:rsid w:val="005161C9"/>
    <w:rsid w:val="00516391"/>
    <w:rsid w:val="00516561"/>
    <w:rsid w:val="00516A35"/>
    <w:rsid w:val="005178BC"/>
    <w:rsid w:val="005207E1"/>
    <w:rsid w:val="00521DB9"/>
    <w:rsid w:val="00522736"/>
    <w:rsid w:val="00522986"/>
    <w:rsid w:val="005229E4"/>
    <w:rsid w:val="00523076"/>
    <w:rsid w:val="00523B95"/>
    <w:rsid w:val="0052633E"/>
    <w:rsid w:val="005263A3"/>
    <w:rsid w:val="0052665F"/>
    <w:rsid w:val="00526694"/>
    <w:rsid w:val="005266AF"/>
    <w:rsid w:val="0052719B"/>
    <w:rsid w:val="005271B0"/>
    <w:rsid w:val="00527DD0"/>
    <w:rsid w:val="005300CA"/>
    <w:rsid w:val="00531EA9"/>
    <w:rsid w:val="00531F4A"/>
    <w:rsid w:val="0053228F"/>
    <w:rsid w:val="00532582"/>
    <w:rsid w:val="005331E2"/>
    <w:rsid w:val="005333FA"/>
    <w:rsid w:val="0053415E"/>
    <w:rsid w:val="005346B6"/>
    <w:rsid w:val="00534785"/>
    <w:rsid w:val="005349C6"/>
    <w:rsid w:val="00535364"/>
    <w:rsid w:val="005359AC"/>
    <w:rsid w:val="00535FFF"/>
    <w:rsid w:val="005379FC"/>
    <w:rsid w:val="00537A04"/>
    <w:rsid w:val="0054087B"/>
    <w:rsid w:val="005408D0"/>
    <w:rsid w:val="00540C54"/>
    <w:rsid w:val="0054112B"/>
    <w:rsid w:val="00541DD3"/>
    <w:rsid w:val="0054205E"/>
    <w:rsid w:val="00542997"/>
    <w:rsid w:val="00543D70"/>
    <w:rsid w:val="005441F2"/>
    <w:rsid w:val="00545106"/>
    <w:rsid w:val="005457D6"/>
    <w:rsid w:val="00545B18"/>
    <w:rsid w:val="0054652F"/>
    <w:rsid w:val="00546B7D"/>
    <w:rsid w:val="00547A4A"/>
    <w:rsid w:val="00547D24"/>
    <w:rsid w:val="00550558"/>
    <w:rsid w:val="005506A0"/>
    <w:rsid w:val="00550D05"/>
    <w:rsid w:val="0055135C"/>
    <w:rsid w:val="00551A3E"/>
    <w:rsid w:val="005521D3"/>
    <w:rsid w:val="00552F34"/>
    <w:rsid w:val="00557052"/>
    <w:rsid w:val="0055763E"/>
    <w:rsid w:val="00557D14"/>
    <w:rsid w:val="00561151"/>
    <w:rsid w:val="00561BD3"/>
    <w:rsid w:val="00561E45"/>
    <w:rsid w:val="00562272"/>
    <w:rsid w:val="005629C7"/>
    <w:rsid w:val="005631B7"/>
    <w:rsid w:val="00563511"/>
    <w:rsid w:val="005638AA"/>
    <w:rsid w:val="00563AB8"/>
    <w:rsid w:val="005642F3"/>
    <w:rsid w:val="00564955"/>
    <w:rsid w:val="00565567"/>
    <w:rsid w:val="0056588A"/>
    <w:rsid w:val="00565F77"/>
    <w:rsid w:val="00566F4A"/>
    <w:rsid w:val="005702A3"/>
    <w:rsid w:val="005711B4"/>
    <w:rsid w:val="005729A1"/>
    <w:rsid w:val="00573845"/>
    <w:rsid w:val="0057534B"/>
    <w:rsid w:val="005754B0"/>
    <w:rsid w:val="00577122"/>
    <w:rsid w:val="00577382"/>
    <w:rsid w:val="005779DF"/>
    <w:rsid w:val="005800D1"/>
    <w:rsid w:val="005801A4"/>
    <w:rsid w:val="0058121C"/>
    <w:rsid w:val="00581FED"/>
    <w:rsid w:val="0058283B"/>
    <w:rsid w:val="00582989"/>
    <w:rsid w:val="00582BF2"/>
    <w:rsid w:val="00583F34"/>
    <w:rsid w:val="00583F6D"/>
    <w:rsid w:val="0058446B"/>
    <w:rsid w:val="00584771"/>
    <w:rsid w:val="00584D14"/>
    <w:rsid w:val="00584F03"/>
    <w:rsid w:val="005850EC"/>
    <w:rsid w:val="00585789"/>
    <w:rsid w:val="00586279"/>
    <w:rsid w:val="00587841"/>
    <w:rsid w:val="005879A7"/>
    <w:rsid w:val="005879C2"/>
    <w:rsid w:val="00587FB7"/>
    <w:rsid w:val="00590B84"/>
    <w:rsid w:val="00591333"/>
    <w:rsid w:val="00592185"/>
    <w:rsid w:val="0059284C"/>
    <w:rsid w:val="005932A4"/>
    <w:rsid w:val="0059461D"/>
    <w:rsid w:val="0059553F"/>
    <w:rsid w:val="00595CA7"/>
    <w:rsid w:val="00597A22"/>
    <w:rsid w:val="00597C90"/>
    <w:rsid w:val="005A052F"/>
    <w:rsid w:val="005A0ABB"/>
    <w:rsid w:val="005A0FC0"/>
    <w:rsid w:val="005A102D"/>
    <w:rsid w:val="005A1A3F"/>
    <w:rsid w:val="005A1B38"/>
    <w:rsid w:val="005A1B5E"/>
    <w:rsid w:val="005A27E1"/>
    <w:rsid w:val="005A2B4D"/>
    <w:rsid w:val="005A2E70"/>
    <w:rsid w:val="005A3693"/>
    <w:rsid w:val="005A3A52"/>
    <w:rsid w:val="005A44DF"/>
    <w:rsid w:val="005A46DF"/>
    <w:rsid w:val="005A4B58"/>
    <w:rsid w:val="005A6D00"/>
    <w:rsid w:val="005B1D19"/>
    <w:rsid w:val="005B3EC6"/>
    <w:rsid w:val="005B441C"/>
    <w:rsid w:val="005B4F10"/>
    <w:rsid w:val="005B5B1D"/>
    <w:rsid w:val="005B5F08"/>
    <w:rsid w:val="005B5F3E"/>
    <w:rsid w:val="005B6C9A"/>
    <w:rsid w:val="005B6DD0"/>
    <w:rsid w:val="005B75FB"/>
    <w:rsid w:val="005B7D10"/>
    <w:rsid w:val="005B7EE7"/>
    <w:rsid w:val="005C0157"/>
    <w:rsid w:val="005C0A61"/>
    <w:rsid w:val="005C1004"/>
    <w:rsid w:val="005C1215"/>
    <w:rsid w:val="005C12E2"/>
    <w:rsid w:val="005C1F65"/>
    <w:rsid w:val="005C2186"/>
    <w:rsid w:val="005C3248"/>
    <w:rsid w:val="005C32D9"/>
    <w:rsid w:val="005C48E9"/>
    <w:rsid w:val="005C57AB"/>
    <w:rsid w:val="005C5BCE"/>
    <w:rsid w:val="005C6042"/>
    <w:rsid w:val="005C74F6"/>
    <w:rsid w:val="005D062F"/>
    <w:rsid w:val="005D096E"/>
    <w:rsid w:val="005D0F10"/>
    <w:rsid w:val="005D1603"/>
    <w:rsid w:val="005D26D5"/>
    <w:rsid w:val="005D2834"/>
    <w:rsid w:val="005D296D"/>
    <w:rsid w:val="005D2EBD"/>
    <w:rsid w:val="005D32F7"/>
    <w:rsid w:val="005D3369"/>
    <w:rsid w:val="005D4DA9"/>
    <w:rsid w:val="005D50B3"/>
    <w:rsid w:val="005D5741"/>
    <w:rsid w:val="005D57F7"/>
    <w:rsid w:val="005D5A33"/>
    <w:rsid w:val="005D5C89"/>
    <w:rsid w:val="005D6ABB"/>
    <w:rsid w:val="005D6C8F"/>
    <w:rsid w:val="005D6EF3"/>
    <w:rsid w:val="005D7761"/>
    <w:rsid w:val="005E03E8"/>
    <w:rsid w:val="005E04CE"/>
    <w:rsid w:val="005E0747"/>
    <w:rsid w:val="005E07AB"/>
    <w:rsid w:val="005E0BF8"/>
    <w:rsid w:val="005E27E3"/>
    <w:rsid w:val="005E3627"/>
    <w:rsid w:val="005E36D4"/>
    <w:rsid w:val="005E4596"/>
    <w:rsid w:val="005E4BE7"/>
    <w:rsid w:val="005E5896"/>
    <w:rsid w:val="005E6992"/>
    <w:rsid w:val="005E736B"/>
    <w:rsid w:val="005E74C9"/>
    <w:rsid w:val="005E757D"/>
    <w:rsid w:val="005E7CF0"/>
    <w:rsid w:val="005E7D70"/>
    <w:rsid w:val="005E7EA1"/>
    <w:rsid w:val="005F001C"/>
    <w:rsid w:val="005F010D"/>
    <w:rsid w:val="005F09AD"/>
    <w:rsid w:val="005F0E23"/>
    <w:rsid w:val="005F1E9D"/>
    <w:rsid w:val="005F2736"/>
    <w:rsid w:val="005F2B3B"/>
    <w:rsid w:val="005F2EA9"/>
    <w:rsid w:val="005F3C06"/>
    <w:rsid w:val="005F4DCD"/>
    <w:rsid w:val="005F4E7C"/>
    <w:rsid w:val="005F549E"/>
    <w:rsid w:val="005F5E1C"/>
    <w:rsid w:val="005F5EF3"/>
    <w:rsid w:val="005F6D7B"/>
    <w:rsid w:val="005F7389"/>
    <w:rsid w:val="005F7CE7"/>
    <w:rsid w:val="00600349"/>
    <w:rsid w:val="00600569"/>
    <w:rsid w:val="00600ED9"/>
    <w:rsid w:val="006010F6"/>
    <w:rsid w:val="00601D84"/>
    <w:rsid w:val="00601E2F"/>
    <w:rsid w:val="00602DE0"/>
    <w:rsid w:val="00602E62"/>
    <w:rsid w:val="00603404"/>
    <w:rsid w:val="0060397A"/>
    <w:rsid w:val="00603A16"/>
    <w:rsid w:val="00604138"/>
    <w:rsid w:val="00605DF9"/>
    <w:rsid w:val="00606485"/>
    <w:rsid w:val="00607F90"/>
    <w:rsid w:val="0061013D"/>
    <w:rsid w:val="0061096B"/>
    <w:rsid w:val="00611E25"/>
    <w:rsid w:val="00611EFD"/>
    <w:rsid w:val="00612C67"/>
    <w:rsid w:val="00612E0C"/>
    <w:rsid w:val="00614132"/>
    <w:rsid w:val="00614423"/>
    <w:rsid w:val="00614ED9"/>
    <w:rsid w:val="00615690"/>
    <w:rsid w:val="006163C3"/>
    <w:rsid w:val="006167D8"/>
    <w:rsid w:val="00616D5C"/>
    <w:rsid w:val="00617180"/>
    <w:rsid w:val="00617591"/>
    <w:rsid w:val="00617D53"/>
    <w:rsid w:val="006200AA"/>
    <w:rsid w:val="006200C1"/>
    <w:rsid w:val="00621A99"/>
    <w:rsid w:val="00622056"/>
    <w:rsid w:val="00622096"/>
    <w:rsid w:val="00623105"/>
    <w:rsid w:val="0062329A"/>
    <w:rsid w:val="00623947"/>
    <w:rsid w:val="00623F89"/>
    <w:rsid w:val="00624F2D"/>
    <w:rsid w:val="006263FB"/>
    <w:rsid w:val="00626702"/>
    <w:rsid w:val="0062689B"/>
    <w:rsid w:val="00626CF3"/>
    <w:rsid w:val="00627C76"/>
    <w:rsid w:val="0063051E"/>
    <w:rsid w:val="00632B90"/>
    <w:rsid w:val="00633629"/>
    <w:rsid w:val="006336C5"/>
    <w:rsid w:val="006336E9"/>
    <w:rsid w:val="006338AF"/>
    <w:rsid w:val="006338BE"/>
    <w:rsid w:val="00633976"/>
    <w:rsid w:val="00633D0C"/>
    <w:rsid w:val="00633E88"/>
    <w:rsid w:val="00634172"/>
    <w:rsid w:val="006342D8"/>
    <w:rsid w:val="006346B9"/>
    <w:rsid w:val="00634DA2"/>
    <w:rsid w:val="00635B05"/>
    <w:rsid w:val="0063676D"/>
    <w:rsid w:val="00637190"/>
    <w:rsid w:val="00637668"/>
    <w:rsid w:val="00637AB3"/>
    <w:rsid w:val="00637E21"/>
    <w:rsid w:val="0064054D"/>
    <w:rsid w:val="00640BB3"/>
    <w:rsid w:val="00640E98"/>
    <w:rsid w:val="0064197F"/>
    <w:rsid w:val="00641B9D"/>
    <w:rsid w:val="00642258"/>
    <w:rsid w:val="00642CA5"/>
    <w:rsid w:val="00643288"/>
    <w:rsid w:val="00643972"/>
    <w:rsid w:val="00643D77"/>
    <w:rsid w:val="006444E0"/>
    <w:rsid w:val="00644625"/>
    <w:rsid w:val="00644B14"/>
    <w:rsid w:val="00644B28"/>
    <w:rsid w:val="00645091"/>
    <w:rsid w:val="00646038"/>
    <w:rsid w:val="00646273"/>
    <w:rsid w:val="0064698C"/>
    <w:rsid w:val="00650202"/>
    <w:rsid w:val="0065030D"/>
    <w:rsid w:val="006503F6"/>
    <w:rsid w:val="0065103A"/>
    <w:rsid w:val="00651122"/>
    <w:rsid w:val="006517BF"/>
    <w:rsid w:val="00651BBD"/>
    <w:rsid w:val="00651E73"/>
    <w:rsid w:val="00651E87"/>
    <w:rsid w:val="00651FF9"/>
    <w:rsid w:val="00653446"/>
    <w:rsid w:val="0065492E"/>
    <w:rsid w:val="00654EDF"/>
    <w:rsid w:val="0065525F"/>
    <w:rsid w:val="00655316"/>
    <w:rsid w:val="006564E0"/>
    <w:rsid w:val="00656890"/>
    <w:rsid w:val="006569FF"/>
    <w:rsid w:val="00657274"/>
    <w:rsid w:val="00657902"/>
    <w:rsid w:val="006579EA"/>
    <w:rsid w:val="00657BEE"/>
    <w:rsid w:val="00657F2D"/>
    <w:rsid w:val="00660B10"/>
    <w:rsid w:val="00660C7B"/>
    <w:rsid w:val="00661387"/>
    <w:rsid w:val="00661F08"/>
    <w:rsid w:val="00662E68"/>
    <w:rsid w:val="00664850"/>
    <w:rsid w:val="0066502A"/>
    <w:rsid w:val="00665A8B"/>
    <w:rsid w:val="00665EE7"/>
    <w:rsid w:val="00665EFF"/>
    <w:rsid w:val="006676F7"/>
    <w:rsid w:val="006704BD"/>
    <w:rsid w:val="006708B7"/>
    <w:rsid w:val="00670EBC"/>
    <w:rsid w:val="00670F54"/>
    <w:rsid w:val="006723E2"/>
    <w:rsid w:val="0067270D"/>
    <w:rsid w:val="00672A28"/>
    <w:rsid w:val="006733B6"/>
    <w:rsid w:val="00673D78"/>
    <w:rsid w:val="006749F8"/>
    <w:rsid w:val="00675D27"/>
    <w:rsid w:val="00675F0D"/>
    <w:rsid w:val="00676AFC"/>
    <w:rsid w:val="00677505"/>
    <w:rsid w:val="00677B50"/>
    <w:rsid w:val="006803EC"/>
    <w:rsid w:val="00681AF1"/>
    <w:rsid w:val="00681FE4"/>
    <w:rsid w:val="00682848"/>
    <w:rsid w:val="00683563"/>
    <w:rsid w:val="006835B0"/>
    <w:rsid w:val="006838F5"/>
    <w:rsid w:val="006841A3"/>
    <w:rsid w:val="00684740"/>
    <w:rsid w:val="006848C2"/>
    <w:rsid w:val="006849D4"/>
    <w:rsid w:val="00685051"/>
    <w:rsid w:val="0068578E"/>
    <w:rsid w:val="00686FE2"/>
    <w:rsid w:val="00687430"/>
    <w:rsid w:val="0069039A"/>
    <w:rsid w:val="0069187D"/>
    <w:rsid w:val="00693EFA"/>
    <w:rsid w:val="006955E6"/>
    <w:rsid w:val="00695760"/>
    <w:rsid w:val="00696398"/>
    <w:rsid w:val="00696D93"/>
    <w:rsid w:val="00697645"/>
    <w:rsid w:val="006A268F"/>
    <w:rsid w:val="006A31B8"/>
    <w:rsid w:val="006A422A"/>
    <w:rsid w:val="006A462E"/>
    <w:rsid w:val="006A59F4"/>
    <w:rsid w:val="006A5A7D"/>
    <w:rsid w:val="006A5CD4"/>
    <w:rsid w:val="006A752A"/>
    <w:rsid w:val="006A7A6B"/>
    <w:rsid w:val="006A7E8F"/>
    <w:rsid w:val="006B0321"/>
    <w:rsid w:val="006B07B6"/>
    <w:rsid w:val="006B117D"/>
    <w:rsid w:val="006B186F"/>
    <w:rsid w:val="006B1E4B"/>
    <w:rsid w:val="006B274B"/>
    <w:rsid w:val="006B2C02"/>
    <w:rsid w:val="006B2FED"/>
    <w:rsid w:val="006B3BFB"/>
    <w:rsid w:val="006B3CAE"/>
    <w:rsid w:val="006B4499"/>
    <w:rsid w:val="006B454D"/>
    <w:rsid w:val="006B4F05"/>
    <w:rsid w:val="006B6E23"/>
    <w:rsid w:val="006B7414"/>
    <w:rsid w:val="006B751F"/>
    <w:rsid w:val="006C0B08"/>
    <w:rsid w:val="006C0C15"/>
    <w:rsid w:val="006C0D28"/>
    <w:rsid w:val="006C201A"/>
    <w:rsid w:val="006C2673"/>
    <w:rsid w:val="006C2681"/>
    <w:rsid w:val="006C2A3E"/>
    <w:rsid w:val="006C33EB"/>
    <w:rsid w:val="006C3DE2"/>
    <w:rsid w:val="006C459E"/>
    <w:rsid w:val="006C49A9"/>
    <w:rsid w:val="006C607D"/>
    <w:rsid w:val="006C7080"/>
    <w:rsid w:val="006C710C"/>
    <w:rsid w:val="006C75B2"/>
    <w:rsid w:val="006D00CB"/>
    <w:rsid w:val="006D011D"/>
    <w:rsid w:val="006D063D"/>
    <w:rsid w:val="006D0C3D"/>
    <w:rsid w:val="006D0D9E"/>
    <w:rsid w:val="006D1BFA"/>
    <w:rsid w:val="006D2350"/>
    <w:rsid w:val="006D2A47"/>
    <w:rsid w:val="006D2A51"/>
    <w:rsid w:val="006D348B"/>
    <w:rsid w:val="006D3F74"/>
    <w:rsid w:val="006D511D"/>
    <w:rsid w:val="006D5865"/>
    <w:rsid w:val="006D5DB0"/>
    <w:rsid w:val="006D5E0C"/>
    <w:rsid w:val="006D61E3"/>
    <w:rsid w:val="006D642B"/>
    <w:rsid w:val="006D6644"/>
    <w:rsid w:val="006D6AC5"/>
    <w:rsid w:val="006E0098"/>
    <w:rsid w:val="006E04A7"/>
    <w:rsid w:val="006E0510"/>
    <w:rsid w:val="006E075D"/>
    <w:rsid w:val="006E245E"/>
    <w:rsid w:val="006E2F85"/>
    <w:rsid w:val="006E358D"/>
    <w:rsid w:val="006E4085"/>
    <w:rsid w:val="006E5FBC"/>
    <w:rsid w:val="006E7AA5"/>
    <w:rsid w:val="006E7B81"/>
    <w:rsid w:val="006E7CB9"/>
    <w:rsid w:val="006F0865"/>
    <w:rsid w:val="006F17A1"/>
    <w:rsid w:val="006F2BDE"/>
    <w:rsid w:val="006F392C"/>
    <w:rsid w:val="006F4559"/>
    <w:rsid w:val="006F4ED9"/>
    <w:rsid w:val="006F537A"/>
    <w:rsid w:val="006F5E76"/>
    <w:rsid w:val="006F6068"/>
    <w:rsid w:val="006F70EF"/>
    <w:rsid w:val="006F740A"/>
    <w:rsid w:val="006F777C"/>
    <w:rsid w:val="006F7A56"/>
    <w:rsid w:val="006F7A7A"/>
    <w:rsid w:val="006F7E4F"/>
    <w:rsid w:val="006F7FED"/>
    <w:rsid w:val="007022A4"/>
    <w:rsid w:val="00702565"/>
    <w:rsid w:val="00703A90"/>
    <w:rsid w:val="00705676"/>
    <w:rsid w:val="007057C6"/>
    <w:rsid w:val="007059BC"/>
    <w:rsid w:val="00705C8A"/>
    <w:rsid w:val="00707AF1"/>
    <w:rsid w:val="00707CC8"/>
    <w:rsid w:val="007101A5"/>
    <w:rsid w:val="00710292"/>
    <w:rsid w:val="0071076C"/>
    <w:rsid w:val="00710F3F"/>
    <w:rsid w:val="00711945"/>
    <w:rsid w:val="00711E65"/>
    <w:rsid w:val="00712078"/>
    <w:rsid w:val="00713ACA"/>
    <w:rsid w:val="007145E9"/>
    <w:rsid w:val="00714784"/>
    <w:rsid w:val="007153E9"/>
    <w:rsid w:val="00715E05"/>
    <w:rsid w:val="00716D86"/>
    <w:rsid w:val="007170C5"/>
    <w:rsid w:val="007175CF"/>
    <w:rsid w:val="00717721"/>
    <w:rsid w:val="0072057D"/>
    <w:rsid w:val="00720F83"/>
    <w:rsid w:val="0072126A"/>
    <w:rsid w:val="00721F1E"/>
    <w:rsid w:val="0072205A"/>
    <w:rsid w:val="00722210"/>
    <w:rsid w:val="0072228E"/>
    <w:rsid w:val="0072269F"/>
    <w:rsid w:val="0072278D"/>
    <w:rsid w:val="007228EB"/>
    <w:rsid w:val="007230C3"/>
    <w:rsid w:val="007232C5"/>
    <w:rsid w:val="007247CC"/>
    <w:rsid w:val="007275F8"/>
    <w:rsid w:val="00727942"/>
    <w:rsid w:val="0073012B"/>
    <w:rsid w:val="00730BE2"/>
    <w:rsid w:val="00730C97"/>
    <w:rsid w:val="007321CB"/>
    <w:rsid w:val="00732BD9"/>
    <w:rsid w:val="00733C81"/>
    <w:rsid w:val="00734F9F"/>
    <w:rsid w:val="0073582B"/>
    <w:rsid w:val="007365E2"/>
    <w:rsid w:val="00737763"/>
    <w:rsid w:val="007409A9"/>
    <w:rsid w:val="0074102C"/>
    <w:rsid w:val="007415ED"/>
    <w:rsid w:val="00741790"/>
    <w:rsid w:val="00741A85"/>
    <w:rsid w:val="00741AD0"/>
    <w:rsid w:val="00742C0E"/>
    <w:rsid w:val="007442AB"/>
    <w:rsid w:val="00744399"/>
    <w:rsid w:val="00744689"/>
    <w:rsid w:val="00744C97"/>
    <w:rsid w:val="00745F82"/>
    <w:rsid w:val="0074641E"/>
    <w:rsid w:val="007465AC"/>
    <w:rsid w:val="0074748C"/>
    <w:rsid w:val="00747DB4"/>
    <w:rsid w:val="00747FF0"/>
    <w:rsid w:val="007506E9"/>
    <w:rsid w:val="00751C09"/>
    <w:rsid w:val="007521F5"/>
    <w:rsid w:val="00752476"/>
    <w:rsid w:val="00752CAC"/>
    <w:rsid w:val="00752FEC"/>
    <w:rsid w:val="007536EB"/>
    <w:rsid w:val="00753B76"/>
    <w:rsid w:val="007556DD"/>
    <w:rsid w:val="007568DC"/>
    <w:rsid w:val="00756D37"/>
    <w:rsid w:val="00756E39"/>
    <w:rsid w:val="00760096"/>
    <w:rsid w:val="00760AC2"/>
    <w:rsid w:val="007613B3"/>
    <w:rsid w:val="0076188E"/>
    <w:rsid w:val="00762117"/>
    <w:rsid w:val="007626EB"/>
    <w:rsid w:val="007629CB"/>
    <w:rsid w:val="0076319F"/>
    <w:rsid w:val="0076394C"/>
    <w:rsid w:val="007648C2"/>
    <w:rsid w:val="00764E92"/>
    <w:rsid w:val="0076532C"/>
    <w:rsid w:val="00765BF9"/>
    <w:rsid w:val="007660B4"/>
    <w:rsid w:val="007661B9"/>
    <w:rsid w:val="007663FC"/>
    <w:rsid w:val="0076646C"/>
    <w:rsid w:val="00767BD3"/>
    <w:rsid w:val="00767F59"/>
    <w:rsid w:val="00767FA0"/>
    <w:rsid w:val="0077059E"/>
    <w:rsid w:val="00770C47"/>
    <w:rsid w:val="00770C73"/>
    <w:rsid w:val="00770EF3"/>
    <w:rsid w:val="00770FDE"/>
    <w:rsid w:val="0077133E"/>
    <w:rsid w:val="00771804"/>
    <w:rsid w:val="0077235C"/>
    <w:rsid w:val="007733A3"/>
    <w:rsid w:val="007745D2"/>
    <w:rsid w:val="00774AFD"/>
    <w:rsid w:val="00774B55"/>
    <w:rsid w:val="00774D3D"/>
    <w:rsid w:val="00774F1F"/>
    <w:rsid w:val="007756A7"/>
    <w:rsid w:val="0077638F"/>
    <w:rsid w:val="0077663D"/>
    <w:rsid w:val="00776E71"/>
    <w:rsid w:val="00777653"/>
    <w:rsid w:val="00777FE0"/>
    <w:rsid w:val="0078017A"/>
    <w:rsid w:val="00780698"/>
    <w:rsid w:val="007814B5"/>
    <w:rsid w:val="00782550"/>
    <w:rsid w:val="007829EB"/>
    <w:rsid w:val="00782ACF"/>
    <w:rsid w:val="00782EA7"/>
    <w:rsid w:val="007847FC"/>
    <w:rsid w:val="00784830"/>
    <w:rsid w:val="0078493E"/>
    <w:rsid w:val="00785533"/>
    <w:rsid w:val="007856CB"/>
    <w:rsid w:val="0078587B"/>
    <w:rsid w:val="00785AA5"/>
    <w:rsid w:val="0078652B"/>
    <w:rsid w:val="0078681E"/>
    <w:rsid w:val="00786F56"/>
    <w:rsid w:val="007870EB"/>
    <w:rsid w:val="00787538"/>
    <w:rsid w:val="007904BE"/>
    <w:rsid w:val="0079081D"/>
    <w:rsid w:val="00790CC7"/>
    <w:rsid w:val="007911AA"/>
    <w:rsid w:val="00791AE0"/>
    <w:rsid w:val="00791FE9"/>
    <w:rsid w:val="007926A2"/>
    <w:rsid w:val="00794B38"/>
    <w:rsid w:val="00796895"/>
    <w:rsid w:val="00797A5D"/>
    <w:rsid w:val="007A0278"/>
    <w:rsid w:val="007A1BC6"/>
    <w:rsid w:val="007A1C6C"/>
    <w:rsid w:val="007A1C7A"/>
    <w:rsid w:val="007A1CB1"/>
    <w:rsid w:val="007A1DA8"/>
    <w:rsid w:val="007A24FB"/>
    <w:rsid w:val="007A35A1"/>
    <w:rsid w:val="007A40B4"/>
    <w:rsid w:val="007A4118"/>
    <w:rsid w:val="007A421E"/>
    <w:rsid w:val="007A43AE"/>
    <w:rsid w:val="007A5236"/>
    <w:rsid w:val="007A5263"/>
    <w:rsid w:val="007A5EF7"/>
    <w:rsid w:val="007A6A53"/>
    <w:rsid w:val="007A6B4A"/>
    <w:rsid w:val="007A71F7"/>
    <w:rsid w:val="007A77D3"/>
    <w:rsid w:val="007B03D6"/>
    <w:rsid w:val="007B0B23"/>
    <w:rsid w:val="007B0DC8"/>
    <w:rsid w:val="007B0FBE"/>
    <w:rsid w:val="007B1498"/>
    <w:rsid w:val="007B17D7"/>
    <w:rsid w:val="007B2FAD"/>
    <w:rsid w:val="007B2FC2"/>
    <w:rsid w:val="007B3B40"/>
    <w:rsid w:val="007B4D13"/>
    <w:rsid w:val="007B500B"/>
    <w:rsid w:val="007B5B6D"/>
    <w:rsid w:val="007B7405"/>
    <w:rsid w:val="007B77E4"/>
    <w:rsid w:val="007B7F8C"/>
    <w:rsid w:val="007C28F4"/>
    <w:rsid w:val="007C32AE"/>
    <w:rsid w:val="007C3463"/>
    <w:rsid w:val="007C4063"/>
    <w:rsid w:val="007C4616"/>
    <w:rsid w:val="007C49BA"/>
    <w:rsid w:val="007C4AD1"/>
    <w:rsid w:val="007C53F0"/>
    <w:rsid w:val="007C5547"/>
    <w:rsid w:val="007C5A61"/>
    <w:rsid w:val="007C5A90"/>
    <w:rsid w:val="007C5E2D"/>
    <w:rsid w:val="007C5F49"/>
    <w:rsid w:val="007C6CCA"/>
    <w:rsid w:val="007C7AA8"/>
    <w:rsid w:val="007C7FF2"/>
    <w:rsid w:val="007D05E1"/>
    <w:rsid w:val="007D1324"/>
    <w:rsid w:val="007D31BF"/>
    <w:rsid w:val="007D3256"/>
    <w:rsid w:val="007D3EEB"/>
    <w:rsid w:val="007D3FF5"/>
    <w:rsid w:val="007D403B"/>
    <w:rsid w:val="007D4DFC"/>
    <w:rsid w:val="007D59F9"/>
    <w:rsid w:val="007D5C6D"/>
    <w:rsid w:val="007D607E"/>
    <w:rsid w:val="007D60EE"/>
    <w:rsid w:val="007D6E1A"/>
    <w:rsid w:val="007D7036"/>
    <w:rsid w:val="007D70CF"/>
    <w:rsid w:val="007E061F"/>
    <w:rsid w:val="007E0620"/>
    <w:rsid w:val="007E067F"/>
    <w:rsid w:val="007E19ED"/>
    <w:rsid w:val="007E1C46"/>
    <w:rsid w:val="007E24C2"/>
    <w:rsid w:val="007E2935"/>
    <w:rsid w:val="007E2D28"/>
    <w:rsid w:val="007E336A"/>
    <w:rsid w:val="007E38F5"/>
    <w:rsid w:val="007E47D4"/>
    <w:rsid w:val="007E49C2"/>
    <w:rsid w:val="007E4DC7"/>
    <w:rsid w:val="007E4FC6"/>
    <w:rsid w:val="007E5D7A"/>
    <w:rsid w:val="007E5F44"/>
    <w:rsid w:val="007E79EA"/>
    <w:rsid w:val="007E7D03"/>
    <w:rsid w:val="007F0895"/>
    <w:rsid w:val="007F0AD2"/>
    <w:rsid w:val="007F1B3A"/>
    <w:rsid w:val="007F27A1"/>
    <w:rsid w:val="007F2F91"/>
    <w:rsid w:val="007F33AD"/>
    <w:rsid w:val="007F4339"/>
    <w:rsid w:val="007F4FD2"/>
    <w:rsid w:val="007F539B"/>
    <w:rsid w:val="007F5C38"/>
    <w:rsid w:val="007F6987"/>
    <w:rsid w:val="007F7D38"/>
    <w:rsid w:val="007F7FBF"/>
    <w:rsid w:val="008002AF"/>
    <w:rsid w:val="008003FC"/>
    <w:rsid w:val="0080048E"/>
    <w:rsid w:val="0080177E"/>
    <w:rsid w:val="00801865"/>
    <w:rsid w:val="00801A1C"/>
    <w:rsid w:val="00802379"/>
    <w:rsid w:val="00803360"/>
    <w:rsid w:val="00803D35"/>
    <w:rsid w:val="00804191"/>
    <w:rsid w:val="008054C5"/>
    <w:rsid w:val="00805749"/>
    <w:rsid w:val="00805815"/>
    <w:rsid w:val="0080673A"/>
    <w:rsid w:val="00807C50"/>
    <w:rsid w:val="00807FDC"/>
    <w:rsid w:val="00810498"/>
    <w:rsid w:val="008112EC"/>
    <w:rsid w:val="008118C5"/>
    <w:rsid w:val="00811C9E"/>
    <w:rsid w:val="00811D19"/>
    <w:rsid w:val="00812746"/>
    <w:rsid w:val="00813173"/>
    <w:rsid w:val="00815845"/>
    <w:rsid w:val="00815B54"/>
    <w:rsid w:val="00816E01"/>
    <w:rsid w:val="00820111"/>
    <w:rsid w:val="00820402"/>
    <w:rsid w:val="0082042E"/>
    <w:rsid w:val="00821A41"/>
    <w:rsid w:val="00821ACD"/>
    <w:rsid w:val="008227A2"/>
    <w:rsid w:val="00822884"/>
    <w:rsid w:val="00822FE5"/>
    <w:rsid w:val="008232FA"/>
    <w:rsid w:val="008238D9"/>
    <w:rsid w:val="00823B4E"/>
    <w:rsid w:val="00824806"/>
    <w:rsid w:val="00824E78"/>
    <w:rsid w:val="00825693"/>
    <w:rsid w:val="00825A3B"/>
    <w:rsid w:val="008264D5"/>
    <w:rsid w:val="00826FF2"/>
    <w:rsid w:val="008277D1"/>
    <w:rsid w:val="00827FB0"/>
    <w:rsid w:val="008310BC"/>
    <w:rsid w:val="00831C39"/>
    <w:rsid w:val="0083200D"/>
    <w:rsid w:val="00832307"/>
    <w:rsid w:val="00832423"/>
    <w:rsid w:val="0083361F"/>
    <w:rsid w:val="008342A2"/>
    <w:rsid w:val="008342EC"/>
    <w:rsid w:val="00834405"/>
    <w:rsid w:val="008345D7"/>
    <w:rsid w:val="00835B23"/>
    <w:rsid w:val="00835F8D"/>
    <w:rsid w:val="0083655A"/>
    <w:rsid w:val="00836FF5"/>
    <w:rsid w:val="00837364"/>
    <w:rsid w:val="00837B06"/>
    <w:rsid w:val="0084002F"/>
    <w:rsid w:val="00840621"/>
    <w:rsid w:val="0084088B"/>
    <w:rsid w:val="008422B4"/>
    <w:rsid w:val="00842986"/>
    <w:rsid w:val="00842FA1"/>
    <w:rsid w:val="00843BAA"/>
    <w:rsid w:val="00844763"/>
    <w:rsid w:val="00844823"/>
    <w:rsid w:val="008457A5"/>
    <w:rsid w:val="00846B70"/>
    <w:rsid w:val="00846C52"/>
    <w:rsid w:val="0084715F"/>
    <w:rsid w:val="00850AD9"/>
    <w:rsid w:val="00850DD9"/>
    <w:rsid w:val="0085238B"/>
    <w:rsid w:val="008524F8"/>
    <w:rsid w:val="0085267F"/>
    <w:rsid w:val="008539ED"/>
    <w:rsid w:val="00854C34"/>
    <w:rsid w:val="00855DE2"/>
    <w:rsid w:val="00856B9E"/>
    <w:rsid w:val="00857190"/>
    <w:rsid w:val="00857351"/>
    <w:rsid w:val="0086041A"/>
    <w:rsid w:val="0086069B"/>
    <w:rsid w:val="008619DF"/>
    <w:rsid w:val="00861AC4"/>
    <w:rsid w:val="00861BEA"/>
    <w:rsid w:val="00862339"/>
    <w:rsid w:val="008627D8"/>
    <w:rsid w:val="00863F4E"/>
    <w:rsid w:val="00864513"/>
    <w:rsid w:val="008647CD"/>
    <w:rsid w:val="00865296"/>
    <w:rsid w:val="008659EC"/>
    <w:rsid w:val="008670B7"/>
    <w:rsid w:val="00867F94"/>
    <w:rsid w:val="00870EAC"/>
    <w:rsid w:val="00872233"/>
    <w:rsid w:val="008727C8"/>
    <w:rsid w:val="00872F6E"/>
    <w:rsid w:val="008731DC"/>
    <w:rsid w:val="008733C9"/>
    <w:rsid w:val="00873989"/>
    <w:rsid w:val="00874AD4"/>
    <w:rsid w:val="008755DC"/>
    <w:rsid w:val="00875CA4"/>
    <w:rsid w:val="00876262"/>
    <w:rsid w:val="008767C7"/>
    <w:rsid w:val="00876D7A"/>
    <w:rsid w:val="00877D1B"/>
    <w:rsid w:val="00880096"/>
    <w:rsid w:val="008804E0"/>
    <w:rsid w:val="00881956"/>
    <w:rsid w:val="008840B7"/>
    <w:rsid w:val="0088469D"/>
    <w:rsid w:val="00884B77"/>
    <w:rsid w:val="00884E44"/>
    <w:rsid w:val="00885CF1"/>
    <w:rsid w:val="008866D4"/>
    <w:rsid w:val="00886F7A"/>
    <w:rsid w:val="00886FAB"/>
    <w:rsid w:val="008878A4"/>
    <w:rsid w:val="00887C1E"/>
    <w:rsid w:val="00887CA4"/>
    <w:rsid w:val="00892D32"/>
    <w:rsid w:val="00893F8F"/>
    <w:rsid w:val="008949C6"/>
    <w:rsid w:val="00894A50"/>
    <w:rsid w:val="00894F1D"/>
    <w:rsid w:val="00894F35"/>
    <w:rsid w:val="00895588"/>
    <w:rsid w:val="00895623"/>
    <w:rsid w:val="00895710"/>
    <w:rsid w:val="00896ACB"/>
    <w:rsid w:val="00896C4F"/>
    <w:rsid w:val="008972F0"/>
    <w:rsid w:val="00897451"/>
    <w:rsid w:val="008977B2"/>
    <w:rsid w:val="008978A5"/>
    <w:rsid w:val="0089790B"/>
    <w:rsid w:val="008A03E2"/>
    <w:rsid w:val="008A0C7D"/>
    <w:rsid w:val="008A179D"/>
    <w:rsid w:val="008A2058"/>
    <w:rsid w:val="008A283D"/>
    <w:rsid w:val="008A2AA2"/>
    <w:rsid w:val="008A4206"/>
    <w:rsid w:val="008A4DAE"/>
    <w:rsid w:val="008A69CE"/>
    <w:rsid w:val="008A7470"/>
    <w:rsid w:val="008A7729"/>
    <w:rsid w:val="008A7DA0"/>
    <w:rsid w:val="008B102C"/>
    <w:rsid w:val="008B1965"/>
    <w:rsid w:val="008B1B40"/>
    <w:rsid w:val="008B2061"/>
    <w:rsid w:val="008B23AE"/>
    <w:rsid w:val="008B2C48"/>
    <w:rsid w:val="008B34DD"/>
    <w:rsid w:val="008B3FC0"/>
    <w:rsid w:val="008B5003"/>
    <w:rsid w:val="008B54D9"/>
    <w:rsid w:val="008B55AF"/>
    <w:rsid w:val="008B62AB"/>
    <w:rsid w:val="008B632D"/>
    <w:rsid w:val="008B6502"/>
    <w:rsid w:val="008B6727"/>
    <w:rsid w:val="008B672C"/>
    <w:rsid w:val="008B68C4"/>
    <w:rsid w:val="008C0A54"/>
    <w:rsid w:val="008C1419"/>
    <w:rsid w:val="008C1898"/>
    <w:rsid w:val="008C1A07"/>
    <w:rsid w:val="008C2228"/>
    <w:rsid w:val="008C5E1E"/>
    <w:rsid w:val="008C6E25"/>
    <w:rsid w:val="008C7104"/>
    <w:rsid w:val="008D0AEC"/>
    <w:rsid w:val="008D1230"/>
    <w:rsid w:val="008D2301"/>
    <w:rsid w:val="008D2839"/>
    <w:rsid w:val="008D3205"/>
    <w:rsid w:val="008D3226"/>
    <w:rsid w:val="008D35E7"/>
    <w:rsid w:val="008D366B"/>
    <w:rsid w:val="008D3FA8"/>
    <w:rsid w:val="008D40D1"/>
    <w:rsid w:val="008D43F5"/>
    <w:rsid w:val="008D475E"/>
    <w:rsid w:val="008D511D"/>
    <w:rsid w:val="008D5BDA"/>
    <w:rsid w:val="008D7089"/>
    <w:rsid w:val="008E02FC"/>
    <w:rsid w:val="008E1736"/>
    <w:rsid w:val="008E1A2B"/>
    <w:rsid w:val="008E1F39"/>
    <w:rsid w:val="008E2357"/>
    <w:rsid w:val="008E250B"/>
    <w:rsid w:val="008E2740"/>
    <w:rsid w:val="008E2B9D"/>
    <w:rsid w:val="008E2E10"/>
    <w:rsid w:val="008E2E89"/>
    <w:rsid w:val="008E2F2F"/>
    <w:rsid w:val="008E33DA"/>
    <w:rsid w:val="008E3662"/>
    <w:rsid w:val="008E4725"/>
    <w:rsid w:val="008E4ECF"/>
    <w:rsid w:val="008E542E"/>
    <w:rsid w:val="008E559D"/>
    <w:rsid w:val="008E585D"/>
    <w:rsid w:val="008E5F9D"/>
    <w:rsid w:val="008E69FB"/>
    <w:rsid w:val="008E6A6D"/>
    <w:rsid w:val="008E7E5C"/>
    <w:rsid w:val="008F0E51"/>
    <w:rsid w:val="008F1FC7"/>
    <w:rsid w:val="008F3822"/>
    <w:rsid w:val="008F42DF"/>
    <w:rsid w:val="008F46F4"/>
    <w:rsid w:val="008F492F"/>
    <w:rsid w:val="008F4A4D"/>
    <w:rsid w:val="008F4A63"/>
    <w:rsid w:val="008F5596"/>
    <w:rsid w:val="008F5928"/>
    <w:rsid w:val="008F5C5F"/>
    <w:rsid w:val="008F5CE3"/>
    <w:rsid w:val="008F6524"/>
    <w:rsid w:val="008F6C6D"/>
    <w:rsid w:val="008F6CC5"/>
    <w:rsid w:val="008F744B"/>
    <w:rsid w:val="008F7AAB"/>
    <w:rsid w:val="0090021F"/>
    <w:rsid w:val="00900A0B"/>
    <w:rsid w:val="00900D2B"/>
    <w:rsid w:val="009011A3"/>
    <w:rsid w:val="00902A97"/>
    <w:rsid w:val="00902B45"/>
    <w:rsid w:val="00902F02"/>
    <w:rsid w:val="009034BB"/>
    <w:rsid w:val="0090378E"/>
    <w:rsid w:val="00903E51"/>
    <w:rsid w:val="009047B1"/>
    <w:rsid w:val="00904971"/>
    <w:rsid w:val="009049D8"/>
    <w:rsid w:val="00904B4A"/>
    <w:rsid w:val="009054B3"/>
    <w:rsid w:val="00905D5C"/>
    <w:rsid w:val="00906064"/>
    <w:rsid w:val="0090659F"/>
    <w:rsid w:val="00907341"/>
    <w:rsid w:val="00907350"/>
    <w:rsid w:val="00907E02"/>
    <w:rsid w:val="00907F45"/>
    <w:rsid w:val="009102F5"/>
    <w:rsid w:val="00910342"/>
    <w:rsid w:val="009103CC"/>
    <w:rsid w:val="009123AF"/>
    <w:rsid w:val="00912818"/>
    <w:rsid w:val="0091341E"/>
    <w:rsid w:val="009136E6"/>
    <w:rsid w:val="009136FC"/>
    <w:rsid w:val="0091438C"/>
    <w:rsid w:val="0091445B"/>
    <w:rsid w:val="00916387"/>
    <w:rsid w:val="009167B2"/>
    <w:rsid w:val="00917B5B"/>
    <w:rsid w:val="009206BD"/>
    <w:rsid w:val="00920DD7"/>
    <w:rsid w:val="00920F0C"/>
    <w:rsid w:val="0092101A"/>
    <w:rsid w:val="00921E09"/>
    <w:rsid w:val="00922387"/>
    <w:rsid w:val="00922711"/>
    <w:rsid w:val="00922C32"/>
    <w:rsid w:val="009231FB"/>
    <w:rsid w:val="0092442B"/>
    <w:rsid w:val="00924C86"/>
    <w:rsid w:val="00924DBA"/>
    <w:rsid w:val="009254F2"/>
    <w:rsid w:val="00925F77"/>
    <w:rsid w:val="009262A0"/>
    <w:rsid w:val="00926AE5"/>
    <w:rsid w:val="009276AB"/>
    <w:rsid w:val="00927F40"/>
    <w:rsid w:val="0093079F"/>
    <w:rsid w:val="00930CAF"/>
    <w:rsid w:val="00930F72"/>
    <w:rsid w:val="00932309"/>
    <w:rsid w:val="009323BC"/>
    <w:rsid w:val="009323D6"/>
    <w:rsid w:val="009325D2"/>
    <w:rsid w:val="00932763"/>
    <w:rsid w:val="00932B54"/>
    <w:rsid w:val="00932C56"/>
    <w:rsid w:val="00932CA3"/>
    <w:rsid w:val="00933043"/>
    <w:rsid w:val="0093305E"/>
    <w:rsid w:val="00933103"/>
    <w:rsid w:val="00933EA2"/>
    <w:rsid w:val="009349B7"/>
    <w:rsid w:val="00935B4A"/>
    <w:rsid w:val="00935C3F"/>
    <w:rsid w:val="00935E8F"/>
    <w:rsid w:val="009361BC"/>
    <w:rsid w:val="009370D3"/>
    <w:rsid w:val="0093793A"/>
    <w:rsid w:val="00937B9B"/>
    <w:rsid w:val="00940559"/>
    <w:rsid w:val="009410B0"/>
    <w:rsid w:val="0094142F"/>
    <w:rsid w:val="00941778"/>
    <w:rsid w:val="009419D3"/>
    <w:rsid w:val="00941C6E"/>
    <w:rsid w:val="00941E10"/>
    <w:rsid w:val="0094238C"/>
    <w:rsid w:val="00942FB5"/>
    <w:rsid w:val="009430FE"/>
    <w:rsid w:val="00943231"/>
    <w:rsid w:val="009438FA"/>
    <w:rsid w:val="00944182"/>
    <w:rsid w:val="00944392"/>
    <w:rsid w:val="00944815"/>
    <w:rsid w:val="00945EB2"/>
    <w:rsid w:val="0094654C"/>
    <w:rsid w:val="00946F84"/>
    <w:rsid w:val="00947BCE"/>
    <w:rsid w:val="00947FD9"/>
    <w:rsid w:val="00950171"/>
    <w:rsid w:val="00950528"/>
    <w:rsid w:val="00950950"/>
    <w:rsid w:val="00950BD8"/>
    <w:rsid w:val="00951355"/>
    <w:rsid w:val="0095152F"/>
    <w:rsid w:val="00951723"/>
    <w:rsid w:val="00952B3B"/>
    <w:rsid w:val="00952C6D"/>
    <w:rsid w:val="0095432E"/>
    <w:rsid w:val="00955F56"/>
    <w:rsid w:val="009560C0"/>
    <w:rsid w:val="00956892"/>
    <w:rsid w:val="009577E0"/>
    <w:rsid w:val="00957F09"/>
    <w:rsid w:val="009600C5"/>
    <w:rsid w:val="00960672"/>
    <w:rsid w:val="00960F10"/>
    <w:rsid w:val="009625CD"/>
    <w:rsid w:val="00962A11"/>
    <w:rsid w:val="00962B6D"/>
    <w:rsid w:val="00962E83"/>
    <w:rsid w:val="00963B04"/>
    <w:rsid w:val="00963FDC"/>
    <w:rsid w:val="00964AD2"/>
    <w:rsid w:val="00964DFF"/>
    <w:rsid w:val="00965046"/>
    <w:rsid w:val="0096590E"/>
    <w:rsid w:val="009663BB"/>
    <w:rsid w:val="00966EBE"/>
    <w:rsid w:val="00967256"/>
    <w:rsid w:val="009672B4"/>
    <w:rsid w:val="009702DE"/>
    <w:rsid w:val="00970BC1"/>
    <w:rsid w:val="00971342"/>
    <w:rsid w:val="00971A7E"/>
    <w:rsid w:val="00972282"/>
    <w:rsid w:val="00972753"/>
    <w:rsid w:val="00972B52"/>
    <w:rsid w:val="00972EB9"/>
    <w:rsid w:val="00973FD0"/>
    <w:rsid w:val="0097448D"/>
    <w:rsid w:val="00974843"/>
    <w:rsid w:val="00975165"/>
    <w:rsid w:val="0097532C"/>
    <w:rsid w:val="00976ADB"/>
    <w:rsid w:val="00977626"/>
    <w:rsid w:val="009779C6"/>
    <w:rsid w:val="00977E3E"/>
    <w:rsid w:val="009804E7"/>
    <w:rsid w:val="009807D5"/>
    <w:rsid w:val="009809F8"/>
    <w:rsid w:val="00980CA0"/>
    <w:rsid w:val="00980ECA"/>
    <w:rsid w:val="00982A4C"/>
    <w:rsid w:val="009834B3"/>
    <w:rsid w:val="009839F3"/>
    <w:rsid w:val="00984673"/>
    <w:rsid w:val="0098471B"/>
    <w:rsid w:val="0098486E"/>
    <w:rsid w:val="009853FD"/>
    <w:rsid w:val="00985905"/>
    <w:rsid w:val="00985953"/>
    <w:rsid w:val="00986244"/>
    <w:rsid w:val="00986622"/>
    <w:rsid w:val="009874C7"/>
    <w:rsid w:val="009874CE"/>
    <w:rsid w:val="00987815"/>
    <w:rsid w:val="00987BD6"/>
    <w:rsid w:val="009908EE"/>
    <w:rsid w:val="00990AB7"/>
    <w:rsid w:val="009911FB"/>
    <w:rsid w:val="009918DD"/>
    <w:rsid w:val="00991C03"/>
    <w:rsid w:val="009920CA"/>
    <w:rsid w:val="0099283A"/>
    <w:rsid w:val="009935E6"/>
    <w:rsid w:val="00993F83"/>
    <w:rsid w:val="0099425B"/>
    <w:rsid w:val="0099473E"/>
    <w:rsid w:val="00994AC5"/>
    <w:rsid w:val="00994DCC"/>
    <w:rsid w:val="009962CD"/>
    <w:rsid w:val="009968DC"/>
    <w:rsid w:val="00996D8C"/>
    <w:rsid w:val="00996E94"/>
    <w:rsid w:val="009A070D"/>
    <w:rsid w:val="009A0BD3"/>
    <w:rsid w:val="009A18CD"/>
    <w:rsid w:val="009A19BB"/>
    <w:rsid w:val="009A1A27"/>
    <w:rsid w:val="009A1F97"/>
    <w:rsid w:val="009A2372"/>
    <w:rsid w:val="009A265C"/>
    <w:rsid w:val="009A2C17"/>
    <w:rsid w:val="009A2E9B"/>
    <w:rsid w:val="009A3961"/>
    <w:rsid w:val="009A3F08"/>
    <w:rsid w:val="009A5791"/>
    <w:rsid w:val="009A6976"/>
    <w:rsid w:val="009A71A4"/>
    <w:rsid w:val="009A7549"/>
    <w:rsid w:val="009A7C02"/>
    <w:rsid w:val="009B1A16"/>
    <w:rsid w:val="009B233E"/>
    <w:rsid w:val="009B2B54"/>
    <w:rsid w:val="009B374A"/>
    <w:rsid w:val="009B4527"/>
    <w:rsid w:val="009B5251"/>
    <w:rsid w:val="009B5CBC"/>
    <w:rsid w:val="009B5DD3"/>
    <w:rsid w:val="009B657C"/>
    <w:rsid w:val="009B71B6"/>
    <w:rsid w:val="009B78FC"/>
    <w:rsid w:val="009B7A16"/>
    <w:rsid w:val="009B7E8F"/>
    <w:rsid w:val="009C003A"/>
    <w:rsid w:val="009C0080"/>
    <w:rsid w:val="009C066C"/>
    <w:rsid w:val="009C0AE6"/>
    <w:rsid w:val="009C0CB2"/>
    <w:rsid w:val="009C0CB6"/>
    <w:rsid w:val="009C0F09"/>
    <w:rsid w:val="009C2350"/>
    <w:rsid w:val="009C2626"/>
    <w:rsid w:val="009C31D6"/>
    <w:rsid w:val="009C34F1"/>
    <w:rsid w:val="009C3E6B"/>
    <w:rsid w:val="009C542C"/>
    <w:rsid w:val="009C6116"/>
    <w:rsid w:val="009C68BE"/>
    <w:rsid w:val="009C6E54"/>
    <w:rsid w:val="009C744B"/>
    <w:rsid w:val="009C7E89"/>
    <w:rsid w:val="009D0562"/>
    <w:rsid w:val="009D0C62"/>
    <w:rsid w:val="009D0F90"/>
    <w:rsid w:val="009D1544"/>
    <w:rsid w:val="009D16F0"/>
    <w:rsid w:val="009D286D"/>
    <w:rsid w:val="009D3224"/>
    <w:rsid w:val="009D374C"/>
    <w:rsid w:val="009D4248"/>
    <w:rsid w:val="009D48E4"/>
    <w:rsid w:val="009D585D"/>
    <w:rsid w:val="009D6CC2"/>
    <w:rsid w:val="009D7940"/>
    <w:rsid w:val="009D7FBB"/>
    <w:rsid w:val="009E05B3"/>
    <w:rsid w:val="009E0A67"/>
    <w:rsid w:val="009E0B2B"/>
    <w:rsid w:val="009E0D8C"/>
    <w:rsid w:val="009E115A"/>
    <w:rsid w:val="009E1259"/>
    <w:rsid w:val="009E1955"/>
    <w:rsid w:val="009E1DDF"/>
    <w:rsid w:val="009E21E0"/>
    <w:rsid w:val="009E22EE"/>
    <w:rsid w:val="009E298C"/>
    <w:rsid w:val="009E2F76"/>
    <w:rsid w:val="009E3944"/>
    <w:rsid w:val="009E3C44"/>
    <w:rsid w:val="009E4361"/>
    <w:rsid w:val="009E4539"/>
    <w:rsid w:val="009E4A38"/>
    <w:rsid w:val="009E5166"/>
    <w:rsid w:val="009E5D3F"/>
    <w:rsid w:val="009E69BA"/>
    <w:rsid w:val="009E7388"/>
    <w:rsid w:val="009E743D"/>
    <w:rsid w:val="009E7855"/>
    <w:rsid w:val="009F00BB"/>
    <w:rsid w:val="009F0775"/>
    <w:rsid w:val="009F1C7D"/>
    <w:rsid w:val="009F2FA2"/>
    <w:rsid w:val="009F3543"/>
    <w:rsid w:val="009F3609"/>
    <w:rsid w:val="009F3756"/>
    <w:rsid w:val="009F408B"/>
    <w:rsid w:val="009F4A5D"/>
    <w:rsid w:val="009F4CB3"/>
    <w:rsid w:val="009F4F70"/>
    <w:rsid w:val="009F5469"/>
    <w:rsid w:val="009F5ED8"/>
    <w:rsid w:val="009F6C37"/>
    <w:rsid w:val="009F7472"/>
    <w:rsid w:val="00A00503"/>
    <w:rsid w:val="00A00D1C"/>
    <w:rsid w:val="00A00DE8"/>
    <w:rsid w:val="00A00DF0"/>
    <w:rsid w:val="00A011D1"/>
    <w:rsid w:val="00A01414"/>
    <w:rsid w:val="00A02013"/>
    <w:rsid w:val="00A031F3"/>
    <w:rsid w:val="00A036EC"/>
    <w:rsid w:val="00A03BC2"/>
    <w:rsid w:val="00A03CE4"/>
    <w:rsid w:val="00A03D2B"/>
    <w:rsid w:val="00A05980"/>
    <w:rsid w:val="00A067E9"/>
    <w:rsid w:val="00A068EB"/>
    <w:rsid w:val="00A072C7"/>
    <w:rsid w:val="00A07E9D"/>
    <w:rsid w:val="00A100E3"/>
    <w:rsid w:val="00A10A2C"/>
    <w:rsid w:val="00A10D36"/>
    <w:rsid w:val="00A10D4B"/>
    <w:rsid w:val="00A11D83"/>
    <w:rsid w:val="00A123FF"/>
    <w:rsid w:val="00A12E99"/>
    <w:rsid w:val="00A13264"/>
    <w:rsid w:val="00A13955"/>
    <w:rsid w:val="00A13C93"/>
    <w:rsid w:val="00A143D9"/>
    <w:rsid w:val="00A14A98"/>
    <w:rsid w:val="00A14D89"/>
    <w:rsid w:val="00A15063"/>
    <w:rsid w:val="00A152CD"/>
    <w:rsid w:val="00A15494"/>
    <w:rsid w:val="00A15F5A"/>
    <w:rsid w:val="00A16EAC"/>
    <w:rsid w:val="00A16F65"/>
    <w:rsid w:val="00A20FDD"/>
    <w:rsid w:val="00A220EA"/>
    <w:rsid w:val="00A227C3"/>
    <w:rsid w:val="00A22A2B"/>
    <w:rsid w:val="00A2344C"/>
    <w:rsid w:val="00A239AC"/>
    <w:rsid w:val="00A2410B"/>
    <w:rsid w:val="00A246CB"/>
    <w:rsid w:val="00A25019"/>
    <w:rsid w:val="00A2559F"/>
    <w:rsid w:val="00A258A4"/>
    <w:rsid w:val="00A25E95"/>
    <w:rsid w:val="00A27459"/>
    <w:rsid w:val="00A27608"/>
    <w:rsid w:val="00A3041E"/>
    <w:rsid w:val="00A30BFE"/>
    <w:rsid w:val="00A32F92"/>
    <w:rsid w:val="00A33C9C"/>
    <w:rsid w:val="00A33FFA"/>
    <w:rsid w:val="00A3511F"/>
    <w:rsid w:val="00A35A46"/>
    <w:rsid w:val="00A35C02"/>
    <w:rsid w:val="00A360F4"/>
    <w:rsid w:val="00A3620E"/>
    <w:rsid w:val="00A36DB6"/>
    <w:rsid w:val="00A37E17"/>
    <w:rsid w:val="00A40F1B"/>
    <w:rsid w:val="00A413AF"/>
    <w:rsid w:val="00A4149B"/>
    <w:rsid w:val="00A42112"/>
    <w:rsid w:val="00A424B1"/>
    <w:rsid w:val="00A42E09"/>
    <w:rsid w:val="00A42FC5"/>
    <w:rsid w:val="00A440D4"/>
    <w:rsid w:val="00A4412F"/>
    <w:rsid w:val="00A4474D"/>
    <w:rsid w:val="00A44C3E"/>
    <w:rsid w:val="00A44CD6"/>
    <w:rsid w:val="00A44E2E"/>
    <w:rsid w:val="00A45AEC"/>
    <w:rsid w:val="00A46705"/>
    <w:rsid w:val="00A467F8"/>
    <w:rsid w:val="00A50823"/>
    <w:rsid w:val="00A50C8A"/>
    <w:rsid w:val="00A50FCF"/>
    <w:rsid w:val="00A519C3"/>
    <w:rsid w:val="00A51FCC"/>
    <w:rsid w:val="00A53256"/>
    <w:rsid w:val="00A533C3"/>
    <w:rsid w:val="00A53F32"/>
    <w:rsid w:val="00A54925"/>
    <w:rsid w:val="00A5515C"/>
    <w:rsid w:val="00A55D3F"/>
    <w:rsid w:val="00A55F4D"/>
    <w:rsid w:val="00A567F3"/>
    <w:rsid w:val="00A56AB1"/>
    <w:rsid w:val="00A56F02"/>
    <w:rsid w:val="00A57F2B"/>
    <w:rsid w:val="00A60182"/>
    <w:rsid w:val="00A60FF2"/>
    <w:rsid w:val="00A610B4"/>
    <w:rsid w:val="00A61655"/>
    <w:rsid w:val="00A6208E"/>
    <w:rsid w:val="00A625CB"/>
    <w:rsid w:val="00A6262C"/>
    <w:rsid w:val="00A62955"/>
    <w:rsid w:val="00A62FA8"/>
    <w:rsid w:val="00A639F5"/>
    <w:rsid w:val="00A63C80"/>
    <w:rsid w:val="00A651B9"/>
    <w:rsid w:val="00A6532F"/>
    <w:rsid w:val="00A65410"/>
    <w:rsid w:val="00A65ACB"/>
    <w:rsid w:val="00A66593"/>
    <w:rsid w:val="00A66A9B"/>
    <w:rsid w:val="00A67CFF"/>
    <w:rsid w:val="00A7013B"/>
    <w:rsid w:val="00A7069F"/>
    <w:rsid w:val="00A71433"/>
    <w:rsid w:val="00A7227D"/>
    <w:rsid w:val="00A722D9"/>
    <w:rsid w:val="00A72DD8"/>
    <w:rsid w:val="00A73486"/>
    <w:rsid w:val="00A73BC9"/>
    <w:rsid w:val="00A7438B"/>
    <w:rsid w:val="00A74868"/>
    <w:rsid w:val="00A74997"/>
    <w:rsid w:val="00A74C77"/>
    <w:rsid w:val="00A74E5A"/>
    <w:rsid w:val="00A751C1"/>
    <w:rsid w:val="00A75693"/>
    <w:rsid w:val="00A75866"/>
    <w:rsid w:val="00A75869"/>
    <w:rsid w:val="00A75EAD"/>
    <w:rsid w:val="00A76DC4"/>
    <w:rsid w:val="00A77578"/>
    <w:rsid w:val="00A7763E"/>
    <w:rsid w:val="00A778E3"/>
    <w:rsid w:val="00A77CB1"/>
    <w:rsid w:val="00A80BA3"/>
    <w:rsid w:val="00A8108F"/>
    <w:rsid w:val="00A8192C"/>
    <w:rsid w:val="00A82491"/>
    <w:rsid w:val="00A82B67"/>
    <w:rsid w:val="00A83D92"/>
    <w:rsid w:val="00A8434B"/>
    <w:rsid w:val="00A852FD"/>
    <w:rsid w:val="00A8569B"/>
    <w:rsid w:val="00A85CA7"/>
    <w:rsid w:val="00A86442"/>
    <w:rsid w:val="00A8651D"/>
    <w:rsid w:val="00A869F8"/>
    <w:rsid w:val="00A87673"/>
    <w:rsid w:val="00A87CA3"/>
    <w:rsid w:val="00A91EFF"/>
    <w:rsid w:val="00A9278E"/>
    <w:rsid w:val="00A92E15"/>
    <w:rsid w:val="00A93242"/>
    <w:rsid w:val="00A93394"/>
    <w:rsid w:val="00A96132"/>
    <w:rsid w:val="00A96134"/>
    <w:rsid w:val="00A963AE"/>
    <w:rsid w:val="00AA035E"/>
    <w:rsid w:val="00AA09DE"/>
    <w:rsid w:val="00AA0C9D"/>
    <w:rsid w:val="00AA0D10"/>
    <w:rsid w:val="00AA15A2"/>
    <w:rsid w:val="00AA1B61"/>
    <w:rsid w:val="00AA2182"/>
    <w:rsid w:val="00AA218D"/>
    <w:rsid w:val="00AA29B7"/>
    <w:rsid w:val="00AA30B5"/>
    <w:rsid w:val="00AA31C7"/>
    <w:rsid w:val="00AA35F7"/>
    <w:rsid w:val="00AA4100"/>
    <w:rsid w:val="00AA4B3C"/>
    <w:rsid w:val="00AA4FA0"/>
    <w:rsid w:val="00AA505A"/>
    <w:rsid w:val="00AA5DD5"/>
    <w:rsid w:val="00AA6A0C"/>
    <w:rsid w:val="00AA6BFF"/>
    <w:rsid w:val="00AA73F3"/>
    <w:rsid w:val="00AA7AE3"/>
    <w:rsid w:val="00AB0D03"/>
    <w:rsid w:val="00AB1D87"/>
    <w:rsid w:val="00AB3D11"/>
    <w:rsid w:val="00AB40DC"/>
    <w:rsid w:val="00AB4765"/>
    <w:rsid w:val="00AB4E9C"/>
    <w:rsid w:val="00AB586B"/>
    <w:rsid w:val="00AB5937"/>
    <w:rsid w:val="00AB5B99"/>
    <w:rsid w:val="00AB6F43"/>
    <w:rsid w:val="00AC02C5"/>
    <w:rsid w:val="00AC03C9"/>
    <w:rsid w:val="00AC1571"/>
    <w:rsid w:val="00AC1A09"/>
    <w:rsid w:val="00AC1BEB"/>
    <w:rsid w:val="00AC21F9"/>
    <w:rsid w:val="00AC2D7F"/>
    <w:rsid w:val="00AC313E"/>
    <w:rsid w:val="00AC3243"/>
    <w:rsid w:val="00AC3D14"/>
    <w:rsid w:val="00AC431E"/>
    <w:rsid w:val="00AC4404"/>
    <w:rsid w:val="00AC5038"/>
    <w:rsid w:val="00AC5A3B"/>
    <w:rsid w:val="00AC5A85"/>
    <w:rsid w:val="00AC61D8"/>
    <w:rsid w:val="00AC6DBD"/>
    <w:rsid w:val="00AC6F22"/>
    <w:rsid w:val="00AC70E4"/>
    <w:rsid w:val="00AD0831"/>
    <w:rsid w:val="00AD0C4C"/>
    <w:rsid w:val="00AD1464"/>
    <w:rsid w:val="00AD158C"/>
    <w:rsid w:val="00AD1AFE"/>
    <w:rsid w:val="00AD1E16"/>
    <w:rsid w:val="00AD2160"/>
    <w:rsid w:val="00AD3522"/>
    <w:rsid w:val="00AD3F28"/>
    <w:rsid w:val="00AD4987"/>
    <w:rsid w:val="00AD549C"/>
    <w:rsid w:val="00AD67BD"/>
    <w:rsid w:val="00AD68F0"/>
    <w:rsid w:val="00AD7101"/>
    <w:rsid w:val="00AE0EED"/>
    <w:rsid w:val="00AE133E"/>
    <w:rsid w:val="00AE19F4"/>
    <w:rsid w:val="00AE1A83"/>
    <w:rsid w:val="00AE1EAF"/>
    <w:rsid w:val="00AE2E01"/>
    <w:rsid w:val="00AE2EFF"/>
    <w:rsid w:val="00AE3726"/>
    <w:rsid w:val="00AE4300"/>
    <w:rsid w:val="00AE4748"/>
    <w:rsid w:val="00AE4E08"/>
    <w:rsid w:val="00AE5332"/>
    <w:rsid w:val="00AE6E82"/>
    <w:rsid w:val="00AE75D3"/>
    <w:rsid w:val="00AF1C21"/>
    <w:rsid w:val="00AF2085"/>
    <w:rsid w:val="00AF2488"/>
    <w:rsid w:val="00AF24D2"/>
    <w:rsid w:val="00AF295D"/>
    <w:rsid w:val="00AF2AA8"/>
    <w:rsid w:val="00AF2AB7"/>
    <w:rsid w:val="00AF2D7B"/>
    <w:rsid w:val="00AF435A"/>
    <w:rsid w:val="00AF4C64"/>
    <w:rsid w:val="00AF5BBC"/>
    <w:rsid w:val="00AF62AD"/>
    <w:rsid w:val="00AF763E"/>
    <w:rsid w:val="00AF7805"/>
    <w:rsid w:val="00AF7FAF"/>
    <w:rsid w:val="00B0032A"/>
    <w:rsid w:val="00B0061B"/>
    <w:rsid w:val="00B00792"/>
    <w:rsid w:val="00B016CF"/>
    <w:rsid w:val="00B01999"/>
    <w:rsid w:val="00B0199B"/>
    <w:rsid w:val="00B01D85"/>
    <w:rsid w:val="00B02C7A"/>
    <w:rsid w:val="00B04289"/>
    <w:rsid w:val="00B04319"/>
    <w:rsid w:val="00B05327"/>
    <w:rsid w:val="00B05AAD"/>
    <w:rsid w:val="00B05AE7"/>
    <w:rsid w:val="00B06F9B"/>
    <w:rsid w:val="00B079F4"/>
    <w:rsid w:val="00B07AD7"/>
    <w:rsid w:val="00B1166C"/>
    <w:rsid w:val="00B11762"/>
    <w:rsid w:val="00B11804"/>
    <w:rsid w:val="00B11A32"/>
    <w:rsid w:val="00B1203E"/>
    <w:rsid w:val="00B12658"/>
    <w:rsid w:val="00B12854"/>
    <w:rsid w:val="00B12E1C"/>
    <w:rsid w:val="00B12F6B"/>
    <w:rsid w:val="00B13000"/>
    <w:rsid w:val="00B130B4"/>
    <w:rsid w:val="00B143A2"/>
    <w:rsid w:val="00B14EBF"/>
    <w:rsid w:val="00B1539D"/>
    <w:rsid w:val="00B153BC"/>
    <w:rsid w:val="00B15816"/>
    <w:rsid w:val="00B1695F"/>
    <w:rsid w:val="00B16F68"/>
    <w:rsid w:val="00B172A6"/>
    <w:rsid w:val="00B17838"/>
    <w:rsid w:val="00B2060F"/>
    <w:rsid w:val="00B2108E"/>
    <w:rsid w:val="00B21263"/>
    <w:rsid w:val="00B21723"/>
    <w:rsid w:val="00B22109"/>
    <w:rsid w:val="00B224EB"/>
    <w:rsid w:val="00B227BD"/>
    <w:rsid w:val="00B22ABB"/>
    <w:rsid w:val="00B22B69"/>
    <w:rsid w:val="00B23A8E"/>
    <w:rsid w:val="00B23F61"/>
    <w:rsid w:val="00B23FAB"/>
    <w:rsid w:val="00B24984"/>
    <w:rsid w:val="00B252D6"/>
    <w:rsid w:val="00B26BE5"/>
    <w:rsid w:val="00B276A6"/>
    <w:rsid w:val="00B27736"/>
    <w:rsid w:val="00B27F81"/>
    <w:rsid w:val="00B30019"/>
    <w:rsid w:val="00B30087"/>
    <w:rsid w:val="00B30B12"/>
    <w:rsid w:val="00B30E6C"/>
    <w:rsid w:val="00B31D45"/>
    <w:rsid w:val="00B324C5"/>
    <w:rsid w:val="00B33176"/>
    <w:rsid w:val="00B335F3"/>
    <w:rsid w:val="00B33DD2"/>
    <w:rsid w:val="00B34443"/>
    <w:rsid w:val="00B35322"/>
    <w:rsid w:val="00B354E1"/>
    <w:rsid w:val="00B366DB"/>
    <w:rsid w:val="00B36BE5"/>
    <w:rsid w:val="00B37074"/>
    <w:rsid w:val="00B37481"/>
    <w:rsid w:val="00B377D2"/>
    <w:rsid w:val="00B37A37"/>
    <w:rsid w:val="00B37A60"/>
    <w:rsid w:val="00B40266"/>
    <w:rsid w:val="00B4076C"/>
    <w:rsid w:val="00B40969"/>
    <w:rsid w:val="00B40AAE"/>
    <w:rsid w:val="00B40E9F"/>
    <w:rsid w:val="00B4120E"/>
    <w:rsid w:val="00B41C6F"/>
    <w:rsid w:val="00B43940"/>
    <w:rsid w:val="00B446C1"/>
    <w:rsid w:val="00B4494B"/>
    <w:rsid w:val="00B44E98"/>
    <w:rsid w:val="00B4523E"/>
    <w:rsid w:val="00B45EBC"/>
    <w:rsid w:val="00B46385"/>
    <w:rsid w:val="00B4677D"/>
    <w:rsid w:val="00B4694C"/>
    <w:rsid w:val="00B46A00"/>
    <w:rsid w:val="00B47315"/>
    <w:rsid w:val="00B4774B"/>
    <w:rsid w:val="00B479E2"/>
    <w:rsid w:val="00B502F1"/>
    <w:rsid w:val="00B50CD2"/>
    <w:rsid w:val="00B50D20"/>
    <w:rsid w:val="00B51947"/>
    <w:rsid w:val="00B5205D"/>
    <w:rsid w:val="00B52CB4"/>
    <w:rsid w:val="00B534B4"/>
    <w:rsid w:val="00B54203"/>
    <w:rsid w:val="00B54EE6"/>
    <w:rsid w:val="00B552FE"/>
    <w:rsid w:val="00B5551F"/>
    <w:rsid w:val="00B556D8"/>
    <w:rsid w:val="00B55F24"/>
    <w:rsid w:val="00B562C5"/>
    <w:rsid w:val="00B56B5F"/>
    <w:rsid w:val="00B56BAC"/>
    <w:rsid w:val="00B60296"/>
    <w:rsid w:val="00B61ABD"/>
    <w:rsid w:val="00B621EB"/>
    <w:rsid w:val="00B62E6D"/>
    <w:rsid w:val="00B63638"/>
    <w:rsid w:val="00B63E48"/>
    <w:rsid w:val="00B64CFB"/>
    <w:rsid w:val="00B64F6C"/>
    <w:rsid w:val="00B65473"/>
    <w:rsid w:val="00B65616"/>
    <w:rsid w:val="00B65A3C"/>
    <w:rsid w:val="00B65BA0"/>
    <w:rsid w:val="00B65D2E"/>
    <w:rsid w:val="00B66B9D"/>
    <w:rsid w:val="00B674AA"/>
    <w:rsid w:val="00B67677"/>
    <w:rsid w:val="00B677D7"/>
    <w:rsid w:val="00B67937"/>
    <w:rsid w:val="00B67DE8"/>
    <w:rsid w:val="00B70496"/>
    <w:rsid w:val="00B7131F"/>
    <w:rsid w:val="00B7188B"/>
    <w:rsid w:val="00B72E3E"/>
    <w:rsid w:val="00B7333C"/>
    <w:rsid w:val="00B73DFD"/>
    <w:rsid w:val="00B747F8"/>
    <w:rsid w:val="00B74B96"/>
    <w:rsid w:val="00B751A5"/>
    <w:rsid w:val="00B75DA1"/>
    <w:rsid w:val="00B75DC0"/>
    <w:rsid w:val="00B760E4"/>
    <w:rsid w:val="00B76509"/>
    <w:rsid w:val="00B76C29"/>
    <w:rsid w:val="00B77997"/>
    <w:rsid w:val="00B77B18"/>
    <w:rsid w:val="00B800E1"/>
    <w:rsid w:val="00B814FA"/>
    <w:rsid w:val="00B81ADE"/>
    <w:rsid w:val="00B82AFF"/>
    <w:rsid w:val="00B83120"/>
    <w:rsid w:val="00B8347D"/>
    <w:rsid w:val="00B8393A"/>
    <w:rsid w:val="00B83B10"/>
    <w:rsid w:val="00B8412D"/>
    <w:rsid w:val="00B8449A"/>
    <w:rsid w:val="00B84F67"/>
    <w:rsid w:val="00B8728F"/>
    <w:rsid w:val="00B878E4"/>
    <w:rsid w:val="00B900AD"/>
    <w:rsid w:val="00B90A59"/>
    <w:rsid w:val="00B90E98"/>
    <w:rsid w:val="00B91904"/>
    <w:rsid w:val="00B91A72"/>
    <w:rsid w:val="00B922EC"/>
    <w:rsid w:val="00B92647"/>
    <w:rsid w:val="00B92910"/>
    <w:rsid w:val="00B92E75"/>
    <w:rsid w:val="00B93331"/>
    <w:rsid w:val="00B93DD0"/>
    <w:rsid w:val="00B94BF9"/>
    <w:rsid w:val="00B94D99"/>
    <w:rsid w:val="00B9581C"/>
    <w:rsid w:val="00B95A73"/>
    <w:rsid w:val="00B95FC4"/>
    <w:rsid w:val="00B961F7"/>
    <w:rsid w:val="00B963C7"/>
    <w:rsid w:val="00B96C91"/>
    <w:rsid w:val="00B97D62"/>
    <w:rsid w:val="00BA0B66"/>
    <w:rsid w:val="00BA0C10"/>
    <w:rsid w:val="00BA13F0"/>
    <w:rsid w:val="00BA4090"/>
    <w:rsid w:val="00BA43B6"/>
    <w:rsid w:val="00BA4952"/>
    <w:rsid w:val="00BA4CE8"/>
    <w:rsid w:val="00BA5937"/>
    <w:rsid w:val="00BA60BA"/>
    <w:rsid w:val="00BA678D"/>
    <w:rsid w:val="00BA7043"/>
    <w:rsid w:val="00BA75E4"/>
    <w:rsid w:val="00BA76DD"/>
    <w:rsid w:val="00BB12E4"/>
    <w:rsid w:val="00BB1716"/>
    <w:rsid w:val="00BB1A03"/>
    <w:rsid w:val="00BB2DBC"/>
    <w:rsid w:val="00BB3304"/>
    <w:rsid w:val="00BB33B1"/>
    <w:rsid w:val="00BB3BE5"/>
    <w:rsid w:val="00BB50C8"/>
    <w:rsid w:val="00BB514E"/>
    <w:rsid w:val="00BB5BC8"/>
    <w:rsid w:val="00BB5F53"/>
    <w:rsid w:val="00BB5FE0"/>
    <w:rsid w:val="00BB6A78"/>
    <w:rsid w:val="00BB6B44"/>
    <w:rsid w:val="00BB6FCC"/>
    <w:rsid w:val="00BB7194"/>
    <w:rsid w:val="00BB7391"/>
    <w:rsid w:val="00BB7C36"/>
    <w:rsid w:val="00BB7CD7"/>
    <w:rsid w:val="00BB7E7B"/>
    <w:rsid w:val="00BB7F24"/>
    <w:rsid w:val="00BC0034"/>
    <w:rsid w:val="00BC2C09"/>
    <w:rsid w:val="00BC2E30"/>
    <w:rsid w:val="00BC2F2A"/>
    <w:rsid w:val="00BC30D1"/>
    <w:rsid w:val="00BC33FE"/>
    <w:rsid w:val="00BC480A"/>
    <w:rsid w:val="00BC516C"/>
    <w:rsid w:val="00BC5344"/>
    <w:rsid w:val="00BC5461"/>
    <w:rsid w:val="00BC5BB4"/>
    <w:rsid w:val="00BC7BC8"/>
    <w:rsid w:val="00BD10A0"/>
    <w:rsid w:val="00BD14D9"/>
    <w:rsid w:val="00BD158A"/>
    <w:rsid w:val="00BD31FE"/>
    <w:rsid w:val="00BD334D"/>
    <w:rsid w:val="00BD38D0"/>
    <w:rsid w:val="00BD3FB0"/>
    <w:rsid w:val="00BD44A5"/>
    <w:rsid w:val="00BD4FBF"/>
    <w:rsid w:val="00BD50B1"/>
    <w:rsid w:val="00BD52BB"/>
    <w:rsid w:val="00BD5CCC"/>
    <w:rsid w:val="00BD5DB6"/>
    <w:rsid w:val="00BD6295"/>
    <w:rsid w:val="00BD692F"/>
    <w:rsid w:val="00BD6FF8"/>
    <w:rsid w:val="00BD725C"/>
    <w:rsid w:val="00BD758C"/>
    <w:rsid w:val="00BD75DC"/>
    <w:rsid w:val="00BD7E8D"/>
    <w:rsid w:val="00BD7F99"/>
    <w:rsid w:val="00BE0E24"/>
    <w:rsid w:val="00BE13BE"/>
    <w:rsid w:val="00BE1E91"/>
    <w:rsid w:val="00BE2343"/>
    <w:rsid w:val="00BE2F02"/>
    <w:rsid w:val="00BE3173"/>
    <w:rsid w:val="00BE31EA"/>
    <w:rsid w:val="00BE4133"/>
    <w:rsid w:val="00BE42AA"/>
    <w:rsid w:val="00BE4DF1"/>
    <w:rsid w:val="00BE5AAE"/>
    <w:rsid w:val="00BE5DEA"/>
    <w:rsid w:val="00BE6584"/>
    <w:rsid w:val="00BE65E2"/>
    <w:rsid w:val="00BE662A"/>
    <w:rsid w:val="00BF0377"/>
    <w:rsid w:val="00BF07FD"/>
    <w:rsid w:val="00BF0D6C"/>
    <w:rsid w:val="00BF10A1"/>
    <w:rsid w:val="00BF17A4"/>
    <w:rsid w:val="00BF1FAA"/>
    <w:rsid w:val="00BF21F5"/>
    <w:rsid w:val="00BF251B"/>
    <w:rsid w:val="00BF2A1F"/>
    <w:rsid w:val="00BF3817"/>
    <w:rsid w:val="00BF448A"/>
    <w:rsid w:val="00BF4549"/>
    <w:rsid w:val="00BF4F98"/>
    <w:rsid w:val="00BF540E"/>
    <w:rsid w:val="00BF59F8"/>
    <w:rsid w:val="00BF5E05"/>
    <w:rsid w:val="00BF6F8E"/>
    <w:rsid w:val="00BF78DB"/>
    <w:rsid w:val="00C013D9"/>
    <w:rsid w:val="00C014D9"/>
    <w:rsid w:val="00C01747"/>
    <w:rsid w:val="00C027BD"/>
    <w:rsid w:val="00C0601A"/>
    <w:rsid w:val="00C0714C"/>
    <w:rsid w:val="00C071AD"/>
    <w:rsid w:val="00C10152"/>
    <w:rsid w:val="00C10F05"/>
    <w:rsid w:val="00C11366"/>
    <w:rsid w:val="00C11E6C"/>
    <w:rsid w:val="00C12828"/>
    <w:rsid w:val="00C128B3"/>
    <w:rsid w:val="00C12FE9"/>
    <w:rsid w:val="00C1360D"/>
    <w:rsid w:val="00C13938"/>
    <w:rsid w:val="00C13BF9"/>
    <w:rsid w:val="00C1507D"/>
    <w:rsid w:val="00C1555D"/>
    <w:rsid w:val="00C15A4A"/>
    <w:rsid w:val="00C16344"/>
    <w:rsid w:val="00C164EC"/>
    <w:rsid w:val="00C167B3"/>
    <w:rsid w:val="00C16933"/>
    <w:rsid w:val="00C17C56"/>
    <w:rsid w:val="00C17D49"/>
    <w:rsid w:val="00C20823"/>
    <w:rsid w:val="00C20A28"/>
    <w:rsid w:val="00C21093"/>
    <w:rsid w:val="00C21879"/>
    <w:rsid w:val="00C22371"/>
    <w:rsid w:val="00C22DB2"/>
    <w:rsid w:val="00C23356"/>
    <w:rsid w:val="00C239B4"/>
    <w:rsid w:val="00C269D0"/>
    <w:rsid w:val="00C26C20"/>
    <w:rsid w:val="00C27B73"/>
    <w:rsid w:val="00C27D1E"/>
    <w:rsid w:val="00C27E7E"/>
    <w:rsid w:val="00C30266"/>
    <w:rsid w:val="00C3125D"/>
    <w:rsid w:val="00C32A26"/>
    <w:rsid w:val="00C33695"/>
    <w:rsid w:val="00C33FFA"/>
    <w:rsid w:val="00C348BF"/>
    <w:rsid w:val="00C34A48"/>
    <w:rsid w:val="00C35D99"/>
    <w:rsid w:val="00C3636A"/>
    <w:rsid w:val="00C36709"/>
    <w:rsid w:val="00C36712"/>
    <w:rsid w:val="00C36B72"/>
    <w:rsid w:val="00C37E7A"/>
    <w:rsid w:val="00C40DF0"/>
    <w:rsid w:val="00C419CC"/>
    <w:rsid w:val="00C42047"/>
    <w:rsid w:val="00C4245D"/>
    <w:rsid w:val="00C429CC"/>
    <w:rsid w:val="00C43374"/>
    <w:rsid w:val="00C43522"/>
    <w:rsid w:val="00C43571"/>
    <w:rsid w:val="00C43B11"/>
    <w:rsid w:val="00C43B26"/>
    <w:rsid w:val="00C43F92"/>
    <w:rsid w:val="00C44735"/>
    <w:rsid w:val="00C456B5"/>
    <w:rsid w:val="00C456D7"/>
    <w:rsid w:val="00C459F0"/>
    <w:rsid w:val="00C464FC"/>
    <w:rsid w:val="00C46CB4"/>
    <w:rsid w:val="00C46EDB"/>
    <w:rsid w:val="00C5010A"/>
    <w:rsid w:val="00C503C9"/>
    <w:rsid w:val="00C50EC6"/>
    <w:rsid w:val="00C51CF7"/>
    <w:rsid w:val="00C527FD"/>
    <w:rsid w:val="00C52EB5"/>
    <w:rsid w:val="00C546F2"/>
    <w:rsid w:val="00C5499D"/>
    <w:rsid w:val="00C550BC"/>
    <w:rsid w:val="00C56223"/>
    <w:rsid w:val="00C5625A"/>
    <w:rsid w:val="00C56E55"/>
    <w:rsid w:val="00C57510"/>
    <w:rsid w:val="00C578B3"/>
    <w:rsid w:val="00C578D4"/>
    <w:rsid w:val="00C604A4"/>
    <w:rsid w:val="00C6094D"/>
    <w:rsid w:val="00C61F2A"/>
    <w:rsid w:val="00C61FBB"/>
    <w:rsid w:val="00C62063"/>
    <w:rsid w:val="00C62143"/>
    <w:rsid w:val="00C62715"/>
    <w:rsid w:val="00C63546"/>
    <w:rsid w:val="00C63E58"/>
    <w:rsid w:val="00C63F8A"/>
    <w:rsid w:val="00C64786"/>
    <w:rsid w:val="00C647C1"/>
    <w:rsid w:val="00C6485F"/>
    <w:rsid w:val="00C648A9"/>
    <w:rsid w:val="00C64D28"/>
    <w:rsid w:val="00C653B1"/>
    <w:rsid w:val="00C65796"/>
    <w:rsid w:val="00C66860"/>
    <w:rsid w:val="00C66E9F"/>
    <w:rsid w:val="00C674DC"/>
    <w:rsid w:val="00C677C4"/>
    <w:rsid w:val="00C67C10"/>
    <w:rsid w:val="00C70373"/>
    <w:rsid w:val="00C703CC"/>
    <w:rsid w:val="00C70CEB"/>
    <w:rsid w:val="00C7141B"/>
    <w:rsid w:val="00C71823"/>
    <w:rsid w:val="00C7464F"/>
    <w:rsid w:val="00C74E4B"/>
    <w:rsid w:val="00C7514B"/>
    <w:rsid w:val="00C755B4"/>
    <w:rsid w:val="00C759F4"/>
    <w:rsid w:val="00C75A61"/>
    <w:rsid w:val="00C75A87"/>
    <w:rsid w:val="00C75F51"/>
    <w:rsid w:val="00C76201"/>
    <w:rsid w:val="00C7649C"/>
    <w:rsid w:val="00C76909"/>
    <w:rsid w:val="00C76A09"/>
    <w:rsid w:val="00C76FE0"/>
    <w:rsid w:val="00C772FC"/>
    <w:rsid w:val="00C77EDC"/>
    <w:rsid w:val="00C80418"/>
    <w:rsid w:val="00C804DB"/>
    <w:rsid w:val="00C80AA2"/>
    <w:rsid w:val="00C80D8E"/>
    <w:rsid w:val="00C81E50"/>
    <w:rsid w:val="00C82E38"/>
    <w:rsid w:val="00C82FC0"/>
    <w:rsid w:val="00C83337"/>
    <w:rsid w:val="00C83D57"/>
    <w:rsid w:val="00C84FE0"/>
    <w:rsid w:val="00C855B5"/>
    <w:rsid w:val="00C85C77"/>
    <w:rsid w:val="00C85F81"/>
    <w:rsid w:val="00C86684"/>
    <w:rsid w:val="00C867A5"/>
    <w:rsid w:val="00C877C7"/>
    <w:rsid w:val="00C87A02"/>
    <w:rsid w:val="00C87F80"/>
    <w:rsid w:val="00C87FF2"/>
    <w:rsid w:val="00C9102B"/>
    <w:rsid w:val="00C91755"/>
    <w:rsid w:val="00C919AC"/>
    <w:rsid w:val="00C919EF"/>
    <w:rsid w:val="00C92187"/>
    <w:rsid w:val="00C924E5"/>
    <w:rsid w:val="00C92C2E"/>
    <w:rsid w:val="00C9348E"/>
    <w:rsid w:val="00C93C7E"/>
    <w:rsid w:val="00C93CBB"/>
    <w:rsid w:val="00C93CEE"/>
    <w:rsid w:val="00C93F4D"/>
    <w:rsid w:val="00C93FCC"/>
    <w:rsid w:val="00C94795"/>
    <w:rsid w:val="00C960B7"/>
    <w:rsid w:val="00C96667"/>
    <w:rsid w:val="00C96690"/>
    <w:rsid w:val="00C9695F"/>
    <w:rsid w:val="00C96D34"/>
    <w:rsid w:val="00C9752E"/>
    <w:rsid w:val="00C97C63"/>
    <w:rsid w:val="00CA1DAE"/>
    <w:rsid w:val="00CA219F"/>
    <w:rsid w:val="00CA29B9"/>
    <w:rsid w:val="00CA2AC1"/>
    <w:rsid w:val="00CA3A02"/>
    <w:rsid w:val="00CA494D"/>
    <w:rsid w:val="00CA4F3D"/>
    <w:rsid w:val="00CA53B2"/>
    <w:rsid w:val="00CA5CD3"/>
    <w:rsid w:val="00CA668D"/>
    <w:rsid w:val="00CA7048"/>
    <w:rsid w:val="00CA73E6"/>
    <w:rsid w:val="00CA789A"/>
    <w:rsid w:val="00CB0355"/>
    <w:rsid w:val="00CB0511"/>
    <w:rsid w:val="00CB0747"/>
    <w:rsid w:val="00CB09FF"/>
    <w:rsid w:val="00CB0E9A"/>
    <w:rsid w:val="00CB0EF4"/>
    <w:rsid w:val="00CB1F91"/>
    <w:rsid w:val="00CB2589"/>
    <w:rsid w:val="00CB2641"/>
    <w:rsid w:val="00CB2AED"/>
    <w:rsid w:val="00CB37BE"/>
    <w:rsid w:val="00CB42B2"/>
    <w:rsid w:val="00CB42EE"/>
    <w:rsid w:val="00CB4819"/>
    <w:rsid w:val="00CB5166"/>
    <w:rsid w:val="00CB685F"/>
    <w:rsid w:val="00CB6BCF"/>
    <w:rsid w:val="00CB6F57"/>
    <w:rsid w:val="00CB6FD3"/>
    <w:rsid w:val="00CB7903"/>
    <w:rsid w:val="00CB7930"/>
    <w:rsid w:val="00CB7DCC"/>
    <w:rsid w:val="00CC35BE"/>
    <w:rsid w:val="00CC456F"/>
    <w:rsid w:val="00CC4F71"/>
    <w:rsid w:val="00CC55AE"/>
    <w:rsid w:val="00CC55D3"/>
    <w:rsid w:val="00CC5E1E"/>
    <w:rsid w:val="00CC5F9D"/>
    <w:rsid w:val="00CD0036"/>
    <w:rsid w:val="00CD0B90"/>
    <w:rsid w:val="00CD1337"/>
    <w:rsid w:val="00CD16CA"/>
    <w:rsid w:val="00CD1D53"/>
    <w:rsid w:val="00CD2E0E"/>
    <w:rsid w:val="00CD3194"/>
    <w:rsid w:val="00CD3820"/>
    <w:rsid w:val="00CD3AA0"/>
    <w:rsid w:val="00CD3C18"/>
    <w:rsid w:val="00CD466A"/>
    <w:rsid w:val="00CD4E82"/>
    <w:rsid w:val="00CD52FB"/>
    <w:rsid w:val="00CD59FF"/>
    <w:rsid w:val="00CD5FF7"/>
    <w:rsid w:val="00CD68D2"/>
    <w:rsid w:val="00CD6AB2"/>
    <w:rsid w:val="00CD7A64"/>
    <w:rsid w:val="00CD7A84"/>
    <w:rsid w:val="00CE0476"/>
    <w:rsid w:val="00CE068A"/>
    <w:rsid w:val="00CE2099"/>
    <w:rsid w:val="00CE2301"/>
    <w:rsid w:val="00CE2B8C"/>
    <w:rsid w:val="00CE2C12"/>
    <w:rsid w:val="00CE3D25"/>
    <w:rsid w:val="00CE41CB"/>
    <w:rsid w:val="00CE4288"/>
    <w:rsid w:val="00CE4BFD"/>
    <w:rsid w:val="00CE59D3"/>
    <w:rsid w:val="00CE69ED"/>
    <w:rsid w:val="00CE6E41"/>
    <w:rsid w:val="00CE7642"/>
    <w:rsid w:val="00CE7690"/>
    <w:rsid w:val="00CE7D24"/>
    <w:rsid w:val="00CF1508"/>
    <w:rsid w:val="00CF2365"/>
    <w:rsid w:val="00CF25E8"/>
    <w:rsid w:val="00CF2868"/>
    <w:rsid w:val="00CF2B41"/>
    <w:rsid w:val="00CF2B7D"/>
    <w:rsid w:val="00CF2BCF"/>
    <w:rsid w:val="00CF32DA"/>
    <w:rsid w:val="00CF34BA"/>
    <w:rsid w:val="00CF36DD"/>
    <w:rsid w:val="00CF4274"/>
    <w:rsid w:val="00CF4D1A"/>
    <w:rsid w:val="00CF511A"/>
    <w:rsid w:val="00CF5D36"/>
    <w:rsid w:val="00CF612A"/>
    <w:rsid w:val="00CF6C98"/>
    <w:rsid w:val="00CF6DC3"/>
    <w:rsid w:val="00CF6E81"/>
    <w:rsid w:val="00CF7254"/>
    <w:rsid w:val="00CF73E4"/>
    <w:rsid w:val="00CF7CF0"/>
    <w:rsid w:val="00D009B2"/>
    <w:rsid w:val="00D00C5A"/>
    <w:rsid w:val="00D01E86"/>
    <w:rsid w:val="00D03A1F"/>
    <w:rsid w:val="00D03FEA"/>
    <w:rsid w:val="00D065F1"/>
    <w:rsid w:val="00D066A6"/>
    <w:rsid w:val="00D06B76"/>
    <w:rsid w:val="00D07C78"/>
    <w:rsid w:val="00D07E24"/>
    <w:rsid w:val="00D10E5A"/>
    <w:rsid w:val="00D113C6"/>
    <w:rsid w:val="00D114E3"/>
    <w:rsid w:val="00D11AB7"/>
    <w:rsid w:val="00D11C72"/>
    <w:rsid w:val="00D138F8"/>
    <w:rsid w:val="00D14640"/>
    <w:rsid w:val="00D14949"/>
    <w:rsid w:val="00D149E5"/>
    <w:rsid w:val="00D157DA"/>
    <w:rsid w:val="00D15B96"/>
    <w:rsid w:val="00D16563"/>
    <w:rsid w:val="00D16622"/>
    <w:rsid w:val="00D167BA"/>
    <w:rsid w:val="00D16983"/>
    <w:rsid w:val="00D2007D"/>
    <w:rsid w:val="00D20352"/>
    <w:rsid w:val="00D20B9D"/>
    <w:rsid w:val="00D20F0F"/>
    <w:rsid w:val="00D2233E"/>
    <w:rsid w:val="00D225AA"/>
    <w:rsid w:val="00D22F53"/>
    <w:rsid w:val="00D23550"/>
    <w:rsid w:val="00D23DEA"/>
    <w:rsid w:val="00D24779"/>
    <w:rsid w:val="00D24790"/>
    <w:rsid w:val="00D25431"/>
    <w:rsid w:val="00D25784"/>
    <w:rsid w:val="00D2581B"/>
    <w:rsid w:val="00D27563"/>
    <w:rsid w:val="00D275CF"/>
    <w:rsid w:val="00D278FB"/>
    <w:rsid w:val="00D30008"/>
    <w:rsid w:val="00D303FD"/>
    <w:rsid w:val="00D3125C"/>
    <w:rsid w:val="00D314E4"/>
    <w:rsid w:val="00D31854"/>
    <w:rsid w:val="00D328AB"/>
    <w:rsid w:val="00D32D51"/>
    <w:rsid w:val="00D3425E"/>
    <w:rsid w:val="00D3477F"/>
    <w:rsid w:val="00D34F08"/>
    <w:rsid w:val="00D367E7"/>
    <w:rsid w:val="00D372A3"/>
    <w:rsid w:val="00D37DE1"/>
    <w:rsid w:val="00D41751"/>
    <w:rsid w:val="00D42295"/>
    <w:rsid w:val="00D42404"/>
    <w:rsid w:val="00D4284B"/>
    <w:rsid w:val="00D42957"/>
    <w:rsid w:val="00D42E9A"/>
    <w:rsid w:val="00D42F42"/>
    <w:rsid w:val="00D4386A"/>
    <w:rsid w:val="00D445C1"/>
    <w:rsid w:val="00D44D4C"/>
    <w:rsid w:val="00D45076"/>
    <w:rsid w:val="00D45D6D"/>
    <w:rsid w:val="00D4726C"/>
    <w:rsid w:val="00D47FE6"/>
    <w:rsid w:val="00D50A11"/>
    <w:rsid w:val="00D50AA2"/>
    <w:rsid w:val="00D51EBC"/>
    <w:rsid w:val="00D52CA0"/>
    <w:rsid w:val="00D532E8"/>
    <w:rsid w:val="00D53636"/>
    <w:rsid w:val="00D53C31"/>
    <w:rsid w:val="00D54AC8"/>
    <w:rsid w:val="00D550B2"/>
    <w:rsid w:val="00D55533"/>
    <w:rsid w:val="00D56768"/>
    <w:rsid w:val="00D5708C"/>
    <w:rsid w:val="00D60347"/>
    <w:rsid w:val="00D60EDA"/>
    <w:rsid w:val="00D6110A"/>
    <w:rsid w:val="00D61685"/>
    <w:rsid w:val="00D61C8D"/>
    <w:rsid w:val="00D61E4F"/>
    <w:rsid w:val="00D62036"/>
    <w:rsid w:val="00D62723"/>
    <w:rsid w:val="00D62876"/>
    <w:rsid w:val="00D62BB4"/>
    <w:rsid w:val="00D62D42"/>
    <w:rsid w:val="00D63B4D"/>
    <w:rsid w:val="00D6487D"/>
    <w:rsid w:val="00D64A28"/>
    <w:rsid w:val="00D64D9A"/>
    <w:rsid w:val="00D655F4"/>
    <w:rsid w:val="00D65C8C"/>
    <w:rsid w:val="00D65ED8"/>
    <w:rsid w:val="00D66D61"/>
    <w:rsid w:val="00D66E64"/>
    <w:rsid w:val="00D703E8"/>
    <w:rsid w:val="00D70508"/>
    <w:rsid w:val="00D70543"/>
    <w:rsid w:val="00D715D7"/>
    <w:rsid w:val="00D715DB"/>
    <w:rsid w:val="00D71A87"/>
    <w:rsid w:val="00D71CFA"/>
    <w:rsid w:val="00D71D73"/>
    <w:rsid w:val="00D72976"/>
    <w:rsid w:val="00D73F21"/>
    <w:rsid w:val="00D74328"/>
    <w:rsid w:val="00D74FAD"/>
    <w:rsid w:val="00D75129"/>
    <w:rsid w:val="00D759E1"/>
    <w:rsid w:val="00D760F4"/>
    <w:rsid w:val="00D7653E"/>
    <w:rsid w:val="00D7681A"/>
    <w:rsid w:val="00D76F6D"/>
    <w:rsid w:val="00D77AEB"/>
    <w:rsid w:val="00D80167"/>
    <w:rsid w:val="00D8064C"/>
    <w:rsid w:val="00D808FB"/>
    <w:rsid w:val="00D8091A"/>
    <w:rsid w:val="00D811C1"/>
    <w:rsid w:val="00D818A8"/>
    <w:rsid w:val="00D81B8D"/>
    <w:rsid w:val="00D82761"/>
    <w:rsid w:val="00D82B92"/>
    <w:rsid w:val="00D82D05"/>
    <w:rsid w:val="00D832C9"/>
    <w:rsid w:val="00D839F9"/>
    <w:rsid w:val="00D83BFE"/>
    <w:rsid w:val="00D84468"/>
    <w:rsid w:val="00D84855"/>
    <w:rsid w:val="00D850F8"/>
    <w:rsid w:val="00D855B8"/>
    <w:rsid w:val="00D861BB"/>
    <w:rsid w:val="00D86671"/>
    <w:rsid w:val="00D86B4F"/>
    <w:rsid w:val="00D86FFC"/>
    <w:rsid w:val="00D872DF"/>
    <w:rsid w:val="00D877B6"/>
    <w:rsid w:val="00D90A6A"/>
    <w:rsid w:val="00D91688"/>
    <w:rsid w:val="00D92078"/>
    <w:rsid w:val="00D922C1"/>
    <w:rsid w:val="00D933DA"/>
    <w:rsid w:val="00D94046"/>
    <w:rsid w:val="00D949CC"/>
    <w:rsid w:val="00D969A9"/>
    <w:rsid w:val="00D970DC"/>
    <w:rsid w:val="00D970EA"/>
    <w:rsid w:val="00D978FD"/>
    <w:rsid w:val="00DA0764"/>
    <w:rsid w:val="00DA08A0"/>
    <w:rsid w:val="00DA0FE0"/>
    <w:rsid w:val="00DA1004"/>
    <w:rsid w:val="00DA13C1"/>
    <w:rsid w:val="00DA1A6B"/>
    <w:rsid w:val="00DA29AE"/>
    <w:rsid w:val="00DA2F71"/>
    <w:rsid w:val="00DA416E"/>
    <w:rsid w:val="00DA4871"/>
    <w:rsid w:val="00DA489D"/>
    <w:rsid w:val="00DA4C0D"/>
    <w:rsid w:val="00DA5EC7"/>
    <w:rsid w:val="00DA6251"/>
    <w:rsid w:val="00DA67A5"/>
    <w:rsid w:val="00DB21B8"/>
    <w:rsid w:val="00DB231B"/>
    <w:rsid w:val="00DB2826"/>
    <w:rsid w:val="00DB4412"/>
    <w:rsid w:val="00DB448B"/>
    <w:rsid w:val="00DB5210"/>
    <w:rsid w:val="00DB5C22"/>
    <w:rsid w:val="00DB64C2"/>
    <w:rsid w:val="00DB6578"/>
    <w:rsid w:val="00DB71B1"/>
    <w:rsid w:val="00DB7983"/>
    <w:rsid w:val="00DB7A19"/>
    <w:rsid w:val="00DC094E"/>
    <w:rsid w:val="00DC0970"/>
    <w:rsid w:val="00DC0A52"/>
    <w:rsid w:val="00DC0F75"/>
    <w:rsid w:val="00DC2334"/>
    <w:rsid w:val="00DC26DA"/>
    <w:rsid w:val="00DC27EC"/>
    <w:rsid w:val="00DC2888"/>
    <w:rsid w:val="00DC2FF6"/>
    <w:rsid w:val="00DC30EC"/>
    <w:rsid w:val="00DC450E"/>
    <w:rsid w:val="00DC494B"/>
    <w:rsid w:val="00DC521C"/>
    <w:rsid w:val="00DC52A2"/>
    <w:rsid w:val="00DC5F56"/>
    <w:rsid w:val="00DC703D"/>
    <w:rsid w:val="00DC752C"/>
    <w:rsid w:val="00DD085E"/>
    <w:rsid w:val="00DD1EA3"/>
    <w:rsid w:val="00DD2640"/>
    <w:rsid w:val="00DD26F3"/>
    <w:rsid w:val="00DD3DBC"/>
    <w:rsid w:val="00DD423F"/>
    <w:rsid w:val="00DD5130"/>
    <w:rsid w:val="00DD520A"/>
    <w:rsid w:val="00DD5902"/>
    <w:rsid w:val="00DD59D6"/>
    <w:rsid w:val="00DD5AFC"/>
    <w:rsid w:val="00DD6284"/>
    <w:rsid w:val="00DD7170"/>
    <w:rsid w:val="00DD7442"/>
    <w:rsid w:val="00DD7781"/>
    <w:rsid w:val="00DE0731"/>
    <w:rsid w:val="00DE0D7E"/>
    <w:rsid w:val="00DE130D"/>
    <w:rsid w:val="00DE2757"/>
    <w:rsid w:val="00DE2867"/>
    <w:rsid w:val="00DE2896"/>
    <w:rsid w:val="00DE60BF"/>
    <w:rsid w:val="00DE662E"/>
    <w:rsid w:val="00DE66CC"/>
    <w:rsid w:val="00DE7AEB"/>
    <w:rsid w:val="00DF001A"/>
    <w:rsid w:val="00DF0048"/>
    <w:rsid w:val="00DF0758"/>
    <w:rsid w:val="00DF0FDB"/>
    <w:rsid w:val="00DF14B5"/>
    <w:rsid w:val="00DF1906"/>
    <w:rsid w:val="00DF295B"/>
    <w:rsid w:val="00DF2965"/>
    <w:rsid w:val="00DF2C51"/>
    <w:rsid w:val="00DF33E6"/>
    <w:rsid w:val="00DF37CA"/>
    <w:rsid w:val="00DF3BAC"/>
    <w:rsid w:val="00DF477F"/>
    <w:rsid w:val="00DF4E42"/>
    <w:rsid w:val="00DF51EF"/>
    <w:rsid w:val="00DF5553"/>
    <w:rsid w:val="00DF5939"/>
    <w:rsid w:val="00DF5B67"/>
    <w:rsid w:val="00DF5DA7"/>
    <w:rsid w:val="00DF6A2F"/>
    <w:rsid w:val="00DF6FE3"/>
    <w:rsid w:val="00DF74B1"/>
    <w:rsid w:val="00DF7AF6"/>
    <w:rsid w:val="00E0099C"/>
    <w:rsid w:val="00E00E13"/>
    <w:rsid w:val="00E01A04"/>
    <w:rsid w:val="00E02496"/>
    <w:rsid w:val="00E027D2"/>
    <w:rsid w:val="00E02865"/>
    <w:rsid w:val="00E0329B"/>
    <w:rsid w:val="00E0335B"/>
    <w:rsid w:val="00E039D6"/>
    <w:rsid w:val="00E047F7"/>
    <w:rsid w:val="00E04C8F"/>
    <w:rsid w:val="00E058B6"/>
    <w:rsid w:val="00E05DB5"/>
    <w:rsid w:val="00E06179"/>
    <w:rsid w:val="00E06430"/>
    <w:rsid w:val="00E0661D"/>
    <w:rsid w:val="00E067F9"/>
    <w:rsid w:val="00E06888"/>
    <w:rsid w:val="00E072DE"/>
    <w:rsid w:val="00E07356"/>
    <w:rsid w:val="00E073A9"/>
    <w:rsid w:val="00E07C68"/>
    <w:rsid w:val="00E10F81"/>
    <w:rsid w:val="00E11391"/>
    <w:rsid w:val="00E11A83"/>
    <w:rsid w:val="00E11BE6"/>
    <w:rsid w:val="00E1203D"/>
    <w:rsid w:val="00E12440"/>
    <w:rsid w:val="00E1307C"/>
    <w:rsid w:val="00E14597"/>
    <w:rsid w:val="00E14E69"/>
    <w:rsid w:val="00E1578A"/>
    <w:rsid w:val="00E1604E"/>
    <w:rsid w:val="00E16216"/>
    <w:rsid w:val="00E16562"/>
    <w:rsid w:val="00E16881"/>
    <w:rsid w:val="00E169AB"/>
    <w:rsid w:val="00E16AAF"/>
    <w:rsid w:val="00E16D0C"/>
    <w:rsid w:val="00E17455"/>
    <w:rsid w:val="00E17BEE"/>
    <w:rsid w:val="00E17FA5"/>
    <w:rsid w:val="00E201BC"/>
    <w:rsid w:val="00E20F02"/>
    <w:rsid w:val="00E21ABE"/>
    <w:rsid w:val="00E2220E"/>
    <w:rsid w:val="00E22C5D"/>
    <w:rsid w:val="00E2319F"/>
    <w:rsid w:val="00E236D0"/>
    <w:rsid w:val="00E23A6A"/>
    <w:rsid w:val="00E23C5A"/>
    <w:rsid w:val="00E23CA7"/>
    <w:rsid w:val="00E240F3"/>
    <w:rsid w:val="00E247EE"/>
    <w:rsid w:val="00E24A2B"/>
    <w:rsid w:val="00E25058"/>
    <w:rsid w:val="00E262E4"/>
    <w:rsid w:val="00E2642B"/>
    <w:rsid w:val="00E266AE"/>
    <w:rsid w:val="00E27FD1"/>
    <w:rsid w:val="00E30158"/>
    <w:rsid w:val="00E30314"/>
    <w:rsid w:val="00E312A2"/>
    <w:rsid w:val="00E31834"/>
    <w:rsid w:val="00E31FE6"/>
    <w:rsid w:val="00E328E5"/>
    <w:rsid w:val="00E32996"/>
    <w:rsid w:val="00E32B8D"/>
    <w:rsid w:val="00E32C75"/>
    <w:rsid w:val="00E32E17"/>
    <w:rsid w:val="00E337EE"/>
    <w:rsid w:val="00E33B7F"/>
    <w:rsid w:val="00E33FA0"/>
    <w:rsid w:val="00E3485D"/>
    <w:rsid w:val="00E34E5D"/>
    <w:rsid w:val="00E350D5"/>
    <w:rsid w:val="00E359EE"/>
    <w:rsid w:val="00E35C66"/>
    <w:rsid w:val="00E36FCF"/>
    <w:rsid w:val="00E37D1E"/>
    <w:rsid w:val="00E400F6"/>
    <w:rsid w:val="00E40BCE"/>
    <w:rsid w:val="00E41E59"/>
    <w:rsid w:val="00E42241"/>
    <w:rsid w:val="00E42ED9"/>
    <w:rsid w:val="00E43434"/>
    <w:rsid w:val="00E43EB5"/>
    <w:rsid w:val="00E44544"/>
    <w:rsid w:val="00E44975"/>
    <w:rsid w:val="00E44CB6"/>
    <w:rsid w:val="00E45AF3"/>
    <w:rsid w:val="00E4700F"/>
    <w:rsid w:val="00E5037F"/>
    <w:rsid w:val="00E505FF"/>
    <w:rsid w:val="00E5062F"/>
    <w:rsid w:val="00E525A2"/>
    <w:rsid w:val="00E52753"/>
    <w:rsid w:val="00E5386A"/>
    <w:rsid w:val="00E54C24"/>
    <w:rsid w:val="00E54D09"/>
    <w:rsid w:val="00E55174"/>
    <w:rsid w:val="00E5536A"/>
    <w:rsid w:val="00E55A24"/>
    <w:rsid w:val="00E55A65"/>
    <w:rsid w:val="00E55DB4"/>
    <w:rsid w:val="00E560FA"/>
    <w:rsid w:val="00E561D6"/>
    <w:rsid w:val="00E56634"/>
    <w:rsid w:val="00E5683D"/>
    <w:rsid w:val="00E60BAE"/>
    <w:rsid w:val="00E6252D"/>
    <w:rsid w:val="00E63108"/>
    <w:rsid w:val="00E63923"/>
    <w:rsid w:val="00E655ED"/>
    <w:rsid w:val="00E65BC1"/>
    <w:rsid w:val="00E65E84"/>
    <w:rsid w:val="00E664B5"/>
    <w:rsid w:val="00E66508"/>
    <w:rsid w:val="00E669F3"/>
    <w:rsid w:val="00E7089B"/>
    <w:rsid w:val="00E713F9"/>
    <w:rsid w:val="00E73444"/>
    <w:rsid w:val="00E73AC7"/>
    <w:rsid w:val="00E74CEE"/>
    <w:rsid w:val="00E74D31"/>
    <w:rsid w:val="00E7563D"/>
    <w:rsid w:val="00E762B9"/>
    <w:rsid w:val="00E7633D"/>
    <w:rsid w:val="00E77001"/>
    <w:rsid w:val="00E77C9C"/>
    <w:rsid w:val="00E77D16"/>
    <w:rsid w:val="00E77FF3"/>
    <w:rsid w:val="00E80789"/>
    <w:rsid w:val="00E80846"/>
    <w:rsid w:val="00E81023"/>
    <w:rsid w:val="00E81A5A"/>
    <w:rsid w:val="00E81ED6"/>
    <w:rsid w:val="00E82BA0"/>
    <w:rsid w:val="00E82EDB"/>
    <w:rsid w:val="00E839BE"/>
    <w:rsid w:val="00E847BA"/>
    <w:rsid w:val="00E86077"/>
    <w:rsid w:val="00E86A3B"/>
    <w:rsid w:val="00E87DB2"/>
    <w:rsid w:val="00E87EA7"/>
    <w:rsid w:val="00E90486"/>
    <w:rsid w:val="00E909B6"/>
    <w:rsid w:val="00E91468"/>
    <w:rsid w:val="00E917F7"/>
    <w:rsid w:val="00E91C48"/>
    <w:rsid w:val="00E92594"/>
    <w:rsid w:val="00E928DC"/>
    <w:rsid w:val="00E92D0D"/>
    <w:rsid w:val="00E93015"/>
    <w:rsid w:val="00E93399"/>
    <w:rsid w:val="00E94A76"/>
    <w:rsid w:val="00E9581C"/>
    <w:rsid w:val="00E9588F"/>
    <w:rsid w:val="00E964A2"/>
    <w:rsid w:val="00E9688A"/>
    <w:rsid w:val="00E96B34"/>
    <w:rsid w:val="00E970A4"/>
    <w:rsid w:val="00E97887"/>
    <w:rsid w:val="00E97F97"/>
    <w:rsid w:val="00EA08F5"/>
    <w:rsid w:val="00EA0AC4"/>
    <w:rsid w:val="00EA0F2A"/>
    <w:rsid w:val="00EA100B"/>
    <w:rsid w:val="00EA125D"/>
    <w:rsid w:val="00EA1457"/>
    <w:rsid w:val="00EA2BCF"/>
    <w:rsid w:val="00EA2D1B"/>
    <w:rsid w:val="00EA2E2F"/>
    <w:rsid w:val="00EA315D"/>
    <w:rsid w:val="00EA426E"/>
    <w:rsid w:val="00EA42C0"/>
    <w:rsid w:val="00EA4498"/>
    <w:rsid w:val="00EA536D"/>
    <w:rsid w:val="00EA642F"/>
    <w:rsid w:val="00EA6943"/>
    <w:rsid w:val="00EA6AFD"/>
    <w:rsid w:val="00EA6DC6"/>
    <w:rsid w:val="00EA700E"/>
    <w:rsid w:val="00EA7037"/>
    <w:rsid w:val="00EA7455"/>
    <w:rsid w:val="00EA7B58"/>
    <w:rsid w:val="00EB0CAC"/>
    <w:rsid w:val="00EB1223"/>
    <w:rsid w:val="00EB1411"/>
    <w:rsid w:val="00EB1FD9"/>
    <w:rsid w:val="00EB2275"/>
    <w:rsid w:val="00EB2355"/>
    <w:rsid w:val="00EB2915"/>
    <w:rsid w:val="00EB3D08"/>
    <w:rsid w:val="00EB3D57"/>
    <w:rsid w:val="00EB428F"/>
    <w:rsid w:val="00EB4555"/>
    <w:rsid w:val="00EB54A3"/>
    <w:rsid w:val="00EB575B"/>
    <w:rsid w:val="00EB5B47"/>
    <w:rsid w:val="00EB5FE1"/>
    <w:rsid w:val="00EB61C9"/>
    <w:rsid w:val="00EB77F6"/>
    <w:rsid w:val="00EB79DA"/>
    <w:rsid w:val="00EB7C9C"/>
    <w:rsid w:val="00EB7F5E"/>
    <w:rsid w:val="00EC0EAA"/>
    <w:rsid w:val="00EC1576"/>
    <w:rsid w:val="00EC2B81"/>
    <w:rsid w:val="00EC2E87"/>
    <w:rsid w:val="00EC2FAA"/>
    <w:rsid w:val="00EC385F"/>
    <w:rsid w:val="00EC3BCA"/>
    <w:rsid w:val="00EC422B"/>
    <w:rsid w:val="00EC4EB5"/>
    <w:rsid w:val="00EC532B"/>
    <w:rsid w:val="00EC5474"/>
    <w:rsid w:val="00EC57E4"/>
    <w:rsid w:val="00EC64CC"/>
    <w:rsid w:val="00EC6E0D"/>
    <w:rsid w:val="00EC6FCA"/>
    <w:rsid w:val="00EC7276"/>
    <w:rsid w:val="00ED07E6"/>
    <w:rsid w:val="00ED120E"/>
    <w:rsid w:val="00ED13E5"/>
    <w:rsid w:val="00ED14CD"/>
    <w:rsid w:val="00ED1CF0"/>
    <w:rsid w:val="00ED2059"/>
    <w:rsid w:val="00ED2228"/>
    <w:rsid w:val="00ED2D6A"/>
    <w:rsid w:val="00ED7A1C"/>
    <w:rsid w:val="00EE03BD"/>
    <w:rsid w:val="00EE070F"/>
    <w:rsid w:val="00EE15E7"/>
    <w:rsid w:val="00EE1A76"/>
    <w:rsid w:val="00EE309C"/>
    <w:rsid w:val="00EE429A"/>
    <w:rsid w:val="00EE497E"/>
    <w:rsid w:val="00EE50A9"/>
    <w:rsid w:val="00EE5ABF"/>
    <w:rsid w:val="00EE6F67"/>
    <w:rsid w:val="00EE7BDB"/>
    <w:rsid w:val="00EF02B0"/>
    <w:rsid w:val="00EF1535"/>
    <w:rsid w:val="00EF1AB5"/>
    <w:rsid w:val="00EF1C7F"/>
    <w:rsid w:val="00EF2F6B"/>
    <w:rsid w:val="00EF2FCB"/>
    <w:rsid w:val="00EF3F8C"/>
    <w:rsid w:val="00EF4011"/>
    <w:rsid w:val="00EF43FC"/>
    <w:rsid w:val="00EF46A6"/>
    <w:rsid w:val="00EF4905"/>
    <w:rsid w:val="00EF5356"/>
    <w:rsid w:val="00EF60B3"/>
    <w:rsid w:val="00EF63DD"/>
    <w:rsid w:val="00EF6561"/>
    <w:rsid w:val="00F001ED"/>
    <w:rsid w:val="00F008EC"/>
    <w:rsid w:val="00F00925"/>
    <w:rsid w:val="00F00AB8"/>
    <w:rsid w:val="00F00D54"/>
    <w:rsid w:val="00F012BD"/>
    <w:rsid w:val="00F01D90"/>
    <w:rsid w:val="00F03457"/>
    <w:rsid w:val="00F04108"/>
    <w:rsid w:val="00F052EB"/>
    <w:rsid w:val="00F062E3"/>
    <w:rsid w:val="00F069D4"/>
    <w:rsid w:val="00F07B37"/>
    <w:rsid w:val="00F10D68"/>
    <w:rsid w:val="00F10F47"/>
    <w:rsid w:val="00F1120F"/>
    <w:rsid w:val="00F11AAD"/>
    <w:rsid w:val="00F12EA7"/>
    <w:rsid w:val="00F13376"/>
    <w:rsid w:val="00F138E0"/>
    <w:rsid w:val="00F13F3D"/>
    <w:rsid w:val="00F1481C"/>
    <w:rsid w:val="00F16092"/>
    <w:rsid w:val="00F16A31"/>
    <w:rsid w:val="00F16F82"/>
    <w:rsid w:val="00F203CF"/>
    <w:rsid w:val="00F207F2"/>
    <w:rsid w:val="00F21106"/>
    <w:rsid w:val="00F22A68"/>
    <w:rsid w:val="00F22CB3"/>
    <w:rsid w:val="00F22D80"/>
    <w:rsid w:val="00F22DD6"/>
    <w:rsid w:val="00F23DF5"/>
    <w:rsid w:val="00F23FF5"/>
    <w:rsid w:val="00F24067"/>
    <w:rsid w:val="00F24B09"/>
    <w:rsid w:val="00F25855"/>
    <w:rsid w:val="00F25A5C"/>
    <w:rsid w:val="00F26809"/>
    <w:rsid w:val="00F2699E"/>
    <w:rsid w:val="00F279E7"/>
    <w:rsid w:val="00F27EA2"/>
    <w:rsid w:val="00F30894"/>
    <w:rsid w:val="00F3266E"/>
    <w:rsid w:val="00F3406F"/>
    <w:rsid w:val="00F349FD"/>
    <w:rsid w:val="00F34B64"/>
    <w:rsid w:val="00F36515"/>
    <w:rsid w:val="00F36DAF"/>
    <w:rsid w:val="00F3713D"/>
    <w:rsid w:val="00F373A2"/>
    <w:rsid w:val="00F3758F"/>
    <w:rsid w:val="00F37934"/>
    <w:rsid w:val="00F37A4D"/>
    <w:rsid w:val="00F40441"/>
    <w:rsid w:val="00F4065F"/>
    <w:rsid w:val="00F409CD"/>
    <w:rsid w:val="00F41C4A"/>
    <w:rsid w:val="00F4231B"/>
    <w:rsid w:val="00F426A2"/>
    <w:rsid w:val="00F42B63"/>
    <w:rsid w:val="00F43ABA"/>
    <w:rsid w:val="00F4480E"/>
    <w:rsid w:val="00F44A20"/>
    <w:rsid w:val="00F44A5E"/>
    <w:rsid w:val="00F44DD8"/>
    <w:rsid w:val="00F453C9"/>
    <w:rsid w:val="00F45D93"/>
    <w:rsid w:val="00F45E77"/>
    <w:rsid w:val="00F46FD1"/>
    <w:rsid w:val="00F479CC"/>
    <w:rsid w:val="00F502F3"/>
    <w:rsid w:val="00F50A15"/>
    <w:rsid w:val="00F50C72"/>
    <w:rsid w:val="00F50D93"/>
    <w:rsid w:val="00F519FB"/>
    <w:rsid w:val="00F51D40"/>
    <w:rsid w:val="00F52674"/>
    <w:rsid w:val="00F52B54"/>
    <w:rsid w:val="00F53513"/>
    <w:rsid w:val="00F539DA"/>
    <w:rsid w:val="00F53F6C"/>
    <w:rsid w:val="00F54059"/>
    <w:rsid w:val="00F5425E"/>
    <w:rsid w:val="00F54268"/>
    <w:rsid w:val="00F5509F"/>
    <w:rsid w:val="00F5621A"/>
    <w:rsid w:val="00F56C7F"/>
    <w:rsid w:val="00F573C5"/>
    <w:rsid w:val="00F579A9"/>
    <w:rsid w:val="00F60459"/>
    <w:rsid w:val="00F61196"/>
    <w:rsid w:val="00F61303"/>
    <w:rsid w:val="00F61346"/>
    <w:rsid w:val="00F617E7"/>
    <w:rsid w:val="00F6272B"/>
    <w:rsid w:val="00F6353B"/>
    <w:rsid w:val="00F660BB"/>
    <w:rsid w:val="00F67A30"/>
    <w:rsid w:val="00F7252C"/>
    <w:rsid w:val="00F7271A"/>
    <w:rsid w:val="00F72882"/>
    <w:rsid w:val="00F73304"/>
    <w:rsid w:val="00F734BA"/>
    <w:rsid w:val="00F7477E"/>
    <w:rsid w:val="00F74C3F"/>
    <w:rsid w:val="00F75F1F"/>
    <w:rsid w:val="00F76272"/>
    <w:rsid w:val="00F769AC"/>
    <w:rsid w:val="00F76D95"/>
    <w:rsid w:val="00F76EC2"/>
    <w:rsid w:val="00F77BEA"/>
    <w:rsid w:val="00F81408"/>
    <w:rsid w:val="00F81FF5"/>
    <w:rsid w:val="00F822BC"/>
    <w:rsid w:val="00F82452"/>
    <w:rsid w:val="00F82F73"/>
    <w:rsid w:val="00F8324A"/>
    <w:rsid w:val="00F83900"/>
    <w:rsid w:val="00F8468D"/>
    <w:rsid w:val="00F84F49"/>
    <w:rsid w:val="00F85B41"/>
    <w:rsid w:val="00F85BFB"/>
    <w:rsid w:val="00F85CF0"/>
    <w:rsid w:val="00F86032"/>
    <w:rsid w:val="00F864EA"/>
    <w:rsid w:val="00F87409"/>
    <w:rsid w:val="00F9033D"/>
    <w:rsid w:val="00F90446"/>
    <w:rsid w:val="00F90A75"/>
    <w:rsid w:val="00F90EC8"/>
    <w:rsid w:val="00F91100"/>
    <w:rsid w:val="00F91A4D"/>
    <w:rsid w:val="00F92287"/>
    <w:rsid w:val="00F924D6"/>
    <w:rsid w:val="00F9253A"/>
    <w:rsid w:val="00F92A48"/>
    <w:rsid w:val="00F9313E"/>
    <w:rsid w:val="00F93409"/>
    <w:rsid w:val="00F93A8C"/>
    <w:rsid w:val="00F93C77"/>
    <w:rsid w:val="00F93E63"/>
    <w:rsid w:val="00F944BB"/>
    <w:rsid w:val="00F955C9"/>
    <w:rsid w:val="00F95DA5"/>
    <w:rsid w:val="00F96014"/>
    <w:rsid w:val="00FA0087"/>
    <w:rsid w:val="00FA0505"/>
    <w:rsid w:val="00FA0805"/>
    <w:rsid w:val="00FA0E45"/>
    <w:rsid w:val="00FA12F1"/>
    <w:rsid w:val="00FA189B"/>
    <w:rsid w:val="00FA1D3F"/>
    <w:rsid w:val="00FA2B27"/>
    <w:rsid w:val="00FA2B64"/>
    <w:rsid w:val="00FA2E63"/>
    <w:rsid w:val="00FA2FE6"/>
    <w:rsid w:val="00FA3FFA"/>
    <w:rsid w:val="00FA4011"/>
    <w:rsid w:val="00FA4071"/>
    <w:rsid w:val="00FA48BE"/>
    <w:rsid w:val="00FA4909"/>
    <w:rsid w:val="00FA4B46"/>
    <w:rsid w:val="00FA6BD1"/>
    <w:rsid w:val="00FA738E"/>
    <w:rsid w:val="00FB224F"/>
    <w:rsid w:val="00FB238F"/>
    <w:rsid w:val="00FB3581"/>
    <w:rsid w:val="00FB3918"/>
    <w:rsid w:val="00FB3BB8"/>
    <w:rsid w:val="00FB4251"/>
    <w:rsid w:val="00FB492A"/>
    <w:rsid w:val="00FB4CA9"/>
    <w:rsid w:val="00FB4D53"/>
    <w:rsid w:val="00FB597F"/>
    <w:rsid w:val="00FB5A3E"/>
    <w:rsid w:val="00FB5A7B"/>
    <w:rsid w:val="00FB6378"/>
    <w:rsid w:val="00FB6793"/>
    <w:rsid w:val="00FB6D50"/>
    <w:rsid w:val="00FB71F3"/>
    <w:rsid w:val="00FB7B7D"/>
    <w:rsid w:val="00FC12CD"/>
    <w:rsid w:val="00FC1468"/>
    <w:rsid w:val="00FC1D03"/>
    <w:rsid w:val="00FC24EE"/>
    <w:rsid w:val="00FC3636"/>
    <w:rsid w:val="00FC3E67"/>
    <w:rsid w:val="00FC3F0A"/>
    <w:rsid w:val="00FC44B2"/>
    <w:rsid w:val="00FC4BE0"/>
    <w:rsid w:val="00FC5188"/>
    <w:rsid w:val="00FC56C8"/>
    <w:rsid w:val="00FC59B1"/>
    <w:rsid w:val="00FC5E8B"/>
    <w:rsid w:val="00FC669E"/>
    <w:rsid w:val="00FC68CF"/>
    <w:rsid w:val="00FC6EE0"/>
    <w:rsid w:val="00FC72AC"/>
    <w:rsid w:val="00FC73CB"/>
    <w:rsid w:val="00FC7937"/>
    <w:rsid w:val="00FC7B09"/>
    <w:rsid w:val="00FD1236"/>
    <w:rsid w:val="00FD166F"/>
    <w:rsid w:val="00FD2272"/>
    <w:rsid w:val="00FD256A"/>
    <w:rsid w:val="00FD259A"/>
    <w:rsid w:val="00FD2C6F"/>
    <w:rsid w:val="00FD36E6"/>
    <w:rsid w:val="00FD4567"/>
    <w:rsid w:val="00FD4F3D"/>
    <w:rsid w:val="00FD51B0"/>
    <w:rsid w:val="00FD52DC"/>
    <w:rsid w:val="00FD61FA"/>
    <w:rsid w:val="00FD6611"/>
    <w:rsid w:val="00FD66CB"/>
    <w:rsid w:val="00FD6769"/>
    <w:rsid w:val="00FD6A64"/>
    <w:rsid w:val="00FD71A5"/>
    <w:rsid w:val="00FD7333"/>
    <w:rsid w:val="00FD7378"/>
    <w:rsid w:val="00FD79E2"/>
    <w:rsid w:val="00FE051C"/>
    <w:rsid w:val="00FE1C64"/>
    <w:rsid w:val="00FE23D1"/>
    <w:rsid w:val="00FE2516"/>
    <w:rsid w:val="00FE2840"/>
    <w:rsid w:val="00FE2A95"/>
    <w:rsid w:val="00FE3420"/>
    <w:rsid w:val="00FE38DE"/>
    <w:rsid w:val="00FE40B4"/>
    <w:rsid w:val="00FE43C7"/>
    <w:rsid w:val="00FE5101"/>
    <w:rsid w:val="00FE53DD"/>
    <w:rsid w:val="00FE54AA"/>
    <w:rsid w:val="00FE66F9"/>
    <w:rsid w:val="00FE6E59"/>
    <w:rsid w:val="00FE77C4"/>
    <w:rsid w:val="00FF007F"/>
    <w:rsid w:val="00FF01AF"/>
    <w:rsid w:val="00FF0288"/>
    <w:rsid w:val="00FF0E31"/>
    <w:rsid w:val="00FF17CD"/>
    <w:rsid w:val="00FF2592"/>
    <w:rsid w:val="00FF2796"/>
    <w:rsid w:val="00FF34E8"/>
    <w:rsid w:val="00FF58EC"/>
    <w:rsid w:val="00FF59BE"/>
    <w:rsid w:val="00FF673B"/>
    <w:rsid w:val="00FF705E"/>
    <w:rsid w:val="00FF71C1"/>
    <w:rsid w:val="00FF78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E8E12B"/>
  <w15:chartTrackingRefBased/>
  <w15:docId w15:val="{EF9B4E15-F15D-4F1C-B498-EFCBD1299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sz w:val="24"/>
      <w:szCs w:val="24"/>
      <w:lang w:eastAsia="ar-SA"/>
    </w:rPr>
  </w:style>
  <w:style w:type="paragraph" w:styleId="Pealkiri1">
    <w:name w:val="heading 1"/>
    <w:basedOn w:val="Normaallaad"/>
    <w:next w:val="Normaallaad"/>
    <w:qFormat/>
    <w:pPr>
      <w:keepNext/>
      <w:numPr>
        <w:numId w:val="1"/>
      </w:numPr>
      <w:outlineLvl w:val="0"/>
    </w:pPr>
    <w:rPr>
      <w:b/>
      <w:sz w:val="20"/>
      <w:szCs w:val="20"/>
    </w:rPr>
  </w:style>
  <w:style w:type="paragraph" w:styleId="Pealkiri2">
    <w:name w:val="heading 2"/>
    <w:basedOn w:val="Normaallaad"/>
    <w:next w:val="Normaallaad"/>
    <w:qFormat/>
    <w:pPr>
      <w:keepNext/>
      <w:numPr>
        <w:ilvl w:val="1"/>
        <w:numId w:val="1"/>
      </w:numPr>
      <w:spacing w:before="240" w:after="60"/>
      <w:outlineLvl w:val="1"/>
    </w:pPr>
    <w:rPr>
      <w:rFonts w:ascii="Cambria" w:hAnsi="Cambria" w:cs="Cambria"/>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b/>
      <w:bCs/>
      <w:sz w:val="20"/>
      <w:lang w:val="et-E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b/>
      <w:bCs/>
      <w:szCs w:val="20"/>
      <w:lang w:val="en-AU"/>
    </w:rPr>
  </w:style>
  <w:style w:type="character" w:customStyle="1" w:styleId="Liguvaikefont4">
    <w:name w:val="Lõigu vaikefont4"/>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b/>
      <w:bCs/>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Liguvaikefont3">
    <w:name w:val="Lõigu vaikefont3"/>
  </w:style>
  <w:style w:type="character" w:customStyle="1" w:styleId="Liguvaikefont2">
    <w:name w:val="Lõigu vaikefont2"/>
  </w:style>
  <w:style w:type="character" w:customStyle="1" w:styleId="WW8Num5z0">
    <w:name w:val="WW8Num5z0"/>
    <w:rPr>
      <w:rFonts w:hint="default"/>
    </w:rPr>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color w:val="auto"/>
    </w:rPr>
  </w:style>
  <w:style w:type="character" w:customStyle="1" w:styleId="WW8Num8z1">
    <w:name w:val="WW8Num8z1"/>
    <w:rPr>
      <w:rFonts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b w:val="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hint="default"/>
      <w:sz w:val="20"/>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b/>
      <w:color w:val="auto"/>
    </w:rPr>
  </w:style>
  <w:style w:type="character" w:customStyle="1" w:styleId="WW8Num15z1">
    <w:name w:val="WW8Num15z1"/>
    <w:rPr>
      <w:b w:val="0"/>
      <w:i w:val="0"/>
      <w:color w:val="auto"/>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bCs/>
    </w:rPr>
  </w:style>
  <w:style w:type="character" w:customStyle="1" w:styleId="WW8Num20z0">
    <w:name w:val="WW8Num20z0"/>
    <w:rPr>
      <w:rFonts w:ascii="Symbol" w:hAnsi="Symbol" w:cs="Symbol" w:hint="default"/>
      <w:sz w:val="20"/>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rPr>
      <w:rFonts w:hint="default"/>
      <w:b w:val="0"/>
      <w:i w:val="0"/>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eastAsia="Times New Roman" w:hAnsi="Symbol"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2z0">
    <w:name w:val="WW8Num32z0"/>
    <w:rPr>
      <w:rFonts w:hint="default"/>
    </w:rPr>
  </w:style>
  <w:style w:type="character" w:customStyle="1" w:styleId="WW8Num33z0">
    <w:name w:val="WW8Num33z0"/>
    <w:rPr>
      <w:rFonts w:eastAsia="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5z0">
    <w:name w:val="WW8Num35z0"/>
    <w:rPr>
      <w:rFonts w:ascii="Times New Roman" w:eastAsia="Times New Roman" w:hAnsi="Times New Roman" w:cs="Times New Roman"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Liguvaikefont1">
    <w:name w:val="Lõigu vaikefont1"/>
  </w:style>
  <w:style w:type="character" w:styleId="Lehekljenumber">
    <w:name w:val="page number"/>
    <w:basedOn w:val="Liguvaikefont1"/>
  </w:style>
  <w:style w:type="character" w:styleId="Hperlink">
    <w:name w:val="Hyperlink"/>
    <w:rPr>
      <w:color w:val="0000FF"/>
      <w:u w:val="single"/>
    </w:rPr>
  </w:style>
  <w:style w:type="character" w:customStyle="1" w:styleId="PisMrk">
    <w:name w:val="Päis Märk"/>
    <w:rPr>
      <w:sz w:val="24"/>
      <w:szCs w:val="24"/>
      <w:lang w:val="ru-RU"/>
    </w:rPr>
  </w:style>
  <w:style w:type="character" w:customStyle="1" w:styleId="JutumullitekstMrk">
    <w:name w:val="Jutumullitekst Märk"/>
    <w:rPr>
      <w:rFonts w:ascii="Tahoma" w:hAnsi="Tahoma" w:cs="Tahoma"/>
      <w:sz w:val="16"/>
      <w:szCs w:val="16"/>
      <w:lang w:val="ru-RU"/>
    </w:rPr>
  </w:style>
  <w:style w:type="character" w:customStyle="1" w:styleId="JalusMrk">
    <w:name w:val="Jalus Märk"/>
    <w:rPr>
      <w:sz w:val="24"/>
      <w:szCs w:val="24"/>
      <w:lang w:val="ru-RU"/>
    </w:rPr>
  </w:style>
  <w:style w:type="character" w:customStyle="1" w:styleId="Pealkiri1Mrk">
    <w:name w:val="Pealkiri 1 Märk"/>
    <w:rPr>
      <w:b/>
    </w:rPr>
  </w:style>
  <w:style w:type="character" w:customStyle="1" w:styleId="KehatekstMrk">
    <w:name w:val="Kehatekst Märk"/>
    <w:rPr>
      <w:sz w:val="24"/>
    </w:rPr>
  </w:style>
  <w:style w:type="character" w:customStyle="1" w:styleId="Pealkiri2Mrk">
    <w:name w:val="Pealkiri 2 Märk"/>
    <w:rPr>
      <w:rFonts w:ascii="Cambria" w:hAnsi="Cambria" w:cs="Cambria"/>
      <w:b/>
      <w:bCs/>
      <w:i/>
      <w:iCs/>
      <w:sz w:val="28"/>
      <w:szCs w:val="28"/>
      <w:lang w:val="ru-RU"/>
    </w:rPr>
  </w:style>
  <w:style w:type="character" w:customStyle="1" w:styleId="apple-converted-space">
    <w:name w:val="apple-converted-space"/>
  </w:style>
  <w:style w:type="character" w:styleId="Tugev">
    <w:name w:val="Strong"/>
    <w:qFormat/>
    <w:rPr>
      <w:b/>
      <w:bCs/>
    </w:rPr>
  </w:style>
  <w:style w:type="character" w:customStyle="1" w:styleId="Pealkiri3Mrk">
    <w:name w:val="Pealkiri 3 Märk"/>
    <w:rPr>
      <w:rFonts w:ascii="Calibri Light" w:eastAsia="Times New Roman" w:hAnsi="Calibri Light" w:cs="Times New Roman"/>
      <w:b/>
      <w:bCs/>
      <w:sz w:val="26"/>
      <w:szCs w:val="26"/>
      <w:lang w:val="ru-RU"/>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Microsoft YaHei" w:hAnsi="Arial" w:cs="Arial"/>
      <w:sz w:val="28"/>
      <w:szCs w:val="28"/>
    </w:rPr>
  </w:style>
  <w:style w:type="paragraph" w:styleId="Kehatekst">
    <w:name w:val="Body Text"/>
    <w:basedOn w:val="Normaallaad"/>
    <w:pPr>
      <w:jc w:val="both"/>
    </w:pPr>
    <w:rPr>
      <w:szCs w:val="20"/>
    </w:rPr>
  </w:style>
  <w:style w:type="paragraph" w:styleId="Loend">
    <w:name w:val="List"/>
    <w:basedOn w:val="Kehatekst"/>
    <w:rPr>
      <w:rFonts w:cs="Arial"/>
    </w:rPr>
  </w:style>
  <w:style w:type="paragraph" w:customStyle="1" w:styleId="Caption1">
    <w:name w:val="Caption1"/>
    <w:basedOn w:val="Normaallaad"/>
    <w:pPr>
      <w:suppressLineNumbers/>
      <w:spacing w:before="120" w:after="120"/>
    </w:pPr>
    <w:rPr>
      <w:rFonts w:cs="Arial"/>
      <w:i/>
      <w:iCs/>
    </w:rPr>
  </w:style>
  <w:style w:type="paragraph" w:customStyle="1" w:styleId="Index">
    <w:name w:val="Index"/>
    <w:basedOn w:val="Normaallaad"/>
    <w:pPr>
      <w:suppressLineNumbers/>
    </w:pPr>
    <w:rPr>
      <w:rFonts w:cs="Arial"/>
    </w:rPr>
  </w:style>
  <w:style w:type="paragraph" w:styleId="Jalus">
    <w:name w:val="footer"/>
    <w:basedOn w:val="Normaallaad"/>
    <w:pPr>
      <w:tabs>
        <w:tab w:val="center" w:pos="4677"/>
        <w:tab w:val="right" w:pos="9355"/>
      </w:tabs>
    </w:pPr>
  </w:style>
  <w:style w:type="paragraph" w:styleId="Pis">
    <w:name w:val="header"/>
    <w:basedOn w:val="Normaallaad"/>
    <w:pPr>
      <w:tabs>
        <w:tab w:val="center" w:pos="4677"/>
        <w:tab w:val="right" w:pos="9355"/>
      </w:tabs>
    </w:pPr>
  </w:style>
  <w:style w:type="paragraph" w:styleId="Jutumullitekst">
    <w:name w:val="Balloon Text"/>
    <w:basedOn w:val="Normaallaad"/>
    <w:rPr>
      <w:rFonts w:ascii="Tahoma" w:hAnsi="Tahoma" w:cs="Tahoma"/>
      <w:sz w:val="16"/>
      <w:szCs w:val="16"/>
    </w:rPr>
  </w:style>
  <w:style w:type="paragraph" w:customStyle="1" w:styleId="WW-Default">
    <w:name w:val="WW-Default"/>
    <w:pPr>
      <w:suppressAutoHyphens/>
      <w:autoSpaceDE w:val="0"/>
    </w:pPr>
    <w:rPr>
      <w:color w:val="000000"/>
      <w:sz w:val="24"/>
      <w:szCs w:val="24"/>
      <w:lang w:eastAsia="ar-SA"/>
    </w:rPr>
  </w:style>
  <w:style w:type="paragraph" w:customStyle="1" w:styleId="Standard">
    <w:name w:val="Standard"/>
    <w:pPr>
      <w:suppressAutoHyphens/>
      <w:spacing w:line="276" w:lineRule="auto"/>
      <w:textAlignment w:val="baseline"/>
    </w:pPr>
    <w:rPr>
      <w:rFonts w:ascii="Arial" w:eastAsia="Arial" w:hAnsi="Arial" w:cs="Arial"/>
      <w:color w:val="000000"/>
      <w:kern w:val="1"/>
      <w:sz w:val="22"/>
      <w:szCs w:val="22"/>
      <w:lang w:eastAsia="hi-IN" w:bidi="hi-IN"/>
    </w:rPr>
  </w:style>
  <w:style w:type="paragraph" w:styleId="Loendilik">
    <w:name w:val="List Paragraph"/>
    <w:basedOn w:val="Normaallaad"/>
    <w:uiPriority w:val="34"/>
    <w:qFormat/>
    <w:pPr>
      <w:ind w:left="720"/>
      <w:jc w:val="both"/>
    </w:pPr>
    <w:rPr>
      <w:rFonts w:eastAsia="Calibri"/>
      <w:color w:val="000000"/>
      <w:szCs w:val="22"/>
    </w:rPr>
  </w:style>
  <w:style w:type="paragraph" w:styleId="Normaallaadveeb">
    <w:name w:val="Normal (Web)"/>
    <w:basedOn w:val="Normaallaad"/>
    <w:uiPriority w:val="99"/>
    <w:pPr>
      <w:spacing w:before="100" w:after="100"/>
    </w:pPr>
    <w:rPr>
      <w:rFonts w:ascii="Arial Unicode MS" w:eastAsia="Arial Unicode MS" w:hAnsi="Arial Unicode MS" w:cs="Arial Unicode MS"/>
      <w:color w:val="000000"/>
      <w:lang w:val="en-GB"/>
    </w:rPr>
  </w:style>
  <w:style w:type="paragraph" w:customStyle="1" w:styleId="Loetelu">
    <w:name w:val="Loetelu"/>
    <w:basedOn w:val="Kehatekst"/>
    <w:pPr>
      <w:numPr>
        <w:numId w:val="2"/>
      </w:numPr>
      <w:tabs>
        <w:tab w:val="left" w:pos="360"/>
      </w:tabs>
      <w:spacing w:before="120" w:after="120"/>
      <w:ind w:left="502" w:hanging="360"/>
    </w:pPr>
  </w:style>
  <w:style w:type="paragraph" w:customStyle="1" w:styleId="Bodyt">
    <w:name w:val="Bodyt"/>
    <w:basedOn w:val="Normaallaad"/>
    <w:pPr>
      <w:tabs>
        <w:tab w:val="num" w:pos="0"/>
      </w:tabs>
      <w:jc w:val="both"/>
    </w:pPr>
    <w:rPr>
      <w:szCs w:val="20"/>
      <w:lang w:val="en-GB"/>
    </w:rPr>
  </w:style>
  <w:style w:type="paragraph" w:styleId="Vahedeta">
    <w:name w:val="No Spacing"/>
    <w:uiPriority w:val="1"/>
    <w:qFormat/>
    <w:pPr>
      <w:suppressAutoHyphens/>
    </w:pPr>
    <w:rPr>
      <w:rFonts w:ascii="Calibri" w:eastAsia="Calibri" w:hAnsi="Calibri" w:cs="Calibri"/>
      <w:sz w:val="22"/>
      <w:szCs w:val="22"/>
      <w:lang w:eastAsia="ar-SA"/>
    </w:rPr>
  </w:style>
  <w:style w:type="paragraph" w:customStyle="1" w:styleId="Pealkiri3LadinaCalibri">
    <w:name w:val="Pealkiri 3 + (Ladina) Calibri"/>
    <w:pPr>
      <w:suppressAutoHyphens/>
      <w:jc w:val="right"/>
    </w:pPr>
    <w:rPr>
      <w:rFonts w:ascii="Calibri" w:eastAsia="Calibri" w:hAnsi="Calibri" w:cs="Calibri"/>
      <w:b/>
      <w:color w:val="000000"/>
      <w:kern w:val="1"/>
      <w:sz w:val="24"/>
      <w:szCs w:val="24"/>
      <w:lang w:eastAsia="hi-IN" w:bidi="hi-IN"/>
    </w:rPr>
  </w:style>
  <w:style w:type="paragraph" w:customStyle="1" w:styleId="BodyB">
    <w:name w:val="Body B"/>
    <w:pPr>
      <w:suppressAutoHyphens/>
    </w:pPr>
    <w:rPr>
      <w:rFonts w:eastAsia="Arial Unicode MS" w:cs="Arial Unicode MS"/>
      <w:color w:val="000000"/>
      <w:sz w:val="24"/>
      <w:szCs w:val="24"/>
      <w:lang w:val="en-US" w:eastAsia="ar-SA"/>
    </w:rPr>
  </w:style>
  <w:style w:type="paragraph" w:customStyle="1" w:styleId="Default">
    <w:name w:val="Default"/>
    <w:rsid w:val="003E517D"/>
    <w:pPr>
      <w:autoSpaceDE w:val="0"/>
      <w:autoSpaceDN w:val="0"/>
      <w:adjustRightInd w:val="0"/>
    </w:pPr>
    <w:rPr>
      <w:color w:val="000000"/>
      <w:sz w:val="24"/>
      <w:szCs w:val="24"/>
    </w:rPr>
  </w:style>
  <w:style w:type="paragraph" w:styleId="Allmrkusetekst">
    <w:name w:val="footnote text"/>
    <w:basedOn w:val="Normaallaad"/>
    <w:link w:val="AllmrkusetekstMrk"/>
    <w:uiPriority w:val="99"/>
    <w:semiHidden/>
    <w:unhideWhenUsed/>
    <w:rsid w:val="005B7D10"/>
    <w:pPr>
      <w:suppressAutoHyphens w:val="0"/>
    </w:pPr>
    <w:rPr>
      <w:sz w:val="20"/>
      <w:szCs w:val="20"/>
      <w:lang w:val="ru-RU" w:eastAsia="ru-RU"/>
    </w:rPr>
  </w:style>
  <w:style w:type="character" w:customStyle="1" w:styleId="AllmrkusetekstMrk">
    <w:name w:val="Allmärkuse tekst Märk"/>
    <w:link w:val="Allmrkusetekst"/>
    <w:uiPriority w:val="99"/>
    <w:semiHidden/>
    <w:rsid w:val="005B7D10"/>
    <w:rPr>
      <w:lang w:val="ru-RU" w:eastAsia="ru-RU"/>
    </w:rPr>
  </w:style>
  <w:style w:type="character" w:styleId="Allmrkuseviide">
    <w:name w:val="footnote reference"/>
    <w:uiPriority w:val="99"/>
    <w:semiHidden/>
    <w:unhideWhenUsed/>
    <w:rsid w:val="005B7D10"/>
    <w:rPr>
      <w:vertAlign w:val="superscript"/>
    </w:rPr>
  </w:style>
  <w:style w:type="character" w:customStyle="1" w:styleId="markedcontent">
    <w:name w:val="markedcontent"/>
    <w:basedOn w:val="Liguvaikefont"/>
    <w:rsid w:val="006D348B"/>
  </w:style>
  <w:style w:type="paragraph" w:customStyle="1" w:styleId="TNRkehatekst">
    <w:name w:val="TNR kehatekst"/>
    <w:basedOn w:val="Normaallaad"/>
    <w:link w:val="TNRkehatekstMrk"/>
    <w:uiPriority w:val="99"/>
    <w:qFormat/>
    <w:rsid w:val="001A574C"/>
    <w:pPr>
      <w:suppressAutoHyphens w:val="0"/>
      <w:spacing w:after="160"/>
      <w:jc w:val="both"/>
    </w:pPr>
    <w:rPr>
      <w:rFonts w:eastAsia="Calibri"/>
      <w:lang w:eastAsia="en-US"/>
    </w:rPr>
  </w:style>
  <w:style w:type="character" w:customStyle="1" w:styleId="TNRkehatekstMrk">
    <w:name w:val="TNR kehatekst Märk"/>
    <w:link w:val="TNRkehatekst"/>
    <w:uiPriority w:val="99"/>
    <w:rsid w:val="001A574C"/>
    <w:rPr>
      <w:rFonts w:eastAsia="Calibri"/>
      <w:sz w:val="24"/>
      <w:szCs w:val="24"/>
      <w:lang w:eastAsia="en-US"/>
    </w:rPr>
  </w:style>
  <w:style w:type="paragraph" w:styleId="Kehatekst2">
    <w:name w:val="Body Text 2"/>
    <w:basedOn w:val="Normaallaad"/>
    <w:link w:val="Kehatekst2Mrk"/>
    <w:uiPriority w:val="99"/>
    <w:semiHidden/>
    <w:unhideWhenUsed/>
    <w:rsid w:val="006E358D"/>
    <w:pPr>
      <w:spacing w:after="120" w:line="480" w:lineRule="auto"/>
    </w:pPr>
  </w:style>
  <w:style w:type="character" w:customStyle="1" w:styleId="Kehatekst2Mrk">
    <w:name w:val="Kehatekst 2 Märk"/>
    <w:link w:val="Kehatekst2"/>
    <w:uiPriority w:val="99"/>
    <w:semiHidden/>
    <w:rsid w:val="006E358D"/>
    <w:rPr>
      <w:sz w:val="24"/>
      <w:szCs w:val="24"/>
      <w:lang w:eastAsia="ar-SA"/>
    </w:rPr>
  </w:style>
  <w:style w:type="paragraph" w:styleId="Lihttekst">
    <w:name w:val="Plain Text"/>
    <w:basedOn w:val="Normaallaad"/>
    <w:link w:val="LihttekstMrk"/>
    <w:uiPriority w:val="99"/>
    <w:semiHidden/>
    <w:unhideWhenUsed/>
    <w:rsid w:val="00A75866"/>
    <w:pPr>
      <w:suppressAutoHyphens w:val="0"/>
    </w:pPr>
    <w:rPr>
      <w:rFonts w:ascii="Calibri" w:eastAsia="Calibri" w:hAnsi="Calibri" w:cs="Arial"/>
      <w:sz w:val="22"/>
      <w:szCs w:val="21"/>
      <w:lang w:eastAsia="en-US"/>
    </w:rPr>
  </w:style>
  <w:style w:type="character" w:customStyle="1" w:styleId="LihttekstMrk">
    <w:name w:val="Lihttekst Märk"/>
    <w:link w:val="Lihttekst"/>
    <w:uiPriority w:val="99"/>
    <w:semiHidden/>
    <w:rsid w:val="00A75866"/>
    <w:rPr>
      <w:rFonts w:ascii="Calibri" w:eastAsia="Calibri" w:hAnsi="Calibri" w:cs="Arial"/>
      <w:sz w:val="22"/>
      <w:szCs w:val="21"/>
      <w:lang w:eastAsia="en-US"/>
    </w:rPr>
  </w:style>
  <w:style w:type="character" w:styleId="Klastatudhperlink">
    <w:name w:val="FollowedHyperlink"/>
    <w:uiPriority w:val="99"/>
    <w:semiHidden/>
    <w:unhideWhenUsed/>
    <w:rsid w:val="007465AC"/>
    <w:rPr>
      <w:color w:val="954F72"/>
      <w:u w:val="single"/>
    </w:rPr>
  </w:style>
  <w:style w:type="character" w:styleId="Kommentaariviide">
    <w:name w:val="annotation reference"/>
    <w:uiPriority w:val="99"/>
    <w:semiHidden/>
    <w:unhideWhenUsed/>
    <w:rsid w:val="007D3FF5"/>
    <w:rPr>
      <w:sz w:val="16"/>
      <w:szCs w:val="16"/>
    </w:rPr>
  </w:style>
  <w:style w:type="paragraph" w:styleId="Kommentaaritekst">
    <w:name w:val="annotation text"/>
    <w:basedOn w:val="Normaallaad"/>
    <w:link w:val="KommentaaritekstMrk"/>
    <w:uiPriority w:val="99"/>
    <w:unhideWhenUsed/>
    <w:rsid w:val="007D3FF5"/>
    <w:rPr>
      <w:sz w:val="20"/>
      <w:szCs w:val="20"/>
    </w:rPr>
  </w:style>
  <w:style w:type="character" w:customStyle="1" w:styleId="KommentaaritekstMrk">
    <w:name w:val="Kommentaari tekst Märk"/>
    <w:link w:val="Kommentaaritekst"/>
    <w:uiPriority w:val="99"/>
    <w:rsid w:val="007D3FF5"/>
    <w:rPr>
      <w:lang w:eastAsia="ar-SA"/>
    </w:rPr>
  </w:style>
  <w:style w:type="character" w:styleId="Lahendamatamainimine">
    <w:name w:val="Unresolved Mention"/>
    <w:uiPriority w:val="99"/>
    <w:semiHidden/>
    <w:unhideWhenUsed/>
    <w:rsid w:val="00543D70"/>
    <w:rPr>
      <w:color w:val="605E5C"/>
      <w:shd w:val="clear" w:color="auto" w:fill="E1DFDD"/>
    </w:rPr>
  </w:style>
  <w:style w:type="paragraph" w:customStyle="1" w:styleId="BodyA">
    <w:name w:val="Body A"/>
    <w:rsid w:val="001E61A4"/>
    <w:pPr>
      <w:pBdr>
        <w:top w:val="nil"/>
        <w:left w:val="nil"/>
        <w:bottom w:val="nil"/>
        <w:right w:val="nil"/>
        <w:between w:val="nil"/>
        <w:bar w:val="nil"/>
      </w:pBdr>
      <w:suppressAutoHyphens/>
    </w:pPr>
    <w:rPr>
      <w:rFonts w:eastAsia="Arial Unicode MS" w:cs="Arial Unicode MS"/>
      <w:color w:val="000000"/>
      <w:sz w:val="24"/>
      <w:szCs w:val="24"/>
      <w:u w:color="000000"/>
      <w:bdr w:val="nil"/>
      <w:lang w:val="en-US" w:eastAsia="en-US"/>
    </w:rPr>
  </w:style>
  <w:style w:type="character" w:styleId="Rhutus">
    <w:name w:val="Emphasis"/>
    <w:basedOn w:val="Liguvaikefont"/>
    <w:uiPriority w:val="20"/>
    <w:qFormat/>
    <w:rsid w:val="003C22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3065">
      <w:bodyDiv w:val="1"/>
      <w:marLeft w:val="0"/>
      <w:marRight w:val="0"/>
      <w:marTop w:val="0"/>
      <w:marBottom w:val="0"/>
      <w:divBdr>
        <w:top w:val="none" w:sz="0" w:space="0" w:color="auto"/>
        <w:left w:val="none" w:sz="0" w:space="0" w:color="auto"/>
        <w:bottom w:val="none" w:sz="0" w:space="0" w:color="auto"/>
        <w:right w:val="none" w:sz="0" w:space="0" w:color="auto"/>
      </w:divBdr>
    </w:div>
    <w:div w:id="16851723">
      <w:bodyDiv w:val="1"/>
      <w:marLeft w:val="0"/>
      <w:marRight w:val="0"/>
      <w:marTop w:val="0"/>
      <w:marBottom w:val="0"/>
      <w:divBdr>
        <w:top w:val="none" w:sz="0" w:space="0" w:color="auto"/>
        <w:left w:val="none" w:sz="0" w:space="0" w:color="auto"/>
        <w:bottom w:val="none" w:sz="0" w:space="0" w:color="auto"/>
        <w:right w:val="none" w:sz="0" w:space="0" w:color="auto"/>
      </w:divBdr>
    </w:div>
    <w:div w:id="34890431">
      <w:bodyDiv w:val="1"/>
      <w:marLeft w:val="0"/>
      <w:marRight w:val="0"/>
      <w:marTop w:val="0"/>
      <w:marBottom w:val="0"/>
      <w:divBdr>
        <w:top w:val="none" w:sz="0" w:space="0" w:color="auto"/>
        <w:left w:val="none" w:sz="0" w:space="0" w:color="auto"/>
        <w:bottom w:val="none" w:sz="0" w:space="0" w:color="auto"/>
        <w:right w:val="none" w:sz="0" w:space="0" w:color="auto"/>
      </w:divBdr>
    </w:div>
    <w:div w:id="44526186">
      <w:bodyDiv w:val="1"/>
      <w:marLeft w:val="0"/>
      <w:marRight w:val="0"/>
      <w:marTop w:val="0"/>
      <w:marBottom w:val="0"/>
      <w:divBdr>
        <w:top w:val="none" w:sz="0" w:space="0" w:color="auto"/>
        <w:left w:val="none" w:sz="0" w:space="0" w:color="auto"/>
        <w:bottom w:val="none" w:sz="0" w:space="0" w:color="auto"/>
        <w:right w:val="none" w:sz="0" w:space="0" w:color="auto"/>
      </w:divBdr>
      <w:divsChild>
        <w:div w:id="791245211">
          <w:marLeft w:val="0"/>
          <w:marRight w:val="0"/>
          <w:marTop w:val="0"/>
          <w:marBottom w:val="0"/>
          <w:divBdr>
            <w:top w:val="none" w:sz="0" w:space="0" w:color="auto"/>
            <w:left w:val="none" w:sz="0" w:space="0" w:color="auto"/>
            <w:bottom w:val="none" w:sz="0" w:space="0" w:color="auto"/>
            <w:right w:val="none" w:sz="0" w:space="0" w:color="auto"/>
          </w:divBdr>
        </w:div>
        <w:div w:id="1408304162">
          <w:marLeft w:val="0"/>
          <w:marRight w:val="0"/>
          <w:marTop w:val="0"/>
          <w:marBottom w:val="0"/>
          <w:divBdr>
            <w:top w:val="none" w:sz="0" w:space="0" w:color="auto"/>
            <w:left w:val="none" w:sz="0" w:space="0" w:color="auto"/>
            <w:bottom w:val="none" w:sz="0" w:space="0" w:color="auto"/>
            <w:right w:val="none" w:sz="0" w:space="0" w:color="auto"/>
          </w:divBdr>
        </w:div>
        <w:div w:id="1852529766">
          <w:marLeft w:val="0"/>
          <w:marRight w:val="0"/>
          <w:marTop w:val="0"/>
          <w:marBottom w:val="0"/>
          <w:divBdr>
            <w:top w:val="none" w:sz="0" w:space="0" w:color="auto"/>
            <w:left w:val="none" w:sz="0" w:space="0" w:color="auto"/>
            <w:bottom w:val="none" w:sz="0" w:space="0" w:color="auto"/>
            <w:right w:val="none" w:sz="0" w:space="0" w:color="auto"/>
          </w:divBdr>
        </w:div>
      </w:divsChild>
    </w:div>
    <w:div w:id="53507948">
      <w:bodyDiv w:val="1"/>
      <w:marLeft w:val="0"/>
      <w:marRight w:val="0"/>
      <w:marTop w:val="0"/>
      <w:marBottom w:val="0"/>
      <w:divBdr>
        <w:top w:val="none" w:sz="0" w:space="0" w:color="auto"/>
        <w:left w:val="none" w:sz="0" w:space="0" w:color="auto"/>
        <w:bottom w:val="none" w:sz="0" w:space="0" w:color="auto"/>
        <w:right w:val="none" w:sz="0" w:space="0" w:color="auto"/>
      </w:divBdr>
    </w:div>
    <w:div w:id="57943624">
      <w:bodyDiv w:val="1"/>
      <w:marLeft w:val="0"/>
      <w:marRight w:val="0"/>
      <w:marTop w:val="0"/>
      <w:marBottom w:val="0"/>
      <w:divBdr>
        <w:top w:val="none" w:sz="0" w:space="0" w:color="auto"/>
        <w:left w:val="none" w:sz="0" w:space="0" w:color="auto"/>
        <w:bottom w:val="none" w:sz="0" w:space="0" w:color="auto"/>
        <w:right w:val="none" w:sz="0" w:space="0" w:color="auto"/>
      </w:divBdr>
    </w:div>
    <w:div w:id="58210617">
      <w:bodyDiv w:val="1"/>
      <w:marLeft w:val="0"/>
      <w:marRight w:val="0"/>
      <w:marTop w:val="0"/>
      <w:marBottom w:val="0"/>
      <w:divBdr>
        <w:top w:val="none" w:sz="0" w:space="0" w:color="auto"/>
        <w:left w:val="none" w:sz="0" w:space="0" w:color="auto"/>
        <w:bottom w:val="none" w:sz="0" w:space="0" w:color="auto"/>
        <w:right w:val="none" w:sz="0" w:space="0" w:color="auto"/>
      </w:divBdr>
    </w:div>
    <w:div w:id="72971585">
      <w:bodyDiv w:val="1"/>
      <w:marLeft w:val="0"/>
      <w:marRight w:val="0"/>
      <w:marTop w:val="0"/>
      <w:marBottom w:val="0"/>
      <w:divBdr>
        <w:top w:val="none" w:sz="0" w:space="0" w:color="auto"/>
        <w:left w:val="none" w:sz="0" w:space="0" w:color="auto"/>
        <w:bottom w:val="none" w:sz="0" w:space="0" w:color="auto"/>
        <w:right w:val="none" w:sz="0" w:space="0" w:color="auto"/>
      </w:divBdr>
    </w:div>
    <w:div w:id="89786507">
      <w:bodyDiv w:val="1"/>
      <w:marLeft w:val="0"/>
      <w:marRight w:val="0"/>
      <w:marTop w:val="0"/>
      <w:marBottom w:val="0"/>
      <w:divBdr>
        <w:top w:val="none" w:sz="0" w:space="0" w:color="auto"/>
        <w:left w:val="none" w:sz="0" w:space="0" w:color="auto"/>
        <w:bottom w:val="none" w:sz="0" w:space="0" w:color="auto"/>
        <w:right w:val="none" w:sz="0" w:space="0" w:color="auto"/>
      </w:divBdr>
    </w:div>
    <w:div w:id="109982526">
      <w:bodyDiv w:val="1"/>
      <w:marLeft w:val="0"/>
      <w:marRight w:val="0"/>
      <w:marTop w:val="0"/>
      <w:marBottom w:val="0"/>
      <w:divBdr>
        <w:top w:val="none" w:sz="0" w:space="0" w:color="auto"/>
        <w:left w:val="none" w:sz="0" w:space="0" w:color="auto"/>
        <w:bottom w:val="none" w:sz="0" w:space="0" w:color="auto"/>
        <w:right w:val="none" w:sz="0" w:space="0" w:color="auto"/>
      </w:divBdr>
    </w:div>
    <w:div w:id="126246152">
      <w:bodyDiv w:val="1"/>
      <w:marLeft w:val="0"/>
      <w:marRight w:val="0"/>
      <w:marTop w:val="0"/>
      <w:marBottom w:val="0"/>
      <w:divBdr>
        <w:top w:val="none" w:sz="0" w:space="0" w:color="auto"/>
        <w:left w:val="none" w:sz="0" w:space="0" w:color="auto"/>
        <w:bottom w:val="none" w:sz="0" w:space="0" w:color="auto"/>
        <w:right w:val="none" w:sz="0" w:space="0" w:color="auto"/>
      </w:divBdr>
    </w:div>
    <w:div w:id="160660333">
      <w:bodyDiv w:val="1"/>
      <w:marLeft w:val="0"/>
      <w:marRight w:val="0"/>
      <w:marTop w:val="0"/>
      <w:marBottom w:val="0"/>
      <w:divBdr>
        <w:top w:val="none" w:sz="0" w:space="0" w:color="auto"/>
        <w:left w:val="none" w:sz="0" w:space="0" w:color="auto"/>
        <w:bottom w:val="none" w:sz="0" w:space="0" w:color="auto"/>
        <w:right w:val="none" w:sz="0" w:space="0" w:color="auto"/>
      </w:divBdr>
    </w:div>
    <w:div w:id="161287151">
      <w:bodyDiv w:val="1"/>
      <w:marLeft w:val="0"/>
      <w:marRight w:val="0"/>
      <w:marTop w:val="0"/>
      <w:marBottom w:val="0"/>
      <w:divBdr>
        <w:top w:val="none" w:sz="0" w:space="0" w:color="auto"/>
        <w:left w:val="none" w:sz="0" w:space="0" w:color="auto"/>
        <w:bottom w:val="none" w:sz="0" w:space="0" w:color="auto"/>
        <w:right w:val="none" w:sz="0" w:space="0" w:color="auto"/>
      </w:divBdr>
    </w:div>
    <w:div w:id="161748808">
      <w:bodyDiv w:val="1"/>
      <w:marLeft w:val="0"/>
      <w:marRight w:val="0"/>
      <w:marTop w:val="0"/>
      <w:marBottom w:val="0"/>
      <w:divBdr>
        <w:top w:val="none" w:sz="0" w:space="0" w:color="auto"/>
        <w:left w:val="none" w:sz="0" w:space="0" w:color="auto"/>
        <w:bottom w:val="none" w:sz="0" w:space="0" w:color="auto"/>
        <w:right w:val="none" w:sz="0" w:space="0" w:color="auto"/>
      </w:divBdr>
    </w:div>
    <w:div w:id="162398545">
      <w:bodyDiv w:val="1"/>
      <w:marLeft w:val="0"/>
      <w:marRight w:val="0"/>
      <w:marTop w:val="0"/>
      <w:marBottom w:val="0"/>
      <w:divBdr>
        <w:top w:val="none" w:sz="0" w:space="0" w:color="auto"/>
        <w:left w:val="none" w:sz="0" w:space="0" w:color="auto"/>
        <w:bottom w:val="none" w:sz="0" w:space="0" w:color="auto"/>
        <w:right w:val="none" w:sz="0" w:space="0" w:color="auto"/>
      </w:divBdr>
    </w:div>
    <w:div w:id="165368590">
      <w:bodyDiv w:val="1"/>
      <w:marLeft w:val="0"/>
      <w:marRight w:val="0"/>
      <w:marTop w:val="0"/>
      <w:marBottom w:val="0"/>
      <w:divBdr>
        <w:top w:val="none" w:sz="0" w:space="0" w:color="auto"/>
        <w:left w:val="none" w:sz="0" w:space="0" w:color="auto"/>
        <w:bottom w:val="none" w:sz="0" w:space="0" w:color="auto"/>
        <w:right w:val="none" w:sz="0" w:space="0" w:color="auto"/>
      </w:divBdr>
    </w:div>
    <w:div w:id="171605597">
      <w:bodyDiv w:val="1"/>
      <w:marLeft w:val="0"/>
      <w:marRight w:val="0"/>
      <w:marTop w:val="0"/>
      <w:marBottom w:val="0"/>
      <w:divBdr>
        <w:top w:val="none" w:sz="0" w:space="0" w:color="auto"/>
        <w:left w:val="none" w:sz="0" w:space="0" w:color="auto"/>
        <w:bottom w:val="none" w:sz="0" w:space="0" w:color="auto"/>
        <w:right w:val="none" w:sz="0" w:space="0" w:color="auto"/>
      </w:divBdr>
    </w:div>
    <w:div w:id="181746443">
      <w:bodyDiv w:val="1"/>
      <w:marLeft w:val="0"/>
      <w:marRight w:val="0"/>
      <w:marTop w:val="0"/>
      <w:marBottom w:val="0"/>
      <w:divBdr>
        <w:top w:val="none" w:sz="0" w:space="0" w:color="auto"/>
        <w:left w:val="none" w:sz="0" w:space="0" w:color="auto"/>
        <w:bottom w:val="none" w:sz="0" w:space="0" w:color="auto"/>
        <w:right w:val="none" w:sz="0" w:space="0" w:color="auto"/>
      </w:divBdr>
    </w:div>
    <w:div w:id="184641290">
      <w:bodyDiv w:val="1"/>
      <w:marLeft w:val="0"/>
      <w:marRight w:val="0"/>
      <w:marTop w:val="0"/>
      <w:marBottom w:val="0"/>
      <w:divBdr>
        <w:top w:val="none" w:sz="0" w:space="0" w:color="auto"/>
        <w:left w:val="none" w:sz="0" w:space="0" w:color="auto"/>
        <w:bottom w:val="none" w:sz="0" w:space="0" w:color="auto"/>
        <w:right w:val="none" w:sz="0" w:space="0" w:color="auto"/>
      </w:divBdr>
    </w:div>
    <w:div w:id="194585162">
      <w:bodyDiv w:val="1"/>
      <w:marLeft w:val="0"/>
      <w:marRight w:val="0"/>
      <w:marTop w:val="0"/>
      <w:marBottom w:val="0"/>
      <w:divBdr>
        <w:top w:val="none" w:sz="0" w:space="0" w:color="auto"/>
        <w:left w:val="none" w:sz="0" w:space="0" w:color="auto"/>
        <w:bottom w:val="none" w:sz="0" w:space="0" w:color="auto"/>
        <w:right w:val="none" w:sz="0" w:space="0" w:color="auto"/>
      </w:divBdr>
    </w:div>
    <w:div w:id="205067529">
      <w:bodyDiv w:val="1"/>
      <w:marLeft w:val="0"/>
      <w:marRight w:val="0"/>
      <w:marTop w:val="0"/>
      <w:marBottom w:val="0"/>
      <w:divBdr>
        <w:top w:val="none" w:sz="0" w:space="0" w:color="auto"/>
        <w:left w:val="none" w:sz="0" w:space="0" w:color="auto"/>
        <w:bottom w:val="none" w:sz="0" w:space="0" w:color="auto"/>
        <w:right w:val="none" w:sz="0" w:space="0" w:color="auto"/>
      </w:divBdr>
    </w:div>
    <w:div w:id="218635416">
      <w:bodyDiv w:val="1"/>
      <w:marLeft w:val="0"/>
      <w:marRight w:val="0"/>
      <w:marTop w:val="0"/>
      <w:marBottom w:val="0"/>
      <w:divBdr>
        <w:top w:val="none" w:sz="0" w:space="0" w:color="auto"/>
        <w:left w:val="none" w:sz="0" w:space="0" w:color="auto"/>
        <w:bottom w:val="none" w:sz="0" w:space="0" w:color="auto"/>
        <w:right w:val="none" w:sz="0" w:space="0" w:color="auto"/>
      </w:divBdr>
    </w:div>
    <w:div w:id="235166860">
      <w:bodyDiv w:val="1"/>
      <w:marLeft w:val="0"/>
      <w:marRight w:val="0"/>
      <w:marTop w:val="0"/>
      <w:marBottom w:val="0"/>
      <w:divBdr>
        <w:top w:val="none" w:sz="0" w:space="0" w:color="auto"/>
        <w:left w:val="none" w:sz="0" w:space="0" w:color="auto"/>
        <w:bottom w:val="none" w:sz="0" w:space="0" w:color="auto"/>
        <w:right w:val="none" w:sz="0" w:space="0" w:color="auto"/>
      </w:divBdr>
    </w:div>
    <w:div w:id="280189491">
      <w:bodyDiv w:val="1"/>
      <w:marLeft w:val="0"/>
      <w:marRight w:val="0"/>
      <w:marTop w:val="0"/>
      <w:marBottom w:val="0"/>
      <w:divBdr>
        <w:top w:val="none" w:sz="0" w:space="0" w:color="auto"/>
        <w:left w:val="none" w:sz="0" w:space="0" w:color="auto"/>
        <w:bottom w:val="none" w:sz="0" w:space="0" w:color="auto"/>
        <w:right w:val="none" w:sz="0" w:space="0" w:color="auto"/>
      </w:divBdr>
    </w:div>
    <w:div w:id="295524405">
      <w:bodyDiv w:val="1"/>
      <w:marLeft w:val="0"/>
      <w:marRight w:val="0"/>
      <w:marTop w:val="0"/>
      <w:marBottom w:val="0"/>
      <w:divBdr>
        <w:top w:val="none" w:sz="0" w:space="0" w:color="auto"/>
        <w:left w:val="none" w:sz="0" w:space="0" w:color="auto"/>
        <w:bottom w:val="none" w:sz="0" w:space="0" w:color="auto"/>
        <w:right w:val="none" w:sz="0" w:space="0" w:color="auto"/>
      </w:divBdr>
    </w:div>
    <w:div w:id="298220808">
      <w:bodyDiv w:val="1"/>
      <w:marLeft w:val="0"/>
      <w:marRight w:val="0"/>
      <w:marTop w:val="0"/>
      <w:marBottom w:val="0"/>
      <w:divBdr>
        <w:top w:val="none" w:sz="0" w:space="0" w:color="auto"/>
        <w:left w:val="none" w:sz="0" w:space="0" w:color="auto"/>
        <w:bottom w:val="none" w:sz="0" w:space="0" w:color="auto"/>
        <w:right w:val="none" w:sz="0" w:space="0" w:color="auto"/>
      </w:divBdr>
    </w:div>
    <w:div w:id="344985082">
      <w:bodyDiv w:val="1"/>
      <w:marLeft w:val="0"/>
      <w:marRight w:val="0"/>
      <w:marTop w:val="0"/>
      <w:marBottom w:val="0"/>
      <w:divBdr>
        <w:top w:val="none" w:sz="0" w:space="0" w:color="auto"/>
        <w:left w:val="none" w:sz="0" w:space="0" w:color="auto"/>
        <w:bottom w:val="none" w:sz="0" w:space="0" w:color="auto"/>
        <w:right w:val="none" w:sz="0" w:space="0" w:color="auto"/>
      </w:divBdr>
    </w:div>
    <w:div w:id="362369933">
      <w:bodyDiv w:val="1"/>
      <w:marLeft w:val="0"/>
      <w:marRight w:val="0"/>
      <w:marTop w:val="0"/>
      <w:marBottom w:val="0"/>
      <w:divBdr>
        <w:top w:val="none" w:sz="0" w:space="0" w:color="auto"/>
        <w:left w:val="none" w:sz="0" w:space="0" w:color="auto"/>
        <w:bottom w:val="none" w:sz="0" w:space="0" w:color="auto"/>
        <w:right w:val="none" w:sz="0" w:space="0" w:color="auto"/>
      </w:divBdr>
      <w:divsChild>
        <w:div w:id="725184835">
          <w:marLeft w:val="0"/>
          <w:marRight w:val="0"/>
          <w:marTop w:val="0"/>
          <w:marBottom w:val="0"/>
          <w:divBdr>
            <w:top w:val="none" w:sz="0" w:space="0" w:color="auto"/>
            <w:left w:val="none" w:sz="0" w:space="0" w:color="auto"/>
            <w:bottom w:val="none" w:sz="0" w:space="0" w:color="auto"/>
            <w:right w:val="none" w:sz="0" w:space="0" w:color="auto"/>
          </w:divBdr>
          <w:divsChild>
            <w:div w:id="9494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00598">
      <w:bodyDiv w:val="1"/>
      <w:marLeft w:val="0"/>
      <w:marRight w:val="0"/>
      <w:marTop w:val="0"/>
      <w:marBottom w:val="0"/>
      <w:divBdr>
        <w:top w:val="none" w:sz="0" w:space="0" w:color="auto"/>
        <w:left w:val="none" w:sz="0" w:space="0" w:color="auto"/>
        <w:bottom w:val="none" w:sz="0" w:space="0" w:color="auto"/>
        <w:right w:val="none" w:sz="0" w:space="0" w:color="auto"/>
      </w:divBdr>
    </w:div>
    <w:div w:id="371422032">
      <w:bodyDiv w:val="1"/>
      <w:marLeft w:val="0"/>
      <w:marRight w:val="0"/>
      <w:marTop w:val="0"/>
      <w:marBottom w:val="0"/>
      <w:divBdr>
        <w:top w:val="none" w:sz="0" w:space="0" w:color="auto"/>
        <w:left w:val="none" w:sz="0" w:space="0" w:color="auto"/>
        <w:bottom w:val="none" w:sz="0" w:space="0" w:color="auto"/>
        <w:right w:val="none" w:sz="0" w:space="0" w:color="auto"/>
      </w:divBdr>
    </w:div>
    <w:div w:id="434248932">
      <w:bodyDiv w:val="1"/>
      <w:marLeft w:val="0"/>
      <w:marRight w:val="0"/>
      <w:marTop w:val="0"/>
      <w:marBottom w:val="0"/>
      <w:divBdr>
        <w:top w:val="none" w:sz="0" w:space="0" w:color="auto"/>
        <w:left w:val="none" w:sz="0" w:space="0" w:color="auto"/>
        <w:bottom w:val="none" w:sz="0" w:space="0" w:color="auto"/>
        <w:right w:val="none" w:sz="0" w:space="0" w:color="auto"/>
      </w:divBdr>
    </w:div>
    <w:div w:id="434441272">
      <w:bodyDiv w:val="1"/>
      <w:marLeft w:val="0"/>
      <w:marRight w:val="0"/>
      <w:marTop w:val="0"/>
      <w:marBottom w:val="0"/>
      <w:divBdr>
        <w:top w:val="none" w:sz="0" w:space="0" w:color="auto"/>
        <w:left w:val="none" w:sz="0" w:space="0" w:color="auto"/>
        <w:bottom w:val="none" w:sz="0" w:space="0" w:color="auto"/>
        <w:right w:val="none" w:sz="0" w:space="0" w:color="auto"/>
      </w:divBdr>
    </w:div>
    <w:div w:id="435515757">
      <w:bodyDiv w:val="1"/>
      <w:marLeft w:val="0"/>
      <w:marRight w:val="0"/>
      <w:marTop w:val="0"/>
      <w:marBottom w:val="0"/>
      <w:divBdr>
        <w:top w:val="none" w:sz="0" w:space="0" w:color="auto"/>
        <w:left w:val="none" w:sz="0" w:space="0" w:color="auto"/>
        <w:bottom w:val="none" w:sz="0" w:space="0" w:color="auto"/>
        <w:right w:val="none" w:sz="0" w:space="0" w:color="auto"/>
      </w:divBdr>
    </w:div>
    <w:div w:id="435908106">
      <w:bodyDiv w:val="1"/>
      <w:marLeft w:val="0"/>
      <w:marRight w:val="0"/>
      <w:marTop w:val="0"/>
      <w:marBottom w:val="0"/>
      <w:divBdr>
        <w:top w:val="none" w:sz="0" w:space="0" w:color="auto"/>
        <w:left w:val="none" w:sz="0" w:space="0" w:color="auto"/>
        <w:bottom w:val="none" w:sz="0" w:space="0" w:color="auto"/>
        <w:right w:val="none" w:sz="0" w:space="0" w:color="auto"/>
      </w:divBdr>
    </w:div>
    <w:div w:id="463694651">
      <w:bodyDiv w:val="1"/>
      <w:marLeft w:val="0"/>
      <w:marRight w:val="0"/>
      <w:marTop w:val="0"/>
      <w:marBottom w:val="0"/>
      <w:divBdr>
        <w:top w:val="none" w:sz="0" w:space="0" w:color="auto"/>
        <w:left w:val="none" w:sz="0" w:space="0" w:color="auto"/>
        <w:bottom w:val="none" w:sz="0" w:space="0" w:color="auto"/>
        <w:right w:val="none" w:sz="0" w:space="0" w:color="auto"/>
      </w:divBdr>
    </w:div>
    <w:div w:id="537397941">
      <w:bodyDiv w:val="1"/>
      <w:marLeft w:val="0"/>
      <w:marRight w:val="0"/>
      <w:marTop w:val="0"/>
      <w:marBottom w:val="0"/>
      <w:divBdr>
        <w:top w:val="none" w:sz="0" w:space="0" w:color="auto"/>
        <w:left w:val="none" w:sz="0" w:space="0" w:color="auto"/>
        <w:bottom w:val="none" w:sz="0" w:space="0" w:color="auto"/>
        <w:right w:val="none" w:sz="0" w:space="0" w:color="auto"/>
      </w:divBdr>
    </w:div>
    <w:div w:id="548761239">
      <w:bodyDiv w:val="1"/>
      <w:marLeft w:val="0"/>
      <w:marRight w:val="0"/>
      <w:marTop w:val="0"/>
      <w:marBottom w:val="0"/>
      <w:divBdr>
        <w:top w:val="none" w:sz="0" w:space="0" w:color="auto"/>
        <w:left w:val="none" w:sz="0" w:space="0" w:color="auto"/>
        <w:bottom w:val="none" w:sz="0" w:space="0" w:color="auto"/>
        <w:right w:val="none" w:sz="0" w:space="0" w:color="auto"/>
      </w:divBdr>
    </w:div>
    <w:div w:id="586765363">
      <w:bodyDiv w:val="1"/>
      <w:marLeft w:val="0"/>
      <w:marRight w:val="0"/>
      <w:marTop w:val="0"/>
      <w:marBottom w:val="0"/>
      <w:divBdr>
        <w:top w:val="none" w:sz="0" w:space="0" w:color="auto"/>
        <w:left w:val="none" w:sz="0" w:space="0" w:color="auto"/>
        <w:bottom w:val="none" w:sz="0" w:space="0" w:color="auto"/>
        <w:right w:val="none" w:sz="0" w:space="0" w:color="auto"/>
      </w:divBdr>
    </w:div>
    <w:div w:id="599485499">
      <w:bodyDiv w:val="1"/>
      <w:marLeft w:val="0"/>
      <w:marRight w:val="0"/>
      <w:marTop w:val="0"/>
      <w:marBottom w:val="0"/>
      <w:divBdr>
        <w:top w:val="none" w:sz="0" w:space="0" w:color="auto"/>
        <w:left w:val="none" w:sz="0" w:space="0" w:color="auto"/>
        <w:bottom w:val="none" w:sz="0" w:space="0" w:color="auto"/>
        <w:right w:val="none" w:sz="0" w:space="0" w:color="auto"/>
      </w:divBdr>
    </w:div>
    <w:div w:id="657465630">
      <w:bodyDiv w:val="1"/>
      <w:marLeft w:val="0"/>
      <w:marRight w:val="0"/>
      <w:marTop w:val="0"/>
      <w:marBottom w:val="0"/>
      <w:divBdr>
        <w:top w:val="none" w:sz="0" w:space="0" w:color="auto"/>
        <w:left w:val="none" w:sz="0" w:space="0" w:color="auto"/>
        <w:bottom w:val="none" w:sz="0" w:space="0" w:color="auto"/>
        <w:right w:val="none" w:sz="0" w:space="0" w:color="auto"/>
      </w:divBdr>
    </w:div>
    <w:div w:id="658386632">
      <w:bodyDiv w:val="1"/>
      <w:marLeft w:val="0"/>
      <w:marRight w:val="0"/>
      <w:marTop w:val="0"/>
      <w:marBottom w:val="0"/>
      <w:divBdr>
        <w:top w:val="none" w:sz="0" w:space="0" w:color="auto"/>
        <w:left w:val="none" w:sz="0" w:space="0" w:color="auto"/>
        <w:bottom w:val="none" w:sz="0" w:space="0" w:color="auto"/>
        <w:right w:val="none" w:sz="0" w:space="0" w:color="auto"/>
      </w:divBdr>
    </w:div>
    <w:div w:id="667832052">
      <w:bodyDiv w:val="1"/>
      <w:marLeft w:val="0"/>
      <w:marRight w:val="0"/>
      <w:marTop w:val="0"/>
      <w:marBottom w:val="0"/>
      <w:divBdr>
        <w:top w:val="none" w:sz="0" w:space="0" w:color="auto"/>
        <w:left w:val="none" w:sz="0" w:space="0" w:color="auto"/>
        <w:bottom w:val="none" w:sz="0" w:space="0" w:color="auto"/>
        <w:right w:val="none" w:sz="0" w:space="0" w:color="auto"/>
      </w:divBdr>
    </w:div>
    <w:div w:id="674303986">
      <w:bodyDiv w:val="1"/>
      <w:marLeft w:val="0"/>
      <w:marRight w:val="0"/>
      <w:marTop w:val="0"/>
      <w:marBottom w:val="0"/>
      <w:divBdr>
        <w:top w:val="none" w:sz="0" w:space="0" w:color="auto"/>
        <w:left w:val="none" w:sz="0" w:space="0" w:color="auto"/>
        <w:bottom w:val="none" w:sz="0" w:space="0" w:color="auto"/>
        <w:right w:val="none" w:sz="0" w:space="0" w:color="auto"/>
      </w:divBdr>
    </w:div>
    <w:div w:id="680279064">
      <w:bodyDiv w:val="1"/>
      <w:marLeft w:val="0"/>
      <w:marRight w:val="0"/>
      <w:marTop w:val="0"/>
      <w:marBottom w:val="0"/>
      <w:divBdr>
        <w:top w:val="none" w:sz="0" w:space="0" w:color="auto"/>
        <w:left w:val="none" w:sz="0" w:space="0" w:color="auto"/>
        <w:bottom w:val="none" w:sz="0" w:space="0" w:color="auto"/>
        <w:right w:val="none" w:sz="0" w:space="0" w:color="auto"/>
      </w:divBdr>
    </w:div>
    <w:div w:id="683869042">
      <w:bodyDiv w:val="1"/>
      <w:marLeft w:val="0"/>
      <w:marRight w:val="0"/>
      <w:marTop w:val="0"/>
      <w:marBottom w:val="0"/>
      <w:divBdr>
        <w:top w:val="none" w:sz="0" w:space="0" w:color="auto"/>
        <w:left w:val="none" w:sz="0" w:space="0" w:color="auto"/>
        <w:bottom w:val="none" w:sz="0" w:space="0" w:color="auto"/>
        <w:right w:val="none" w:sz="0" w:space="0" w:color="auto"/>
      </w:divBdr>
    </w:div>
    <w:div w:id="695547459">
      <w:bodyDiv w:val="1"/>
      <w:marLeft w:val="0"/>
      <w:marRight w:val="0"/>
      <w:marTop w:val="0"/>
      <w:marBottom w:val="0"/>
      <w:divBdr>
        <w:top w:val="none" w:sz="0" w:space="0" w:color="auto"/>
        <w:left w:val="none" w:sz="0" w:space="0" w:color="auto"/>
        <w:bottom w:val="none" w:sz="0" w:space="0" w:color="auto"/>
        <w:right w:val="none" w:sz="0" w:space="0" w:color="auto"/>
      </w:divBdr>
      <w:divsChild>
        <w:div w:id="1291596350">
          <w:marLeft w:val="0"/>
          <w:marRight w:val="0"/>
          <w:marTop w:val="0"/>
          <w:marBottom w:val="0"/>
          <w:divBdr>
            <w:top w:val="none" w:sz="0" w:space="0" w:color="auto"/>
            <w:left w:val="none" w:sz="0" w:space="0" w:color="auto"/>
            <w:bottom w:val="none" w:sz="0" w:space="0" w:color="auto"/>
            <w:right w:val="none" w:sz="0" w:space="0" w:color="auto"/>
          </w:divBdr>
          <w:divsChild>
            <w:div w:id="18998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902772">
      <w:bodyDiv w:val="1"/>
      <w:marLeft w:val="0"/>
      <w:marRight w:val="0"/>
      <w:marTop w:val="0"/>
      <w:marBottom w:val="0"/>
      <w:divBdr>
        <w:top w:val="none" w:sz="0" w:space="0" w:color="auto"/>
        <w:left w:val="none" w:sz="0" w:space="0" w:color="auto"/>
        <w:bottom w:val="none" w:sz="0" w:space="0" w:color="auto"/>
        <w:right w:val="none" w:sz="0" w:space="0" w:color="auto"/>
      </w:divBdr>
    </w:div>
    <w:div w:id="736052783">
      <w:bodyDiv w:val="1"/>
      <w:marLeft w:val="0"/>
      <w:marRight w:val="0"/>
      <w:marTop w:val="0"/>
      <w:marBottom w:val="0"/>
      <w:divBdr>
        <w:top w:val="none" w:sz="0" w:space="0" w:color="auto"/>
        <w:left w:val="none" w:sz="0" w:space="0" w:color="auto"/>
        <w:bottom w:val="none" w:sz="0" w:space="0" w:color="auto"/>
        <w:right w:val="none" w:sz="0" w:space="0" w:color="auto"/>
      </w:divBdr>
    </w:div>
    <w:div w:id="765033940">
      <w:bodyDiv w:val="1"/>
      <w:marLeft w:val="0"/>
      <w:marRight w:val="0"/>
      <w:marTop w:val="0"/>
      <w:marBottom w:val="0"/>
      <w:divBdr>
        <w:top w:val="none" w:sz="0" w:space="0" w:color="auto"/>
        <w:left w:val="none" w:sz="0" w:space="0" w:color="auto"/>
        <w:bottom w:val="none" w:sz="0" w:space="0" w:color="auto"/>
        <w:right w:val="none" w:sz="0" w:space="0" w:color="auto"/>
      </w:divBdr>
    </w:div>
    <w:div w:id="765617795">
      <w:bodyDiv w:val="1"/>
      <w:marLeft w:val="0"/>
      <w:marRight w:val="0"/>
      <w:marTop w:val="0"/>
      <w:marBottom w:val="0"/>
      <w:divBdr>
        <w:top w:val="none" w:sz="0" w:space="0" w:color="auto"/>
        <w:left w:val="none" w:sz="0" w:space="0" w:color="auto"/>
        <w:bottom w:val="none" w:sz="0" w:space="0" w:color="auto"/>
        <w:right w:val="none" w:sz="0" w:space="0" w:color="auto"/>
      </w:divBdr>
    </w:div>
    <w:div w:id="818380665">
      <w:bodyDiv w:val="1"/>
      <w:marLeft w:val="0"/>
      <w:marRight w:val="0"/>
      <w:marTop w:val="0"/>
      <w:marBottom w:val="0"/>
      <w:divBdr>
        <w:top w:val="none" w:sz="0" w:space="0" w:color="auto"/>
        <w:left w:val="none" w:sz="0" w:space="0" w:color="auto"/>
        <w:bottom w:val="none" w:sz="0" w:space="0" w:color="auto"/>
        <w:right w:val="none" w:sz="0" w:space="0" w:color="auto"/>
      </w:divBdr>
    </w:div>
    <w:div w:id="861213042">
      <w:bodyDiv w:val="1"/>
      <w:marLeft w:val="0"/>
      <w:marRight w:val="0"/>
      <w:marTop w:val="0"/>
      <w:marBottom w:val="0"/>
      <w:divBdr>
        <w:top w:val="none" w:sz="0" w:space="0" w:color="auto"/>
        <w:left w:val="none" w:sz="0" w:space="0" w:color="auto"/>
        <w:bottom w:val="none" w:sz="0" w:space="0" w:color="auto"/>
        <w:right w:val="none" w:sz="0" w:space="0" w:color="auto"/>
      </w:divBdr>
    </w:div>
    <w:div w:id="866794992">
      <w:bodyDiv w:val="1"/>
      <w:marLeft w:val="0"/>
      <w:marRight w:val="0"/>
      <w:marTop w:val="0"/>
      <w:marBottom w:val="0"/>
      <w:divBdr>
        <w:top w:val="none" w:sz="0" w:space="0" w:color="auto"/>
        <w:left w:val="none" w:sz="0" w:space="0" w:color="auto"/>
        <w:bottom w:val="none" w:sz="0" w:space="0" w:color="auto"/>
        <w:right w:val="none" w:sz="0" w:space="0" w:color="auto"/>
      </w:divBdr>
    </w:div>
    <w:div w:id="905797247">
      <w:bodyDiv w:val="1"/>
      <w:marLeft w:val="0"/>
      <w:marRight w:val="0"/>
      <w:marTop w:val="0"/>
      <w:marBottom w:val="0"/>
      <w:divBdr>
        <w:top w:val="none" w:sz="0" w:space="0" w:color="auto"/>
        <w:left w:val="none" w:sz="0" w:space="0" w:color="auto"/>
        <w:bottom w:val="none" w:sz="0" w:space="0" w:color="auto"/>
        <w:right w:val="none" w:sz="0" w:space="0" w:color="auto"/>
      </w:divBdr>
    </w:div>
    <w:div w:id="925924602">
      <w:bodyDiv w:val="1"/>
      <w:marLeft w:val="0"/>
      <w:marRight w:val="0"/>
      <w:marTop w:val="0"/>
      <w:marBottom w:val="0"/>
      <w:divBdr>
        <w:top w:val="none" w:sz="0" w:space="0" w:color="auto"/>
        <w:left w:val="none" w:sz="0" w:space="0" w:color="auto"/>
        <w:bottom w:val="none" w:sz="0" w:space="0" w:color="auto"/>
        <w:right w:val="none" w:sz="0" w:space="0" w:color="auto"/>
      </w:divBdr>
    </w:div>
    <w:div w:id="935527040">
      <w:bodyDiv w:val="1"/>
      <w:marLeft w:val="0"/>
      <w:marRight w:val="0"/>
      <w:marTop w:val="0"/>
      <w:marBottom w:val="0"/>
      <w:divBdr>
        <w:top w:val="none" w:sz="0" w:space="0" w:color="auto"/>
        <w:left w:val="none" w:sz="0" w:space="0" w:color="auto"/>
        <w:bottom w:val="none" w:sz="0" w:space="0" w:color="auto"/>
        <w:right w:val="none" w:sz="0" w:space="0" w:color="auto"/>
      </w:divBdr>
    </w:div>
    <w:div w:id="956570436">
      <w:bodyDiv w:val="1"/>
      <w:marLeft w:val="0"/>
      <w:marRight w:val="0"/>
      <w:marTop w:val="0"/>
      <w:marBottom w:val="0"/>
      <w:divBdr>
        <w:top w:val="none" w:sz="0" w:space="0" w:color="auto"/>
        <w:left w:val="none" w:sz="0" w:space="0" w:color="auto"/>
        <w:bottom w:val="none" w:sz="0" w:space="0" w:color="auto"/>
        <w:right w:val="none" w:sz="0" w:space="0" w:color="auto"/>
      </w:divBdr>
    </w:div>
    <w:div w:id="979191136">
      <w:bodyDiv w:val="1"/>
      <w:marLeft w:val="0"/>
      <w:marRight w:val="0"/>
      <w:marTop w:val="0"/>
      <w:marBottom w:val="0"/>
      <w:divBdr>
        <w:top w:val="none" w:sz="0" w:space="0" w:color="auto"/>
        <w:left w:val="none" w:sz="0" w:space="0" w:color="auto"/>
        <w:bottom w:val="none" w:sz="0" w:space="0" w:color="auto"/>
        <w:right w:val="none" w:sz="0" w:space="0" w:color="auto"/>
      </w:divBdr>
    </w:div>
    <w:div w:id="988247419">
      <w:bodyDiv w:val="1"/>
      <w:marLeft w:val="0"/>
      <w:marRight w:val="0"/>
      <w:marTop w:val="0"/>
      <w:marBottom w:val="0"/>
      <w:divBdr>
        <w:top w:val="none" w:sz="0" w:space="0" w:color="auto"/>
        <w:left w:val="none" w:sz="0" w:space="0" w:color="auto"/>
        <w:bottom w:val="none" w:sz="0" w:space="0" w:color="auto"/>
        <w:right w:val="none" w:sz="0" w:space="0" w:color="auto"/>
      </w:divBdr>
    </w:div>
    <w:div w:id="1021862178">
      <w:bodyDiv w:val="1"/>
      <w:marLeft w:val="0"/>
      <w:marRight w:val="0"/>
      <w:marTop w:val="0"/>
      <w:marBottom w:val="0"/>
      <w:divBdr>
        <w:top w:val="none" w:sz="0" w:space="0" w:color="auto"/>
        <w:left w:val="none" w:sz="0" w:space="0" w:color="auto"/>
        <w:bottom w:val="none" w:sz="0" w:space="0" w:color="auto"/>
        <w:right w:val="none" w:sz="0" w:space="0" w:color="auto"/>
      </w:divBdr>
    </w:div>
    <w:div w:id="1026635697">
      <w:bodyDiv w:val="1"/>
      <w:marLeft w:val="0"/>
      <w:marRight w:val="0"/>
      <w:marTop w:val="0"/>
      <w:marBottom w:val="0"/>
      <w:divBdr>
        <w:top w:val="none" w:sz="0" w:space="0" w:color="auto"/>
        <w:left w:val="none" w:sz="0" w:space="0" w:color="auto"/>
        <w:bottom w:val="none" w:sz="0" w:space="0" w:color="auto"/>
        <w:right w:val="none" w:sz="0" w:space="0" w:color="auto"/>
      </w:divBdr>
    </w:div>
    <w:div w:id="1040278393">
      <w:bodyDiv w:val="1"/>
      <w:marLeft w:val="0"/>
      <w:marRight w:val="0"/>
      <w:marTop w:val="0"/>
      <w:marBottom w:val="0"/>
      <w:divBdr>
        <w:top w:val="none" w:sz="0" w:space="0" w:color="auto"/>
        <w:left w:val="none" w:sz="0" w:space="0" w:color="auto"/>
        <w:bottom w:val="none" w:sz="0" w:space="0" w:color="auto"/>
        <w:right w:val="none" w:sz="0" w:space="0" w:color="auto"/>
      </w:divBdr>
    </w:div>
    <w:div w:id="1057628272">
      <w:bodyDiv w:val="1"/>
      <w:marLeft w:val="0"/>
      <w:marRight w:val="0"/>
      <w:marTop w:val="0"/>
      <w:marBottom w:val="0"/>
      <w:divBdr>
        <w:top w:val="none" w:sz="0" w:space="0" w:color="auto"/>
        <w:left w:val="none" w:sz="0" w:space="0" w:color="auto"/>
        <w:bottom w:val="none" w:sz="0" w:space="0" w:color="auto"/>
        <w:right w:val="none" w:sz="0" w:space="0" w:color="auto"/>
      </w:divBdr>
    </w:div>
    <w:div w:id="1067268206">
      <w:bodyDiv w:val="1"/>
      <w:marLeft w:val="0"/>
      <w:marRight w:val="0"/>
      <w:marTop w:val="0"/>
      <w:marBottom w:val="0"/>
      <w:divBdr>
        <w:top w:val="none" w:sz="0" w:space="0" w:color="auto"/>
        <w:left w:val="none" w:sz="0" w:space="0" w:color="auto"/>
        <w:bottom w:val="none" w:sz="0" w:space="0" w:color="auto"/>
        <w:right w:val="none" w:sz="0" w:space="0" w:color="auto"/>
      </w:divBdr>
    </w:div>
    <w:div w:id="1078552150">
      <w:bodyDiv w:val="1"/>
      <w:marLeft w:val="0"/>
      <w:marRight w:val="0"/>
      <w:marTop w:val="0"/>
      <w:marBottom w:val="0"/>
      <w:divBdr>
        <w:top w:val="none" w:sz="0" w:space="0" w:color="auto"/>
        <w:left w:val="none" w:sz="0" w:space="0" w:color="auto"/>
        <w:bottom w:val="none" w:sz="0" w:space="0" w:color="auto"/>
        <w:right w:val="none" w:sz="0" w:space="0" w:color="auto"/>
      </w:divBdr>
    </w:div>
    <w:div w:id="1080564481">
      <w:bodyDiv w:val="1"/>
      <w:marLeft w:val="0"/>
      <w:marRight w:val="0"/>
      <w:marTop w:val="0"/>
      <w:marBottom w:val="0"/>
      <w:divBdr>
        <w:top w:val="none" w:sz="0" w:space="0" w:color="auto"/>
        <w:left w:val="none" w:sz="0" w:space="0" w:color="auto"/>
        <w:bottom w:val="none" w:sz="0" w:space="0" w:color="auto"/>
        <w:right w:val="none" w:sz="0" w:space="0" w:color="auto"/>
      </w:divBdr>
    </w:div>
    <w:div w:id="1110853677">
      <w:bodyDiv w:val="1"/>
      <w:marLeft w:val="0"/>
      <w:marRight w:val="0"/>
      <w:marTop w:val="0"/>
      <w:marBottom w:val="0"/>
      <w:divBdr>
        <w:top w:val="none" w:sz="0" w:space="0" w:color="auto"/>
        <w:left w:val="none" w:sz="0" w:space="0" w:color="auto"/>
        <w:bottom w:val="none" w:sz="0" w:space="0" w:color="auto"/>
        <w:right w:val="none" w:sz="0" w:space="0" w:color="auto"/>
      </w:divBdr>
      <w:divsChild>
        <w:div w:id="913055181">
          <w:marLeft w:val="0"/>
          <w:marRight w:val="0"/>
          <w:marTop w:val="0"/>
          <w:marBottom w:val="0"/>
          <w:divBdr>
            <w:top w:val="none" w:sz="0" w:space="0" w:color="auto"/>
            <w:left w:val="none" w:sz="0" w:space="0" w:color="auto"/>
            <w:bottom w:val="none" w:sz="0" w:space="0" w:color="auto"/>
            <w:right w:val="none" w:sz="0" w:space="0" w:color="auto"/>
          </w:divBdr>
          <w:divsChild>
            <w:div w:id="173404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86915">
      <w:bodyDiv w:val="1"/>
      <w:marLeft w:val="0"/>
      <w:marRight w:val="0"/>
      <w:marTop w:val="0"/>
      <w:marBottom w:val="0"/>
      <w:divBdr>
        <w:top w:val="none" w:sz="0" w:space="0" w:color="auto"/>
        <w:left w:val="none" w:sz="0" w:space="0" w:color="auto"/>
        <w:bottom w:val="none" w:sz="0" w:space="0" w:color="auto"/>
        <w:right w:val="none" w:sz="0" w:space="0" w:color="auto"/>
      </w:divBdr>
    </w:div>
    <w:div w:id="1115639043">
      <w:bodyDiv w:val="1"/>
      <w:marLeft w:val="0"/>
      <w:marRight w:val="0"/>
      <w:marTop w:val="0"/>
      <w:marBottom w:val="0"/>
      <w:divBdr>
        <w:top w:val="none" w:sz="0" w:space="0" w:color="auto"/>
        <w:left w:val="none" w:sz="0" w:space="0" w:color="auto"/>
        <w:bottom w:val="none" w:sz="0" w:space="0" w:color="auto"/>
        <w:right w:val="none" w:sz="0" w:space="0" w:color="auto"/>
      </w:divBdr>
    </w:div>
    <w:div w:id="1141537435">
      <w:bodyDiv w:val="1"/>
      <w:marLeft w:val="0"/>
      <w:marRight w:val="0"/>
      <w:marTop w:val="0"/>
      <w:marBottom w:val="0"/>
      <w:divBdr>
        <w:top w:val="none" w:sz="0" w:space="0" w:color="auto"/>
        <w:left w:val="none" w:sz="0" w:space="0" w:color="auto"/>
        <w:bottom w:val="none" w:sz="0" w:space="0" w:color="auto"/>
        <w:right w:val="none" w:sz="0" w:space="0" w:color="auto"/>
      </w:divBdr>
    </w:div>
    <w:div w:id="1141574790">
      <w:bodyDiv w:val="1"/>
      <w:marLeft w:val="0"/>
      <w:marRight w:val="0"/>
      <w:marTop w:val="0"/>
      <w:marBottom w:val="0"/>
      <w:divBdr>
        <w:top w:val="none" w:sz="0" w:space="0" w:color="auto"/>
        <w:left w:val="none" w:sz="0" w:space="0" w:color="auto"/>
        <w:bottom w:val="none" w:sz="0" w:space="0" w:color="auto"/>
        <w:right w:val="none" w:sz="0" w:space="0" w:color="auto"/>
      </w:divBdr>
    </w:div>
    <w:div w:id="1145976251">
      <w:bodyDiv w:val="1"/>
      <w:marLeft w:val="0"/>
      <w:marRight w:val="0"/>
      <w:marTop w:val="0"/>
      <w:marBottom w:val="0"/>
      <w:divBdr>
        <w:top w:val="none" w:sz="0" w:space="0" w:color="auto"/>
        <w:left w:val="none" w:sz="0" w:space="0" w:color="auto"/>
        <w:bottom w:val="none" w:sz="0" w:space="0" w:color="auto"/>
        <w:right w:val="none" w:sz="0" w:space="0" w:color="auto"/>
      </w:divBdr>
    </w:div>
    <w:div w:id="1186402983">
      <w:bodyDiv w:val="1"/>
      <w:marLeft w:val="0"/>
      <w:marRight w:val="0"/>
      <w:marTop w:val="0"/>
      <w:marBottom w:val="0"/>
      <w:divBdr>
        <w:top w:val="none" w:sz="0" w:space="0" w:color="auto"/>
        <w:left w:val="none" w:sz="0" w:space="0" w:color="auto"/>
        <w:bottom w:val="none" w:sz="0" w:space="0" w:color="auto"/>
        <w:right w:val="none" w:sz="0" w:space="0" w:color="auto"/>
      </w:divBdr>
    </w:div>
    <w:div w:id="1187402033">
      <w:bodyDiv w:val="1"/>
      <w:marLeft w:val="0"/>
      <w:marRight w:val="0"/>
      <w:marTop w:val="0"/>
      <w:marBottom w:val="0"/>
      <w:divBdr>
        <w:top w:val="none" w:sz="0" w:space="0" w:color="auto"/>
        <w:left w:val="none" w:sz="0" w:space="0" w:color="auto"/>
        <w:bottom w:val="none" w:sz="0" w:space="0" w:color="auto"/>
        <w:right w:val="none" w:sz="0" w:space="0" w:color="auto"/>
      </w:divBdr>
    </w:div>
    <w:div w:id="1195800803">
      <w:bodyDiv w:val="1"/>
      <w:marLeft w:val="0"/>
      <w:marRight w:val="0"/>
      <w:marTop w:val="0"/>
      <w:marBottom w:val="0"/>
      <w:divBdr>
        <w:top w:val="none" w:sz="0" w:space="0" w:color="auto"/>
        <w:left w:val="none" w:sz="0" w:space="0" w:color="auto"/>
        <w:bottom w:val="none" w:sz="0" w:space="0" w:color="auto"/>
        <w:right w:val="none" w:sz="0" w:space="0" w:color="auto"/>
      </w:divBdr>
      <w:divsChild>
        <w:div w:id="992829072">
          <w:marLeft w:val="0"/>
          <w:marRight w:val="0"/>
          <w:marTop w:val="0"/>
          <w:marBottom w:val="0"/>
          <w:divBdr>
            <w:top w:val="none" w:sz="0" w:space="0" w:color="auto"/>
            <w:left w:val="none" w:sz="0" w:space="0" w:color="auto"/>
            <w:bottom w:val="none" w:sz="0" w:space="0" w:color="auto"/>
            <w:right w:val="none" w:sz="0" w:space="0" w:color="auto"/>
          </w:divBdr>
        </w:div>
        <w:div w:id="1600018992">
          <w:marLeft w:val="0"/>
          <w:marRight w:val="0"/>
          <w:marTop w:val="0"/>
          <w:marBottom w:val="0"/>
          <w:divBdr>
            <w:top w:val="none" w:sz="0" w:space="0" w:color="auto"/>
            <w:left w:val="none" w:sz="0" w:space="0" w:color="auto"/>
            <w:bottom w:val="none" w:sz="0" w:space="0" w:color="auto"/>
            <w:right w:val="none" w:sz="0" w:space="0" w:color="auto"/>
          </w:divBdr>
        </w:div>
        <w:div w:id="2044670060">
          <w:marLeft w:val="0"/>
          <w:marRight w:val="0"/>
          <w:marTop w:val="0"/>
          <w:marBottom w:val="0"/>
          <w:divBdr>
            <w:top w:val="none" w:sz="0" w:space="0" w:color="auto"/>
            <w:left w:val="none" w:sz="0" w:space="0" w:color="auto"/>
            <w:bottom w:val="none" w:sz="0" w:space="0" w:color="auto"/>
            <w:right w:val="none" w:sz="0" w:space="0" w:color="auto"/>
          </w:divBdr>
        </w:div>
      </w:divsChild>
    </w:div>
    <w:div w:id="1204172313">
      <w:bodyDiv w:val="1"/>
      <w:marLeft w:val="0"/>
      <w:marRight w:val="0"/>
      <w:marTop w:val="0"/>
      <w:marBottom w:val="0"/>
      <w:divBdr>
        <w:top w:val="none" w:sz="0" w:space="0" w:color="auto"/>
        <w:left w:val="none" w:sz="0" w:space="0" w:color="auto"/>
        <w:bottom w:val="none" w:sz="0" w:space="0" w:color="auto"/>
        <w:right w:val="none" w:sz="0" w:space="0" w:color="auto"/>
      </w:divBdr>
    </w:div>
    <w:div w:id="1221866449">
      <w:bodyDiv w:val="1"/>
      <w:marLeft w:val="0"/>
      <w:marRight w:val="0"/>
      <w:marTop w:val="0"/>
      <w:marBottom w:val="0"/>
      <w:divBdr>
        <w:top w:val="none" w:sz="0" w:space="0" w:color="auto"/>
        <w:left w:val="none" w:sz="0" w:space="0" w:color="auto"/>
        <w:bottom w:val="none" w:sz="0" w:space="0" w:color="auto"/>
        <w:right w:val="none" w:sz="0" w:space="0" w:color="auto"/>
      </w:divBdr>
    </w:div>
    <w:div w:id="1230069421">
      <w:bodyDiv w:val="1"/>
      <w:marLeft w:val="0"/>
      <w:marRight w:val="0"/>
      <w:marTop w:val="0"/>
      <w:marBottom w:val="0"/>
      <w:divBdr>
        <w:top w:val="none" w:sz="0" w:space="0" w:color="auto"/>
        <w:left w:val="none" w:sz="0" w:space="0" w:color="auto"/>
        <w:bottom w:val="none" w:sz="0" w:space="0" w:color="auto"/>
        <w:right w:val="none" w:sz="0" w:space="0" w:color="auto"/>
      </w:divBdr>
      <w:divsChild>
        <w:div w:id="1622807902">
          <w:marLeft w:val="0"/>
          <w:marRight w:val="0"/>
          <w:marTop w:val="0"/>
          <w:marBottom w:val="0"/>
          <w:divBdr>
            <w:top w:val="none" w:sz="0" w:space="0" w:color="auto"/>
            <w:left w:val="none" w:sz="0" w:space="0" w:color="auto"/>
            <w:bottom w:val="none" w:sz="0" w:space="0" w:color="auto"/>
            <w:right w:val="none" w:sz="0" w:space="0" w:color="auto"/>
          </w:divBdr>
          <w:divsChild>
            <w:div w:id="142156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919836">
      <w:bodyDiv w:val="1"/>
      <w:marLeft w:val="0"/>
      <w:marRight w:val="0"/>
      <w:marTop w:val="0"/>
      <w:marBottom w:val="0"/>
      <w:divBdr>
        <w:top w:val="none" w:sz="0" w:space="0" w:color="auto"/>
        <w:left w:val="none" w:sz="0" w:space="0" w:color="auto"/>
        <w:bottom w:val="none" w:sz="0" w:space="0" w:color="auto"/>
        <w:right w:val="none" w:sz="0" w:space="0" w:color="auto"/>
      </w:divBdr>
    </w:div>
    <w:div w:id="1299917497">
      <w:bodyDiv w:val="1"/>
      <w:marLeft w:val="0"/>
      <w:marRight w:val="0"/>
      <w:marTop w:val="0"/>
      <w:marBottom w:val="0"/>
      <w:divBdr>
        <w:top w:val="none" w:sz="0" w:space="0" w:color="auto"/>
        <w:left w:val="none" w:sz="0" w:space="0" w:color="auto"/>
        <w:bottom w:val="none" w:sz="0" w:space="0" w:color="auto"/>
        <w:right w:val="none" w:sz="0" w:space="0" w:color="auto"/>
      </w:divBdr>
    </w:div>
    <w:div w:id="1329595593">
      <w:bodyDiv w:val="1"/>
      <w:marLeft w:val="0"/>
      <w:marRight w:val="0"/>
      <w:marTop w:val="0"/>
      <w:marBottom w:val="0"/>
      <w:divBdr>
        <w:top w:val="none" w:sz="0" w:space="0" w:color="auto"/>
        <w:left w:val="none" w:sz="0" w:space="0" w:color="auto"/>
        <w:bottom w:val="none" w:sz="0" w:space="0" w:color="auto"/>
        <w:right w:val="none" w:sz="0" w:space="0" w:color="auto"/>
      </w:divBdr>
    </w:div>
    <w:div w:id="1335300109">
      <w:bodyDiv w:val="1"/>
      <w:marLeft w:val="0"/>
      <w:marRight w:val="0"/>
      <w:marTop w:val="0"/>
      <w:marBottom w:val="0"/>
      <w:divBdr>
        <w:top w:val="none" w:sz="0" w:space="0" w:color="auto"/>
        <w:left w:val="none" w:sz="0" w:space="0" w:color="auto"/>
        <w:bottom w:val="none" w:sz="0" w:space="0" w:color="auto"/>
        <w:right w:val="none" w:sz="0" w:space="0" w:color="auto"/>
      </w:divBdr>
    </w:div>
    <w:div w:id="1337810107">
      <w:bodyDiv w:val="1"/>
      <w:marLeft w:val="0"/>
      <w:marRight w:val="0"/>
      <w:marTop w:val="0"/>
      <w:marBottom w:val="0"/>
      <w:divBdr>
        <w:top w:val="none" w:sz="0" w:space="0" w:color="auto"/>
        <w:left w:val="none" w:sz="0" w:space="0" w:color="auto"/>
        <w:bottom w:val="none" w:sz="0" w:space="0" w:color="auto"/>
        <w:right w:val="none" w:sz="0" w:space="0" w:color="auto"/>
      </w:divBdr>
    </w:div>
    <w:div w:id="1342970509">
      <w:bodyDiv w:val="1"/>
      <w:marLeft w:val="0"/>
      <w:marRight w:val="0"/>
      <w:marTop w:val="0"/>
      <w:marBottom w:val="0"/>
      <w:divBdr>
        <w:top w:val="none" w:sz="0" w:space="0" w:color="auto"/>
        <w:left w:val="none" w:sz="0" w:space="0" w:color="auto"/>
        <w:bottom w:val="none" w:sz="0" w:space="0" w:color="auto"/>
        <w:right w:val="none" w:sz="0" w:space="0" w:color="auto"/>
      </w:divBdr>
      <w:divsChild>
        <w:div w:id="1640843489">
          <w:marLeft w:val="0"/>
          <w:marRight w:val="0"/>
          <w:marTop w:val="0"/>
          <w:marBottom w:val="0"/>
          <w:divBdr>
            <w:top w:val="none" w:sz="0" w:space="0" w:color="auto"/>
            <w:left w:val="none" w:sz="0" w:space="0" w:color="auto"/>
            <w:bottom w:val="none" w:sz="0" w:space="0" w:color="auto"/>
            <w:right w:val="none" w:sz="0" w:space="0" w:color="auto"/>
          </w:divBdr>
          <w:divsChild>
            <w:div w:id="204887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520328">
      <w:bodyDiv w:val="1"/>
      <w:marLeft w:val="0"/>
      <w:marRight w:val="0"/>
      <w:marTop w:val="0"/>
      <w:marBottom w:val="0"/>
      <w:divBdr>
        <w:top w:val="none" w:sz="0" w:space="0" w:color="auto"/>
        <w:left w:val="none" w:sz="0" w:space="0" w:color="auto"/>
        <w:bottom w:val="none" w:sz="0" w:space="0" w:color="auto"/>
        <w:right w:val="none" w:sz="0" w:space="0" w:color="auto"/>
      </w:divBdr>
    </w:div>
    <w:div w:id="1347557819">
      <w:bodyDiv w:val="1"/>
      <w:marLeft w:val="0"/>
      <w:marRight w:val="0"/>
      <w:marTop w:val="0"/>
      <w:marBottom w:val="0"/>
      <w:divBdr>
        <w:top w:val="none" w:sz="0" w:space="0" w:color="auto"/>
        <w:left w:val="none" w:sz="0" w:space="0" w:color="auto"/>
        <w:bottom w:val="none" w:sz="0" w:space="0" w:color="auto"/>
        <w:right w:val="none" w:sz="0" w:space="0" w:color="auto"/>
      </w:divBdr>
    </w:div>
    <w:div w:id="1350377180">
      <w:bodyDiv w:val="1"/>
      <w:marLeft w:val="0"/>
      <w:marRight w:val="0"/>
      <w:marTop w:val="0"/>
      <w:marBottom w:val="0"/>
      <w:divBdr>
        <w:top w:val="none" w:sz="0" w:space="0" w:color="auto"/>
        <w:left w:val="none" w:sz="0" w:space="0" w:color="auto"/>
        <w:bottom w:val="none" w:sz="0" w:space="0" w:color="auto"/>
        <w:right w:val="none" w:sz="0" w:space="0" w:color="auto"/>
      </w:divBdr>
    </w:div>
    <w:div w:id="1352533004">
      <w:bodyDiv w:val="1"/>
      <w:marLeft w:val="0"/>
      <w:marRight w:val="0"/>
      <w:marTop w:val="0"/>
      <w:marBottom w:val="0"/>
      <w:divBdr>
        <w:top w:val="none" w:sz="0" w:space="0" w:color="auto"/>
        <w:left w:val="none" w:sz="0" w:space="0" w:color="auto"/>
        <w:bottom w:val="none" w:sz="0" w:space="0" w:color="auto"/>
        <w:right w:val="none" w:sz="0" w:space="0" w:color="auto"/>
      </w:divBdr>
    </w:div>
    <w:div w:id="1391421917">
      <w:bodyDiv w:val="1"/>
      <w:marLeft w:val="0"/>
      <w:marRight w:val="0"/>
      <w:marTop w:val="0"/>
      <w:marBottom w:val="0"/>
      <w:divBdr>
        <w:top w:val="none" w:sz="0" w:space="0" w:color="auto"/>
        <w:left w:val="none" w:sz="0" w:space="0" w:color="auto"/>
        <w:bottom w:val="none" w:sz="0" w:space="0" w:color="auto"/>
        <w:right w:val="none" w:sz="0" w:space="0" w:color="auto"/>
      </w:divBdr>
    </w:div>
    <w:div w:id="1391467037">
      <w:bodyDiv w:val="1"/>
      <w:marLeft w:val="0"/>
      <w:marRight w:val="0"/>
      <w:marTop w:val="0"/>
      <w:marBottom w:val="0"/>
      <w:divBdr>
        <w:top w:val="none" w:sz="0" w:space="0" w:color="auto"/>
        <w:left w:val="none" w:sz="0" w:space="0" w:color="auto"/>
        <w:bottom w:val="none" w:sz="0" w:space="0" w:color="auto"/>
        <w:right w:val="none" w:sz="0" w:space="0" w:color="auto"/>
      </w:divBdr>
    </w:div>
    <w:div w:id="1424716289">
      <w:bodyDiv w:val="1"/>
      <w:marLeft w:val="0"/>
      <w:marRight w:val="0"/>
      <w:marTop w:val="0"/>
      <w:marBottom w:val="0"/>
      <w:divBdr>
        <w:top w:val="none" w:sz="0" w:space="0" w:color="auto"/>
        <w:left w:val="none" w:sz="0" w:space="0" w:color="auto"/>
        <w:bottom w:val="none" w:sz="0" w:space="0" w:color="auto"/>
        <w:right w:val="none" w:sz="0" w:space="0" w:color="auto"/>
      </w:divBdr>
    </w:div>
    <w:div w:id="1428578987">
      <w:bodyDiv w:val="1"/>
      <w:marLeft w:val="0"/>
      <w:marRight w:val="0"/>
      <w:marTop w:val="0"/>
      <w:marBottom w:val="0"/>
      <w:divBdr>
        <w:top w:val="none" w:sz="0" w:space="0" w:color="auto"/>
        <w:left w:val="none" w:sz="0" w:space="0" w:color="auto"/>
        <w:bottom w:val="none" w:sz="0" w:space="0" w:color="auto"/>
        <w:right w:val="none" w:sz="0" w:space="0" w:color="auto"/>
      </w:divBdr>
    </w:div>
    <w:div w:id="1431119389">
      <w:bodyDiv w:val="1"/>
      <w:marLeft w:val="0"/>
      <w:marRight w:val="0"/>
      <w:marTop w:val="0"/>
      <w:marBottom w:val="0"/>
      <w:divBdr>
        <w:top w:val="none" w:sz="0" w:space="0" w:color="auto"/>
        <w:left w:val="none" w:sz="0" w:space="0" w:color="auto"/>
        <w:bottom w:val="none" w:sz="0" w:space="0" w:color="auto"/>
        <w:right w:val="none" w:sz="0" w:space="0" w:color="auto"/>
      </w:divBdr>
    </w:div>
    <w:div w:id="1463842221">
      <w:bodyDiv w:val="1"/>
      <w:marLeft w:val="0"/>
      <w:marRight w:val="0"/>
      <w:marTop w:val="0"/>
      <w:marBottom w:val="0"/>
      <w:divBdr>
        <w:top w:val="none" w:sz="0" w:space="0" w:color="auto"/>
        <w:left w:val="none" w:sz="0" w:space="0" w:color="auto"/>
        <w:bottom w:val="none" w:sz="0" w:space="0" w:color="auto"/>
        <w:right w:val="none" w:sz="0" w:space="0" w:color="auto"/>
      </w:divBdr>
    </w:div>
    <w:div w:id="1483890726">
      <w:bodyDiv w:val="1"/>
      <w:marLeft w:val="0"/>
      <w:marRight w:val="0"/>
      <w:marTop w:val="0"/>
      <w:marBottom w:val="0"/>
      <w:divBdr>
        <w:top w:val="none" w:sz="0" w:space="0" w:color="auto"/>
        <w:left w:val="none" w:sz="0" w:space="0" w:color="auto"/>
        <w:bottom w:val="none" w:sz="0" w:space="0" w:color="auto"/>
        <w:right w:val="none" w:sz="0" w:space="0" w:color="auto"/>
      </w:divBdr>
    </w:div>
    <w:div w:id="1493909974">
      <w:bodyDiv w:val="1"/>
      <w:marLeft w:val="0"/>
      <w:marRight w:val="0"/>
      <w:marTop w:val="0"/>
      <w:marBottom w:val="0"/>
      <w:divBdr>
        <w:top w:val="none" w:sz="0" w:space="0" w:color="auto"/>
        <w:left w:val="none" w:sz="0" w:space="0" w:color="auto"/>
        <w:bottom w:val="none" w:sz="0" w:space="0" w:color="auto"/>
        <w:right w:val="none" w:sz="0" w:space="0" w:color="auto"/>
      </w:divBdr>
    </w:div>
    <w:div w:id="1499928615">
      <w:bodyDiv w:val="1"/>
      <w:marLeft w:val="0"/>
      <w:marRight w:val="0"/>
      <w:marTop w:val="0"/>
      <w:marBottom w:val="0"/>
      <w:divBdr>
        <w:top w:val="none" w:sz="0" w:space="0" w:color="auto"/>
        <w:left w:val="none" w:sz="0" w:space="0" w:color="auto"/>
        <w:bottom w:val="none" w:sz="0" w:space="0" w:color="auto"/>
        <w:right w:val="none" w:sz="0" w:space="0" w:color="auto"/>
      </w:divBdr>
    </w:div>
    <w:div w:id="1519737664">
      <w:bodyDiv w:val="1"/>
      <w:marLeft w:val="0"/>
      <w:marRight w:val="0"/>
      <w:marTop w:val="0"/>
      <w:marBottom w:val="0"/>
      <w:divBdr>
        <w:top w:val="none" w:sz="0" w:space="0" w:color="auto"/>
        <w:left w:val="none" w:sz="0" w:space="0" w:color="auto"/>
        <w:bottom w:val="none" w:sz="0" w:space="0" w:color="auto"/>
        <w:right w:val="none" w:sz="0" w:space="0" w:color="auto"/>
      </w:divBdr>
    </w:div>
    <w:div w:id="1538351269">
      <w:bodyDiv w:val="1"/>
      <w:marLeft w:val="0"/>
      <w:marRight w:val="0"/>
      <w:marTop w:val="0"/>
      <w:marBottom w:val="0"/>
      <w:divBdr>
        <w:top w:val="none" w:sz="0" w:space="0" w:color="auto"/>
        <w:left w:val="none" w:sz="0" w:space="0" w:color="auto"/>
        <w:bottom w:val="none" w:sz="0" w:space="0" w:color="auto"/>
        <w:right w:val="none" w:sz="0" w:space="0" w:color="auto"/>
      </w:divBdr>
    </w:div>
    <w:div w:id="1552691613">
      <w:bodyDiv w:val="1"/>
      <w:marLeft w:val="0"/>
      <w:marRight w:val="0"/>
      <w:marTop w:val="0"/>
      <w:marBottom w:val="0"/>
      <w:divBdr>
        <w:top w:val="none" w:sz="0" w:space="0" w:color="auto"/>
        <w:left w:val="none" w:sz="0" w:space="0" w:color="auto"/>
        <w:bottom w:val="none" w:sz="0" w:space="0" w:color="auto"/>
        <w:right w:val="none" w:sz="0" w:space="0" w:color="auto"/>
      </w:divBdr>
    </w:div>
    <w:div w:id="1616981900">
      <w:bodyDiv w:val="1"/>
      <w:marLeft w:val="0"/>
      <w:marRight w:val="0"/>
      <w:marTop w:val="0"/>
      <w:marBottom w:val="0"/>
      <w:divBdr>
        <w:top w:val="none" w:sz="0" w:space="0" w:color="auto"/>
        <w:left w:val="none" w:sz="0" w:space="0" w:color="auto"/>
        <w:bottom w:val="none" w:sz="0" w:space="0" w:color="auto"/>
        <w:right w:val="none" w:sz="0" w:space="0" w:color="auto"/>
      </w:divBdr>
    </w:div>
    <w:div w:id="1632321761">
      <w:bodyDiv w:val="1"/>
      <w:marLeft w:val="0"/>
      <w:marRight w:val="0"/>
      <w:marTop w:val="0"/>
      <w:marBottom w:val="0"/>
      <w:divBdr>
        <w:top w:val="none" w:sz="0" w:space="0" w:color="auto"/>
        <w:left w:val="none" w:sz="0" w:space="0" w:color="auto"/>
        <w:bottom w:val="none" w:sz="0" w:space="0" w:color="auto"/>
        <w:right w:val="none" w:sz="0" w:space="0" w:color="auto"/>
      </w:divBdr>
    </w:div>
    <w:div w:id="1641111401">
      <w:bodyDiv w:val="1"/>
      <w:marLeft w:val="0"/>
      <w:marRight w:val="0"/>
      <w:marTop w:val="0"/>
      <w:marBottom w:val="0"/>
      <w:divBdr>
        <w:top w:val="none" w:sz="0" w:space="0" w:color="auto"/>
        <w:left w:val="none" w:sz="0" w:space="0" w:color="auto"/>
        <w:bottom w:val="none" w:sz="0" w:space="0" w:color="auto"/>
        <w:right w:val="none" w:sz="0" w:space="0" w:color="auto"/>
      </w:divBdr>
    </w:div>
    <w:div w:id="1654525092">
      <w:bodyDiv w:val="1"/>
      <w:marLeft w:val="0"/>
      <w:marRight w:val="0"/>
      <w:marTop w:val="0"/>
      <w:marBottom w:val="0"/>
      <w:divBdr>
        <w:top w:val="none" w:sz="0" w:space="0" w:color="auto"/>
        <w:left w:val="none" w:sz="0" w:space="0" w:color="auto"/>
        <w:bottom w:val="none" w:sz="0" w:space="0" w:color="auto"/>
        <w:right w:val="none" w:sz="0" w:space="0" w:color="auto"/>
      </w:divBdr>
    </w:div>
    <w:div w:id="1658532304">
      <w:bodyDiv w:val="1"/>
      <w:marLeft w:val="0"/>
      <w:marRight w:val="0"/>
      <w:marTop w:val="0"/>
      <w:marBottom w:val="0"/>
      <w:divBdr>
        <w:top w:val="none" w:sz="0" w:space="0" w:color="auto"/>
        <w:left w:val="none" w:sz="0" w:space="0" w:color="auto"/>
        <w:bottom w:val="none" w:sz="0" w:space="0" w:color="auto"/>
        <w:right w:val="none" w:sz="0" w:space="0" w:color="auto"/>
      </w:divBdr>
    </w:div>
    <w:div w:id="1666937409">
      <w:bodyDiv w:val="1"/>
      <w:marLeft w:val="0"/>
      <w:marRight w:val="0"/>
      <w:marTop w:val="0"/>
      <w:marBottom w:val="0"/>
      <w:divBdr>
        <w:top w:val="none" w:sz="0" w:space="0" w:color="auto"/>
        <w:left w:val="none" w:sz="0" w:space="0" w:color="auto"/>
        <w:bottom w:val="none" w:sz="0" w:space="0" w:color="auto"/>
        <w:right w:val="none" w:sz="0" w:space="0" w:color="auto"/>
      </w:divBdr>
    </w:div>
    <w:div w:id="1677921079">
      <w:bodyDiv w:val="1"/>
      <w:marLeft w:val="0"/>
      <w:marRight w:val="0"/>
      <w:marTop w:val="0"/>
      <w:marBottom w:val="0"/>
      <w:divBdr>
        <w:top w:val="none" w:sz="0" w:space="0" w:color="auto"/>
        <w:left w:val="none" w:sz="0" w:space="0" w:color="auto"/>
        <w:bottom w:val="none" w:sz="0" w:space="0" w:color="auto"/>
        <w:right w:val="none" w:sz="0" w:space="0" w:color="auto"/>
      </w:divBdr>
    </w:div>
    <w:div w:id="1684016907">
      <w:bodyDiv w:val="1"/>
      <w:marLeft w:val="0"/>
      <w:marRight w:val="0"/>
      <w:marTop w:val="0"/>
      <w:marBottom w:val="0"/>
      <w:divBdr>
        <w:top w:val="none" w:sz="0" w:space="0" w:color="auto"/>
        <w:left w:val="none" w:sz="0" w:space="0" w:color="auto"/>
        <w:bottom w:val="none" w:sz="0" w:space="0" w:color="auto"/>
        <w:right w:val="none" w:sz="0" w:space="0" w:color="auto"/>
      </w:divBdr>
    </w:div>
    <w:div w:id="1703554083">
      <w:bodyDiv w:val="1"/>
      <w:marLeft w:val="0"/>
      <w:marRight w:val="0"/>
      <w:marTop w:val="0"/>
      <w:marBottom w:val="0"/>
      <w:divBdr>
        <w:top w:val="none" w:sz="0" w:space="0" w:color="auto"/>
        <w:left w:val="none" w:sz="0" w:space="0" w:color="auto"/>
        <w:bottom w:val="none" w:sz="0" w:space="0" w:color="auto"/>
        <w:right w:val="none" w:sz="0" w:space="0" w:color="auto"/>
      </w:divBdr>
    </w:div>
    <w:div w:id="1707489940">
      <w:bodyDiv w:val="1"/>
      <w:marLeft w:val="0"/>
      <w:marRight w:val="0"/>
      <w:marTop w:val="0"/>
      <w:marBottom w:val="0"/>
      <w:divBdr>
        <w:top w:val="none" w:sz="0" w:space="0" w:color="auto"/>
        <w:left w:val="none" w:sz="0" w:space="0" w:color="auto"/>
        <w:bottom w:val="none" w:sz="0" w:space="0" w:color="auto"/>
        <w:right w:val="none" w:sz="0" w:space="0" w:color="auto"/>
      </w:divBdr>
    </w:div>
    <w:div w:id="1709528542">
      <w:bodyDiv w:val="1"/>
      <w:marLeft w:val="0"/>
      <w:marRight w:val="0"/>
      <w:marTop w:val="0"/>
      <w:marBottom w:val="0"/>
      <w:divBdr>
        <w:top w:val="none" w:sz="0" w:space="0" w:color="auto"/>
        <w:left w:val="none" w:sz="0" w:space="0" w:color="auto"/>
        <w:bottom w:val="none" w:sz="0" w:space="0" w:color="auto"/>
        <w:right w:val="none" w:sz="0" w:space="0" w:color="auto"/>
      </w:divBdr>
    </w:div>
    <w:div w:id="1717313469">
      <w:bodyDiv w:val="1"/>
      <w:marLeft w:val="0"/>
      <w:marRight w:val="0"/>
      <w:marTop w:val="0"/>
      <w:marBottom w:val="0"/>
      <w:divBdr>
        <w:top w:val="none" w:sz="0" w:space="0" w:color="auto"/>
        <w:left w:val="none" w:sz="0" w:space="0" w:color="auto"/>
        <w:bottom w:val="none" w:sz="0" w:space="0" w:color="auto"/>
        <w:right w:val="none" w:sz="0" w:space="0" w:color="auto"/>
      </w:divBdr>
    </w:div>
    <w:div w:id="1730569699">
      <w:bodyDiv w:val="1"/>
      <w:marLeft w:val="0"/>
      <w:marRight w:val="0"/>
      <w:marTop w:val="0"/>
      <w:marBottom w:val="0"/>
      <w:divBdr>
        <w:top w:val="none" w:sz="0" w:space="0" w:color="auto"/>
        <w:left w:val="none" w:sz="0" w:space="0" w:color="auto"/>
        <w:bottom w:val="none" w:sz="0" w:space="0" w:color="auto"/>
        <w:right w:val="none" w:sz="0" w:space="0" w:color="auto"/>
      </w:divBdr>
    </w:div>
    <w:div w:id="1732653469">
      <w:bodyDiv w:val="1"/>
      <w:marLeft w:val="0"/>
      <w:marRight w:val="0"/>
      <w:marTop w:val="0"/>
      <w:marBottom w:val="0"/>
      <w:divBdr>
        <w:top w:val="none" w:sz="0" w:space="0" w:color="auto"/>
        <w:left w:val="none" w:sz="0" w:space="0" w:color="auto"/>
        <w:bottom w:val="none" w:sz="0" w:space="0" w:color="auto"/>
        <w:right w:val="none" w:sz="0" w:space="0" w:color="auto"/>
      </w:divBdr>
    </w:div>
    <w:div w:id="1739085013">
      <w:bodyDiv w:val="1"/>
      <w:marLeft w:val="0"/>
      <w:marRight w:val="0"/>
      <w:marTop w:val="0"/>
      <w:marBottom w:val="0"/>
      <w:divBdr>
        <w:top w:val="none" w:sz="0" w:space="0" w:color="auto"/>
        <w:left w:val="none" w:sz="0" w:space="0" w:color="auto"/>
        <w:bottom w:val="none" w:sz="0" w:space="0" w:color="auto"/>
        <w:right w:val="none" w:sz="0" w:space="0" w:color="auto"/>
      </w:divBdr>
    </w:div>
    <w:div w:id="1748653570">
      <w:bodyDiv w:val="1"/>
      <w:marLeft w:val="0"/>
      <w:marRight w:val="0"/>
      <w:marTop w:val="0"/>
      <w:marBottom w:val="0"/>
      <w:divBdr>
        <w:top w:val="none" w:sz="0" w:space="0" w:color="auto"/>
        <w:left w:val="none" w:sz="0" w:space="0" w:color="auto"/>
        <w:bottom w:val="none" w:sz="0" w:space="0" w:color="auto"/>
        <w:right w:val="none" w:sz="0" w:space="0" w:color="auto"/>
      </w:divBdr>
    </w:div>
    <w:div w:id="1750879199">
      <w:bodyDiv w:val="1"/>
      <w:marLeft w:val="0"/>
      <w:marRight w:val="0"/>
      <w:marTop w:val="0"/>
      <w:marBottom w:val="0"/>
      <w:divBdr>
        <w:top w:val="none" w:sz="0" w:space="0" w:color="auto"/>
        <w:left w:val="none" w:sz="0" w:space="0" w:color="auto"/>
        <w:bottom w:val="none" w:sz="0" w:space="0" w:color="auto"/>
        <w:right w:val="none" w:sz="0" w:space="0" w:color="auto"/>
      </w:divBdr>
    </w:div>
    <w:div w:id="1759789811">
      <w:bodyDiv w:val="1"/>
      <w:marLeft w:val="0"/>
      <w:marRight w:val="0"/>
      <w:marTop w:val="0"/>
      <w:marBottom w:val="0"/>
      <w:divBdr>
        <w:top w:val="none" w:sz="0" w:space="0" w:color="auto"/>
        <w:left w:val="none" w:sz="0" w:space="0" w:color="auto"/>
        <w:bottom w:val="none" w:sz="0" w:space="0" w:color="auto"/>
        <w:right w:val="none" w:sz="0" w:space="0" w:color="auto"/>
      </w:divBdr>
      <w:divsChild>
        <w:div w:id="1524590259">
          <w:marLeft w:val="0"/>
          <w:marRight w:val="0"/>
          <w:marTop w:val="0"/>
          <w:marBottom w:val="0"/>
          <w:divBdr>
            <w:top w:val="none" w:sz="0" w:space="0" w:color="auto"/>
            <w:left w:val="none" w:sz="0" w:space="0" w:color="auto"/>
            <w:bottom w:val="none" w:sz="0" w:space="0" w:color="auto"/>
            <w:right w:val="none" w:sz="0" w:space="0" w:color="auto"/>
          </w:divBdr>
          <w:divsChild>
            <w:div w:id="207461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830389">
      <w:bodyDiv w:val="1"/>
      <w:marLeft w:val="0"/>
      <w:marRight w:val="0"/>
      <w:marTop w:val="0"/>
      <w:marBottom w:val="0"/>
      <w:divBdr>
        <w:top w:val="none" w:sz="0" w:space="0" w:color="auto"/>
        <w:left w:val="none" w:sz="0" w:space="0" w:color="auto"/>
        <w:bottom w:val="none" w:sz="0" w:space="0" w:color="auto"/>
        <w:right w:val="none" w:sz="0" w:space="0" w:color="auto"/>
      </w:divBdr>
    </w:div>
    <w:div w:id="1765496499">
      <w:bodyDiv w:val="1"/>
      <w:marLeft w:val="0"/>
      <w:marRight w:val="0"/>
      <w:marTop w:val="0"/>
      <w:marBottom w:val="0"/>
      <w:divBdr>
        <w:top w:val="none" w:sz="0" w:space="0" w:color="auto"/>
        <w:left w:val="none" w:sz="0" w:space="0" w:color="auto"/>
        <w:bottom w:val="none" w:sz="0" w:space="0" w:color="auto"/>
        <w:right w:val="none" w:sz="0" w:space="0" w:color="auto"/>
      </w:divBdr>
    </w:div>
    <w:div w:id="1778135935">
      <w:bodyDiv w:val="1"/>
      <w:marLeft w:val="0"/>
      <w:marRight w:val="0"/>
      <w:marTop w:val="0"/>
      <w:marBottom w:val="0"/>
      <w:divBdr>
        <w:top w:val="none" w:sz="0" w:space="0" w:color="auto"/>
        <w:left w:val="none" w:sz="0" w:space="0" w:color="auto"/>
        <w:bottom w:val="none" w:sz="0" w:space="0" w:color="auto"/>
        <w:right w:val="none" w:sz="0" w:space="0" w:color="auto"/>
      </w:divBdr>
    </w:div>
    <w:div w:id="1778678074">
      <w:bodyDiv w:val="1"/>
      <w:marLeft w:val="0"/>
      <w:marRight w:val="0"/>
      <w:marTop w:val="0"/>
      <w:marBottom w:val="0"/>
      <w:divBdr>
        <w:top w:val="none" w:sz="0" w:space="0" w:color="auto"/>
        <w:left w:val="none" w:sz="0" w:space="0" w:color="auto"/>
        <w:bottom w:val="none" w:sz="0" w:space="0" w:color="auto"/>
        <w:right w:val="none" w:sz="0" w:space="0" w:color="auto"/>
      </w:divBdr>
      <w:divsChild>
        <w:div w:id="322320454">
          <w:marLeft w:val="0"/>
          <w:marRight w:val="0"/>
          <w:marTop w:val="0"/>
          <w:marBottom w:val="0"/>
          <w:divBdr>
            <w:top w:val="none" w:sz="0" w:space="0" w:color="auto"/>
            <w:left w:val="none" w:sz="0" w:space="0" w:color="auto"/>
            <w:bottom w:val="none" w:sz="0" w:space="0" w:color="auto"/>
            <w:right w:val="none" w:sz="0" w:space="0" w:color="auto"/>
          </w:divBdr>
        </w:div>
        <w:div w:id="2083983153">
          <w:marLeft w:val="0"/>
          <w:marRight w:val="0"/>
          <w:marTop w:val="0"/>
          <w:marBottom w:val="0"/>
          <w:divBdr>
            <w:top w:val="none" w:sz="0" w:space="0" w:color="auto"/>
            <w:left w:val="none" w:sz="0" w:space="0" w:color="auto"/>
            <w:bottom w:val="none" w:sz="0" w:space="0" w:color="auto"/>
            <w:right w:val="none" w:sz="0" w:space="0" w:color="auto"/>
          </w:divBdr>
        </w:div>
        <w:div w:id="1637176068">
          <w:marLeft w:val="0"/>
          <w:marRight w:val="0"/>
          <w:marTop w:val="0"/>
          <w:marBottom w:val="0"/>
          <w:divBdr>
            <w:top w:val="none" w:sz="0" w:space="0" w:color="auto"/>
            <w:left w:val="none" w:sz="0" w:space="0" w:color="auto"/>
            <w:bottom w:val="none" w:sz="0" w:space="0" w:color="auto"/>
            <w:right w:val="none" w:sz="0" w:space="0" w:color="auto"/>
          </w:divBdr>
        </w:div>
      </w:divsChild>
    </w:div>
    <w:div w:id="1782645168">
      <w:bodyDiv w:val="1"/>
      <w:marLeft w:val="0"/>
      <w:marRight w:val="0"/>
      <w:marTop w:val="0"/>
      <w:marBottom w:val="0"/>
      <w:divBdr>
        <w:top w:val="none" w:sz="0" w:space="0" w:color="auto"/>
        <w:left w:val="none" w:sz="0" w:space="0" w:color="auto"/>
        <w:bottom w:val="none" w:sz="0" w:space="0" w:color="auto"/>
        <w:right w:val="none" w:sz="0" w:space="0" w:color="auto"/>
      </w:divBdr>
      <w:divsChild>
        <w:div w:id="594705335">
          <w:marLeft w:val="0"/>
          <w:marRight w:val="0"/>
          <w:marTop w:val="0"/>
          <w:marBottom w:val="0"/>
          <w:divBdr>
            <w:top w:val="none" w:sz="0" w:space="0" w:color="auto"/>
            <w:left w:val="none" w:sz="0" w:space="0" w:color="auto"/>
            <w:bottom w:val="none" w:sz="0" w:space="0" w:color="auto"/>
            <w:right w:val="none" w:sz="0" w:space="0" w:color="auto"/>
          </w:divBdr>
          <w:divsChild>
            <w:div w:id="16135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58193">
      <w:bodyDiv w:val="1"/>
      <w:marLeft w:val="0"/>
      <w:marRight w:val="0"/>
      <w:marTop w:val="0"/>
      <w:marBottom w:val="0"/>
      <w:divBdr>
        <w:top w:val="none" w:sz="0" w:space="0" w:color="auto"/>
        <w:left w:val="none" w:sz="0" w:space="0" w:color="auto"/>
        <w:bottom w:val="none" w:sz="0" w:space="0" w:color="auto"/>
        <w:right w:val="none" w:sz="0" w:space="0" w:color="auto"/>
      </w:divBdr>
    </w:div>
    <w:div w:id="1817066419">
      <w:bodyDiv w:val="1"/>
      <w:marLeft w:val="0"/>
      <w:marRight w:val="0"/>
      <w:marTop w:val="0"/>
      <w:marBottom w:val="0"/>
      <w:divBdr>
        <w:top w:val="none" w:sz="0" w:space="0" w:color="auto"/>
        <w:left w:val="none" w:sz="0" w:space="0" w:color="auto"/>
        <w:bottom w:val="none" w:sz="0" w:space="0" w:color="auto"/>
        <w:right w:val="none" w:sz="0" w:space="0" w:color="auto"/>
      </w:divBdr>
    </w:div>
    <w:div w:id="1863325141">
      <w:bodyDiv w:val="1"/>
      <w:marLeft w:val="0"/>
      <w:marRight w:val="0"/>
      <w:marTop w:val="0"/>
      <w:marBottom w:val="0"/>
      <w:divBdr>
        <w:top w:val="none" w:sz="0" w:space="0" w:color="auto"/>
        <w:left w:val="none" w:sz="0" w:space="0" w:color="auto"/>
        <w:bottom w:val="none" w:sz="0" w:space="0" w:color="auto"/>
        <w:right w:val="none" w:sz="0" w:space="0" w:color="auto"/>
      </w:divBdr>
    </w:div>
    <w:div w:id="1867791182">
      <w:bodyDiv w:val="1"/>
      <w:marLeft w:val="0"/>
      <w:marRight w:val="0"/>
      <w:marTop w:val="0"/>
      <w:marBottom w:val="0"/>
      <w:divBdr>
        <w:top w:val="none" w:sz="0" w:space="0" w:color="auto"/>
        <w:left w:val="none" w:sz="0" w:space="0" w:color="auto"/>
        <w:bottom w:val="none" w:sz="0" w:space="0" w:color="auto"/>
        <w:right w:val="none" w:sz="0" w:space="0" w:color="auto"/>
      </w:divBdr>
    </w:div>
    <w:div w:id="1881891586">
      <w:bodyDiv w:val="1"/>
      <w:marLeft w:val="0"/>
      <w:marRight w:val="0"/>
      <w:marTop w:val="0"/>
      <w:marBottom w:val="0"/>
      <w:divBdr>
        <w:top w:val="none" w:sz="0" w:space="0" w:color="auto"/>
        <w:left w:val="none" w:sz="0" w:space="0" w:color="auto"/>
        <w:bottom w:val="none" w:sz="0" w:space="0" w:color="auto"/>
        <w:right w:val="none" w:sz="0" w:space="0" w:color="auto"/>
      </w:divBdr>
    </w:div>
    <w:div w:id="1915163491">
      <w:bodyDiv w:val="1"/>
      <w:marLeft w:val="0"/>
      <w:marRight w:val="0"/>
      <w:marTop w:val="0"/>
      <w:marBottom w:val="0"/>
      <w:divBdr>
        <w:top w:val="none" w:sz="0" w:space="0" w:color="auto"/>
        <w:left w:val="none" w:sz="0" w:space="0" w:color="auto"/>
        <w:bottom w:val="none" w:sz="0" w:space="0" w:color="auto"/>
        <w:right w:val="none" w:sz="0" w:space="0" w:color="auto"/>
      </w:divBdr>
    </w:div>
    <w:div w:id="1949660834">
      <w:bodyDiv w:val="1"/>
      <w:marLeft w:val="0"/>
      <w:marRight w:val="0"/>
      <w:marTop w:val="0"/>
      <w:marBottom w:val="0"/>
      <w:divBdr>
        <w:top w:val="none" w:sz="0" w:space="0" w:color="auto"/>
        <w:left w:val="none" w:sz="0" w:space="0" w:color="auto"/>
        <w:bottom w:val="none" w:sz="0" w:space="0" w:color="auto"/>
        <w:right w:val="none" w:sz="0" w:space="0" w:color="auto"/>
      </w:divBdr>
    </w:div>
    <w:div w:id="1956666539">
      <w:bodyDiv w:val="1"/>
      <w:marLeft w:val="0"/>
      <w:marRight w:val="0"/>
      <w:marTop w:val="0"/>
      <w:marBottom w:val="0"/>
      <w:divBdr>
        <w:top w:val="none" w:sz="0" w:space="0" w:color="auto"/>
        <w:left w:val="none" w:sz="0" w:space="0" w:color="auto"/>
        <w:bottom w:val="none" w:sz="0" w:space="0" w:color="auto"/>
        <w:right w:val="none" w:sz="0" w:space="0" w:color="auto"/>
      </w:divBdr>
    </w:div>
    <w:div w:id="1971939296">
      <w:bodyDiv w:val="1"/>
      <w:marLeft w:val="0"/>
      <w:marRight w:val="0"/>
      <w:marTop w:val="0"/>
      <w:marBottom w:val="0"/>
      <w:divBdr>
        <w:top w:val="none" w:sz="0" w:space="0" w:color="auto"/>
        <w:left w:val="none" w:sz="0" w:space="0" w:color="auto"/>
        <w:bottom w:val="none" w:sz="0" w:space="0" w:color="auto"/>
        <w:right w:val="none" w:sz="0" w:space="0" w:color="auto"/>
      </w:divBdr>
    </w:div>
    <w:div w:id="1973558845">
      <w:bodyDiv w:val="1"/>
      <w:marLeft w:val="0"/>
      <w:marRight w:val="0"/>
      <w:marTop w:val="0"/>
      <w:marBottom w:val="0"/>
      <w:divBdr>
        <w:top w:val="none" w:sz="0" w:space="0" w:color="auto"/>
        <w:left w:val="none" w:sz="0" w:space="0" w:color="auto"/>
        <w:bottom w:val="none" w:sz="0" w:space="0" w:color="auto"/>
        <w:right w:val="none" w:sz="0" w:space="0" w:color="auto"/>
      </w:divBdr>
    </w:div>
    <w:div w:id="1975678952">
      <w:bodyDiv w:val="1"/>
      <w:marLeft w:val="0"/>
      <w:marRight w:val="0"/>
      <w:marTop w:val="0"/>
      <w:marBottom w:val="0"/>
      <w:divBdr>
        <w:top w:val="none" w:sz="0" w:space="0" w:color="auto"/>
        <w:left w:val="none" w:sz="0" w:space="0" w:color="auto"/>
        <w:bottom w:val="none" w:sz="0" w:space="0" w:color="auto"/>
        <w:right w:val="none" w:sz="0" w:space="0" w:color="auto"/>
      </w:divBdr>
    </w:div>
    <w:div w:id="2022317719">
      <w:bodyDiv w:val="1"/>
      <w:marLeft w:val="0"/>
      <w:marRight w:val="0"/>
      <w:marTop w:val="0"/>
      <w:marBottom w:val="0"/>
      <w:divBdr>
        <w:top w:val="none" w:sz="0" w:space="0" w:color="auto"/>
        <w:left w:val="none" w:sz="0" w:space="0" w:color="auto"/>
        <w:bottom w:val="none" w:sz="0" w:space="0" w:color="auto"/>
        <w:right w:val="none" w:sz="0" w:space="0" w:color="auto"/>
      </w:divBdr>
    </w:div>
    <w:div w:id="2038045997">
      <w:bodyDiv w:val="1"/>
      <w:marLeft w:val="0"/>
      <w:marRight w:val="0"/>
      <w:marTop w:val="0"/>
      <w:marBottom w:val="0"/>
      <w:divBdr>
        <w:top w:val="none" w:sz="0" w:space="0" w:color="auto"/>
        <w:left w:val="none" w:sz="0" w:space="0" w:color="auto"/>
        <w:bottom w:val="none" w:sz="0" w:space="0" w:color="auto"/>
        <w:right w:val="none" w:sz="0" w:space="0" w:color="auto"/>
      </w:divBdr>
    </w:div>
    <w:div w:id="2040429726">
      <w:bodyDiv w:val="1"/>
      <w:marLeft w:val="0"/>
      <w:marRight w:val="0"/>
      <w:marTop w:val="0"/>
      <w:marBottom w:val="0"/>
      <w:divBdr>
        <w:top w:val="none" w:sz="0" w:space="0" w:color="auto"/>
        <w:left w:val="none" w:sz="0" w:space="0" w:color="auto"/>
        <w:bottom w:val="none" w:sz="0" w:space="0" w:color="auto"/>
        <w:right w:val="none" w:sz="0" w:space="0" w:color="auto"/>
      </w:divBdr>
    </w:div>
    <w:div w:id="2041544234">
      <w:bodyDiv w:val="1"/>
      <w:marLeft w:val="0"/>
      <w:marRight w:val="0"/>
      <w:marTop w:val="0"/>
      <w:marBottom w:val="0"/>
      <w:divBdr>
        <w:top w:val="none" w:sz="0" w:space="0" w:color="auto"/>
        <w:left w:val="none" w:sz="0" w:space="0" w:color="auto"/>
        <w:bottom w:val="none" w:sz="0" w:space="0" w:color="auto"/>
        <w:right w:val="none" w:sz="0" w:space="0" w:color="auto"/>
      </w:divBdr>
    </w:div>
    <w:div w:id="2065175372">
      <w:bodyDiv w:val="1"/>
      <w:marLeft w:val="0"/>
      <w:marRight w:val="0"/>
      <w:marTop w:val="0"/>
      <w:marBottom w:val="0"/>
      <w:divBdr>
        <w:top w:val="none" w:sz="0" w:space="0" w:color="auto"/>
        <w:left w:val="none" w:sz="0" w:space="0" w:color="auto"/>
        <w:bottom w:val="none" w:sz="0" w:space="0" w:color="auto"/>
        <w:right w:val="none" w:sz="0" w:space="0" w:color="auto"/>
      </w:divBdr>
    </w:div>
    <w:div w:id="2075200887">
      <w:bodyDiv w:val="1"/>
      <w:marLeft w:val="0"/>
      <w:marRight w:val="0"/>
      <w:marTop w:val="0"/>
      <w:marBottom w:val="0"/>
      <w:divBdr>
        <w:top w:val="none" w:sz="0" w:space="0" w:color="auto"/>
        <w:left w:val="none" w:sz="0" w:space="0" w:color="auto"/>
        <w:bottom w:val="none" w:sz="0" w:space="0" w:color="auto"/>
        <w:right w:val="none" w:sz="0" w:space="0" w:color="auto"/>
      </w:divBdr>
    </w:div>
    <w:div w:id="2078624227">
      <w:bodyDiv w:val="1"/>
      <w:marLeft w:val="0"/>
      <w:marRight w:val="0"/>
      <w:marTop w:val="0"/>
      <w:marBottom w:val="0"/>
      <w:divBdr>
        <w:top w:val="none" w:sz="0" w:space="0" w:color="auto"/>
        <w:left w:val="none" w:sz="0" w:space="0" w:color="auto"/>
        <w:bottom w:val="none" w:sz="0" w:space="0" w:color="auto"/>
        <w:right w:val="none" w:sz="0" w:space="0" w:color="auto"/>
      </w:divBdr>
    </w:div>
    <w:div w:id="2090613570">
      <w:bodyDiv w:val="1"/>
      <w:marLeft w:val="0"/>
      <w:marRight w:val="0"/>
      <w:marTop w:val="0"/>
      <w:marBottom w:val="0"/>
      <w:divBdr>
        <w:top w:val="none" w:sz="0" w:space="0" w:color="auto"/>
        <w:left w:val="none" w:sz="0" w:space="0" w:color="auto"/>
        <w:bottom w:val="none" w:sz="0" w:space="0" w:color="auto"/>
        <w:right w:val="none" w:sz="0" w:space="0" w:color="auto"/>
      </w:divBdr>
    </w:div>
    <w:div w:id="2101412328">
      <w:bodyDiv w:val="1"/>
      <w:marLeft w:val="0"/>
      <w:marRight w:val="0"/>
      <w:marTop w:val="0"/>
      <w:marBottom w:val="0"/>
      <w:divBdr>
        <w:top w:val="none" w:sz="0" w:space="0" w:color="auto"/>
        <w:left w:val="none" w:sz="0" w:space="0" w:color="auto"/>
        <w:bottom w:val="none" w:sz="0" w:space="0" w:color="auto"/>
        <w:right w:val="none" w:sz="0" w:space="0" w:color="auto"/>
      </w:divBdr>
    </w:div>
    <w:div w:id="2137478496">
      <w:bodyDiv w:val="1"/>
      <w:marLeft w:val="0"/>
      <w:marRight w:val="0"/>
      <w:marTop w:val="0"/>
      <w:marBottom w:val="0"/>
      <w:divBdr>
        <w:top w:val="none" w:sz="0" w:space="0" w:color="auto"/>
        <w:left w:val="none" w:sz="0" w:space="0" w:color="auto"/>
        <w:bottom w:val="none" w:sz="0" w:space="0" w:color="auto"/>
        <w:right w:val="none" w:sz="0" w:space="0" w:color="auto"/>
      </w:divBdr>
    </w:div>
    <w:div w:id="214095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7E762-A094-458B-9793-553067592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581</Words>
  <Characters>3374</Characters>
  <Application>Microsoft Office Word</Application>
  <DocSecurity>0</DocSecurity>
  <Lines>28</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cp:lastModifiedBy>Gunnar Nuuma</cp:lastModifiedBy>
  <cp:revision>2</cp:revision>
  <cp:lastPrinted>2025-01-20T11:58:00Z</cp:lastPrinted>
  <dcterms:created xsi:type="dcterms:W3CDTF">2025-10-20T08:06:00Z</dcterms:created>
  <dcterms:modified xsi:type="dcterms:W3CDTF">2025-10-20T08:06:00Z</dcterms:modified>
</cp:coreProperties>
</file>