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B90E0" w14:textId="77777777" w:rsidR="003700BC" w:rsidRDefault="003700BC" w:rsidP="0008289B">
      <w:pPr>
        <w:pStyle w:val="TOCHeading"/>
        <w:jc w:val="both"/>
        <w:rPr>
          <w:rFonts w:ascii="Times New Roman" w:hAnsi="Times New Roman"/>
          <w:b w:val="0"/>
        </w:rPr>
      </w:pPr>
      <w:r w:rsidRPr="008904DD">
        <w:rPr>
          <w:rFonts w:ascii="Times New Roman" w:hAnsi="Times New Roman"/>
        </w:rPr>
        <w:t>Sisukord</w:t>
      </w:r>
    </w:p>
    <w:p w14:paraId="0EC18D23" w14:textId="77777777" w:rsidR="003700BC" w:rsidRPr="00610B64" w:rsidRDefault="003700BC" w:rsidP="0008289B">
      <w:pPr>
        <w:jc w:val="both"/>
        <w:rPr>
          <w:lang w:eastAsia="et-EE"/>
        </w:rPr>
      </w:pPr>
    </w:p>
    <w:p w14:paraId="1F39B125" w14:textId="466AD6A2" w:rsidR="00BC46CB" w:rsidRDefault="003700BC">
      <w:pPr>
        <w:pStyle w:val="TOC2"/>
        <w:tabs>
          <w:tab w:val="left" w:pos="720"/>
        </w:tabs>
        <w:rPr>
          <w:rFonts w:asciiTheme="minorHAnsi" w:eastAsiaTheme="minorEastAsia" w:hAnsiTheme="minorHAnsi" w:cstheme="minorBidi"/>
          <w:noProof/>
          <w:kern w:val="2"/>
          <w:sz w:val="22"/>
          <w:szCs w:val="22"/>
          <w:lang w:eastAsia="et-EE"/>
          <w14:ligatures w14:val="standardContextual"/>
        </w:rPr>
      </w:pPr>
      <w:r w:rsidRPr="008904DD">
        <w:rPr>
          <w:szCs w:val="24"/>
        </w:rPr>
        <w:fldChar w:fldCharType="begin"/>
      </w:r>
      <w:r w:rsidRPr="008904DD">
        <w:rPr>
          <w:szCs w:val="24"/>
        </w:rPr>
        <w:instrText xml:space="preserve"> TOC \o "1-3" \h \z \u </w:instrText>
      </w:r>
      <w:r w:rsidRPr="008904DD">
        <w:rPr>
          <w:szCs w:val="24"/>
        </w:rPr>
        <w:fldChar w:fldCharType="separate"/>
      </w:r>
      <w:hyperlink w:anchor="_Toc134449576" w:history="1">
        <w:r w:rsidR="00BC46CB" w:rsidRPr="00531F57">
          <w:rPr>
            <w:rStyle w:val="Hyperlink"/>
            <w:noProof/>
          </w:rPr>
          <w:t>1.1.</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Üldandmed</w:t>
        </w:r>
        <w:r w:rsidR="00BC46CB">
          <w:rPr>
            <w:noProof/>
            <w:webHidden/>
          </w:rPr>
          <w:tab/>
        </w:r>
        <w:r w:rsidR="00BC46CB">
          <w:rPr>
            <w:noProof/>
            <w:webHidden/>
          </w:rPr>
          <w:fldChar w:fldCharType="begin"/>
        </w:r>
        <w:r w:rsidR="00BC46CB">
          <w:rPr>
            <w:noProof/>
            <w:webHidden/>
          </w:rPr>
          <w:instrText xml:space="preserve"> PAGEREF _Toc134449576 \h </w:instrText>
        </w:r>
        <w:r w:rsidR="00BC46CB">
          <w:rPr>
            <w:noProof/>
            <w:webHidden/>
          </w:rPr>
        </w:r>
        <w:r w:rsidR="00BC46CB">
          <w:rPr>
            <w:noProof/>
            <w:webHidden/>
          </w:rPr>
          <w:fldChar w:fldCharType="separate"/>
        </w:r>
        <w:r w:rsidR="00BC46CB">
          <w:rPr>
            <w:noProof/>
            <w:webHidden/>
          </w:rPr>
          <w:t>2</w:t>
        </w:r>
        <w:r w:rsidR="00BC46CB">
          <w:rPr>
            <w:noProof/>
            <w:webHidden/>
          </w:rPr>
          <w:fldChar w:fldCharType="end"/>
        </w:r>
      </w:hyperlink>
    </w:p>
    <w:p w14:paraId="034DA0E7" w14:textId="063EE861" w:rsidR="00BC46CB" w:rsidRDefault="00963C50">
      <w:pPr>
        <w:pStyle w:val="TOC1"/>
        <w:rPr>
          <w:rFonts w:asciiTheme="minorHAnsi" w:eastAsiaTheme="minorEastAsia" w:hAnsiTheme="minorHAnsi" w:cstheme="minorBidi"/>
          <w:noProof/>
          <w:kern w:val="2"/>
          <w:sz w:val="22"/>
          <w:szCs w:val="22"/>
          <w:lang w:eastAsia="et-EE"/>
          <w14:ligatures w14:val="standardContextual"/>
        </w:rPr>
      </w:pPr>
      <w:hyperlink w:anchor="_Toc134449577" w:history="1">
        <w:r w:rsidR="00BC46CB" w:rsidRPr="00531F57">
          <w:rPr>
            <w:rStyle w:val="Hyperlink"/>
            <w:bCs/>
            <w:noProof/>
          </w:rPr>
          <w:t>2.</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Projektlahendus</w:t>
        </w:r>
        <w:r w:rsidR="00BC46CB">
          <w:rPr>
            <w:noProof/>
            <w:webHidden/>
          </w:rPr>
          <w:tab/>
        </w:r>
        <w:r w:rsidR="00BC46CB">
          <w:rPr>
            <w:noProof/>
            <w:webHidden/>
          </w:rPr>
          <w:fldChar w:fldCharType="begin"/>
        </w:r>
        <w:r w:rsidR="00BC46CB">
          <w:rPr>
            <w:noProof/>
            <w:webHidden/>
          </w:rPr>
          <w:instrText xml:space="preserve"> PAGEREF _Toc134449577 \h </w:instrText>
        </w:r>
        <w:r w:rsidR="00BC46CB">
          <w:rPr>
            <w:noProof/>
            <w:webHidden/>
          </w:rPr>
        </w:r>
        <w:r w:rsidR="00BC46CB">
          <w:rPr>
            <w:noProof/>
            <w:webHidden/>
          </w:rPr>
          <w:fldChar w:fldCharType="separate"/>
        </w:r>
        <w:r w:rsidR="00BC46CB">
          <w:rPr>
            <w:noProof/>
            <w:webHidden/>
          </w:rPr>
          <w:t>2</w:t>
        </w:r>
        <w:r w:rsidR="00BC46CB">
          <w:rPr>
            <w:noProof/>
            <w:webHidden/>
          </w:rPr>
          <w:fldChar w:fldCharType="end"/>
        </w:r>
      </w:hyperlink>
    </w:p>
    <w:p w14:paraId="542263D5" w14:textId="6F9B7269" w:rsidR="00BC46CB" w:rsidRDefault="00963C50">
      <w:pPr>
        <w:pStyle w:val="TOC1"/>
        <w:rPr>
          <w:rFonts w:asciiTheme="minorHAnsi" w:eastAsiaTheme="minorEastAsia" w:hAnsiTheme="minorHAnsi" w:cstheme="minorBidi"/>
          <w:noProof/>
          <w:kern w:val="2"/>
          <w:sz w:val="22"/>
          <w:szCs w:val="22"/>
          <w:lang w:eastAsia="et-EE"/>
          <w14:ligatures w14:val="standardContextual"/>
        </w:rPr>
      </w:pPr>
      <w:hyperlink w:anchor="_Toc134449578" w:history="1">
        <w:r w:rsidR="00BC46CB" w:rsidRPr="00531F57">
          <w:rPr>
            <w:rStyle w:val="Hyperlink"/>
            <w:bCs/>
            <w:noProof/>
          </w:rPr>
          <w:t>3.</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Lubatud kõrvalekalded projekteeritud trassidest</w:t>
        </w:r>
        <w:r w:rsidR="00BC46CB">
          <w:rPr>
            <w:noProof/>
            <w:webHidden/>
          </w:rPr>
          <w:tab/>
        </w:r>
        <w:r w:rsidR="00BC46CB">
          <w:rPr>
            <w:noProof/>
            <w:webHidden/>
          </w:rPr>
          <w:fldChar w:fldCharType="begin"/>
        </w:r>
        <w:r w:rsidR="00BC46CB">
          <w:rPr>
            <w:noProof/>
            <w:webHidden/>
          </w:rPr>
          <w:instrText xml:space="preserve"> PAGEREF _Toc134449578 \h </w:instrText>
        </w:r>
        <w:r w:rsidR="00BC46CB">
          <w:rPr>
            <w:noProof/>
            <w:webHidden/>
          </w:rPr>
        </w:r>
        <w:r w:rsidR="00BC46CB">
          <w:rPr>
            <w:noProof/>
            <w:webHidden/>
          </w:rPr>
          <w:fldChar w:fldCharType="separate"/>
        </w:r>
        <w:r w:rsidR="00BC46CB">
          <w:rPr>
            <w:noProof/>
            <w:webHidden/>
          </w:rPr>
          <w:t>3</w:t>
        </w:r>
        <w:r w:rsidR="00BC46CB">
          <w:rPr>
            <w:noProof/>
            <w:webHidden/>
          </w:rPr>
          <w:fldChar w:fldCharType="end"/>
        </w:r>
      </w:hyperlink>
    </w:p>
    <w:p w14:paraId="465CB8C6" w14:textId="26142AD8" w:rsidR="00BC46CB" w:rsidRDefault="00963C50">
      <w:pPr>
        <w:pStyle w:val="TOC1"/>
        <w:rPr>
          <w:rFonts w:asciiTheme="minorHAnsi" w:eastAsiaTheme="minorEastAsia" w:hAnsiTheme="minorHAnsi" w:cstheme="minorBidi"/>
          <w:noProof/>
          <w:kern w:val="2"/>
          <w:sz w:val="22"/>
          <w:szCs w:val="22"/>
          <w:lang w:eastAsia="et-EE"/>
          <w14:ligatures w14:val="standardContextual"/>
        </w:rPr>
      </w:pPr>
      <w:hyperlink w:anchor="_Toc134449579" w:history="1">
        <w:r w:rsidR="00BC46CB" w:rsidRPr="00531F57">
          <w:rPr>
            <w:rStyle w:val="Hyperlink"/>
            <w:bCs/>
            <w:noProof/>
          </w:rPr>
          <w:t>4.</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Üldised nõuded ja juhised liinirajatise ehitamisel</w:t>
        </w:r>
        <w:r w:rsidR="00BC46CB">
          <w:rPr>
            <w:noProof/>
            <w:webHidden/>
          </w:rPr>
          <w:tab/>
        </w:r>
        <w:r w:rsidR="00BC46CB">
          <w:rPr>
            <w:noProof/>
            <w:webHidden/>
          </w:rPr>
          <w:fldChar w:fldCharType="begin"/>
        </w:r>
        <w:r w:rsidR="00BC46CB">
          <w:rPr>
            <w:noProof/>
            <w:webHidden/>
          </w:rPr>
          <w:instrText xml:space="preserve"> PAGEREF _Toc134449579 \h </w:instrText>
        </w:r>
        <w:r w:rsidR="00BC46CB">
          <w:rPr>
            <w:noProof/>
            <w:webHidden/>
          </w:rPr>
        </w:r>
        <w:r w:rsidR="00BC46CB">
          <w:rPr>
            <w:noProof/>
            <w:webHidden/>
          </w:rPr>
          <w:fldChar w:fldCharType="separate"/>
        </w:r>
        <w:r w:rsidR="00BC46CB">
          <w:rPr>
            <w:noProof/>
            <w:webHidden/>
          </w:rPr>
          <w:t>3</w:t>
        </w:r>
        <w:r w:rsidR="00BC46CB">
          <w:rPr>
            <w:noProof/>
            <w:webHidden/>
          </w:rPr>
          <w:fldChar w:fldCharType="end"/>
        </w:r>
      </w:hyperlink>
    </w:p>
    <w:p w14:paraId="6E295EF7" w14:textId="4FAA1A80"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0" w:history="1">
        <w:r w:rsidR="00BC46CB" w:rsidRPr="00531F57">
          <w:rPr>
            <w:rStyle w:val="Hyperlink"/>
            <w:noProof/>
          </w:rPr>
          <w:t>4.1.</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Sidetrassi tähistamine</w:t>
        </w:r>
        <w:r w:rsidR="00BC46CB">
          <w:rPr>
            <w:noProof/>
            <w:webHidden/>
          </w:rPr>
          <w:tab/>
        </w:r>
        <w:r w:rsidR="00BC46CB">
          <w:rPr>
            <w:noProof/>
            <w:webHidden/>
          </w:rPr>
          <w:fldChar w:fldCharType="begin"/>
        </w:r>
        <w:r w:rsidR="00BC46CB">
          <w:rPr>
            <w:noProof/>
            <w:webHidden/>
          </w:rPr>
          <w:instrText xml:space="preserve"> PAGEREF _Toc134449580 \h </w:instrText>
        </w:r>
        <w:r w:rsidR="00BC46CB">
          <w:rPr>
            <w:noProof/>
            <w:webHidden/>
          </w:rPr>
        </w:r>
        <w:r w:rsidR="00BC46CB">
          <w:rPr>
            <w:noProof/>
            <w:webHidden/>
          </w:rPr>
          <w:fldChar w:fldCharType="separate"/>
        </w:r>
        <w:r w:rsidR="00BC46CB">
          <w:rPr>
            <w:noProof/>
            <w:webHidden/>
          </w:rPr>
          <w:t>3</w:t>
        </w:r>
        <w:r w:rsidR="00BC46CB">
          <w:rPr>
            <w:noProof/>
            <w:webHidden/>
          </w:rPr>
          <w:fldChar w:fldCharType="end"/>
        </w:r>
      </w:hyperlink>
    </w:p>
    <w:p w14:paraId="442D1E2B" w14:textId="3F3CE6D0"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1" w:history="1">
        <w:r w:rsidR="00BC46CB" w:rsidRPr="00531F57">
          <w:rPr>
            <w:rStyle w:val="Hyperlink"/>
            <w:noProof/>
          </w:rPr>
          <w:t>4.2.</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Kaevetööde teostamine</w:t>
        </w:r>
        <w:r w:rsidR="00BC46CB">
          <w:rPr>
            <w:noProof/>
            <w:webHidden/>
          </w:rPr>
          <w:tab/>
        </w:r>
        <w:r w:rsidR="00BC46CB">
          <w:rPr>
            <w:noProof/>
            <w:webHidden/>
          </w:rPr>
          <w:fldChar w:fldCharType="begin"/>
        </w:r>
        <w:r w:rsidR="00BC46CB">
          <w:rPr>
            <w:noProof/>
            <w:webHidden/>
          </w:rPr>
          <w:instrText xml:space="preserve"> PAGEREF _Toc134449581 \h </w:instrText>
        </w:r>
        <w:r w:rsidR="00BC46CB">
          <w:rPr>
            <w:noProof/>
            <w:webHidden/>
          </w:rPr>
        </w:r>
        <w:r w:rsidR="00BC46CB">
          <w:rPr>
            <w:noProof/>
            <w:webHidden/>
          </w:rPr>
          <w:fldChar w:fldCharType="separate"/>
        </w:r>
        <w:r w:rsidR="00BC46CB">
          <w:rPr>
            <w:noProof/>
            <w:webHidden/>
          </w:rPr>
          <w:t>3</w:t>
        </w:r>
        <w:r w:rsidR="00BC46CB">
          <w:rPr>
            <w:noProof/>
            <w:webHidden/>
          </w:rPr>
          <w:fldChar w:fldCharType="end"/>
        </w:r>
      </w:hyperlink>
    </w:p>
    <w:p w14:paraId="11EB3BF4" w14:textId="37434170" w:rsidR="00BC46CB" w:rsidRDefault="00963C50">
      <w:pPr>
        <w:pStyle w:val="TOC1"/>
        <w:rPr>
          <w:rFonts w:asciiTheme="minorHAnsi" w:eastAsiaTheme="minorEastAsia" w:hAnsiTheme="minorHAnsi" w:cstheme="minorBidi"/>
          <w:noProof/>
          <w:kern w:val="2"/>
          <w:sz w:val="22"/>
          <w:szCs w:val="22"/>
          <w:lang w:eastAsia="et-EE"/>
          <w14:ligatures w14:val="standardContextual"/>
        </w:rPr>
      </w:pPr>
      <w:hyperlink w:anchor="_Toc134449582" w:history="1">
        <w:r w:rsidR="00BC46CB" w:rsidRPr="00531F57">
          <w:rPr>
            <w:rStyle w:val="Hyperlink"/>
            <w:bCs/>
            <w:noProof/>
          </w:rPr>
          <w:t>5.</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Kaevetööd ja taastamine</w:t>
        </w:r>
        <w:r w:rsidR="00BC46CB">
          <w:rPr>
            <w:noProof/>
            <w:webHidden/>
          </w:rPr>
          <w:tab/>
        </w:r>
        <w:r w:rsidR="00BC46CB">
          <w:rPr>
            <w:noProof/>
            <w:webHidden/>
          </w:rPr>
          <w:fldChar w:fldCharType="begin"/>
        </w:r>
        <w:r w:rsidR="00BC46CB">
          <w:rPr>
            <w:noProof/>
            <w:webHidden/>
          </w:rPr>
          <w:instrText xml:space="preserve"> PAGEREF _Toc134449582 \h </w:instrText>
        </w:r>
        <w:r w:rsidR="00BC46CB">
          <w:rPr>
            <w:noProof/>
            <w:webHidden/>
          </w:rPr>
        </w:r>
        <w:r w:rsidR="00BC46CB">
          <w:rPr>
            <w:noProof/>
            <w:webHidden/>
          </w:rPr>
          <w:fldChar w:fldCharType="separate"/>
        </w:r>
        <w:r w:rsidR="00BC46CB">
          <w:rPr>
            <w:noProof/>
            <w:webHidden/>
          </w:rPr>
          <w:t>3</w:t>
        </w:r>
        <w:r w:rsidR="00BC46CB">
          <w:rPr>
            <w:noProof/>
            <w:webHidden/>
          </w:rPr>
          <w:fldChar w:fldCharType="end"/>
        </w:r>
      </w:hyperlink>
    </w:p>
    <w:p w14:paraId="0867BB70" w14:textId="64FB2CDE"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3" w:history="1">
        <w:r w:rsidR="00BC46CB" w:rsidRPr="00531F57">
          <w:rPr>
            <w:rStyle w:val="Hyperlink"/>
            <w:noProof/>
          </w:rPr>
          <w:t>5.1.</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Üldist</w:t>
        </w:r>
        <w:r w:rsidR="00BC46CB">
          <w:rPr>
            <w:noProof/>
            <w:webHidden/>
          </w:rPr>
          <w:tab/>
        </w:r>
        <w:r w:rsidR="00BC46CB">
          <w:rPr>
            <w:noProof/>
            <w:webHidden/>
          </w:rPr>
          <w:fldChar w:fldCharType="begin"/>
        </w:r>
        <w:r w:rsidR="00BC46CB">
          <w:rPr>
            <w:noProof/>
            <w:webHidden/>
          </w:rPr>
          <w:instrText xml:space="preserve"> PAGEREF _Toc134449583 \h </w:instrText>
        </w:r>
        <w:r w:rsidR="00BC46CB">
          <w:rPr>
            <w:noProof/>
            <w:webHidden/>
          </w:rPr>
        </w:r>
        <w:r w:rsidR="00BC46CB">
          <w:rPr>
            <w:noProof/>
            <w:webHidden/>
          </w:rPr>
          <w:fldChar w:fldCharType="separate"/>
        </w:r>
        <w:r w:rsidR="00BC46CB">
          <w:rPr>
            <w:noProof/>
            <w:webHidden/>
          </w:rPr>
          <w:t>3</w:t>
        </w:r>
        <w:r w:rsidR="00BC46CB">
          <w:rPr>
            <w:noProof/>
            <w:webHidden/>
          </w:rPr>
          <w:fldChar w:fldCharType="end"/>
        </w:r>
      </w:hyperlink>
    </w:p>
    <w:p w14:paraId="0E8E6938" w14:textId="639DD5B2"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4" w:history="1">
        <w:r w:rsidR="00BC46CB" w:rsidRPr="00531F57">
          <w:rPr>
            <w:rStyle w:val="Hyperlink"/>
            <w:noProof/>
          </w:rPr>
          <w:t>5.2.</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Tööd sidekanalisatsiooni kaitsevööndis</w:t>
        </w:r>
        <w:r w:rsidR="00BC46CB">
          <w:rPr>
            <w:noProof/>
            <w:webHidden/>
          </w:rPr>
          <w:tab/>
        </w:r>
        <w:r w:rsidR="00BC46CB">
          <w:rPr>
            <w:noProof/>
            <w:webHidden/>
          </w:rPr>
          <w:fldChar w:fldCharType="begin"/>
        </w:r>
        <w:r w:rsidR="00BC46CB">
          <w:rPr>
            <w:noProof/>
            <w:webHidden/>
          </w:rPr>
          <w:instrText xml:space="preserve"> PAGEREF _Toc134449584 \h </w:instrText>
        </w:r>
        <w:r w:rsidR="00BC46CB">
          <w:rPr>
            <w:noProof/>
            <w:webHidden/>
          </w:rPr>
        </w:r>
        <w:r w:rsidR="00BC46CB">
          <w:rPr>
            <w:noProof/>
            <w:webHidden/>
          </w:rPr>
          <w:fldChar w:fldCharType="separate"/>
        </w:r>
        <w:r w:rsidR="00BC46CB">
          <w:rPr>
            <w:noProof/>
            <w:webHidden/>
          </w:rPr>
          <w:t>4</w:t>
        </w:r>
        <w:r w:rsidR="00BC46CB">
          <w:rPr>
            <w:noProof/>
            <w:webHidden/>
          </w:rPr>
          <w:fldChar w:fldCharType="end"/>
        </w:r>
      </w:hyperlink>
    </w:p>
    <w:p w14:paraId="08673F4C" w14:textId="0213A8EE"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5" w:history="1">
        <w:r w:rsidR="00BC46CB" w:rsidRPr="00531F57">
          <w:rPr>
            <w:rStyle w:val="Hyperlink"/>
            <w:noProof/>
          </w:rPr>
          <w:t>5.3.</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Tööd vesi-kanalisatsioon kaitsevööndis</w:t>
        </w:r>
        <w:r w:rsidR="00BC46CB">
          <w:rPr>
            <w:noProof/>
            <w:webHidden/>
          </w:rPr>
          <w:tab/>
        </w:r>
        <w:r w:rsidR="00BC46CB">
          <w:rPr>
            <w:noProof/>
            <w:webHidden/>
          </w:rPr>
          <w:fldChar w:fldCharType="begin"/>
        </w:r>
        <w:r w:rsidR="00BC46CB">
          <w:rPr>
            <w:noProof/>
            <w:webHidden/>
          </w:rPr>
          <w:instrText xml:space="preserve"> PAGEREF _Toc134449585 \h </w:instrText>
        </w:r>
        <w:r w:rsidR="00BC46CB">
          <w:rPr>
            <w:noProof/>
            <w:webHidden/>
          </w:rPr>
        </w:r>
        <w:r w:rsidR="00BC46CB">
          <w:rPr>
            <w:noProof/>
            <w:webHidden/>
          </w:rPr>
          <w:fldChar w:fldCharType="separate"/>
        </w:r>
        <w:r w:rsidR="00BC46CB">
          <w:rPr>
            <w:noProof/>
            <w:webHidden/>
          </w:rPr>
          <w:t>4</w:t>
        </w:r>
        <w:r w:rsidR="00BC46CB">
          <w:rPr>
            <w:noProof/>
            <w:webHidden/>
          </w:rPr>
          <w:fldChar w:fldCharType="end"/>
        </w:r>
      </w:hyperlink>
    </w:p>
    <w:p w14:paraId="7BF3F1B1" w14:textId="2782E8CB"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6" w:history="1">
        <w:r w:rsidR="00BC46CB" w:rsidRPr="00531F57">
          <w:rPr>
            <w:rStyle w:val="Hyperlink"/>
            <w:noProof/>
          </w:rPr>
          <w:t>5.4.</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Tööd elektrikaablite kaitsevööndis</w:t>
        </w:r>
        <w:r w:rsidR="00BC46CB">
          <w:rPr>
            <w:noProof/>
            <w:webHidden/>
          </w:rPr>
          <w:tab/>
        </w:r>
        <w:r w:rsidR="00BC46CB">
          <w:rPr>
            <w:noProof/>
            <w:webHidden/>
          </w:rPr>
          <w:fldChar w:fldCharType="begin"/>
        </w:r>
        <w:r w:rsidR="00BC46CB">
          <w:rPr>
            <w:noProof/>
            <w:webHidden/>
          </w:rPr>
          <w:instrText xml:space="preserve"> PAGEREF _Toc134449586 \h </w:instrText>
        </w:r>
        <w:r w:rsidR="00BC46CB">
          <w:rPr>
            <w:noProof/>
            <w:webHidden/>
          </w:rPr>
        </w:r>
        <w:r w:rsidR="00BC46CB">
          <w:rPr>
            <w:noProof/>
            <w:webHidden/>
          </w:rPr>
          <w:fldChar w:fldCharType="separate"/>
        </w:r>
        <w:r w:rsidR="00BC46CB">
          <w:rPr>
            <w:noProof/>
            <w:webHidden/>
          </w:rPr>
          <w:t>5</w:t>
        </w:r>
        <w:r w:rsidR="00BC46CB">
          <w:rPr>
            <w:noProof/>
            <w:webHidden/>
          </w:rPr>
          <w:fldChar w:fldCharType="end"/>
        </w:r>
      </w:hyperlink>
    </w:p>
    <w:p w14:paraId="588BFE26" w14:textId="25C28C5A" w:rsidR="00BC46CB" w:rsidRDefault="00963C50">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34449587" w:history="1">
        <w:r w:rsidR="00BC46CB" w:rsidRPr="00531F57">
          <w:rPr>
            <w:rStyle w:val="Hyperlink"/>
            <w:noProof/>
          </w:rPr>
          <w:t>5.5.</w:t>
        </w:r>
        <w:r w:rsidR="00BC46CB">
          <w:rPr>
            <w:rFonts w:asciiTheme="minorHAnsi" w:eastAsiaTheme="minorEastAsia" w:hAnsiTheme="minorHAnsi" w:cstheme="minorBidi"/>
            <w:noProof/>
            <w:kern w:val="2"/>
            <w:sz w:val="22"/>
            <w:szCs w:val="22"/>
            <w:lang w:eastAsia="et-EE"/>
            <w14:ligatures w14:val="standardContextual"/>
          </w:rPr>
          <w:tab/>
        </w:r>
        <w:r w:rsidR="00BC46CB" w:rsidRPr="00531F57">
          <w:rPr>
            <w:rStyle w:val="Hyperlink"/>
            <w:noProof/>
          </w:rPr>
          <w:t>Teekatete ja haljastuse taastus</w:t>
        </w:r>
        <w:r w:rsidR="00BC46CB">
          <w:rPr>
            <w:noProof/>
            <w:webHidden/>
          </w:rPr>
          <w:tab/>
        </w:r>
        <w:r w:rsidR="00BC46CB">
          <w:rPr>
            <w:noProof/>
            <w:webHidden/>
          </w:rPr>
          <w:fldChar w:fldCharType="begin"/>
        </w:r>
        <w:r w:rsidR="00BC46CB">
          <w:rPr>
            <w:noProof/>
            <w:webHidden/>
          </w:rPr>
          <w:instrText xml:space="preserve"> PAGEREF _Toc134449587 \h </w:instrText>
        </w:r>
        <w:r w:rsidR="00BC46CB">
          <w:rPr>
            <w:noProof/>
            <w:webHidden/>
          </w:rPr>
        </w:r>
        <w:r w:rsidR="00BC46CB">
          <w:rPr>
            <w:noProof/>
            <w:webHidden/>
          </w:rPr>
          <w:fldChar w:fldCharType="separate"/>
        </w:r>
        <w:r w:rsidR="00BC46CB">
          <w:rPr>
            <w:noProof/>
            <w:webHidden/>
          </w:rPr>
          <w:t>6</w:t>
        </w:r>
        <w:r w:rsidR="00BC46CB">
          <w:rPr>
            <w:noProof/>
            <w:webHidden/>
          </w:rPr>
          <w:fldChar w:fldCharType="end"/>
        </w:r>
      </w:hyperlink>
    </w:p>
    <w:p w14:paraId="22821AB1" w14:textId="0DA1D28C" w:rsidR="003700BC" w:rsidRDefault="003700BC" w:rsidP="0008289B">
      <w:pPr>
        <w:jc w:val="both"/>
        <w:rPr>
          <w:b/>
          <w:bCs/>
          <w:szCs w:val="24"/>
        </w:rPr>
      </w:pPr>
      <w:r w:rsidRPr="008904DD">
        <w:rPr>
          <w:b/>
          <w:bCs/>
          <w:szCs w:val="24"/>
        </w:rPr>
        <w:fldChar w:fldCharType="end"/>
      </w:r>
    </w:p>
    <w:p w14:paraId="7446C147" w14:textId="77777777" w:rsidR="003700BC" w:rsidRDefault="003700BC" w:rsidP="0008289B">
      <w:pPr>
        <w:jc w:val="both"/>
      </w:pPr>
      <w:r>
        <w:br w:type="page"/>
      </w:r>
    </w:p>
    <w:p w14:paraId="5971BDD9" w14:textId="77777777" w:rsidR="003700BC" w:rsidRPr="00E47E3E" w:rsidRDefault="003700BC" w:rsidP="0008289B">
      <w:pPr>
        <w:jc w:val="both"/>
        <w:rPr>
          <w:szCs w:val="24"/>
        </w:rPr>
      </w:pPr>
    </w:p>
    <w:p w14:paraId="7B8D0DD0" w14:textId="77777777" w:rsidR="003700BC" w:rsidRPr="00E47E3E" w:rsidRDefault="003700BC" w:rsidP="0008289B">
      <w:pPr>
        <w:pStyle w:val="Heading2"/>
        <w:jc w:val="both"/>
      </w:pPr>
      <w:bookmarkStart w:id="0" w:name="_Toc134449576"/>
      <w:r w:rsidRPr="00E47E3E">
        <w:t>Üldandmed</w:t>
      </w:r>
      <w:bookmarkEnd w:id="0"/>
    </w:p>
    <w:p w14:paraId="6D57D88D" w14:textId="1214A5F1" w:rsidR="003700BC" w:rsidRDefault="003700BC" w:rsidP="0008289B">
      <w:pPr>
        <w:jc w:val="both"/>
        <w:rPr>
          <w:szCs w:val="24"/>
        </w:rPr>
      </w:pPr>
      <w:r w:rsidRPr="00E47E3E">
        <w:rPr>
          <w:szCs w:val="24"/>
        </w:rPr>
        <w:t>Käesoleva projektiga on lahendatud</w:t>
      </w:r>
      <w:r w:rsidR="00D92857">
        <w:rPr>
          <w:szCs w:val="24"/>
        </w:rPr>
        <w:t xml:space="preserve"> planeeritava autoremondi hoone</w:t>
      </w:r>
      <w:r>
        <w:rPr>
          <w:szCs w:val="24"/>
        </w:rPr>
        <w:t xml:space="preserve"> side liitumine, asukohaga </w:t>
      </w:r>
      <w:r w:rsidR="00D92857">
        <w:rPr>
          <w:szCs w:val="24"/>
        </w:rPr>
        <w:t>Nulu 3</w:t>
      </w:r>
      <w:r w:rsidR="00323AEF">
        <w:rPr>
          <w:szCs w:val="24"/>
        </w:rPr>
        <w:t xml:space="preserve">, </w:t>
      </w:r>
      <w:r w:rsidR="00D92857">
        <w:rPr>
          <w:szCs w:val="24"/>
        </w:rPr>
        <w:t>Sauga</w:t>
      </w:r>
      <w:r w:rsidR="00323AEF">
        <w:rPr>
          <w:szCs w:val="24"/>
        </w:rPr>
        <w:t xml:space="preserve"> alevik</w:t>
      </w:r>
      <w:r w:rsidR="00D92857">
        <w:rPr>
          <w:szCs w:val="24"/>
        </w:rPr>
        <w:t>, Tori</w:t>
      </w:r>
      <w:r w:rsidR="00323AEF">
        <w:rPr>
          <w:szCs w:val="24"/>
        </w:rPr>
        <w:t xml:space="preserve"> vald</w:t>
      </w:r>
      <w:r w:rsidR="00D92857">
        <w:rPr>
          <w:szCs w:val="24"/>
        </w:rPr>
        <w:t>, Pärnumaa</w:t>
      </w:r>
      <w:r w:rsidRPr="00E47E3E">
        <w:rPr>
          <w:szCs w:val="24"/>
        </w:rPr>
        <w:t>.</w:t>
      </w:r>
    </w:p>
    <w:p w14:paraId="5E1B79F4" w14:textId="77777777" w:rsidR="003700BC" w:rsidRPr="00E47E3E" w:rsidRDefault="003700BC" w:rsidP="0008289B">
      <w:pPr>
        <w:jc w:val="both"/>
        <w:rPr>
          <w:szCs w:val="24"/>
        </w:rPr>
      </w:pPr>
    </w:p>
    <w:p w14:paraId="5F2272A9" w14:textId="77777777" w:rsidR="003700BC" w:rsidRPr="00E47E3E" w:rsidRDefault="003700BC" w:rsidP="0008289B">
      <w:pPr>
        <w:jc w:val="both"/>
        <w:rPr>
          <w:szCs w:val="24"/>
        </w:rPr>
      </w:pPr>
      <w:r w:rsidRPr="00E47E3E">
        <w:rPr>
          <w:szCs w:val="24"/>
        </w:rPr>
        <w:t>Projekti koostamisel o</w:t>
      </w:r>
      <w:r>
        <w:rPr>
          <w:szCs w:val="24"/>
        </w:rPr>
        <w:t>n</w:t>
      </w:r>
      <w:r w:rsidRPr="00E47E3E">
        <w:rPr>
          <w:szCs w:val="24"/>
        </w:rPr>
        <w:t xml:space="preserve"> aluseks:</w:t>
      </w:r>
    </w:p>
    <w:p w14:paraId="527E3775" w14:textId="2F5B5672" w:rsidR="003700BC" w:rsidRPr="00D92857" w:rsidRDefault="003700BC" w:rsidP="00D92857">
      <w:pPr>
        <w:numPr>
          <w:ilvl w:val="0"/>
          <w:numId w:val="13"/>
        </w:numPr>
        <w:jc w:val="both"/>
        <w:rPr>
          <w:szCs w:val="24"/>
        </w:rPr>
      </w:pPr>
      <w:r w:rsidRPr="002758B5">
        <w:rPr>
          <w:szCs w:val="24"/>
        </w:rPr>
        <w:t>Telia Eesti AS</w:t>
      </w:r>
      <w:r>
        <w:rPr>
          <w:szCs w:val="24"/>
        </w:rPr>
        <w:t xml:space="preserve"> </w:t>
      </w:r>
      <w:r w:rsidRPr="002758B5">
        <w:rPr>
          <w:szCs w:val="24"/>
        </w:rPr>
        <w:t xml:space="preserve">tehnilised tingimused nr </w:t>
      </w:r>
      <w:r w:rsidR="00D92857" w:rsidRPr="00D92857">
        <w:rPr>
          <w:szCs w:val="24"/>
        </w:rPr>
        <w:t>36629960</w:t>
      </w:r>
    </w:p>
    <w:p w14:paraId="77E29E23" w14:textId="264A2F97" w:rsidR="00323AEF" w:rsidRPr="00B07FF4" w:rsidRDefault="00323AEF" w:rsidP="0008289B">
      <w:pPr>
        <w:numPr>
          <w:ilvl w:val="0"/>
          <w:numId w:val="13"/>
        </w:numPr>
        <w:jc w:val="both"/>
        <w:rPr>
          <w:szCs w:val="24"/>
        </w:rPr>
      </w:pPr>
      <w:r>
        <w:rPr>
          <w:szCs w:val="24"/>
        </w:rPr>
        <w:t>Tellija poolt edastatud informatsioon</w:t>
      </w:r>
    </w:p>
    <w:p w14:paraId="352995ED" w14:textId="77777777" w:rsidR="003700BC" w:rsidRPr="00E47E3E" w:rsidRDefault="003700BC" w:rsidP="0008289B">
      <w:pPr>
        <w:ind w:left="720"/>
        <w:jc w:val="both"/>
        <w:rPr>
          <w:szCs w:val="24"/>
        </w:rPr>
      </w:pPr>
    </w:p>
    <w:p w14:paraId="176972F3" w14:textId="08800802" w:rsidR="003700BC" w:rsidRDefault="003700BC" w:rsidP="0008289B">
      <w:pPr>
        <w:jc w:val="both"/>
        <w:rPr>
          <w:szCs w:val="24"/>
        </w:rPr>
      </w:pPr>
      <w:r w:rsidRPr="00E47E3E">
        <w:rPr>
          <w:szCs w:val="24"/>
        </w:rPr>
        <w:t xml:space="preserve">Projekteeritud side liinirajatis on esitatud asendiplaanil M1:500 (vt joonis </w:t>
      </w:r>
      <w:r>
        <w:rPr>
          <w:szCs w:val="24"/>
        </w:rPr>
        <w:t>EN-4-01</w:t>
      </w:r>
      <w:r w:rsidRPr="00E47E3E">
        <w:rPr>
          <w:szCs w:val="24"/>
        </w:rPr>
        <w:t>).</w:t>
      </w:r>
    </w:p>
    <w:p w14:paraId="136E38CF" w14:textId="77777777" w:rsidR="003700BC" w:rsidRDefault="003700BC" w:rsidP="0008289B">
      <w:pPr>
        <w:pStyle w:val="Heading1"/>
        <w:jc w:val="both"/>
      </w:pPr>
      <w:bookmarkStart w:id="1" w:name="_Toc134449577"/>
      <w:r w:rsidRPr="00E47E3E">
        <w:t>Projektlahendus</w:t>
      </w:r>
      <w:bookmarkEnd w:id="1"/>
    </w:p>
    <w:p w14:paraId="2D48EC6D" w14:textId="77777777" w:rsidR="00D92857" w:rsidRDefault="00D92857" w:rsidP="00323AEF">
      <w:pPr>
        <w:jc w:val="both"/>
        <w:rPr>
          <w:szCs w:val="24"/>
        </w:rPr>
      </w:pPr>
    </w:p>
    <w:p w14:paraId="1ACE7656" w14:textId="0DD1B49D" w:rsidR="00374B7B" w:rsidRDefault="00D92857" w:rsidP="00D92857">
      <w:pPr>
        <w:jc w:val="both"/>
        <w:rPr>
          <w:szCs w:val="24"/>
        </w:rPr>
      </w:pPr>
      <w:r w:rsidRPr="00D92857">
        <w:rPr>
          <w:szCs w:val="24"/>
        </w:rPr>
        <w:t>Telia</w:t>
      </w:r>
      <w:r>
        <w:rPr>
          <w:szCs w:val="24"/>
        </w:rPr>
        <w:t xml:space="preserve"> </w:t>
      </w:r>
      <w:r w:rsidRPr="00D92857">
        <w:rPr>
          <w:szCs w:val="24"/>
        </w:rPr>
        <w:t>Eesti</w:t>
      </w:r>
      <w:r>
        <w:rPr>
          <w:szCs w:val="24"/>
        </w:rPr>
        <w:t xml:space="preserve"> </w:t>
      </w:r>
      <w:r w:rsidRPr="00D92857">
        <w:rPr>
          <w:szCs w:val="24"/>
        </w:rPr>
        <w:t>kaablivõrguga</w:t>
      </w:r>
      <w:r>
        <w:rPr>
          <w:szCs w:val="24"/>
        </w:rPr>
        <w:t xml:space="preserve"> </w:t>
      </w:r>
      <w:r w:rsidRPr="00D92857">
        <w:rPr>
          <w:szCs w:val="24"/>
        </w:rPr>
        <w:t>ühendusesaamiseks</w:t>
      </w:r>
      <w:r>
        <w:rPr>
          <w:szCs w:val="24"/>
        </w:rPr>
        <w:t xml:space="preserve"> </w:t>
      </w:r>
      <w:r w:rsidRPr="00D92857">
        <w:rPr>
          <w:szCs w:val="24"/>
        </w:rPr>
        <w:t>rajatavale</w:t>
      </w:r>
      <w:r>
        <w:rPr>
          <w:szCs w:val="24"/>
        </w:rPr>
        <w:t xml:space="preserve"> </w:t>
      </w:r>
      <w:r w:rsidRPr="00D92857">
        <w:rPr>
          <w:szCs w:val="24"/>
        </w:rPr>
        <w:t>hoonestusele,</w:t>
      </w:r>
      <w:r>
        <w:rPr>
          <w:szCs w:val="24"/>
        </w:rPr>
        <w:t xml:space="preserve"> </w:t>
      </w:r>
      <w:r w:rsidRPr="00D92857">
        <w:rPr>
          <w:szCs w:val="24"/>
        </w:rPr>
        <w:t>ehitada</w:t>
      </w:r>
      <w:r>
        <w:rPr>
          <w:szCs w:val="24"/>
        </w:rPr>
        <w:t xml:space="preserve"> </w:t>
      </w:r>
      <w:r w:rsidRPr="00D92857">
        <w:rPr>
          <w:szCs w:val="24"/>
        </w:rPr>
        <w:t>uus</w:t>
      </w:r>
      <w:r>
        <w:rPr>
          <w:szCs w:val="24"/>
        </w:rPr>
        <w:t xml:space="preserve"> </w:t>
      </w:r>
      <w:r w:rsidRPr="00D92857">
        <w:rPr>
          <w:szCs w:val="24"/>
        </w:rPr>
        <w:t>sisend</w:t>
      </w:r>
      <w:r>
        <w:rPr>
          <w:szCs w:val="24"/>
        </w:rPr>
        <w:t xml:space="preserve"> </w:t>
      </w:r>
      <w:r w:rsidRPr="00D92857">
        <w:rPr>
          <w:szCs w:val="24"/>
        </w:rPr>
        <w:t>multitorustik</w:t>
      </w:r>
      <w:r>
        <w:rPr>
          <w:szCs w:val="24"/>
        </w:rPr>
        <w:t xml:space="preserve"> </w:t>
      </w:r>
      <w:r w:rsidR="00374B7B">
        <w:rPr>
          <w:szCs w:val="24"/>
        </w:rPr>
        <w:t>4x</w:t>
      </w:r>
      <w:r w:rsidRPr="00D92857">
        <w:rPr>
          <w:szCs w:val="24"/>
        </w:rPr>
        <w:t>14/10</w:t>
      </w:r>
      <w:r>
        <w:rPr>
          <w:szCs w:val="24"/>
        </w:rPr>
        <w:t xml:space="preserve"> </w:t>
      </w:r>
      <w:r w:rsidRPr="00D92857">
        <w:rPr>
          <w:szCs w:val="24"/>
        </w:rPr>
        <w:t>tuvastustraadiga</w:t>
      </w:r>
      <w:r>
        <w:rPr>
          <w:szCs w:val="24"/>
        </w:rPr>
        <w:t xml:space="preserve"> </w:t>
      </w:r>
      <w:r w:rsidRPr="00D92857">
        <w:rPr>
          <w:szCs w:val="24"/>
        </w:rPr>
        <w:t>alates</w:t>
      </w:r>
      <w:r>
        <w:rPr>
          <w:szCs w:val="24"/>
        </w:rPr>
        <w:t xml:space="preserve"> </w:t>
      </w:r>
      <w:r w:rsidRPr="00D92857">
        <w:rPr>
          <w:szCs w:val="24"/>
        </w:rPr>
        <w:t>olemasolevast</w:t>
      </w:r>
      <w:r>
        <w:rPr>
          <w:szCs w:val="24"/>
        </w:rPr>
        <w:t xml:space="preserve"> </w:t>
      </w:r>
      <w:r w:rsidRPr="00D92857">
        <w:rPr>
          <w:szCs w:val="24"/>
        </w:rPr>
        <w:t>sidetrassist,</w:t>
      </w:r>
      <w:r>
        <w:rPr>
          <w:szCs w:val="24"/>
        </w:rPr>
        <w:t xml:space="preserve"> </w:t>
      </w:r>
      <w:r w:rsidRPr="00D92857">
        <w:rPr>
          <w:szCs w:val="24"/>
        </w:rPr>
        <w:t>kaevust</w:t>
      </w:r>
      <w:r w:rsidR="00374B7B">
        <w:rPr>
          <w:szCs w:val="24"/>
        </w:rPr>
        <w:t xml:space="preserve"> </w:t>
      </w:r>
      <w:r w:rsidRPr="00D92857">
        <w:rPr>
          <w:szCs w:val="24"/>
        </w:rPr>
        <w:t>JDL-</w:t>
      </w:r>
      <w:r w:rsidR="00374B7B">
        <w:rPr>
          <w:szCs w:val="24"/>
        </w:rPr>
        <w:t>63</w:t>
      </w:r>
      <w:r>
        <w:rPr>
          <w:szCs w:val="24"/>
        </w:rPr>
        <w:t xml:space="preserve"> </w:t>
      </w:r>
      <w:r w:rsidRPr="00D92857">
        <w:rPr>
          <w:szCs w:val="24"/>
        </w:rPr>
        <w:t>toru</w:t>
      </w:r>
      <w:r>
        <w:rPr>
          <w:szCs w:val="24"/>
        </w:rPr>
        <w:t xml:space="preserve"> </w:t>
      </w:r>
      <w:r w:rsidRPr="00D92857">
        <w:rPr>
          <w:szCs w:val="24"/>
        </w:rPr>
        <w:t>kuni</w:t>
      </w:r>
      <w:r>
        <w:rPr>
          <w:szCs w:val="24"/>
        </w:rPr>
        <w:t xml:space="preserve"> </w:t>
      </w:r>
      <w:r w:rsidRPr="00D92857">
        <w:rPr>
          <w:szCs w:val="24"/>
        </w:rPr>
        <w:t>hoone</w:t>
      </w:r>
      <w:r>
        <w:rPr>
          <w:szCs w:val="24"/>
        </w:rPr>
        <w:t xml:space="preserve"> </w:t>
      </w:r>
      <w:r w:rsidRPr="00D92857">
        <w:rPr>
          <w:szCs w:val="24"/>
        </w:rPr>
        <w:t>andmesidejaotlani.</w:t>
      </w:r>
      <w:r w:rsidR="005214BF">
        <w:rPr>
          <w:szCs w:val="24"/>
        </w:rPr>
        <w:t xml:space="preserve"> Kaevude JDL-28 ja JDL-63 vahelisse olemasolevasse sidekanalisatsiooni paigaldada multitoru 1x</w:t>
      </w:r>
      <w:r w:rsidR="005214BF" w:rsidRPr="00D92857">
        <w:rPr>
          <w:szCs w:val="24"/>
        </w:rPr>
        <w:t>14/10</w:t>
      </w:r>
      <w:r w:rsidR="005214BF">
        <w:rPr>
          <w:szCs w:val="24"/>
        </w:rPr>
        <w:t xml:space="preserve"> </w:t>
      </w:r>
      <w:r w:rsidR="005214BF" w:rsidRPr="00D92857">
        <w:rPr>
          <w:szCs w:val="24"/>
        </w:rPr>
        <w:t>tuvastustraadiga</w:t>
      </w:r>
      <w:r w:rsidR="005214BF">
        <w:rPr>
          <w:szCs w:val="24"/>
        </w:rPr>
        <w:t>.</w:t>
      </w:r>
    </w:p>
    <w:p w14:paraId="47B6318D" w14:textId="77777777" w:rsidR="00374B7B" w:rsidRDefault="00374B7B" w:rsidP="00D92857">
      <w:pPr>
        <w:jc w:val="both"/>
        <w:rPr>
          <w:szCs w:val="24"/>
        </w:rPr>
      </w:pPr>
    </w:p>
    <w:p w14:paraId="3EE1DF62" w14:textId="28CE3654" w:rsidR="00D92857" w:rsidRDefault="00374B7B" w:rsidP="00D92857">
      <w:pPr>
        <w:jc w:val="both"/>
        <w:rPr>
          <w:szCs w:val="24"/>
        </w:rPr>
      </w:pPr>
      <w:r w:rsidRPr="00D92857">
        <w:rPr>
          <w:szCs w:val="24"/>
        </w:rPr>
        <w:t>24</w:t>
      </w:r>
      <w:r>
        <w:rPr>
          <w:szCs w:val="24"/>
        </w:rPr>
        <w:t xml:space="preserve"> </w:t>
      </w:r>
      <w:r w:rsidRPr="00D92857">
        <w:rPr>
          <w:szCs w:val="24"/>
        </w:rPr>
        <w:t xml:space="preserve">kiuline </w:t>
      </w:r>
      <w:r>
        <w:rPr>
          <w:szCs w:val="24"/>
        </w:rPr>
        <w:t>o</w:t>
      </w:r>
      <w:r w:rsidR="00D92857" w:rsidRPr="00D92857">
        <w:rPr>
          <w:szCs w:val="24"/>
        </w:rPr>
        <w:t>ptiline</w:t>
      </w:r>
      <w:r w:rsidR="00D92857">
        <w:rPr>
          <w:szCs w:val="24"/>
        </w:rPr>
        <w:t xml:space="preserve"> </w:t>
      </w:r>
      <w:r w:rsidR="00D92857" w:rsidRPr="00D92857">
        <w:rPr>
          <w:szCs w:val="24"/>
        </w:rPr>
        <w:t>kaabel</w:t>
      </w:r>
      <w:r w:rsidR="00D92857">
        <w:rPr>
          <w:szCs w:val="24"/>
        </w:rPr>
        <w:t xml:space="preserve"> </w:t>
      </w:r>
      <w:r w:rsidR="00D92857" w:rsidRPr="00D92857">
        <w:rPr>
          <w:szCs w:val="24"/>
        </w:rPr>
        <w:t>paigaldada</w:t>
      </w:r>
      <w:r w:rsidR="00D92857">
        <w:rPr>
          <w:szCs w:val="24"/>
        </w:rPr>
        <w:t xml:space="preserve"> </w:t>
      </w:r>
      <w:r w:rsidR="00D92857" w:rsidRPr="00D92857">
        <w:rPr>
          <w:szCs w:val="24"/>
        </w:rPr>
        <w:t>olemasoleva</w:t>
      </w:r>
      <w:r w:rsidR="00D92857">
        <w:rPr>
          <w:szCs w:val="24"/>
        </w:rPr>
        <w:t xml:space="preserve"> </w:t>
      </w:r>
      <w:r w:rsidR="00D92857" w:rsidRPr="00D92857">
        <w:rPr>
          <w:szCs w:val="24"/>
        </w:rPr>
        <w:t>ja</w:t>
      </w:r>
      <w:r w:rsidR="00D92857">
        <w:rPr>
          <w:szCs w:val="24"/>
        </w:rPr>
        <w:t xml:space="preserve"> </w:t>
      </w:r>
      <w:r w:rsidR="00D92857" w:rsidRPr="00D92857">
        <w:rPr>
          <w:szCs w:val="24"/>
        </w:rPr>
        <w:t>paigaldatava</w:t>
      </w:r>
      <w:r w:rsidR="00D92857">
        <w:rPr>
          <w:szCs w:val="24"/>
        </w:rPr>
        <w:t xml:space="preserve"> </w:t>
      </w:r>
      <w:r w:rsidR="00D92857" w:rsidRPr="00D92857">
        <w:rPr>
          <w:szCs w:val="24"/>
        </w:rPr>
        <w:t>sidetorustiku</w:t>
      </w:r>
      <w:r w:rsidR="00D92857">
        <w:rPr>
          <w:szCs w:val="24"/>
        </w:rPr>
        <w:t xml:space="preserve"> </w:t>
      </w:r>
      <w:r w:rsidR="00D92857" w:rsidRPr="00D92857">
        <w:rPr>
          <w:szCs w:val="24"/>
        </w:rPr>
        <w:t>kaudu</w:t>
      </w:r>
      <w:r w:rsidR="00D92857">
        <w:rPr>
          <w:szCs w:val="24"/>
        </w:rPr>
        <w:t xml:space="preserve"> </w:t>
      </w:r>
      <w:r w:rsidR="00D92857" w:rsidRPr="00D92857">
        <w:rPr>
          <w:szCs w:val="24"/>
        </w:rPr>
        <w:t>alates</w:t>
      </w:r>
      <w:r w:rsidR="00D92857">
        <w:rPr>
          <w:szCs w:val="24"/>
        </w:rPr>
        <w:t xml:space="preserve"> </w:t>
      </w:r>
      <w:r w:rsidR="00D92857" w:rsidRPr="00D92857">
        <w:rPr>
          <w:szCs w:val="24"/>
        </w:rPr>
        <w:t>olemasolevast</w:t>
      </w:r>
      <w:r w:rsidR="00D92857">
        <w:rPr>
          <w:szCs w:val="24"/>
        </w:rPr>
        <w:t xml:space="preserve"> </w:t>
      </w:r>
      <w:r w:rsidR="00D92857" w:rsidRPr="00D92857">
        <w:rPr>
          <w:szCs w:val="24"/>
        </w:rPr>
        <w:t>sidekaevust</w:t>
      </w:r>
      <w:r w:rsidR="00D92857">
        <w:rPr>
          <w:szCs w:val="24"/>
        </w:rPr>
        <w:t xml:space="preserve"> </w:t>
      </w:r>
      <w:r w:rsidR="00D92857" w:rsidRPr="00D92857">
        <w:rPr>
          <w:szCs w:val="24"/>
        </w:rPr>
        <w:t>JDL-28,</w:t>
      </w:r>
      <w:r w:rsidR="00D92857">
        <w:rPr>
          <w:szCs w:val="24"/>
        </w:rPr>
        <w:t xml:space="preserve"> </w:t>
      </w:r>
      <w:r w:rsidR="00D92857" w:rsidRPr="00D92857">
        <w:rPr>
          <w:szCs w:val="24"/>
        </w:rPr>
        <w:t>kaabel</w:t>
      </w:r>
      <w:r w:rsidR="00D92857">
        <w:rPr>
          <w:szCs w:val="24"/>
        </w:rPr>
        <w:t xml:space="preserve"> </w:t>
      </w:r>
      <w:r w:rsidR="00D92857" w:rsidRPr="00D92857">
        <w:rPr>
          <w:szCs w:val="24"/>
        </w:rPr>
        <w:t>ühendada</w:t>
      </w:r>
      <w:r w:rsidR="00D92857">
        <w:rPr>
          <w:szCs w:val="24"/>
        </w:rPr>
        <w:t xml:space="preserve"> </w:t>
      </w:r>
      <w:r w:rsidR="00D92857" w:rsidRPr="00D92857">
        <w:rPr>
          <w:szCs w:val="24"/>
        </w:rPr>
        <w:t>jätku</w:t>
      </w:r>
      <w:r w:rsidR="00D92857">
        <w:rPr>
          <w:szCs w:val="24"/>
        </w:rPr>
        <w:t xml:space="preserve"> </w:t>
      </w:r>
      <w:r w:rsidR="00D92857" w:rsidRPr="00D92857">
        <w:rPr>
          <w:szCs w:val="24"/>
        </w:rPr>
        <w:t>(uus).</w:t>
      </w:r>
      <w:r w:rsidR="00D92857">
        <w:rPr>
          <w:szCs w:val="24"/>
        </w:rPr>
        <w:t xml:space="preserve"> </w:t>
      </w:r>
      <w:r w:rsidR="00D92857" w:rsidRPr="00D92857">
        <w:rPr>
          <w:szCs w:val="24"/>
        </w:rPr>
        <w:t>Sidekaevu</w:t>
      </w:r>
      <w:r w:rsidR="00D92857">
        <w:rPr>
          <w:szCs w:val="24"/>
        </w:rPr>
        <w:t xml:space="preserve"> </w:t>
      </w:r>
      <w:r w:rsidR="00D92857" w:rsidRPr="00D92857">
        <w:rPr>
          <w:szCs w:val="24"/>
        </w:rPr>
        <w:t>JDL-28</w:t>
      </w:r>
      <w:r w:rsidR="00D92857">
        <w:rPr>
          <w:szCs w:val="24"/>
        </w:rPr>
        <w:t xml:space="preserve"> </w:t>
      </w:r>
      <w:r w:rsidR="00D92857" w:rsidRPr="00D92857">
        <w:rPr>
          <w:szCs w:val="24"/>
        </w:rPr>
        <w:t>jätta</w:t>
      </w:r>
      <w:r>
        <w:rPr>
          <w:szCs w:val="24"/>
        </w:rPr>
        <w:t xml:space="preserve"> </w:t>
      </w:r>
      <w:r w:rsidR="00D92857" w:rsidRPr="00D92857">
        <w:rPr>
          <w:szCs w:val="24"/>
        </w:rPr>
        <w:t>kaablivaru</w:t>
      </w:r>
      <w:r w:rsidR="00D92857">
        <w:rPr>
          <w:szCs w:val="24"/>
        </w:rPr>
        <w:t xml:space="preserve"> </w:t>
      </w:r>
      <w:r w:rsidR="00D92857" w:rsidRPr="00D92857">
        <w:rPr>
          <w:szCs w:val="24"/>
        </w:rPr>
        <w:t>ca</w:t>
      </w:r>
      <w:r w:rsidR="00D92857">
        <w:rPr>
          <w:szCs w:val="24"/>
        </w:rPr>
        <w:t xml:space="preserve"> </w:t>
      </w:r>
      <w:r w:rsidR="00D92857" w:rsidRPr="00D92857">
        <w:rPr>
          <w:szCs w:val="24"/>
        </w:rPr>
        <w:t>30</w:t>
      </w:r>
      <w:r>
        <w:rPr>
          <w:szCs w:val="24"/>
        </w:rPr>
        <w:t xml:space="preserve"> </w:t>
      </w:r>
      <w:r w:rsidR="00D92857" w:rsidRPr="00D92857">
        <w:rPr>
          <w:szCs w:val="24"/>
        </w:rPr>
        <w:t>m.</w:t>
      </w:r>
      <w:r w:rsidR="00D92857">
        <w:rPr>
          <w:szCs w:val="24"/>
        </w:rPr>
        <w:t xml:space="preserve"> </w:t>
      </w:r>
      <w:r w:rsidR="00D92857" w:rsidRPr="00D92857">
        <w:rPr>
          <w:szCs w:val="24"/>
        </w:rPr>
        <w:t>Hoones</w:t>
      </w:r>
      <w:r w:rsidR="00D92857">
        <w:rPr>
          <w:szCs w:val="24"/>
        </w:rPr>
        <w:t xml:space="preserve"> </w:t>
      </w:r>
      <w:r w:rsidR="00D92857" w:rsidRPr="00D92857">
        <w:rPr>
          <w:szCs w:val="24"/>
        </w:rPr>
        <w:t>otsastada</w:t>
      </w:r>
      <w:r w:rsidR="00D92857">
        <w:rPr>
          <w:szCs w:val="24"/>
        </w:rPr>
        <w:t xml:space="preserve"> </w:t>
      </w:r>
      <w:r w:rsidR="00D92857" w:rsidRPr="00D92857">
        <w:rPr>
          <w:szCs w:val="24"/>
        </w:rPr>
        <w:t>optilinekaabel</w:t>
      </w:r>
      <w:r w:rsidR="00D92857">
        <w:rPr>
          <w:szCs w:val="24"/>
        </w:rPr>
        <w:t xml:space="preserve"> </w:t>
      </w:r>
      <w:r w:rsidR="00D92857" w:rsidRPr="00D92857">
        <w:rPr>
          <w:szCs w:val="24"/>
        </w:rPr>
        <w:t>nõuetekohaselt</w:t>
      </w:r>
      <w:r w:rsidR="00D92857">
        <w:rPr>
          <w:szCs w:val="24"/>
        </w:rPr>
        <w:t xml:space="preserve"> </w:t>
      </w:r>
      <w:r w:rsidR="00D92857" w:rsidRPr="00D92857">
        <w:rPr>
          <w:szCs w:val="24"/>
        </w:rPr>
        <w:t>SC/APC</w:t>
      </w:r>
      <w:r w:rsidR="00D92857">
        <w:rPr>
          <w:szCs w:val="24"/>
        </w:rPr>
        <w:t xml:space="preserve"> </w:t>
      </w:r>
      <w:r w:rsidR="00D92857" w:rsidRPr="00D92857">
        <w:rPr>
          <w:szCs w:val="24"/>
        </w:rPr>
        <w:t>adapteritega.</w:t>
      </w:r>
      <w:r w:rsidR="00D92857">
        <w:rPr>
          <w:szCs w:val="24"/>
        </w:rPr>
        <w:t xml:space="preserve"> </w:t>
      </w:r>
      <w:r w:rsidR="00D92857" w:rsidRPr="00D92857">
        <w:rPr>
          <w:szCs w:val="24"/>
        </w:rPr>
        <w:t>Kiudude</w:t>
      </w:r>
      <w:r w:rsidR="00D92857">
        <w:rPr>
          <w:szCs w:val="24"/>
        </w:rPr>
        <w:t xml:space="preserve"> </w:t>
      </w:r>
      <w:r w:rsidR="00D92857" w:rsidRPr="00D92857">
        <w:rPr>
          <w:szCs w:val="24"/>
        </w:rPr>
        <w:t>ühendamiseskeem</w:t>
      </w:r>
      <w:r w:rsidR="00D92857">
        <w:rPr>
          <w:szCs w:val="24"/>
        </w:rPr>
        <w:t xml:space="preserve"> </w:t>
      </w:r>
      <w:r w:rsidR="00D92857" w:rsidRPr="00D92857">
        <w:rPr>
          <w:szCs w:val="24"/>
        </w:rPr>
        <w:t>kooskõlastada</w:t>
      </w:r>
      <w:r w:rsidR="00D92857">
        <w:rPr>
          <w:szCs w:val="24"/>
        </w:rPr>
        <w:t xml:space="preserve"> </w:t>
      </w:r>
      <w:r w:rsidR="00D92857" w:rsidRPr="00D92857">
        <w:rPr>
          <w:szCs w:val="24"/>
        </w:rPr>
        <w:t>Teliaga</w:t>
      </w:r>
      <w:r w:rsidR="00D92857">
        <w:rPr>
          <w:szCs w:val="24"/>
        </w:rPr>
        <w:t xml:space="preserve"> </w:t>
      </w:r>
      <w:r w:rsidR="00D92857" w:rsidRPr="00D92857">
        <w:rPr>
          <w:szCs w:val="24"/>
        </w:rPr>
        <w:t>enne</w:t>
      </w:r>
      <w:r w:rsidR="00D92857">
        <w:rPr>
          <w:szCs w:val="24"/>
        </w:rPr>
        <w:t xml:space="preserve"> </w:t>
      </w:r>
      <w:r w:rsidR="00D92857" w:rsidRPr="00D92857">
        <w:rPr>
          <w:szCs w:val="24"/>
        </w:rPr>
        <w:t>paigaldustööde</w:t>
      </w:r>
      <w:r w:rsidR="00D92857">
        <w:rPr>
          <w:szCs w:val="24"/>
        </w:rPr>
        <w:t xml:space="preserve"> </w:t>
      </w:r>
      <w:r w:rsidR="00D92857" w:rsidRPr="00D92857">
        <w:rPr>
          <w:szCs w:val="24"/>
        </w:rPr>
        <w:t>teostamist.</w:t>
      </w:r>
    </w:p>
    <w:p w14:paraId="27D44A21" w14:textId="77777777" w:rsidR="00CD293C" w:rsidRPr="00CD293C" w:rsidRDefault="00CD293C" w:rsidP="00CD293C">
      <w:pPr>
        <w:jc w:val="both"/>
        <w:rPr>
          <w:szCs w:val="24"/>
        </w:rPr>
      </w:pPr>
    </w:p>
    <w:p w14:paraId="162C933B" w14:textId="1C4D32AF" w:rsidR="00CD293C" w:rsidRPr="00CD293C" w:rsidRDefault="00963C50" w:rsidP="00CD293C">
      <w:pPr>
        <w:jc w:val="both"/>
        <w:rPr>
          <w:szCs w:val="24"/>
        </w:rPr>
      </w:pPr>
      <w:r>
        <w:rPr>
          <w:szCs w:val="24"/>
        </w:rPr>
        <w:t>Sidekanalisatsiooni</w:t>
      </w:r>
      <w:r w:rsidR="00CD293C">
        <w:rPr>
          <w:szCs w:val="24"/>
        </w:rPr>
        <w:t xml:space="preserve"> </w:t>
      </w:r>
      <w:r w:rsidR="00CD293C" w:rsidRPr="00CD293C">
        <w:rPr>
          <w:szCs w:val="24"/>
        </w:rPr>
        <w:t>paigaldamisel arvestada, et</w:t>
      </w:r>
      <w:r>
        <w:rPr>
          <w:szCs w:val="24"/>
        </w:rPr>
        <w:t xml:space="preserve"> planeeritava</w:t>
      </w:r>
      <w:r w:rsidR="00CD293C" w:rsidRPr="00CD293C">
        <w:rPr>
          <w:szCs w:val="24"/>
        </w:rPr>
        <w:t xml:space="preserve"> tee</w:t>
      </w:r>
      <w:r>
        <w:rPr>
          <w:szCs w:val="24"/>
        </w:rPr>
        <w:t xml:space="preserve"> </w:t>
      </w:r>
      <w:r w:rsidR="00CD293C" w:rsidRPr="00CD293C">
        <w:rPr>
          <w:szCs w:val="24"/>
        </w:rPr>
        <w:t>ehituse käigus tõstetakse kaev</w:t>
      </w:r>
      <w:r w:rsidR="00CD293C">
        <w:rPr>
          <w:szCs w:val="24"/>
        </w:rPr>
        <w:t xml:space="preserve"> JDL-63</w:t>
      </w:r>
      <w:r w:rsidR="00CD293C" w:rsidRPr="00CD293C">
        <w:rPr>
          <w:szCs w:val="24"/>
        </w:rPr>
        <w:t xml:space="preserve"> ringi</w:t>
      </w:r>
      <w:r>
        <w:rPr>
          <w:szCs w:val="24"/>
        </w:rPr>
        <w:t>.</w:t>
      </w:r>
      <w:r w:rsidR="00CD293C">
        <w:rPr>
          <w:szCs w:val="24"/>
        </w:rPr>
        <w:t xml:space="preserve"> </w:t>
      </w:r>
      <w:r>
        <w:rPr>
          <w:szCs w:val="24"/>
        </w:rPr>
        <w:t>S</w:t>
      </w:r>
      <w:r w:rsidR="00CD293C">
        <w:rPr>
          <w:szCs w:val="24"/>
        </w:rPr>
        <w:t>idekanalisatsioonid</w:t>
      </w:r>
      <w:r w:rsidR="00CD293C" w:rsidRPr="00CD293C">
        <w:rPr>
          <w:szCs w:val="24"/>
        </w:rPr>
        <w:t xml:space="preserve"> tööd kavandada selliselt, et </w:t>
      </w:r>
      <w:r>
        <w:rPr>
          <w:szCs w:val="24"/>
        </w:rPr>
        <w:t>kanalisatsiooni ümber tõstmine oleks hiljem</w:t>
      </w:r>
      <w:r w:rsidR="00CD293C" w:rsidRPr="00CD293C">
        <w:rPr>
          <w:szCs w:val="24"/>
        </w:rPr>
        <w:t xml:space="preserve"> võimalik</w:t>
      </w:r>
      <w:r w:rsidR="00CD293C">
        <w:rPr>
          <w:szCs w:val="24"/>
        </w:rPr>
        <w:t xml:space="preserve"> </w:t>
      </w:r>
      <w:r w:rsidR="00CD293C" w:rsidRPr="00CD293C">
        <w:rPr>
          <w:szCs w:val="24"/>
        </w:rPr>
        <w:t xml:space="preserve">teha (kaabli varu </w:t>
      </w:r>
      <w:r w:rsidR="00CD293C">
        <w:rPr>
          <w:szCs w:val="24"/>
        </w:rPr>
        <w:t>kaevus</w:t>
      </w:r>
      <w:r w:rsidR="00CD293C" w:rsidRPr="00CD293C">
        <w:rPr>
          <w:szCs w:val="24"/>
        </w:rPr>
        <w:t>).</w:t>
      </w:r>
    </w:p>
    <w:p w14:paraId="4718FD99" w14:textId="77777777" w:rsidR="00CD293C" w:rsidRPr="00CD293C" w:rsidRDefault="00CD293C" w:rsidP="00CD293C">
      <w:pPr>
        <w:jc w:val="both"/>
        <w:rPr>
          <w:szCs w:val="24"/>
        </w:rPr>
      </w:pPr>
    </w:p>
    <w:p w14:paraId="1227C619" w14:textId="24C5B525" w:rsidR="00CD293C" w:rsidRDefault="00CD293C" w:rsidP="00CD293C">
      <w:pPr>
        <w:jc w:val="both"/>
        <w:rPr>
          <w:szCs w:val="24"/>
        </w:rPr>
      </w:pPr>
      <w:r w:rsidRPr="00CD293C">
        <w:rPr>
          <w:szCs w:val="24"/>
        </w:rPr>
        <w:t>TRAM ehitajale ei hakata ehituse ajal mingeid tingimusi ja piiranguid seadma.</w:t>
      </w:r>
    </w:p>
    <w:p w14:paraId="7FC73D47" w14:textId="1986DB03" w:rsidR="00D92857" w:rsidRDefault="00D92857" w:rsidP="00D92857">
      <w:pPr>
        <w:jc w:val="both"/>
        <w:rPr>
          <w:szCs w:val="24"/>
        </w:rPr>
      </w:pPr>
    </w:p>
    <w:p w14:paraId="658CB9E9" w14:textId="49EF498C" w:rsidR="00D92857" w:rsidRDefault="00D92857" w:rsidP="00D92857">
      <w:pPr>
        <w:jc w:val="both"/>
        <w:rPr>
          <w:szCs w:val="24"/>
        </w:rPr>
      </w:pPr>
      <w:r w:rsidRPr="00D92857">
        <w:rPr>
          <w:szCs w:val="24"/>
        </w:rPr>
        <w:t>Hoone</w:t>
      </w:r>
      <w:r>
        <w:rPr>
          <w:szCs w:val="24"/>
        </w:rPr>
        <w:t xml:space="preserve"> </w:t>
      </w:r>
      <w:r w:rsidRPr="00D92857">
        <w:rPr>
          <w:szCs w:val="24"/>
        </w:rPr>
        <w:t>sisevõrk</w:t>
      </w:r>
      <w:r>
        <w:rPr>
          <w:szCs w:val="24"/>
        </w:rPr>
        <w:t xml:space="preserve"> </w:t>
      </w:r>
      <w:r w:rsidRPr="00D92857">
        <w:rPr>
          <w:szCs w:val="24"/>
        </w:rPr>
        <w:t>projekteerida</w:t>
      </w:r>
      <w:r>
        <w:rPr>
          <w:szCs w:val="24"/>
        </w:rPr>
        <w:t xml:space="preserve"> </w:t>
      </w:r>
      <w:r w:rsidRPr="00D92857">
        <w:rPr>
          <w:szCs w:val="24"/>
        </w:rPr>
        <w:t>ja</w:t>
      </w:r>
      <w:r>
        <w:rPr>
          <w:szCs w:val="24"/>
        </w:rPr>
        <w:t xml:space="preserve"> </w:t>
      </w:r>
      <w:r w:rsidRPr="00D92857">
        <w:rPr>
          <w:szCs w:val="24"/>
        </w:rPr>
        <w:t>ehitada</w:t>
      </w:r>
      <w:r>
        <w:rPr>
          <w:szCs w:val="24"/>
        </w:rPr>
        <w:t xml:space="preserve"> </w:t>
      </w:r>
      <w:r w:rsidRPr="00D92857">
        <w:rPr>
          <w:szCs w:val="24"/>
        </w:rPr>
        <w:t>tellija</w:t>
      </w:r>
      <w:r>
        <w:rPr>
          <w:szCs w:val="24"/>
        </w:rPr>
        <w:t xml:space="preserve"> </w:t>
      </w:r>
      <w:r w:rsidRPr="00D92857">
        <w:rPr>
          <w:szCs w:val="24"/>
        </w:rPr>
        <w:t>vahenditest.</w:t>
      </w:r>
      <w:r>
        <w:rPr>
          <w:szCs w:val="24"/>
        </w:rPr>
        <w:t xml:space="preserve"> </w:t>
      </w:r>
      <w:r w:rsidRPr="00D92857">
        <w:rPr>
          <w:szCs w:val="24"/>
        </w:rPr>
        <w:t>Paigaldada</w:t>
      </w:r>
      <w:r>
        <w:rPr>
          <w:szCs w:val="24"/>
        </w:rPr>
        <w:t xml:space="preserve"> </w:t>
      </w:r>
      <w:r w:rsidRPr="00D92857">
        <w:rPr>
          <w:szCs w:val="24"/>
        </w:rPr>
        <w:t>hoonesse</w:t>
      </w:r>
      <w:r>
        <w:rPr>
          <w:szCs w:val="24"/>
        </w:rPr>
        <w:t xml:space="preserve"> </w:t>
      </w:r>
      <w:r w:rsidRPr="00D92857">
        <w:rPr>
          <w:szCs w:val="24"/>
        </w:rPr>
        <w:t>vajaliku</w:t>
      </w:r>
      <w:r>
        <w:rPr>
          <w:szCs w:val="24"/>
        </w:rPr>
        <w:t xml:space="preserve"> </w:t>
      </w:r>
      <w:r w:rsidRPr="00D92857">
        <w:rPr>
          <w:szCs w:val="24"/>
        </w:rPr>
        <w:t>mahuline</w:t>
      </w:r>
      <w:r>
        <w:rPr>
          <w:szCs w:val="24"/>
        </w:rPr>
        <w:t xml:space="preserve"> </w:t>
      </w:r>
      <w:r w:rsidRPr="00D92857">
        <w:rPr>
          <w:szCs w:val="24"/>
        </w:rPr>
        <w:t>andmesidejaotla.</w:t>
      </w:r>
      <w:r>
        <w:rPr>
          <w:szCs w:val="24"/>
        </w:rPr>
        <w:t xml:space="preserve"> </w:t>
      </w:r>
      <w:r w:rsidR="00374B7B">
        <w:rPr>
          <w:szCs w:val="24"/>
        </w:rPr>
        <w:t>Magistraal s</w:t>
      </w:r>
      <w:r w:rsidRPr="00D92857">
        <w:rPr>
          <w:szCs w:val="24"/>
        </w:rPr>
        <w:t>isevõrk</w:t>
      </w:r>
      <w:r>
        <w:rPr>
          <w:szCs w:val="24"/>
        </w:rPr>
        <w:t xml:space="preserve"> </w:t>
      </w:r>
      <w:r w:rsidRPr="00D92857">
        <w:rPr>
          <w:szCs w:val="24"/>
        </w:rPr>
        <w:t>rajada</w:t>
      </w:r>
      <w:r>
        <w:rPr>
          <w:szCs w:val="24"/>
        </w:rPr>
        <w:t xml:space="preserve"> </w:t>
      </w:r>
      <w:r w:rsidRPr="00D92857">
        <w:rPr>
          <w:szCs w:val="24"/>
        </w:rPr>
        <w:t>SM</w:t>
      </w:r>
      <w:r>
        <w:rPr>
          <w:szCs w:val="24"/>
        </w:rPr>
        <w:t xml:space="preserve"> t</w:t>
      </w:r>
      <w:r w:rsidRPr="00D92857">
        <w:rPr>
          <w:szCs w:val="24"/>
        </w:rPr>
        <w:t>üüpi</w:t>
      </w:r>
      <w:r>
        <w:rPr>
          <w:szCs w:val="24"/>
        </w:rPr>
        <w:t xml:space="preserve"> </w:t>
      </w:r>
      <w:r w:rsidRPr="00D92857">
        <w:rPr>
          <w:szCs w:val="24"/>
        </w:rPr>
        <w:t>optilistekaablitega</w:t>
      </w:r>
      <w:r>
        <w:rPr>
          <w:szCs w:val="24"/>
        </w:rPr>
        <w:t xml:space="preserve"> </w:t>
      </w:r>
      <w:r w:rsidRPr="00D92857">
        <w:rPr>
          <w:szCs w:val="24"/>
        </w:rPr>
        <w:t>vastavalt</w:t>
      </w:r>
      <w:r>
        <w:rPr>
          <w:szCs w:val="24"/>
        </w:rPr>
        <w:t xml:space="preserve"> </w:t>
      </w:r>
      <w:r w:rsidRPr="00D92857">
        <w:rPr>
          <w:szCs w:val="24"/>
        </w:rPr>
        <w:t>ITU-TG.657</w:t>
      </w:r>
      <w:r>
        <w:rPr>
          <w:szCs w:val="24"/>
        </w:rPr>
        <w:t xml:space="preserve"> </w:t>
      </w:r>
      <w:r w:rsidRPr="00D92857">
        <w:rPr>
          <w:szCs w:val="24"/>
        </w:rPr>
        <w:t>standardile,</w:t>
      </w:r>
      <w:r>
        <w:rPr>
          <w:szCs w:val="24"/>
        </w:rPr>
        <w:t xml:space="preserve"> </w:t>
      </w:r>
      <w:r w:rsidRPr="00D92857">
        <w:rPr>
          <w:szCs w:val="24"/>
        </w:rPr>
        <w:t>arvestusega</w:t>
      </w:r>
      <w:r>
        <w:rPr>
          <w:szCs w:val="24"/>
        </w:rPr>
        <w:t xml:space="preserve"> </w:t>
      </w:r>
      <w:r w:rsidRPr="00D92857">
        <w:rPr>
          <w:szCs w:val="24"/>
        </w:rPr>
        <w:t>üks</w:t>
      </w:r>
      <w:r>
        <w:rPr>
          <w:szCs w:val="24"/>
        </w:rPr>
        <w:t xml:space="preserve"> </w:t>
      </w:r>
      <w:r w:rsidRPr="00D92857">
        <w:rPr>
          <w:szCs w:val="24"/>
        </w:rPr>
        <w:t>kiud</w:t>
      </w:r>
      <w:r>
        <w:rPr>
          <w:szCs w:val="24"/>
        </w:rPr>
        <w:t xml:space="preserve"> </w:t>
      </w:r>
      <w:r w:rsidRPr="00D92857">
        <w:rPr>
          <w:szCs w:val="24"/>
        </w:rPr>
        <w:t>iga</w:t>
      </w:r>
      <w:r>
        <w:rPr>
          <w:szCs w:val="24"/>
        </w:rPr>
        <w:t xml:space="preserve"> </w:t>
      </w:r>
      <w:r w:rsidRPr="00D92857">
        <w:rPr>
          <w:szCs w:val="24"/>
        </w:rPr>
        <w:t>lõpptarbija</w:t>
      </w:r>
      <w:r>
        <w:rPr>
          <w:szCs w:val="24"/>
        </w:rPr>
        <w:t xml:space="preserve"> </w:t>
      </w:r>
      <w:r w:rsidRPr="00D92857">
        <w:rPr>
          <w:szCs w:val="24"/>
        </w:rPr>
        <w:t>kohta/ruum</w:t>
      </w:r>
      <w:r>
        <w:rPr>
          <w:szCs w:val="24"/>
        </w:rPr>
        <w:t>.</w:t>
      </w:r>
      <w:r w:rsidR="00374B7B">
        <w:rPr>
          <w:szCs w:val="24"/>
        </w:rPr>
        <w:t xml:space="preserve"> </w:t>
      </w:r>
      <w:r w:rsidRPr="00D92857">
        <w:rPr>
          <w:szCs w:val="24"/>
        </w:rPr>
        <w:t>Kui</w:t>
      </w:r>
      <w:r>
        <w:rPr>
          <w:szCs w:val="24"/>
        </w:rPr>
        <w:t xml:space="preserve"> </w:t>
      </w:r>
      <w:r w:rsidRPr="00D92857">
        <w:rPr>
          <w:szCs w:val="24"/>
        </w:rPr>
        <w:t>hoonesse</w:t>
      </w:r>
      <w:r>
        <w:rPr>
          <w:szCs w:val="24"/>
        </w:rPr>
        <w:t xml:space="preserve"> </w:t>
      </w:r>
      <w:r w:rsidRPr="00D92857">
        <w:rPr>
          <w:szCs w:val="24"/>
        </w:rPr>
        <w:t>jääb</w:t>
      </w:r>
      <w:r>
        <w:rPr>
          <w:szCs w:val="24"/>
        </w:rPr>
        <w:t xml:space="preserve"> </w:t>
      </w:r>
      <w:r w:rsidRPr="00D92857">
        <w:rPr>
          <w:szCs w:val="24"/>
        </w:rPr>
        <w:t>ainult</w:t>
      </w:r>
      <w:r>
        <w:rPr>
          <w:szCs w:val="24"/>
        </w:rPr>
        <w:t xml:space="preserve"> </w:t>
      </w:r>
      <w:r w:rsidRPr="00D92857">
        <w:rPr>
          <w:szCs w:val="24"/>
        </w:rPr>
        <w:t>üks</w:t>
      </w:r>
      <w:r>
        <w:rPr>
          <w:szCs w:val="24"/>
        </w:rPr>
        <w:t xml:space="preserve"> </w:t>
      </w:r>
      <w:r w:rsidRPr="00D92857">
        <w:rPr>
          <w:szCs w:val="24"/>
        </w:rPr>
        <w:t>lõpptarbija,</w:t>
      </w:r>
      <w:r>
        <w:rPr>
          <w:szCs w:val="24"/>
        </w:rPr>
        <w:t xml:space="preserve"> </w:t>
      </w:r>
      <w:r w:rsidRPr="00D92857">
        <w:rPr>
          <w:szCs w:val="24"/>
        </w:rPr>
        <w:t>siis</w:t>
      </w:r>
      <w:r>
        <w:rPr>
          <w:szCs w:val="24"/>
        </w:rPr>
        <w:t xml:space="preserve"> </w:t>
      </w:r>
      <w:r w:rsidRPr="00D92857">
        <w:rPr>
          <w:szCs w:val="24"/>
        </w:rPr>
        <w:t>võib</w:t>
      </w:r>
      <w:r w:rsidR="00374B7B">
        <w:rPr>
          <w:szCs w:val="24"/>
        </w:rPr>
        <w:t xml:space="preserve"> magistraal</w:t>
      </w:r>
      <w:r>
        <w:rPr>
          <w:szCs w:val="24"/>
        </w:rPr>
        <w:t xml:space="preserve"> </w:t>
      </w:r>
      <w:r w:rsidRPr="00D92857">
        <w:rPr>
          <w:szCs w:val="24"/>
        </w:rPr>
        <w:t>sisevõrgu</w:t>
      </w:r>
      <w:r>
        <w:rPr>
          <w:szCs w:val="24"/>
        </w:rPr>
        <w:t xml:space="preserve"> </w:t>
      </w:r>
      <w:r w:rsidRPr="00D92857">
        <w:rPr>
          <w:szCs w:val="24"/>
        </w:rPr>
        <w:t>rajada</w:t>
      </w:r>
      <w:r>
        <w:rPr>
          <w:szCs w:val="24"/>
        </w:rPr>
        <w:t xml:space="preserve"> </w:t>
      </w:r>
      <w:r w:rsidRPr="00D92857">
        <w:rPr>
          <w:szCs w:val="24"/>
        </w:rPr>
        <w:t>vastavalt</w:t>
      </w:r>
      <w:r>
        <w:rPr>
          <w:szCs w:val="24"/>
        </w:rPr>
        <w:t xml:space="preserve"> </w:t>
      </w:r>
      <w:r w:rsidRPr="00D92857">
        <w:rPr>
          <w:szCs w:val="24"/>
        </w:rPr>
        <w:t>cat.6</w:t>
      </w:r>
      <w:r>
        <w:rPr>
          <w:szCs w:val="24"/>
        </w:rPr>
        <w:t xml:space="preserve"> </w:t>
      </w:r>
      <w:r w:rsidRPr="00D92857">
        <w:rPr>
          <w:szCs w:val="24"/>
        </w:rPr>
        <w:t>nõuetele.</w:t>
      </w:r>
      <w:r>
        <w:rPr>
          <w:szCs w:val="24"/>
        </w:rPr>
        <w:t xml:space="preserve"> </w:t>
      </w:r>
      <w:r w:rsidR="00374B7B">
        <w:rPr>
          <w:szCs w:val="24"/>
        </w:rPr>
        <w:t>R</w:t>
      </w:r>
      <w:r w:rsidR="00374B7B" w:rsidRPr="00D92857">
        <w:rPr>
          <w:szCs w:val="24"/>
        </w:rPr>
        <w:t>uumi</w:t>
      </w:r>
      <w:r w:rsidR="00374B7B">
        <w:rPr>
          <w:szCs w:val="24"/>
        </w:rPr>
        <w:t xml:space="preserve">de </w:t>
      </w:r>
      <w:r w:rsidR="00374B7B" w:rsidRPr="00D92857">
        <w:rPr>
          <w:szCs w:val="24"/>
        </w:rPr>
        <w:t>sisevõrk</w:t>
      </w:r>
      <w:r w:rsidR="00374B7B">
        <w:rPr>
          <w:szCs w:val="24"/>
        </w:rPr>
        <w:t xml:space="preserve"> rajada </w:t>
      </w:r>
      <w:r w:rsidR="00374B7B" w:rsidRPr="00D92857">
        <w:rPr>
          <w:szCs w:val="24"/>
        </w:rPr>
        <w:t>cat</w:t>
      </w:r>
      <w:r w:rsidR="00374B7B">
        <w:rPr>
          <w:szCs w:val="24"/>
        </w:rPr>
        <w:t xml:space="preserve"> </w:t>
      </w:r>
      <w:r w:rsidR="00374B7B" w:rsidRPr="00D92857">
        <w:rPr>
          <w:szCs w:val="24"/>
        </w:rPr>
        <w:t>6</w:t>
      </w:r>
      <w:r w:rsidR="00374B7B">
        <w:rPr>
          <w:szCs w:val="24"/>
        </w:rPr>
        <w:t xml:space="preserve"> kaabliga. </w:t>
      </w:r>
      <w:r w:rsidRPr="00D92857">
        <w:rPr>
          <w:szCs w:val="24"/>
        </w:rPr>
        <w:t>Optilised</w:t>
      </w:r>
      <w:r>
        <w:rPr>
          <w:szCs w:val="24"/>
        </w:rPr>
        <w:t xml:space="preserve"> </w:t>
      </w:r>
      <w:r w:rsidRPr="00D92857">
        <w:rPr>
          <w:szCs w:val="24"/>
        </w:rPr>
        <w:t>kaablid</w:t>
      </w:r>
      <w:r>
        <w:rPr>
          <w:szCs w:val="24"/>
        </w:rPr>
        <w:t xml:space="preserve"> </w:t>
      </w:r>
      <w:r w:rsidRPr="00D92857">
        <w:rPr>
          <w:szCs w:val="24"/>
        </w:rPr>
        <w:t>otsastada</w:t>
      </w:r>
      <w:r>
        <w:rPr>
          <w:szCs w:val="24"/>
        </w:rPr>
        <w:t xml:space="preserve"> </w:t>
      </w:r>
      <w:r w:rsidRPr="00D92857">
        <w:rPr>
          <w:szCs w:val="24"/>
        </w:rPr>
        <w:t>SC/APC</w:t>
      </w:r>
      <w:r>
        <w:rPr>
          <w:szCs w:val="24"/>
        </w:rPr>
        <w:t xml:space="preserve"> </w:t>
      </w:r>
      <w:r w:rsidRPr="00D92857">
        <w:rPr>
          <w:szCs w:val="24"/>
        </w:rPr>
        <w:t>adapteritega.</w:t>
      </w:r>
      <w:r>
        <w:rPr>
          <w:szCs w:val="24"/>
        </w:rPr>
        <w:t xml:space="preserve"> </w:t>
      </w:r>
      <w:r w:rsidRPr="00D92857">
        <w:rPr>
          <w:szCs w:val="24"/>
        </w:rPr>
        <w:t>Jaotlas</w:t>
      </w:r>
      <w:r>
        <w:rPr>
          <w:szCs w:val="24"/>
        </w:rPr>
        <w:t xml:space="preserve"> </w:t>
      </w:r>
      <w:r w:rsidRPr="00D92857">
        <w:rPr>
          <w:szCs w:val="24"/>
        </w:rPr>
        <w:t>peab</w:t>
      </w:r>
      <w:r>
        <w:rPr>
          <w:szCs w:val="24"/>
        </w:rPr>
        <w:t xml:space="preserve"> </w:t>
      </w:r>
      <w:r w:rsidRPr="00D92857">
        <w:rPr>
          <w:szCs w:val="24"/>
        </w:rPr>
        <w:t>olema</w:t>
      </w:r>
      <w:r>
        <w:rPr>
          <w:szCs w:val="24"/>
        </w:rPr>
        <w:t xml:space="preserve"> </w:t>
      </w:r>
      <w:r w:rsidRPr="00D92857">
        <w:rPr>
          <w:szCs w:val="24"/>
        </w:rPr>
        <w:t>paigaldatud</w:t>
      </w:r>
      <w:r>
        <w:rPr>
          <w:szCs w:val="24"/>
        </w:rPr>
        <w:t xml:space="preserve"> </w:t>
      </w:r>
      <w:r w:rsidRPr="00D92857">
        <w:rPr>
          <w:szCs w:val="24"/>
        </w:rPr>
        <w:t>elektritoide</w:t>
      </w:r>
      <w:r>
        <w:rPr>
          <w:szCs w:val="24"/>
        </w:rPr>
        <w:t xml:space="preserve"> </w:t>
      </w:r>
      <w:r w:rsidRPr="00D92857">
        <w:rPr>
          <w:szCs w:val="24"/>
        </w:rPr>
        <w:t>seadmete</w:t>
      </w:r>
      <w:r>
        <w:rPr>
          <w:szCs w:val="24"/>
        </w:rPr>
        <w:t xml:space="preserve"> </w:t>
      </w:r>
      <w:r w:rsidRPr="00D92857">
        <w:rPr>
          <w:szCs w:val="24"/>
        </w:rPr>
        <w:t>ühendamiseks</w:t>
      </w:r>
      <w:r>
        <w:rPr>
          <w:szCs w:val="24"/>
        </w:rPr>
        <w:t xml:space="preserve"> </w:t>
      </w:r>
      <w:r w:rsidRPr="00D92857">
        <w:rPr>
          <w:szCs w:val="24"/>
        </w:rPr>
        <w:t>230V</w:t>
      </w:r>
      <w:r>
        <w:rPr>
          <w:szCs w:val="24"/>
        </w:rPr>
        <w:t xml:space="preserve"> </w:t>
      </w:r>
      <w:r w:rsidRPr="00D92857">
        <w:rPr>
          <w:szCs w:val="24"/>
        </w:rPr>
        <w:t>elektrivõrguga.</w:t>
      </w:r>
    </w:p>
    <w:p w14:paraId="141A9913" w14:textId="77777777" w:rsidR="0008289B" w:rsidRDefault="0008289B" w:rsidP="0008289B">
      <w:pPr>
        <w:jc w:val="both"/>
        <w:rPr>
          <w:szCs w:val="24"/>
        </w:rPr>
      </w:pPr>
    </w:p>
    <w:p w14:paraId="51F79379" w14:textId="20AD95F1" w:rsidR="003700BC" w:rsidRDefault="003700BC" w:rsidP="0008289B">
      <w:pPr>
        <w:jc w:val="both"/>
        <w:rPr>
          <w:szCs w:val="24"/>
        </w:rPr>
      </w:pPr>
      <w:r w:rsidRPr="00D00B2B">
        <w:rPr>
          <w:szCs w:val="24"/>
        </w:rPr>
        <w:t xml:space="preserve">Kommunikatsioonide vahelised vahekaugused tagada vastavalt EVS 843 toodud määradele. </w:t>
      </w:r>
      <w:r w:rsidRPr="00E47E3E">
        <w:rPr>
          <w:szCs w:val="24"/>
        </w:rPr>
        <w:t>Projekteeritud sidetrassi paigaldamissügavus maapinnast min 0,7</w:t>
      </w:r>
      <w:r w:rsidR="00374B7B">
        <w:rPr>
          <w:szCs w:val="24"/>
        </w:rPr>
        <w:t xml:space="preserve"> </w:t>
      </w:r>
      <w:r w:rsidRPr="00E47E3E">
        <w:rPr>
          <w:szCs w:val="24"/>
        </w:rPr>
        <w:t>m haljasala, 0</w:t>
      </w:r>
      <w:r>
        <w:rPr>
          <w:szCs w:val="24"/>
        </w:rPr>
        <w:t>,</w:t>
      </w:r>
      <w:r w:rsidRPr="00E47E3E">
        <w:rPr>
          <w:szCs w:val="24"/>
        </w:rPr>
        <w:t>8</w:t>
      </w:r>
      <w:r w:rsidR="00374B7B">
        <w:rPr>
          <w:szCs w:val="24"/>
        </w:rPr>
        <w:t xml:space="preserve"> </w:t>
      </w:r>
      <w:r w:rsidRPr="00E47E3E">
        <w:rPr>
          <w:szCs w:val="24"/>
        </w:rPr>
        <w:t>m kõnnitee ja 1</w:t>
      </w:r>
      <w:r>
        <w:rPr>
          <w:szCs w:val="24"/>
        </w:rPr>
        <w:t>,</w:t>
      </w:r>
      <w:r w:rsidRPr="00E47E3E">
        <w:rPr>
          <w:szCs w:val="24"/>
        </w:rPr>
        <w:t>0</w:t>
      </w:r>
      <w:r w:rsidR="00374B7B">
        <w:rPr>
          <w:szCs w:val="24"/>
        </w:rPr>
        <w:t xml:space="preserve"> </w:t>
      </w:r>
      <w:r>
        <w:rPr>
          <w:szCs w:val="24"/>
        </w:rPr>
        <w:t>m</w:t>
      </w:r>
      <w:r w:rsidRPr="00E47E3E">
        <w:rPr>
          <w:szCs w:val="24"/>
        </w:rPr>
        <w:t xml:space="preserve"> sõidutee all.</w:t>
      </w:r>
    </w:p>
    <w:p w14:paraId="009E8EF3" w14:textId="77777777" w:rsidR="0064424F" w:rsidRDefault="0064424F" w:rsidP="00C11367">
      <w:pPr>
        <w:jc w:val="both"/>
        <w:rPr>
          <w:szCs w:val="24"/>
        </w:rPr>
      </w:pPr>
    </w:p>
    <w:p w14:paraId="49563975" w14:textId="716BB302" w:rsidR="0064424F" w:rsidRDefault="000A1705" w:rsidP="00C11367">
      <w:pPr>
        <w:jc w:val="both"/>
        <w:rPr>
          <w:szCs w:val="24"/>
        </w:rPr>
      </w:pPr>
      <w:r>
        <w:rPr>
          <w:szCs w:val="24"/>
        </w:rPr>
        <w:lastRenderedPageBreak/>
        <w:t>P</w:t>
      </w:r>
      <w:r w:rsidRPr="000A1705">
        <w:rPr>
          <w:szCs w:val="24"/>
        </w:rPr>
        <w:t>eale trassi valmimist antakse rajatud taristu üle Teliale</w:t>
      </w:r>
      <w:r>
        <w:rPr>
          <w:szCs w:val="24"/>
        </w:rPr>
        <w:t>.</w:t>
      </w:r>
    </w:p>
    <w:p w14:paraId="53DF89D7" w14:textId="77777777" w:rsidR="000A1705" w:rsidRDefault="000A1705" w:rsidP="00C11367">
      <w:pPr>
        <w:jc w:val="both"/>
        <w:rPr>
          <w:szCs w:val="24"/>
        </w:rPr>
      </w:pPr>
    </w:p>
    <w:p w14:paraId="53759641" w14:textId="48AEB53D" w:rsidR="00C11367" w:rsidRDefault="000A1705" w:rsidP="00C11367">
      <w:pPr>
        <w:jc w:val="both"/>
        <w:rPr>
          <w:szCs w:val="24"/>
        </w:rPr>
      </w:pPr>
      <w:r>
        <w:rPr>
          <w:szCs w:val="24"/>
        </w:rPr>
        <w:t>E</w:t>
      </w:r>
      <w:r w:rsidR="00C11367" w:rsidRPr="00C11367">
        <w:rPr>
          <w:szCs w:val="24"/>
        </w:rPr>
        <w:t>hitustööde lõpp</w:t>
      </w:r>
      <w:r>
        <w:rPr>
          <w:szCs w:val="24"/>
        </w:rPr>
        <w:t>edes</w:t>
      </w:r>
      <w:r w:rsidR="00C11367" w:rsidRPr="00C11367">
        <w:rPr>
          <w:szCs w:val="24"/>
        </w:rPr>
        <w:t xml:space="preserve"> edastada teostusjoonis ja muud dokumendid sideehitistega seotud tööde kohta  Telia infosüsteemi https://geopank.elion.ee/. Vastav kood edastatakse ehitajale  nõudmisel.</w:t>
      </w:r>
    </w:p>
    <w:p w14:paraId="03C3B014" w14:textId="77777777" w:rsidR="003700BC" w:rsidRPr="00E47E3E" w:rsidRDefault="003700BC" w:rsidP="0008289B">
      <w:pPr>
        <w:pStyle w:val="Heading1"/>
        <w:jc w:val="both"/>
      </w:pPr>
      <w:bookmarkStart w:id="2" w:name="_Toc134449578"/>
      <w:r w:rsidRPr="00E47E3E">
        <w:t>Lubatud kõrvalekalded projekteeritud trassidest</w:t>
      </w:r>
      <w:bookmarkEnd w:id="2"/>
    </w:p>
    <w:p w14:paraId="0546B058" w14:textId="465229A2" w:rsidR="003700BC" w:rsidRDefault="003700BC" w:rsidP="0008289B">
      <w:pPr>
        <w:jc w:val="both"/>
        <w:rPr>
          <w:szCs w:val="24"/>
        </w:rPr>
      </w:pPr>
      <w:r w:rsidRPr="00E47E3E">
        <w:rPr>
          <w:szCs w:val="24"/>
        </w:rPr>
        <w:t>Enne ehitustööde algust tuleb projekteeritud trassid maha märkida täpses vastavuses projektile. Ehitustööde käigus ilmnevate ettenägematute asjaolude puhul on lubatud projekteeritud trassist kõrvale kalduda üldreeglina piirides 0,1m, tingimusel, et kaugus katastriüksuste piiridest jääb vähemalt 0,5m. Ühelgi juhul ei tohi kõrvalekalle ulatuda kõrval</w:t>
      </w:r>
      <w:r>
        <w:rPr>
          <w:szCs w:val="24"/>
        </w:rPr>
        <w:t xml:space="preserve"> </w:t>
      </w:r>
      <w:r w:rsidRPr="00E47E3E">
        <w:rPr>
          <w:szCs w:val="24"/>
        </w:rPr>
        <w:t>oleva maaüksuse piiridesse.</w:t>
      </w:r>
      <w:r w:rsidR="0008289B">
        <w:rPr>
          <w:szCs w:val="24"/>
        </w:rPr>
        <w:t xml:space="preserve"> </w:t>
      </w:r>
      <w:r w:rsidRPr="00E47E3E">
        <w:rPr>
          <w:szCs w:val="24"/>
        </w:rPr>
        <w:t>Teiste maa-aluste ja maapealsete kommunikatsioonide olemasolul kaablitrasside piirkonnas peavad olema tagatud normikohased kaugused (kujad).</w:t>
      </w:r>
    </w:p>
    <w:p w14:paraId="711EAD35" w14:textId="77777777" w:rsidR="003700BC" w:rsidRPr="00E47E3E" w:rsidRDefault="003700BC" w:rsidP="0008289B">
      <w:pPr>
        <w:pStyle w:val="Heading1"/>
        <w:jc w:val="both"/>
      </w:pPr>
      <w:bookmarkStart w:id="3" w:name="_Toc134449579"/>
      <w:r w:rsidRPr="00E47E3E">
        <w:t>Üldised nõuded ja juhised liinirajatise ehitamisel</w:t>
      </w:r>
      <w:bookmarkEnd w:id="3"/>
    </w:p>
    <w:p w14:paraId="40E7B61D" w14:textId="77777777" w:rsidR="003700BC" w:rsidRPr="00E47E3E" w:rsidRDefault="003700BC" w:rsidP="0008289B">
      <w:pPr>
        <w:pStyle w:val="Heading2"/>
        <w:jc w:val="both"/>
      </w:pPr>
      <w:bookmarkStart w:id="4" w:name="_Toc134449580"/>
      <w:r>
        <w:t>S</w:t>
      </w:r>
      <w:r w:rsidRPr="00E47E3E">
        <w:t>idetrassi tähistamine</w:t>
      </w:r>
      <w:bookmarkEnd w:id="4"/>
    </w:p>
    <w:p w14:paraId="14424F54" w14:textId="4E8C75D9" w:rsidR="003700BC" w:rsidRDefault="003700BC" w:rsidP="0008289B">
      <w:pPr>
        <w:jc w:val="both"/>
        <w:rPr>
          <w:szCs w:val="24"/>
        </w:rPr>
      </w:pPr>
      <w:r w:rsidRPr="00E47E3E">
        <w:rPr>
          <w:szCs w:val="24"/>
        </w:rPr>
        <w:t>Sidetrassi asukoht pinnases tähistatakse selle kohale 20-30</w:t>
      </w:r>
      <w:r w:rsidR="00A3766C">
        <w:rPr>
          <w:szCs w:val="24"/>
        </w:rPr>
        <w:t xml:space="preserve"> </w:t>
      </w:r>
      <w:r w:rsidRPr="00E47E3E">
        <w:rPr>
          <w:szCs w:val="24"/>
        </w:rPr>
        <w:t>cm kõrgemale paigaldatud hoiatuslindiga. Trassi kaitsetoru ots</w:t>
      </w:r>
      <w:r>
        <w:rPr>
          <w:szCs w:val="24"/>
        </w:rPr>
        <w:t xml:space="preserve">, </w:t>
      </w:r>
      <w:r w:rsidRPr="00E47E3E">
        <w:rPr>
          <w:szCs w:val="24"/>
        </w:rPr>
        <w:t>ristumiskohad teise tehnovõrguga (väljaarvatud kinnisel meetodil ehitatavad lõigud)</w:t>
      </w:r>
      <w:r>
        <w:rPr>
          <w:szCs w:val="24"/>
        </w:rPr>
        <w:t>, hargnemispunktid</w:t>
      </w:r>
      <w:r w:rsidRPr="00E47E3E">
        <w:rPr>
          <w:szCs w:val="24"/>
        </w:rPr>
        <w:t xml:space="preserve"> j</w:t>
      </w:r>
      <w:r>
        <w:rPr>
          <w:szCs w:val="24"/>
        </w:rPr>
        <w:t>ms.</w:t>
      </w:r>
      <w:r w:rsidRPr="00E47E3E">
        <w:rPr>
          <w:szCs w:val="24"/>
        </w:rPr>
        <w:t xml:space="preserve"> tähistada elektroonilise pallmarkeriga</w:t>
      </w:r>
      <w:r>
        <w:rPr>
          <w:szCs w:val="24"/>
        </w:rPr>
        <w:t xml:space="preserve">. Markerpall tuleb paigaldada </w:t>
      </w:r>
      <w:r w:rsidRPr="0011230F">
        <w:rPr>
          <w:szCs w:val="24"/>
        </w:rPr>
        <w:t>otse elemendi peale, mida</w:t>
      </w:r>
      <w:r>
        <w:rPr>
          <w:szCs w:val="24"/>
        </w:rPr>
        <w:t xml:space="preserve"> see markerpall</w:t>
      </w:r>
      <w:r w:rsidRPr="0011230F">
        <w:rPr>
          <w:szCs w:val="24"/>
        </w:rPr>
        <w:t xml:space="preserve"> märgistab </w:t>
      </w:r>
      <w:r>
        <w:rPr>
          <w:szCs w:val="24"/>
        </w:rPr>
        <w:t>j</w:t>
      </w:r>
      <w:r w:rsidRPr="0011230F">
        <w:rPr>
          <w:szCs w:val="24"/>
        </w:rPr>
        <w:t>a kindlasti siduda sellega elemendiga.</w:t>
      </w:r>
    </w:p>
    <w:p w14:paraId="4EEA065B" w14:textId="77777777" w:rsidR="003700BC" w:rsidRPr="00E47E3E" w:rsidRDefault="003700BC" w:rsidP="0008289B">
      <w:pPr>
        <w:jc w:val="both"/>
        <w:rPr>
          <w:szCs w:val="24"/>
        </w:rPr>
      </w:pPr>
    </w:p>
    <w:p w14:paraId="0302BDC9" w14:textId="77777777" w:rsidR="003700BC" w:rsidRPr="00E47E3E" w:rsidRDefault="003700BC" w:rsidP="0008289B">
      <w:pPr>
        <w:pStyle w:val="Heading2"/>
        <w:jc w:val="both"/>
      </w:pPr>
      <w:bookmarkStart w:id="5" w:name="_Toc134449581"/>
      <w:r w:rsidRPr="00E47E3E">
        <w:t>Kaevetööde teostamine</w:t>
      </w:r>
      <w:bookmarkEnd w:id="5"/>
    </w:p>
    <w:p w14:paraId="1B376AA4" w14:textId="77777777" w:rsidR="003700BC" w:rsidRDefault="003700BC" w:rsidP="0008289B">
      <w:pPr>
        <w:jc w:val="both"/>
        <w:rPr>
          <w:szCs w:val="24"/>
        </w:rPr>
      </w:pPr>
      <w:r w:rsidRPr="00E47E3E">
        <w:rPr>
          <w:szCs w:val="24"/>
        </w:rPr>
        <w:t>Enne kaevetöid täpsustada olemasolevate maa-aluste kommunikatsioonide asukohad looduses ja vajadusel kutsuda juurde kommunikatsioonide valdajad. Kaevetööde käigus ilmnenud kommunikatsioonide teisiti paiknemisest informeerida valdajat ja lahendada olukord koos viimase esindajaga.</w:t>
      </w:r>
    </w:p>
    <w:p w14:paraId="3802C5E9" w14:textId="77777777" w:rsidR="003700BC" w:rsidRDefault="003700BC" w:rsidP="0008289B">
      <w:pPr>
        <w:jc w:val="both"/>
        <w:rPr>
          <w:szCs w:val="24"/>
        </w:rPr>
      </w:pPr>
    </w:p>
    <w:p w14:paraId="5D6F4C31" w14:textId="77777777" w:rsidR="003700BC" w:rsidRDefault="003700BC" w:rsidP="0008289B">
      <w:pPr>
        <w:jc w:val="both"/>
        <w:rPr>
          <w:szCs w:val="24"/>
        </w:rPr>
      </w:pPr>
      <w:r w:rsidRPr="00E47E3E">
        <w:rPr>
          <w:szCs w:val="24"/>
        </w:rPr>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11CAD7C2" w14:textId="77777777" w:rsidR="003700BC" w:rsidRPr="00E47E3E" w:rsidRDefault="003700BC" w:rsidP="0008289B">
      <w:pPr>
        <w:jc w:val="both"/>
        <w:rPr>
          <w:szCs w:val="24"/>
        </w:rPr>
      </w:pPr>
    </w:p>
    <w:p w14:paraId="2DC3ECCB" w14:textId="28AC5AAD" w:rsidR="005214BF" w:rsidRDefault="003700BC" w:rsidP="0008289B">
      <w:pPr>
        <w:jc w:val="both"/>
        <w:rPr>
          <w:szCs w:val="24"/>
        </w:rPr>
      </w:pPr>
      <w:r w:rsidRPr="00E47E3E">
        <w:rPr>
          <w:szCs w:val="24"/>
        </w:rPr>
        <w:t>Maa-aluste ja maapealsete kommunikatsioonide kaitsevööndis kaevetööde teostamisel juhinduda Majandus- ja taristuministri 25.06.2015. a määrusest nr 73 „Ehitise kaitsevööndi ulatus, kaitsevööndis tegutsemise kord ja kaitsevööndi tähistusele esitatavad nõuded“. NB! Kommunikatsioonitrasside kaitsevööndis teostada kaevetööd käsitsi.</w:t>
      </w:r>
    </w:p>
    <w:p w14:paraId="48FC67B7" w14:textId="77777777" w:rsidR="005214BF" w:rsidRDefault="005214BF" w:rsidP="005214BF">
      <w:pPr>
        <w:pStyle w:val="Heading1"/>
      </w:pPr>
      <w:bookmarkStart w:id="6" w:name="_Toc102659959"/>
      <w:bookmarkStart w:id="7" w:name="_Toc117770122"/>
      <w:bookmarkStart w:id="8" w:name="_Toc134449582"/>
      <w:r>
        <w:lastRenderedPageBreak/>
        <w:t>Kaevetööd ja taastamine</w:t>
      </w:r>
      <w:bookmarkEnd w:id="6"/>
      <w:bookmarkEnd w:id="7"/>
      <w:bookmarkEnd w:id="8"/>
    </w:p>
    <w:p w14:paraId="1623B1C6" w14:textId="77777777" w:rsidR="005214BF" w:rsidRPr="00BA4311" w:rsidRDefault="005214BF" w:rsidP="005214BF">
      <w:pPr>
        <w:pStyle w:val="Heading2"/>
      </w:pPr>
      <w:bookmarkStart w:id="9" w:name="_Toc102659960"/>
      <w:bookmarkStart w:id="10" w:name="_Toc117770123"/>
      <w:bookmarkStart w:id="11" w:name="_Toc134449583"/>
      <w:r>
        <w:t>Üldist</w:t>
      </w:r>
      <w:bookmarkEnd w:id="9"/>
      <w:bookmarkEnd w:id="10"/>
      <w:bookmarkEnd w:id="11"/>
    </w:p>
    <w:p w14:paraId="7267A7AF" w14:textId="2435B35D" w:rsidR="005214BF" w:rsidRDefault="005214BF" w:rsidP="005214BF">
      <w:pPr>
        <w:jc w:val="both"/>
      </w:pPr>
      <w:r>
        <w:t>Trassid kulgevad kohtades, kus on olemasolevaid teisi tehnovõrke, millega projekteeritud liinil on ristumisi.</w:t>
      </w:r>
    </w:p>
    <w:p w14:paraId="0D98CB9B" w14:textId="77777777" w:rsidR="005214BF" w:rsidRDefault="005214BF" w:rsidP="005214BF">
      <w:pPr>
        <w:jc w:val="both"/>
      </w:pPr>
    </w:p>
    <w:p w14:paraId="39C7A37E" w14:textId="77777777" w:rsidR="005214BF" w:rsidRDefault="005214BF" w:rsidP="005214BF">
      <w:pPr>
        <w:jc w:val="both"/>
      </w:pPr>
      <w:r>
        <w:t>Kaevetöödega alustamiseks tuleb kohalikult omavalitsuselt taotleda kaevetööde luba. Kaevetööd tehnovõrkude kaitsetsoonides kooskõlastada võrguvaldajatega.</w:t>
      </w:r>
    </w:p>
    <w:p w14:paraId="3AD7FCBA" w14:textId="77777777" w:rsidR="005214BF" w:rsidRDefault="005214BF" w:rsidP="005214BF">
      <w:pPr>
        <w:jc w:val="both"/>
      </w:pPr>
    </w:p>
    <w:p w14:paraId="0B075140" w14:textId="77777777" w:rsidR="005214BF" w:rsidRDefault="005214BF" w:rsidP="005214BF">
      <w:pPr>
        <w:jc w:val="both"/>
      </w:pPr>
      <w:r>
        <w:t>Kaevetööd kinnistutel kooskõlastada kinnistute valdajatega. Polügonomeetria punktide kaitsetsoonis (R= 5 m) teostada kaevamistööd käsitsi. Kaabli kaugus polügonomeetria punktist peab olema vähemalt 2,5 m. Kõik tööd geodeetiliste märkide lähikonnas kooskõlastada geodeesiateenistusega.</w:t>
      </w:r>
    </w:p>
    <w:p w14:paraId="32C4CA62" w14:textId="77777777" w:rsidR="005214BF" w:rsidRDefault="005214BF" w:rsidP="005214BF">
      <w:pPr>
        <w:jc w:val="both"/>
      </w:pPr>
    </w:p>
    <w:p w14:paraId="4294EC0A" w14:textId="77777777" w:rsidR="005214BF" w:rsidRDefault="005214BF" w:rsidP="005214BF">
      <w:pPr>
        <w:jc w:val="both"/>
        <w:rPr>
          <w:rStyle w:val="fontstyle01"/>
        </w:rPr>
      </w:pPr>
      <w:r>
        <w:t>Kõik pinnakatted taastada vastavalt nõuetele.</w:t>
      </w:r>
      <w:r w:rsidRPr="004671C8">
        <w:t xml:space="preserve"> </w:t>
      </w:r>
      <w:r>
        <w:rPr>
          <w:rStyle w:val="fontstyle01"/>
        </w:rPr>
        <w:t>Projektis on ette nähtud tehnovõrkude paigaldustöödega rikutud maa-ala korrastamine,</w:t>
      </w:r>
      <w:r>
        <w:rPr>
          <w:color w:val="000000"/>
        </w:rPr>
        <w:t xml:space="preserve"> </w:t>
      </w:r>
      <w:r>
        <w:rPr>
          <w:rStyle w:val="fontstyle01"/>
        </w:rPr>
        <w:t>demonteeritud paigaldiste/rajatiste utiliseerimine ning kahjustatud riigitee rajatiste, kraavide,</w:t>
      </w:r>
      <w:r>
        <w:rPr>
          <w:color w:val="000000"/>
        </w:rPr>
        <w:t xml:space="preserve"> </w:t>
      </w:r>
      <w:r>
        <w:rPr>
          <w:rStyle w:val="fontstyle01"/>
        </w:rPr>
        <w:t>truupide, mulde ning teekatte taastamine.</w:t>
      </w:r>
    </w:p>
    <w:p w14:paraId="6F8B9E6D" w14:textId="77777777" w:rsidR="005214BF" w:rsidRDefault="005214BF" w:rsidP="005214BF">
      <w:pPr>
        <w:jc w:val="both"/>
      </w:pPr>
    </w:p>
    <w:p w14:paraId="5A49B7E7" w14:textId="77777777" w:rsidR="005214BF" w:rsidRDefault="005214BF" w:rsidP="005214BF">
      <w:pPr>
        <w:pStyle w:val="Heading2"/>
      </w:pPr>
      <w:bookmarkStart w:id="12" w:name="_Toc102659961"/>
      <w:bookmarkStart w:id="13" w:name="_Toc117770124"/>
      <w:bookmarkStart w:id="14" w:name="_Toc134449584"/>
      <w:r>
        <w:t>Tööd sidekanalisatsiooni kaitsevööndis</w:t>
      </w:r>
      <w:bookmarkEnd w:id="12"/>
      <w:bookmarkEnd w:id="13"/>
      <w:bookmarkEnd w:id="14"/>
    </w:p>
    <w:p w14:paraId="5920FFF1" w14:textId="77777777" w:rsidR="005214BF" w:rsidRDefault="005214BF" w:rsidP="005214BF">
      <w:pPr>
        <w:jc w:val="both"/>
      </w:pPr>
      <w:r>
        <w:t>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elektrotehnilised kontrollmõõtmised ning vajalik elektripaigaldise kasutuselevõtu protseduur.</w:t>
      </w:r>
    </w:p>
    <w:p w14:paraId="6207B763" w14:textId="77777777" w:rsidR="005214BF" w:rsidRDefault="005214BF" w:rsidP="005214BF">
      <w:pPr>
        <w:jc w:val="both"/>
      </w:pPr>
    </w:p>
    <w:p w14:paraId="5D132DF3" w14:textId="77777777" w:rsidR="005214BF" w:rsidRDefault="005214BF" w:rsidP="005214BF">
      <w:pPr>
        <w:jc w:val="both"/>
      </w:pPr>
      <w:r>
        <w:t>Side olemasolevate liinirajatiste kaitseks lähtuda dokumendist: „TÜÜPSITUATSIOONID KAEVETÖÖDEL JA VÕIMALIKUD KAITSEMEETODID LIINIRAJATISTE SÄILITAMISEKS“.</w:t>
      </w:r>
    </w:p>
    <w:p w14:paraId="43D6AD14" w14:textId="77777777" w:rsidR="005214BF" w:rsidRDefault="005214BF" w:rsidP="005214BF">
      <w:pPr>
        <w:jc w:val="both"/>
      </w:pPr>
    </w:p>
    <w:p w14:paraId="1DBA9E07" w14:textId="77777777" w:rsidR="005214BF" w:rsidRDefault="005214BF" w:rsidP="005214BF">
      <w:pPr>
        <w:jc w:val="both"/>
      </w:pPr>
      <w:r>
        <w:t>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teemaa piirist väljapoole kauguseni &gt;1,0 m. Kui olemasoleva kaablikanalisatsiooni funktsionaalsust ehitusalal ei ole võimalik tagada, nähakse ristumisel kaablikanalitorudega ette:</w:t>
      </w:r>
    </w:p>
    <w:p w14:paraId="1B4D2A24" w14:textId="77777777" w:rsidR="005214BF" w:rsidRDefault="005214BF" w:rsidP="005214BF">
      <w:pPr>
        <w:jc w:val="both"/>
      </w:pPr>
      <w:r>
        <w:t>a) torude eemaldamine ja utiliseerimine kaevetööde alal ning</w:t>
      </w:r>
    </w:p>
    <w:p w14:paraId="7A56785F" w14:textId="77777777" w:rsidR="005214BF" w:rsidRDefault="005214BF" w:rsidP="005214BF">
      <w:pPr>
        <w:jc w:val="both"/>
      </w:pPr>
      <w:r>
        <w:t>b) kaablite kaitsmine poolitatavate kaablikaitsetorudega &gt;1,5 m mõlemale poole ristuva rajatise teljest ning tema piirist väljapoole kauguseni &gt;1,0 m ja vajadusel</w:t>
      </w:r>
    </w:p>
    <w:p w14:paraId="6254D7C9" w14:textId="77777777" w:rsidR="005214BF" w:rsidRDefault="005214BF" w:rsidP="005214BF">
      <w:pPr>
        <w:jc w:val="both"/>
      </w:pPr>
      <w:r>
        <w:t>c) kaablikaitsetorude või maakaablite kõrvale jaotuskohtade ja/või sidekaevude vahelistel lõikudel 100 mm kaablikanali asendustorude ja täiendavate sidekaevude ehitus ning  elektrooniliste markerite (markerpallide) paigaldus.</w:t>
      </w:r>
    </w:p>
    <w:p w14:paraId="6BE71CD9" w14:textId="77777777" w:rsidR="005214BF" w:rsidRDefault="005214BF" w:rsidP="005214BF">
      <w:pPr>
        <w:jc w:val="both"/>
      </w:pPr>
    </w:p>
    <w:p w14:paraId="1C4AA114" w14:textId="77777777" w:rsidR="005214BF" w:rsidRDefault="005214BF" w:rsidP="005214BF">
      <w:pPr>
        <w:pStyle w:val="Heading2"/>
      </w:pPr>
      <w:bookmarkStart w:id="15" w:name="_Toc102659962"/>
      <w:bookmarkStart w:id="16" w:name="_Toc117770125"/>
      <w:bookmarkStart w:id="17" w:name="_Toc134449585"/>
      <w:r>
        <w:lastRenderedPageBreak/>
        <w:t>Tööd vesi-kanalisatsioon kaitsevööndis</w:t>
      </w:r>
      <w:bookmarkEnd w:id="15"/>
      <w:bookmarkEnd w:id="16"/>
      <w:bookmarkEnd w:id="17"/>
    </w:p>
    <w:p w14:paraId="761233A2" w14:textId="77777777" w:rsidR="005214BF" w:rsidRDefault="005214BF" w:rsidP="005214BF">
      <w:pPr>
        <w:jc w:val="both"/>
      </w:pPr>
      <w:r>
        <w:t>Hoida vahekaugust olemasolevate VK torustikega vastavalt standardile EVS743:2016 Linnatänavad (Tabel 10.3 ja 10.4).</w:t>
      </w:r>
    </w:p>
    <w:p w14:paraId="3353D6F9" w14:textId="12412078" w:rsidR="005214BF" w:rsidRDefault="005214BF" w:rsidP="005214BF">
      <w:pPr>
        <w:jc w:val="both"/>
      </w:pPr>
    </w:p>
    <w:p w14:paraId="67875E0E" w14:textId="290C7F82" w:rsidR="00DB629E" w:rsidRDefault="00DB629E" w:rsidP="005214BF">
      <w:pPr>
        <w:jc w:val="both"/>
      </w:pPr>
    </w:p>
    <w:p w14:paraId="5F845C31" w14:textId="28AF5094" w:rsidR="00DB629E" w:rsidRDefault="00DB629E" w:rsidP="005214BF">
      <w:pPr>
        <w:jc w:val="both"/>
      </w:pPr>
    </w:p>
    <w:p w14:paraId="68B3162E" w14:textId="77777777" w:rsidR="00DB629E" w:rsidRDefault="00DB629E" w:rsidP="005214BF">
      <w:pPr>
        <w:jc w:val="both"/>
      </w:pPr>
    </w:p>
    <w:p w14:paraId="326AD185" w14:textId="77777777" w:rsidR="005214BF" w:rsidRDefault="005214BF" w:rsidP="005214BF">
      <w:pPr>
        <w:pStyle w:val="Heading2"/>
      </w:pPr>
      <w:bookmarkStart w:id="18" w:name="_Toc102659963"/>
      <w:bookmarkStart w:id="19" w:name="_Toc117770126"/>
      <w:bookmarkStart w:id="20" w:name="_Toc134449586"/>
      <w:r>
        <w:t>Tööd elektrikaablite kaitsevööndis</w:t>
      </w:r>
      <w:bookmarkEnd w:id="18"/>
      <w:bookmarkEnd w:id="19"/>
      <w:bookmarkEnd w:id="20"/>
    </w:p>
    <w:p w14:paraId="46F4A499" w14:textId="77777777" w:rsidR="005214BF" w:rsidRDefault="005214BF" w:rsidP="005214BF">
      <w:pPr>
        <w:jc w:val="both"/>
      </w:pPr>
      <w: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5214BF" w14:paraId="3D92C892" w14:textId="77777777" w:rsidTr="003E6B8D">
        <w:tc>
          <w:tcPr>
            <w:tcW w:w="4747" w:type="dxa"/>
          </w:tcPr>
          <w:p w14:paraId="325B4DC9" w14:textId="77777777" w:rsidR="005214BF" w:rsidRPr="00BB1121" w:rsidRDefault="005214BF" w:rsidP="003E6B8D">
            <w:pPr>
              <w:jc w:val="both"/>
              <w:rPr>
                <w:b/>
                <w:bCs/>
              </w:rPr>
            </w:pPr>
            <w:r w:rsidRPr="00BB1121">
              <w:rPr>
                <w:b/>
                <w:bCs/>
              </w:rPr>
              <w:t>Liinipinge</w:t>
            </w:r>
            <w:r w:rsidRPr="00BB1121">
              <w:rPr>
                <w:b/>
                <w:bCs/>
              </w:rPr>
              <w:tab/>
            </w:r>
          </w:p>
        </w:tc>
        <w:tc>
          <w:tcPr>
            <w:tcW w:w="4747" w:type="dxa"/>
          </w:tcPr>
          <w:p w14:paraId="73C3E771" w14:textId="77777777" w:rsidR="005214BF" w:rsidRPr="00BB1121" w:rsidRDefault="005214BF" w:rsidP="003E6B8D">
            <w:pPr>
              <w:jc w:val="both"/>
              <w:rPr>
                <w:b/>
                <w:bCs/>
              </w:rPr>
            </w:pPr>
            <w:r w:rsidRPr="00BB1121">
              <w:rPr>
                <w:b/>
                <w:bCs/>
              </w:rPr>
              <w:t>Kaitsevööndi ulatus</w:t>
            </w:r>
          </w:p>
        </w:tc>
      </w:tr>
      <w:tr w:rsidR="005214BF" w14:paraId="180DC0E9" w14:textId="77777777" w:rsidTr="003E6B8D">
        <w:tc>
          <w:tcPr>
            <w:tcW w:w="4747" w:type="dxa"/>
          </w:tcPr>
          <w:p w14:paraId="43255FE2" w14:textId="77777777" w:rsidR="005214BF" w:rsidRDefault="005214BF" w:rsidP="003E6B8D">
            <w:pPr>
              <w:jc w:val="both"/>
            </w:pPr>
            <w:r>
              <w:t>kuni 1 kV</w:t>
            </w:r>
          </w:p>
        </w:tc>
        <w:tc>
          <w:tcPr>
            <w:tcW w:w="4747" w:type="dxa"/>
          </w:tcPr>
          <w:p w14:paraId="0BDC2896" w14:textId="77777777" w:rsidR="005214BF" w:rsidRDefault="005214BF" w:rsidP="003E6B8D">
            <w:pPr>
              <w:jc w:val="both"/>
            </w:pPr>
            <w:r>
              <w:t>2m</w:t>
            </w:r>
          </w:p>
        </w:tc>
      </w:tr>
      <w:tr w:rsidR="005214BF" w14:paraId="0189470D" w14:textId="77777777" w:rsidTr="003E6B8D">
        <w:tc>
          <w:tcPr>
            <w:tcW w:w="4747" w:type="dxa"/>
          </w:tcPr>
          <w:p w14:paraId="62AE69E2" w14:textId="77777777" w:rsidR="005214BF" w:rsidRDefault="005214BF" w:rsidP="003E6B8D">
            <w:pPr>
              <w:jc w:val="both"/>
            </w:pPr>
            <w:r>
              <w:t>1 kuni 35 kV</w:t>
            </w:r>
            <w:r>
              <w:tab/>
            </w:r>
          </w:p>
        </w:tc>
        <w:tc>
          <w:tcPr>
            <w:tcW w:w="4747" w:type="dxa"/>
          </w:tcPr>
          <w:p w14:paraId="5820E8A1" w14:textId="77777777" w:rsidR="005214BF" w:rsidRDefault="005214BF" w:rsidP="003E6B8D">
            <w:pPr>
              <w:jc w:val="both"/>
            </w:pPr>
            <w:r>
              <w:t>3 m (õhukaabli kasutamisel)</w:t>
            </w:r>
          </w:p>
        </w:tc>
      </w:tr>
      <w:tr w:rsidR="005214BF" w14:paraId="04B0EF85" w14:textId="77777777" w:rsidTr="003E6B8D">
        <w:tc>
          <w:tcPr>
            <w:tcW w:w="4747" w:type="dxa"/>
          </w:tcPr>
          <w:p w14:paraId="0A777A0B" w14:textId="77777777" w:rsidR="005214BF" w:rsidRDefault="005214BF" w:rsidP="003E6B8D">
            <w:pPr>
              <w:jc w:val="both"/>
            </w:pPr>
            <w:r>
              <w:t>1 kuni 35 kV</w:t>
            </w:r>
          </w:p>
        </w:tc>
        <w:tc>
          <w:tcPr>
            <w:tcW w:w="4747" w:type="dxa"/>
          </w:tcPr>
          <w:p w14:paraId="2491B3F1" w14:textId="77777777" w:rsidR="005214BF" w:rsidRDefault="005214BF" w:rsidP="003E6B8D">
            <w:pPr>
              <w:jc w:val="both"/>
            </w:pPr>
            <w:r>
              <w:t>10 m</w:t>
            </w:r>
          </w:p>
        </w:tc>
      </w:tr>
      <w:tr w:rsidR="005214BF" w14:paraId="4220234E" w14:textId="77777777" w:rsidTr="003E6B8D">
        <w:tc>
          <w:tcPr>
            <w:tcW w:w="4747" w:type="dxa"/>
          </w:tcPr>
          <w:p w14:paraId="12E17DAD" w14:textId="77777777" w:rsidR="005214BF" w:rsidRDefault="005214BF" w:rsidP="003E6B8D">
            <w:pPr>
              <w:jc w:val="both"/>
            </w:pPr>
            <w:r>
              <w:t>35 kV kuni 110 kV</w:t>
            </w:r>
          </w:p>
        </w:tc>
        <w:tc>
          <w:tcPr>
            <w:tcW w:w="4747" w:type="dxa"/>
          </w:tcPr>
          <w:p w14:paraId="6F9F0217" w14:textId="77777777" w:rsidR="005214BF" w:rsidRDefault="005214BF" w:rsidP="003E6B8D">
            <w:pPr>
              <w:jc w:val="both"/>
            </w:pPr>
            <w:r>
              <w:t>25 m</w:t>
            </w:r>
          </w:p>
        </w:tc>
      </w:tr>
    </w:tbl>
    <w:p w14:paraId="65F73BA1" w14:textId="77777777" w:rsidR="005214BF" w:rsidRDefault="005214BF" w:rsidP="005214BF">
      <w:pPr>
        <w:jc w:val="both"/>
      </w:pPr>
    </w:p>
    <w:p w14:paraId="58B77697" w14:textId="77777777" w:rsidR="005214BF" w:rsidRDefault="005214BF" w:rsidP="005214BF">
      <w:pPr>
        <w:jc w:val="both"/>
      </w:pPr>
      <w: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5214BF" w:rsidRPr="00BB1121" w14:paraId="640B5E21" w14:textId="77777777" w:rsidTr="003E6B8D">
        <w:tc>
          <w:tcPr>
            <w:tcW w:w="4747" w:type="dxa"/>
          </w:tcPr>
          <w:p w14:paraId="114D564D" w14:textId="77777777" w:rsidR="005214BF" w:rsidRPr="00BB1121" w:rsidRDefault="005214BF" w:rsidP="003E6B8D">
            <w:pPr>
              <w:jc w:val="both"/>
              <w:rPr>
                <w:b/>
                <w:bCs/>
              </w:rPr>
            </w:pPr>
            <w:r>
              <w:t>Maakaabelliini kaitsevöönd äärmistest kaablitest</w:t>
            </w:r>
            <w:r>
              <w:tab/>
            </w:r>
            <w:r w:rsidRPr="00BB1121">
              <w:rPr>
                <w:b/>
                <w:bCs/>
              </w:rPr>
              <w:tab/>
            </w:r>
          </w:p>
        </w:tc>
        <w:tc>
          <w:tcPr>
            <w:tcW w:w="4747" w:type="dxa"/>
          </w:tcPr>
          <w:p w14:paraId="5EF47A79" w14:textId="77777777" w:rsidR="005214BF" w:rsidRPr="00BB1121" w:rsidRDefault="005214BF" w:rsidP="003E6B8D">
            <w:pPr>
              <w:jc w:val="both"/>
            </w:pPr>
            <w:r>
              <w:t>1m</w:t>
            </w:r>
          </w:p>
        </w:tc>
      </w:tr>
      <w:tr w:rsidR="005214BF" w14:paraId="1D4D6CCA" w14:textId="77777777" w:rsidTr="003E6B8D">
        <w:tc>
          <w:tcPr>
            <w:tcW w:w="4747" w:type="dxa"/>
          </w:tcPr>
          <w:p w14:paraId="23270097" w14:textId="77777777" w:rsidR="005214BF" w:rsidRDefault="005214BF" w:rsidP="003E6B8D">
            <w:pPr>
              <w:jc w:val="both"/>
            </w:pPr>
            <w:r>
              <w:t>Alajaamade ja jaotusseadmete kaitsevöönd piirdeaiast, seinast või seadmest</w:t>
            </w:r>
          </w:p>
        </w:tc>
        <w:tc>
          <w:tcPr>
            <w:tcW w:w="4747" w:type="dxa"/>
          </w:tcPr>
          <w:p w14:paraId="2A4E6A36" w14:textId="77777777" w:rsidR="005214BF" w:rsidRDefault="005214BF" w:rsidP="003E6B8D">
            <w:pPr>
              <w:jc w:val="both"/>
            </w:pPr>
            <w:r>
              <w:t>2m</w:t>
            </w:r>
          </w:p>
        </w:tc>
      </w:tr>
    </w:tbl>
    <w:p w14:paraId="3E534CB0" w14:textId="77777777" w:rsidR="005214BF" w:rsidRDefault="005214BF" w:rsidP="005214BF">
      <w:pPr>
        <w:jc w:val="both"/>
      </w:pPr>
      <w:r>
        <w:tab/>
      </w:r>
    </w:p>
    <w:p w14:paraId="1CB1C478" w14:textId="77777777" w:rsidR="005214BF" w:rsidRDefault="005214BF" w:rsidP="005214BF">
      <w:pPr>
        <w:jc w:val="both"/>
      </w:pPr>
      <w:r>
        <w:t>Elektrivõrgu kaitsevööndis on ilma loata keelatud:</w:t>
      </w:r>
    </w:p>
    <w:p w14:paraId="6ACB02D6" w14:textId="77777777" w:rsidR="005214BF" w:rsidRDefault="005214BF" w:rsidP="005214BF">
      <w:pPr>
        <w:numPr>
          <w:ilvl w:val="0"/>
          <w:numId w:val="16"/>
        </w:numPr>
        <w:jc w:val="both"/>
      </w:pPr>
      <w:r>
        <w:t>ehitada</w:t>
      </w:r>
    </w:p>
    <w:p w14:paraId="0938C461" w14:textId="77777777" w:rsidR="005214BF" w:rsidRDefault="005214BF" w:rsidP="005214BF">
      <w:pPr>
        <w:numPr>
          <w:ilvl w:val="0"/>
          <w:numId w:val="16"/>
        </w:numPr>
        <w:jc w:val="both"/>
      </w:pPr>
      <w:r>
        <w:t>ladustada jäätmeid, materjale ja aineid</w:t>
      </w:r>
    </w:p>
    <w:p w14:paraId="61D281CC" w14:textId="77777777" w:rsidR="005214BF" w:rsidRDefault="005214BF" w:rsidP="005214BF">
      <w:pPr>
        <w:numPr>
          <w:ilvl w:val="0"/>
          <w:numId w:val="16"/>
        </w:numPr>
        <w:jc w:val="both"/>
      </w:pPr>
      <w:r>
        <w:t>rajada tanklat</w:t>
      </w:r>
    </w:p>
    <w:p w14:paraId="63CA50AA" w14:textId="77777777" w:rsidR="005214BF" w:rsidRDefault="005214BF" w:rsidP="005214BF">
      <w:pPr>
        <w:numPr>
          <w:ilvl w:val="0"/>
          <w:numId w:val="16"/>
        </w:numPr>
        <w:jc w:val="both"/>
      </w:pPr>
      <w:r>
        <w:t>teha mis tahes mäe-, laadimis-, süvendus-, lõhkamis-, üleujutus-, niisutus- või maaparandustöid</w:t>
      </w:r>
    </w:p>
    <w:p w14:paraId="638576A0" w14:textId="77777777" w:rsidR="005214BF" w:rsidRDefault="005214BF" w:rsidP="005214BF">
      <w:pPr>
        <w:numPr>
          <w:ilvl w:val="0"/>
          <w:numId w:val="16"/>
        </w:numPr>
        <w:jc w:val="both"/>
      </w:pPr>
      <w:r>
        <w:t>teha tuld</w:t>
      </w:r>
    </w:p>
    <w:p w14:paraId="1224D569" w14:textId="77777777" w:rsidR="005214BF" w:rsidRDefault="005214BF" w:rsidP="005214BF">
      <w:pPr>
        <w:numPr>
          <w:ilvl w:val="0"/>
          <w:numId w:val="16"/>
        </w:numPr>
        <w:jc w:val="both"/>
      </w:pPr>
      <w:r>
        <w:t>istutada ja langetada puid</w:t>
      </w:r>
    </w:p>
    <w:p w14:paraId="2A1BC53C" w14:textId="77777777" w:rsidR="005214BF" w:rsidRDefault="005214BF" w:rsidP="005214BF">
      <w:pPr>
        <w:ind w:left="720"/>
        <w:jc w:val="both"/>
      </w:pPr>
    </w:p>
    <w:p w14:paraId="066A4918" w14:textId="77777777" w:rsidR="005214BF" w:rsidRDefault="005214BF" w:rsidP="005214BF">
      <w:pPr>
        <w:jc w:val="both"/>
      </w:pPr>
      <w:r>
        <w:t>Maakaabelliinide juures on keelatud:</w:t>
      </w:r>
    </w:p>
    <w:p w14:paraId="3682DD55" w14:textId="77777777" w:rsidR="005214BF" w:rsidRDefault="005214BF" w:rsidP="005214BF">
      <w:pPr>
        <w:numPr>
          <w:ilvl w:val="0"/>
          <w:numId w:val="17"/>
        </w:numPr>
        <w:jc w:val="both"/>
      </w:pPr>
      <w:r>
        <w:t>töötada löökmehhanismidega</w:t>
      </w:r>
    </w:p>
    <w:p w14:paraId="5571E7E2" w14:textId="77777777" w:rsidR="005214BF" w:rsidRDefault="005214BF" w:rsidP="005214BF">
      <w:pPr>
        <w:numPr>
          <w:ilvl w:val="0"/>
          <w:numId w:val="17"/>
        </w:numPr>
        <w:jc w:val="both"/>
      </w:pPr>
      <w:r>
        <w:t>tasandada pinnast</w:t>
      </w:r>
    </w:p>
    <w:p w14:paraId="0DD9B96C" w14:textId="77777777" w:rsidR="005214BF" w:rsidRDefault="005214BF" w:rsidP="005214BF">
      <w:pPr>
        <w:numPr>
          <w:ilvl w:val="0"/>
          <w:numId w:val="17"/>
        </w:numPr>
        <w:jc w:val="both"/>
      </w:pPr>
      <w:r>
        <w:t>teha mullatöid sügavamal kui 0,3 meetrit ja küntaval maal sügavamal kui 0,45 meetrit</w:t>
      </w:r>
    </w:p>
    <w:p w14:paraId="74AB226C" w14:textId="77777777" w:rsidR="005214BF" w:rsidRDefault="005214BF" w:rsidP="005214BF">
      <w:pPr>
        <w:numPr>
          <w:ilvl w:val="0"/>
          <w:numId w:val="17"/>
        </w:numPr>
        <w:jc w:val="both"/>
      </w:pPr>
      <w:r>
        <w:t>ladustada ja teisaldada raskusi</w:t>
      </w:r>
    </w:p>
    <w:p w14:paraId="6454804B" w14:textId="77777777" w:rsidR="005214BF" w:rsidRDefault="005214BF" w:rsidP="005214BF">
      <w:pPr>
        <w:ind w:left="360"/>
        <w:jc w:val="both"/>
      </w:pPr>
    </w:p>
    <w:p w14:paraId="18CAAF37" w14:textId="77777777" w:rsidR="005214BF" w:rsidRDefault="005214BF" w:rsidP="005214BF">
      <w:pPr>
        <w:jc w:val="both"/>
      </w:pPr>
      <w:r>
        <w:t>Kõrgepingeõhuliinide juures on keelatud:</w:t>
      </w:r>
    </w:p>
    <w:p w14:paraId="32B08F06" w14:textId="77777777" w:rsidR="005214BF" w:rsidRDefault="005214BF" w:rsidP="005214BF">
      <w:pPr>
        <w:numPr>
          <w:ilvl w:val="0"/>
          <w:numId w:val="18"/>
        </w:numPr>
        <w:jc w:val="both"/>
      </w:pPr>
      <w:r>
        <w:t>ehitada metallaedu ja traattarasid</w:t>
      </w:r>
    </w:p>
    <w:p w14:paraId="3A6B9BF1" w14:textId="77777777" w:rsidR="005214BF" w:rsidRDefault="005214BF" w:rsidP="005214BF">
      <w:pPr>
        <w:numPr>
          <w:ilvl w:val="0"/>
          <w:numId w:val="18"/>
        </w:numPr>
        <w:jc w:val="both"/>
      </w:pPr>
      <w:r>
        <w:t>rajada loomade joogikohti</w:t>
      </w:r>
    </w:p>
    <w:p w14:paraId="4D4A4052" w14:textId="77777777" w:rsidR="005214BF" w:rsidRDefault="005214BF" w:rsidP="005214BF">
      <w:pPr>
        <w:jc w:val="both"/>
      </w:pPr>
      <w:r>
        <w:t>Õhuliinide juures on keelatud:</w:t>
      </w:r>
    </w:p>
    <w:p w14:paraId="3492667A" w14:textId="77777777" w:rsidR="005214BF" w:rsidRDefault="005214BF" w:rsidP="005214BF">
      <w:pPr>
        <w:numPr>
          <w:ilvl w:val="0"/>
          <w:numId w:val="19"/>
        </w:numPr>
        <w:jc w:val="both"/>
      </w:pPr>
      <w:r>
        <w:lastRenderedPageBreak/>
        <w:t>sõita masinate ja mehhanismidega, mille üldkõrgus maapinnast koos veosega või ilma selleta on üle 4,5 meetri</w:t>
      </w:r>
    </w:p>
    <w:p w14:paraId="6F72243E" w14:textId="77777777" w:rsidR="005214BF" w:rsidRDefault="005214BF" w:rsidP="005214BF">
      <w:pPr>
        <w:jc w:val="both"/>
      </w:pPr>
      <w:r>
        <w:t>Veekaabelliinide juures on keelatud:</w:t>
      </w:r>
    </w:p>
    <w:p w14:paraId="08E55B22" w14:textId="77777777" w:rsidR="005214BF" w:rsidRDefault="005214BF" w:rsidP="005214BF">
      <w:pPr>
        <w:numPr>
          <w:ilvl w:val="0"/>
          <w:numId w:val="20"/>
        </w:numPr>
        <w:jc w:val="both"/>
      </w:pPr>
      <w:r>
        <w:t>ankurdada veesõidukit</w:t>
      </w:r>
    </w:p>
    <w:p w14:paraId="61E5DD86" w14:textId="77777777" w:rsidR="005214BF" w:rsidRDefault="005214BF" w:rsidP="005214BF">
      <w:pPr>
        <w:numPr>
          <w:ilvl w:val="0"/>
          <w:numId w:val="20"/>
        </w:numPr>
        <w:jc w:val="both"/>
      </w:pPr>
      <w:r>
        <w:t>liikuda heidetud ankru, kettide, logide, traalide ja võrkudega</w:t>
      </w:r>
    </w:p>
    <w:p w14:paraId="4A704408" w14:textId="77777777" w:rsidR="005214BF" w:rsidRDefault="005214BF" w:rsidP="005214BF">
      <w:pPr>
        <w:numPr>
          <w:ilvl w:val="0"/>
          <w:numId w:val="20"/>
        </w:numPr>
        <w:jc w:val="both"/>
      </w:pPr>
      <w:r>
        <w:t>paigaldada veesõidukite liiklustähiseid ja poisid</w:t>
      </w:r>
    </w:p>
    <w:p w14:paraId="4FEEC564" w14:textId="77777777" w:rsidR="005214BF" w:rsidRDefault="005214BF" w:rsidP="005214BF">
      <w:pPr>
        <w:numPr>
          <w:ilvl w:val="0"/>
          <w:numId w:val="20"/>
        </w:numPr>
        <w:jc w:val="both"/>
      </w:pPr>
      <w:r>
        <w:t>varuda jääd</w:t>
      </w:r>
    </w:p>
    <w:p w14:paraId="1617690B" w14:textId="77777777" w:rsidR="005214BF" w:rsidRPr="00E47E3E" w:rsidRDefault="005214BF" w:rsidP="005214BF">
      <w:pPr>
        <w:rPr>
          <w:szCs w:val="24"/>
        </w:rPr>
      </w:pPr>
    </w:p>
    <w:p w14:paraId="1B258B10" w14:textId="77777777" w:rsidR="005214BF" w:rsidRPr="00E47E3E" w:rsidRDefault="005214BF" w:rsidP="005214BF">
      <w:pPr>
        <w:pStyle w:val="Heading2"/>
      </w:pPr>
      <w:bookmarkStart w:id="21" w:name="_Toc27658749"/>
      <w:bookmarkStart w:id="22" w:name="_Toc117770127"/>
      <w:bookmarkStart w:id="23" w:name="_Toc134449587"/>
      <w:r w:rsidRPr="00E47E3E">
        <w:t>Teekat</w:t>
      </w:r>
      <w:r>
        <w:t>ete</w:t>
      </w:r>
      <w:r w:rsidRPr="00E47E3E">
        <w:t xml:space="preserve"> ja haljastus</w:t>
      </w:r>
      <w:r>
        <w:t>e taastus</w:t>
      </w:r>
      <w:bookmarkEnd w:id="21"/>
      <w:bookmarkEnd w:id="22"/>
      <w:bookmarkEnd w:id="23"/>
    </w:p>
    <w:p w14:paraId="0A54A3E8" w14:textId="77777777" w:rsidR="005214BF" w:rsidRDefault="005214BF" w:rsidP="005214BF">
      <w:pPr>
        <w:rPr>
          <w:szCs w:val="24"/>
        </w:rPr>
      </w:pPr>
      <w:r w:rsidRPr="00E47E3E">
        <w:rPr>
          <w:szCs w:val="24"/>
        </w:rPr>
        <w:t>Peale kaevetöid ja liinirajatise ehitamist taastada rikutud haljasmaa ja teekatted vähemalt olemasoleval tasemel.</w:t>
      </w:r>
    </w:p>
    <w:p w14:paraId="6C20AC82" w14:textId="77777777" w:rsidR="005214BF" w:rsidRDefault="005214BF" w:rsidP="005214BF">
      <w:pPr>
        <w:rPr>
          <w:szCs w:val="24"/>
        </w:rPr>
      </w:pPr>
    </w:p>
    <w:p w14:paraId="3C86DE07" w14:textId="77777777" w:rsidR="005214BF" w:rsidRPr="005C1712" w:rsidRDefault="005214BF" w:rsidP="005214BF">
      <w:pPr>
        <w:rPr>
          <w:szCs w:val="24"/>
        </w:rPr>
      </w:pPr>
      <w:r>
        <w:rPr>
          <w:szCs w:val="24"/>
        </w:rPr>
        <w:t>T</w:t>
      </w:r>
      <w:r w:rsidRPr="005C1712">
        <w:rPr>
          <w:szCs w:val="24"/>
        </w:rPr>
        <w:t>eekatte taastamisel lähtutakse järgmistest põhimõtetest:</w:t>
      </w:r>
    </w:p>
    <w:p w14:paraId="1D00947A" w14:textId="77777777" w:rsidR="005214BF" w:rsidRPr="005C1712" w:rsidRDefault="005214BF" w:rsidP="005214BF">
      <w:pPr>
        <w:numPr>
          <w:ilvl w:val="0"/>
          <w:numId w:val="21"/>
        </w:numPr>
        <w:jc w:val="both"/>
        <w:rPr>
          <w:szCs w:val="24"/>
        </w:rPr>
      </w:pPr>
      <w:r w:rsidRPr="005C1712">
        <w:rPr>
          <w:szCs w:val="24"/>
        </w:rPr>
        <w:t>Asfaltkatte erinevate kihtide vaheline pind, samuti ka uue asfaldikihi ja vana asfaldikihi vaheline kontaktpind krunditakse eelnevalt puhastades bituumeni või bituumenemulsiooniga. Pealmisse asfaldikihti jäävad liitekohad töödeldakse bituumeni või bituumenemulsiooniga ning puistatakse üle graniitsõelmetega või jämedateralise liivaga v.a. jalg- ja jalgrattateedel, kus tuleb kasutada üksnes vuugiliimi. Kogu teekatte konstruktsiooni taastamisel ristlõike laiuses paigaldatakse asfaltkate sooja vuugiga.</w:t>
      </w:r>
    </w:p>
    <w:p w14:paraId="3A4CCF4F" w14:textId="77777777" w:rsidR="005214BF" w:rsidRPr="005C1712" w:rsidRDefault="005214BF" w:rsidP="005214BF">
      <w:pPr>
        <w:numPr>
          <w:ilvl w:val="0"/>
          <w:numId w:val="21"/>
        </w:numPr>
        <w:jc w:val="both"/>
        <w:rPr>
          <w:szCs w:val="24"/>
        </w:rPr>
      </w:pPr>
      <w:r>
        <w:rPr>
          <w:szCs w:val="24"/>
        </w:rPr>
        <w:t>P</w:t>
      </w:r>
      <w:r w:rsidRPr="005C1712">
        <w:rPr>
          <w:szCs w:val="24"/>
        </w:rPr>
        <w:t>iki tänavat toimuvate kaevetööde korral taastatakse kuni 3 m laiused alla 5 aasta vanused asfaltkatted kogu tänava sõidutee laiuselt ja jalgrattateed alati katte kogulaiuselt;</w:t>
      </w:r>
    </w:p>
    <w:p w14:paraId="2FB9CC03" w14:textId="77777777" w:rsidR="005214BF" w:rsidRPr="005C1712" w:rsidRDefault="005214BF" w:rsidP="005214BF">
      <w:pPr>
        <w:numPr>
          <w:ilvl w:val="0"/>
          <w:numId w:val="21"/>
        </w:numPr>
        <w:jc w:val="both"/>
        <w:rPr>
          <w:szCs w:val="24"/>
        </w:rPr>
      </w:pPr>
      <w:r>
        <w:rPr>
          <w:szCs w:val="24"/>
        </w:rPr>
        <w:t>K</w:t>
      </w:r>
      <w:r w:rsidRPr="005C1712">
        <w:rPr>
          <w:szCs w:val="24"/>
        </w:rPr>
        <w:t>ui rikutakse rohkem kui 50% teekatte pinnast, taastatakse tee kogu laiuses;</w:t>
      </w:r>
    </w:p>
    <w:p w14:paraId="05D45F6B" w14:textId="77777777" w:rsidR="005214BF" w:rsidRPr="005C1712" w:rsidRDefault="005214BF" w:rsidP="005214BF">
      <w:pPr>
        <w:numPr>
          <w:ilvl w:val="0"/>
          <w:numId w:val="21"/>
        </w:numPr>
        <w:jc w:val="both"/>
        <w:rPr>
          <w:szCs w:val="24"/>
        </w:rPr>
      </w:pPr>
      <w:r>
        <w:rPr>
          <w:szCs w:val="24"/>
        </w:rPr>
        <w:t>K</w:t>
      </w:r>
      <w:r w:rsidRPr="005C1712">
        <w:rPr>
          <w:szCs w:val="24"/>
        </w:rPr>
        <w:t>ui trass on sõidutee äärest lähemal kui 2 m, siis taastatakse see kuni lähema sõidutee ääreni</w:t>
      </w:r>
      <w:r>
        <w:rPr>
          <w:szCs w:val="24"/>
        </w:rPr>
        <w:t xml:space="preserve"> </w:t>
      </w:r>
      <w:r w:rsidRPr="005C1712">
        <w:rPr>
          <w:szCs w:val="24"/>
        </w:rPr>
        <w:t>olenemata jalg- ja jalgrattatee laiusest taastatakse tee kaeveala ulatuses kogu laiuses;</w:t>
      </w:r>
    </w:p>
    <w:p w14:paraId="3F5D348F" w14:textId="77777777" w:rsidR="005214BF" w:rsidRPr="005C1712" w:rsidRDefault="005214BF" w:rsidP="005214BF">
      <w:pPr>
        <w:numPr>
          <w:ilvl w:val="0"/>
          <w:numId w:val="21"/>
        </w:numPr>
        <w:jc w:val="both"/>
        <w:rPr>
          <w:szCs w:val="24"/>
        </w:rPr>
      </w:pPr>
      <w:r>
        <w:rPr>
          <w:szCs w:val="24"/>
        </w:rPr>
        <w:t>A</w:t>
      </w:r>
      <w:r w:rsidRPr="005C1712">
        <w:rPr>
          <w:szCs w:val="24"/>
        </w:rPr>
        <w:t>sfaltkate taastatakse kaeviku servast mõlemalt poolt 50 cm laiemalt.</w:t>
      </w:r>
    </w:p>
    <w:p w14:paraId="75B61DA0" w14:textId="77777777" w:rsidR="005214BF" w:rsidRPr="005C1712" w:rsidRDefault="005214BF" w:rsidP="005214BF">
      <w:pPr>
        <w:numPr>
          <w:ilvl w:val="0"/>
          <w:numId w:val="21"/>
        </w:numPr>
        <w:jc w:val="both"/>
        <w:rPr>
          <w:szCs w:val="24"/>
        </w:rPr>
      </w:pPr>
      <w:r w:rsidRPr="005C1712">
        <w:rPr>
          <w:szCs w:val="24"/>
        </w:rPr>
        <w:t>Taastatavate teekonstruktsioonide tasasuse nõuded peavad olema tagatud vastavalt Majandus ja Taristuministri poolt kinnitatud 3.08.2015 nr 101 “Tee ehitamise kvaliteede nõuded” lisa 2 tabeli väljundnäitajatele.</w:t>
      </w:r>
    </w:p>
    <w:p w14:paraId="669B6E7F" w14:textId="77777777" w:rsidR="005214BF" w:rsidRPr="005C1712" w:rsidRDefault="005214BF" w:rsidP="005214BF">
      <w:pPr>
        <w:numPr>
          <w:ilvl w:val="0"/>
          <w:numId w:val="21"/>
        </w:numPr>
        <w:jc w:val="both"/>
        <w:rPr>
          <w:szCs w:val="24"/>
        </w:rPr>
      </w:pPr>
      <w:r w:rsidRPr="005C1712">
        <w:rPr>
          <w:szCs w:val="24"/>
        </w:rPr>
        <w:t>Kaevaja vahetab tema poolt lõhutud või rikutud äärekivid, tehnovõrkude kaevud ja kaaned.</w:t>
      </w:r>
    </w:p>
    <w:p w14:paraId="73EAE336" w14:textId="77777777" w:rsidR="005214BF" w:rsidRPr="005C1712" w:rsidRDefault="005214BF" w:rsidP="005214BF">
      <w:pPr>
        <w:numPr>
          <w:ilvl w:val="0"/>
          <w:numId w:val="21"/>
        </w:numPr>
        <w:jc w:val="both"/>
        <w:rPr>
          <w:szCs w:val="24"/>
        </w:rPr>
      </w:pPr>
      <w:r w:rsidRPr="005C1712">
        <w:rPr>
          <w:szCs w:val="24"/>
        </w:rPr>
        <w:t>Olemasoleva teekatte kaevetöötrassiga piirnev serv lõigatakse enne taastamist sirgeks. Serva profiilis ei tohi olla kõrvalekaldeid ega varisemisi.</w:t>
      </w:r>
    </w:p>
    <w:p w14:paraId="151B9019" w14:textId="77777777" w:rsidR="005214BF" w:rsidRPr="005C1712" w:rsidRDefault="005214BF" w:rsidP="005214BF">
      <w:pPr>
        <w:numPr>
          <w:ilvl w:val="0"/>
          <w:numId w:val="21"/>
        </w:numPr>
        <w:jc w:val="both"/>
        <w:rPr>
          <w:szCs w:val="24"/>
        </w:rPr>
      </w:pPr>
      <w:r w:rsidRPr="005C1712">
        <w:rPr>
          <w:szCs w:val="24"/>
        </w:rPr>
        <w:t>Vastavalt vajadusele võib vallavalitsus määrata täiendavaid nõudeid kaevetööde läbiviimisele, kaevetöödel kasutatavate ehitusmaterjalidele ning muudele kaevetöödega seotud toimingutele.</w:t>
      </w:r>
    </w:p>
    <w:p w14:paraId="5D73BDC3" w14:textId="77777777" w:rsidR="005214BF" w:rsidRPr="005C1712" w:rsidRDefault="005214BF" w:rsidP="005214BF">
      <w:pPr>
        <w:numPr>
          <w:ilvl w:val="0"/>
          <w:numId w:val="21"/>
        </w:numPr>
        <w:jc w:val="both"/>
        <w:rPr>
          <w:szCs w:val="24"/>
        </w:rPr>
      </w:pPr>
      <w:r w:rsidRPr="005C1712">
        <w:rPr>
          <w:szCs w:val="24"/>
        </w:rPr>
        <w:t>Kui liiklus on vaja avada enne teekatte täielikku taastamist või kui ilmastikust tingituna ei ole võimalik teekatet või haljastust taastada koheselt nõuetekohaselt, taastab kaevaja teekatte või haljastuse ajutiselt. Kaeviku asfaltkatte servade ja ajutise materjali kõrguste erinevust (maksimaalne lubatud erinevus +/- 3 cm) kohustub kaevaja vastutav isik igapäevaselt jälgima ning vajaduse ilmnemisel koheselt tagama täienda</w:t>
      </w:r>
      <w:r w:rsidRPr="005C1712">
        <w:rPr>
          <w:szCs w:val="24"/>
        </w:rPr>
        <w:lastRenderedPageBreak/>
        <w:t>va materjali lisamise ning kogu kaeveala ulatuses tihendamistööd. Asfaltkattega ja kuumpinnatud kergkattega tänaval või teel on lubatud ajutise teekatte taastamise materjalina kasutada killustiku kihi kiilumiseks asfaltfreespuru ning ka külmalt paigaldatavat bituumenit sisaldav (külm)asfaldisegu. Talviste kaevetööde puhul taastab kaevaja objekti lõplikult hiljemalt 15. maiks. Tähtaega võib pikendada menetleja eraldi otsuse alusel.</w:t>
      </w:r>
    </w:p>
    <w:p w14:paraId="3C43C1E6" w14:textId="77777777" w:rsidR="005214BF" w:rsidRPr="005C1712" w:rsidRDefault="005214BF" w:rsidP="005214BF">
      <w:pPr>
        <w:numPr>
          <w:ilvl w:val="0"/>
          <w:numId w:val="21"/>
        </w:numPr>
        <w:jc w:val="both"/>
        <w:rPr>
          <w:szCs w:val="24"/>
        </w:rPr>
      </w:pPr>
      <w:r w:rsidRPr="005C1712">
        <w:rPr>
          <w:szCs w:val="24"/>
        </w:rPr>
        <w:t>Kaevetööde käigus kolmandatele isikutele tekitatud kahjustused peavad olema likvideeritud kaevetööde teostaja poolt kaevetööde loa kehtivuse ajal.</w:t>
      </w:r>
    </w:p>
    <w:p w14:paraId="5638B36A" w14:textId="77777777" w:rsidR="005214BF" w:rsidRPr="005C1712" w:rsidRDefault="005214BF" w:rsidP="005214BF">
      <w:pPr>
        <w:rPr>
          <w:szCs w:val="24"/>
        </w:rPr>
      </w:pPr>
    </w:p>
    <w:p w14:paraId="5847D6D4" w14:textId="77777777" w:rsidR="005214BF" w:rsidRPr="005C1712" w:rsidRDefault="005214BF" w:rsidP="005214BF">
      <w:pPr>
        <w:rPr>
          <w:szCs w:val="24"/>
        </w:rPr>
      </w:pPr>
      <w:r w:rsidRPr="005C1712">
        <w:rPr>
          <w:szCs w:val="24"/>
        </w:rPr>
        <w:t>Teekatete taastamisel lähtutakse järgmistest dokumentidest:</w:t>
      </w:r>
    </w:p>
    <w:p w14:paraId="57095D61" w14:textId="77777777" w:rsidR="005214BF" w:rsidRPr="005C1712" w:rsidRDefault="005214BF" w:rsidP="005214BF">
      <w:pPr>
        <w:numPr>
          <w:ilvl w:val="0"/>
          <w:numId w:val="15"/>
        </w:numPr>
        <w:jc w:val="both"/>
        <w:rPr>
          <w:szCs w:val="24"/>
        </w:rPr>
      </w:pPr>
      <w:r w:rsidRPr="005C1712">
        <w:rPr>
          <w:szCs w:val="24"/>
        </w:rPr>
        <w:t>Majandus ja Taristuministri poolt kinnitatud 3.08.2015 nr 101 “Tee ehitamise kvaliteed</w:t>
      </w:r>
      <w:r>
        <w:rPr>
          <w:szCs w:val="24"/>
        </w:rPr>
        <w:t>i</w:t>
      </w:r>
      <w:r w:rsidRPr="005C1712">
        <w:rPr>
          <w:szCs w:val="24"/>
        </w:rPr>
        <w:t xml:space="preserve"> nõuded”.</w:t>
      </w:r>
    </w:p>
    <w:p w14:paraId="1D502E54" w14:textId="77777777" w:rsidR="005214BF" w:rsidRPr="005C1712" w:rsidRDefault="005214BF" w:rsidP="005214BF">
      <w:pPr>
        <w:numPr>
          <w:ilvl w:val="0"/>
          <w:numId w:val="15"/>
        </w:numPr>
        <w:jc w:val="both"/>
        <w:rPr>
          <w:szCs w:val="24"/>
        </w:rPr>
      </w:pPr>
      <w:r w:rsidRPr="005C1712">
        <w:rPr>
          <w:szCs w:val="24"/>
        </w:rPr>
        <w:t>Eesti Asfaldiliidu standardid;</w:t>
      </w:r>
    </w:p>
    <w:p w14:paraId="280E090F" w14:textId="77777777" w:rsidR="005214BF" w:rsidRPr="005C1712" w:rsidRDefault="005214BF" w:rsidP="005214BF">
      <w:pPr>
        <w:numPr>
          <w:ilvl w:val="0"/>
          <w:numId w:val="15"/>
        </w:numPr>
        <w:jc w:val="both"/>
        <w:rPr>
          <w:szCs w:val="24"/>
        </w:rPr>
      </w:pPr>
      <w:r>
        <w:rPr>
          <w:szCs w:val="24"/>
        </w:rPr>
        <w:t>A</w:t>
      </w:r>
      <w:r w:rsidRPr="005C1712">
        <w:rPr>
          <w:szCs w:val="24"/>
        </w:rPr>
        <w:t>sfaldinormid;</w:t>
      </w:r>
    </w:p>
    <w:p w14:paraId="3D7E554C" w14:textId="77777777" w:rsidR="005214BF" w:rsidRDefault="005214BF" w:rsidP="005214BF">
      <w:pPr>
        <w:numPr>
          <w:ilvl w:val="0"/>
          <w:numId w:val="15"/>
        </w:numPr>
        <w:jc w:val="both"/>
        <w:rPr>
          <w:szCs w:val="24"/>
        </w:rPr>
      </w:pPr>
      <w:r>
        <w:rPr>
          <w:szCs w:val="24"/>
        </w:rPr>
        <w:t>E</w:t>
      </w:r>
      <w:r w:rsidRPr="005C1712">
        <w:rPr>
          <w:szCs w:val="24"/>
        </w:rPr>
        <w:t>hitusseadustik ja kehtivad Vabariigi Valitsuse ja asjakohase ministri määrused;</w:t>
      </w:r>
    </w:p>
    <w:p w14:paraId="62A7DF2A" w14:textId="785481DB" w:rsidR="00853EC2" w:rsidRPr="0071787C" w:rsidRDefault="00853EC2" w:rsidP="0008289B">
      <w:pPr>
        <w:jc w:val="both"/>
        <w:rPr>
          <w:szCs w:val="24"/>
        </w:rPr>
      </w:pPr>
    </w:p>
    <w:sectPr w:rsidR="00853EC2" w:rsidRPr="0071787C">
      <w:headerReference w:type="default" r:id="rId7"/>
      <w:footerReference w:type="default" r:id="rId8"/>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A0EA2" w14:textId="77777777" w:rsidR="00A877D6" w:rsidRDefault="00A877D6">
      <w:r>
        <w:separator/>
      </w:r>
    </w:p>
  </w:endnote>
  <w:endnote w:type="continuationSeparator" w:id="0">
    <w:p w14:paraId="723E9EF3" w14:textId="77777777" w:rsidR="00A877D6" w:rsidRDefault="00A87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Lucida Sans Unicode">
    <w:panose1 w:val="020B0602030504020204"/>
    <w:charset w:val="BA"/>
    <w:family w:val="swiss"/>
    <w:pitch w:val="variable"/>
    <w:sig w:usb0="80000AFF" w:usb1="0000396B" w:usb2="00000000" w:usb3="00000000" w:csb0="000000BF" w:csb1="00000000"/>
  </w:font>
  <w:font w:name="Swis721 Cn BT">
    <w:panose1 w:val="020B0506020202030204"/>
    <w:charset w:val="00"/>
    <w:family w:val="swiss"/>
    <w:pitch w:val="variable"/>
    <w:sig w:usb0="00000087" w:usb1="00000000" w:usb2="00000000" w:usb3="00000000" w:csb0="0000001B"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821B" w14:textId="77777777" w:rsidR="00853EC2" w:rsidRDefault="00853EC2">
    <w:pPr>
      <w:pStyle w:val="Footer"/>
    </w:pPr>
  </w:p>
  <w:tbl>
    <w:tblPr>
      <w:tblW w:w="0" w:type="auto"/>
      <w:tblInd w:w="-382" w:type="dxa"/>
      <w:tblLayout w:type="fixed"/>
      <w:tblLook w:val="0000" w:firstRow="0" w:lastRow="0" w:firstColumn="0" w:lastColumn="0" w:noHBand="0" w:noVBand="0"/>
    </w:tblPr>
    <w:tblGrid>
      <w:gridCol w:w="1314"/>
      <w:gridCol w:w="1843"/>
      <w:gridCol w:w="1134"/>
      <w:gridCol w:w="1134"/>
      <w:gridCol w:w="3247"/>
      <w:gridCol w:w="1740"/>
    </w:tblGrid>
    <w:tr w:rsidR="007A5DA5" w:rsidRPr="007A5DA5" w14:paraId="3E8456F7" w14:textId="77777777" w:rsidTr="003E6B8D">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53A70144" w14:textId="77777777" w:rsidR="007A5DA5" w:rsidRPr="007A5DA5" w:rsidRDefault="007A5DA5" w:rsidP="007A5DA5">
          <w:pPr>
            <w:tabs>
              <w:tab w:val="center" w:pos="4536"/>
              <w:tab w:val="right" w:pos="9072"/>
            </w:tabs>
            <w:snapToGrid w:val="0"/>
            <w:ind w:right="360"/>
            <w:rPr>
              <w:rFonts w:ascii="Sylfaen" w:hAnsi="Sylfaen" w:cs="Sylfaen"/>
              <w:kern w:val="1"/>
              <w:sz w:val="28"/>
              <w:szCs w:val="28"/>
            </w:rPr>
          </w:pPr>
          <w:bookmarkStart w:id="24" w:name="_Hlk33779025"/>
          <w:r w:rsidRPr="007A5DA5">
            <w:rPr>
              <w:rFonts w:ascii="Sylfaen" w:hAnsi="Sylfaen" w:cs="Sylfaen"/>
              <w:kern w:val="1"/>
              <w:sz w:val="14"/>
            </w:rPr>
            <w:t>Objekti nimi</w:t>
          </w:r>
        </w:p>
        <w:p w14:paraId="48E86B4A" w14:textId="5B118E15" w:rsidR="007A5DA5" w:rsidRPr="007A5DA5" w:rsidRDefault="007A5DA5" w:rsidP="007A5DA5">
          <w:pPr>
            <w:tabs>
              <w:tab w:val="center" w:pos="4536"/>
              <w:tab w:val="right" w:pos="9072"/>
            </w:tabs>
            <w:jc w:val="center"/>
            <w:rPr>
              <w:rFonts w:ascii="Sylfaen" w:hAnsi="Sylfaen" w:cs="Sylfaen"/>
              <w:kern w:val="1"/>
              <w:sz w:val="14"/>
            </w:rPr>
          </w:pPr>
          <w:r w:rsidRPr="007A5DA5">
            <w:rPr>
              <w:rFonts w:ascii="Sylfaen" w:hAnsi="Sylfaen" w:cs="Sylfaen"/>
              <w:kern w:val="1"/>
              <w:sz w:val="28"/>
              <w:szCs w:val="28"/>
            </w:rPr>
            <w:t>AUTOREMONDI HOONE</w:t>
          </w:r>
        </w:p>
      </w:tc>
      <w:tc>
        <w:tcPr>
          <w:tcW w:w="3247" w:type="dxa"/>
          <w:vMerge w:val="restart"/>
          <w:tcBorders>
            <w:top w:val="single" w:sz="4" w:space="0" w:color="000000"/>
            <w:left w:val="single" w:sz="4" w:space="0" w:color="000000"/>
            <w:bottom w:val="single" w:sz="4" w:space="0" w:color="000000"/>
          </w:tcBorders>
          <w:shd w:val="clear" w:color="auto" w:fill="auto"/>
        </w:tcPr>
        <w:p w14:paraId="1768CAB4" w14:textId="77777777" w:rsidR="007A5DA5" w:rsidRPr="007A5DA5" w:rsidRDefault="007A5DA5" w:rsidP="007A5DA5">
          <w:pPr>
            <w:tabs>
              <w:tab w:val="center" w:pos="4536"/>
              <w:tab w:val="right" w:pos="9072"/>
            </w:tabs>
            <w:snapToGrid w:val="0"/>
            <w:rPr>
              <w:rFonts w:ascii="Sylfaen" w:hAnsi="Sylfaen" w:cs="Sylfaen"/>
              <w:kern w:val="1"/>
              <w:sz w:val="20"/>
            </w:rPr>
          </w:pPr>
          <w:r w:rsidRPr="007A5DA5">
            <w:rPr>
              <w:rFonts w:ascii="Sylfaen" w:hAnsi="Sylfaen" w:cs="Sylfaen"/>
              <w:kern w:val="1"/>
              <w:sz w:val="14"/>
            </w:rPr>
            <w:t>Joonise nimetus</w:t>
          </w:r>
        </w:p>
        <w:p w14:paraId="2A35268C" w14:textId="77777777" w:rsidR="007A5DA5" w:rsidRPr="007A5DA5" w:rsidRDefault="007A5DA5" w:rsidP="007A5DA5">
          <w:pPr>
            <w:tabs>
              <w:tab w:val="center" w:pos="4536"/>
              <w:tab w:val="right" w:pos="9072"/>
            </w:tabs>
            <w:rPr>
              <w:rFonts w:ascii="Sylfaen" w:hAnsi="Sylfaen" w:cs="Sylfaen"/>
              <w:kern w:val="1"/>
              <w:sz w:val="20"/>
              <w:szCs w:val="24"/>
            </w:rPr>
          </w:pPr>
        </w:p>
        <w:p w14:paraId="54148374" w14:textId="1ADCB334" w:rsidR="007A5DA5" w:rsidRPr="007A5DA5" w:rsidRDefault="007A5DA5" w:rsidP="007A5DA5">
          <w:pPr>
            <w:tabs>
              <w:tab w:val="center" w:pos="4536"/>
              <w:tab w:val="right" w:pos="9072"/>
            </w:tabs>
            <w:jc w:val="center"/>
            <w:rPr>
              <w:rFonts w:ascii="Sylfaen" w:hAnsi="Sylfaen" w:cs="Sylfaen"/>
              <w:kern w:val="1"/>
              <w:szCs w:val="24"/>
            </w:rPr>
          </w:pPr>
          <w:r w:rsidRPr="007A5DA5">
            <w:rPr>
              <w:rFonts w:ascii="Sylfaen" w:hAnsi="Sylfaen" w:cs="Sylfaen"/>
              <w:kern w:val="1"/>
              <w:szCs w:val="24"/>
            </w:rPr>
            <w:t>S</w:t>
          </w:r>
          <w:r w:rsidRPr="00D92857">
            <w:rPr>
              <w:rFonts w:ascii="Sylfaen" w:hAnsi="Sylfaen" w:cs="Sylfaen"/>
              <w:kern w:val="1"/>
              <w:szCs w:val="24"/>
            </w:rPr>
            <w:t>ELETUSKIRI</w:t>
          </w:r>
        </w:p>
        <w:p w14:paraId="3203D4A1" w14:textId="77777777" w:rsidR="007A5DA5" w:rsidRPr="007A5DA5" w:rsidRDefault="007A5DA5" w:rsidP="007A5DA5">
          <w:pPr>
            <w:tabs>
              <w:tab w:val="center" w:pos="4536"/>
              <w:tab w:val="right" w:pos="9072"/>
            </w:tabs>
            <w:jc w:val="center"/>
            <w:rPr>
              <w:rFonts w:ascii="Sylfaen" w:hAnsi="Sylfaen" w:cs="Sylfaen"/>
              <w:kern w:val="1"/>
              <w:sz w:val="20"/>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800F602" w14:textId="77777777" w:rsidR="007A5DA5" w:rsidRPr="007A5DA5" w:rsidRDefault="007A5DA5" w:rsidP="007A5DA5">
          <w:pPr>
            <w:tabs>
              <w:tab w:val="center" w:pos="4536"/>
              <w:tab w:val="right" w:pos="9072"/>
            </w:tabs>
            <w:snapToGrid w:val="0"/>
            <w:rPr>
              <w:rFonts w:ascii="Sylfaen" w:hAnsi="Sylfaen" w:cs="Sylfaen"/>
              <w:kern w:val="1"/>
              <w:sz w:val="20"/>
            </w:rPr>
          </w:pPr>
          <w:r w:rsidRPr="007A5DA5">
            <w:rPr>
              <w:rFonts w:ascii="Sylfaen" w:hAnsi="Sylfaen" w:cs="Sylfaen"/>
              <w:kern w:val="1"/>
              <w:sz w:val="14"/>
            </w:rPr>
            <w:t>Eriala</w:t>
          </w:r>
        </w:p>
        <w:p w14:paraId="37EA9C8B" w14:textId="77777777" w:rsidR="007A5DA5" w:rsidRPr="007A5DA5" w:rsidRDefault="007A5DA5" w:rsidP="007A5DA5">
          <w:pPr>
            <w:tabs>
              <w:tab w:val="center" w:pos="4536"/>
              <w:tab w:val="right" w:pos="9072"/>
            </w:tabs>
            <w:jc w:val="center"/>
            <w:rPr>
              <w:kern w:val="1"/>
              <w:sz w:val="20"/>
            </w:rPr>
          </w:pPr>
          <w:r w:rsidRPr="007A5DA5">
            <w:rPr>
              <w:rFonts w:ascii="Sylfaen" w:hAnsi="Sylfaen" w:cs="Sylfaen"/>
              <w:kern w:val="1"/>
              <w:sz w:val="20"/>
            </w:rPr>
            <w:t>EN</w:t>
          </w:r>
        </w:p>
      </w:tc>
    </w:tr>
    <w:tr w:rsidR="007A5DA5" w:rsidRPr="007A5DA5" w14:paraId="72B4FBD4" w14:textId="77777777" w:rsidTr="003E6B8D">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76090CBB" w14:textId="77777777" w:rsidR="007A5DA5" w:rsidRPr="007A5DA5" w:rsidRDefault="007A5DA5" w:rsidP="007A5DA5">
          <w:pPr>
            <w:snapToGrid w:val="0"/>
            <w:rPr>
              <w:kern w:val="1"/>
              <w:sz w:val="20"/>
            </w:rPr>
          </w:pPr>
        </w:p>
      </w:tc>
      <w:tc>
        <w:tcPr>
          <w:tcW w:w="3247" w:type="dxa"/>
          <w:vMerge/>
          <w:tcBorders>
            <w:top w:val="single" w:sz="4" w:space="0" w:color="000000"/>
            <w:left w:val="single" w:sz="4" w:space="0" w:color="000000"/>
            <w:bottom w:val="single" w:sz="4" w:space="0" w:color="000000"/>
          </w:tcBorders>
          <w:shd w:val="clear" w:color="auto" w:fill="auto"/>
        </w:tcPr>
        <w:p w14:paraId="543A5B51" w14:textId="77777777" w:rsidR="007A5DA5" w:rsidRPr="007A5DA5" w:rsidRDefault="007A5DA5" w:rsidP="007A5DA5">
          <w:pPr>
            <w:snapToGrid w:val="0"/>
            <w:rPr>
              <w:kern w:val="1"/>
              <w:sz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DCE1627" w14:textId="77777777" w:rsidR="007A5DA5" w:rsidRPr="007A5DA5" w:rsidRDefault="007A5DA5" w:rsidP="007A5DA5">
          <w:pPr>
            <w:tabs>
              <w:tab w:val="center" w:pos="4536"/>
              <w:tab w:val="right" w:pos="9072"/>
            </w:tabs>
            <w:snapToGrid w:val="0"/>
            <w:rPr>
              <w:rFonts w:ascii="Sylfaen" w:hAnsi="Sylfaen" w:cs="Sylfaen"/>
              <w:kern w:val="1"/>
              <w:sz w:val="20"/>
            </w:rPr>
          </w:pPr>
          <w:r w:rsidRPr="007A5DA5">
            <w:rPr>
              <w:rFonts w:ascii="Sylfaen" w:hAnsi="Sylfaen" w:cs="Sylfaen"/>
              <w:kern w:val="1"/>
              <w:sz w:val="14"/>
            </w:rPr>
            <w:t xml:space="preserve">Staadium </w:t>
          </w:r>
        </w:p>
        <w:p w14:paraId="4634CD4E" w14:textId="77777777" w:rsidR="007A5DA5" w:rsidRPr="007A5DA5" w:rsidRDefault="007A5DA5" w:rsidP="007A5DA5">
          <w:pPr>
            <w:tabs>
              <w:tab w:val="center" w:pos="4536"/>
              <w:tab w:val="right" w:pos="9072"/>
            </w:tabs>
            <w:jc w:val="center"/>
            <w:rPr>
              <w:rFonts w:ascii="Sylfaen" w:hAnsi="Sylfaen" w:cs="Sylfaen"/>
              <w:kern w:val="1"/>
              <w:sz w:val="20"/>
            </w:rPr>
          </w:pPr>
          <w:r w:rsidRPr="007A5DA5">
            <w:rPr>
              <w:rFonts w:ascii="Sylfaen" w:hAnsi="Sylfaen" w:cs="Sylfaen"/>
              <w:kern w:val="1"/>
              <w:sz w:val="20"/>
            </w:rPr>
            <w:t>PP</w:t>
          </w:r>
        </w:p>
      </w:tc>
    </w:tr>
    <w:tr w:rsidR="007A5DA5" w:rsidRPr="007A5DA5" w14:paraId="5687385F" w14:textId="77777777" w:rsidTr="003E6B8D">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242DF3B2" w14:textId="77777777" w:rsidR="007A5DA5" w:rsidRPr="007A5DA5" w:rsidRDefault="007A5DA5" w:rsidP="007A5DA5">
          <w:pPr>
            <w:tabs>
              <w:tab w:val="center" w:pos="4536"/>
              <w:tab w:val="right" w:pos="9072"/>
            </w:tabs>
            <w:snapToGrid w:val="0"/>
            <w:rPr>
              <w:kern w:val="1"/>
              <w:sz w:val="20"/>
            </w:rPr>
          </w:pPr>
          <w:r w:rsidRPr="007A5DA5">
            <w:rPr>
              <w:rFonts w:ascii="Sylfaen" w:hAnsi="Sylfaen" w:cs="Sylfaen"/>
              <w:kern w:val="1"/>
              <w:sz w:val="14"/>
            </w:rPr>
            <w:t>Aadress</w:t>
          </w:r>
        </w:p>
        <w:p w14:paraId="11EABAED" w14:textId="77777777" w:rsidR="007A5DA5" w:rsidRPr="007A5DA5" w:rsidRDefault="007A5DA5" w:rsidP="007A5DA5">
          <w:pPr>
            <w:tabs>
              <w:tab w:val="center" w:pos="4536"/>
              <w:tab w:val="right" w:pos="9072"/>
            </w:tabs>
            <w:jc w:val="center"/>
            <w:rPr>
              <w:kern w:val="1"/>
              <w:sz w:val="20"/>
            </w:rPr>
          </w:pPr>
          <w:r w:rsidRPr="007A5DA5">
            <w:rPr>
              <w:kern w:val="1"/>
              <w:sz w:val="20"/>
            </w:rPr>
            <w:t>Nulu 3, Sauga alevik, Tori vald, Pärnumaa</w:t>
          </w:r>
        </w:p>
      </w:tc>
      <w:tc>
        <w:tcPr>
          <w:tcW w:w="3247" w:type="dxa"/>
          <w:vMerge/>
          <w:tcBorders>
            <w:top w:val="single" w:sz="4" w:space="0" w:color="000000"/>
            <w:left w:val="single" w:sz="4" w:space="0" w:color="000000"/>
            <w:bottom w:val="single" w:sz="4" w:space="0" w:color="000000"/>
          </w:tcBorders>
          <w:shd w:val="clear" w:color="auto" w:fill="auto"/>
        </w:tcPr>
        <w:p w14:paraId="7511BF9B" w14:textId="77777777" w:rsidR="007A5DA5" w:rsidRPr="007A5DA5" w:rsidRDefault="007A5DA5" w:rsidP="007A5DA5">
          <w:pPr>
            <w:snapToGrid w:val="0"/>
            <w:rPr>
              <w:kern w:val="1"/>
              <w:sz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4F08F46" w14:textId="77777777" w:rsidR="007A5DA5" w:rsidRPr="007A5DA5" w:rsidRDefault="007A5DA5" w:rsidP="007A5DA5">
          <w:pPr>
            <w:tabs>
              <w:tab w:val="center" w:pos="4536"/>
              <w:tab w:val="right" w:pos="9072"/>
            </w:tabs>
            <w:snapToGrid w:val="0"/>
            <w:rPr>
              <w:rFonts w:ascii="Sylfaen" w:hAnsi="Sylfaen" w:cs="Sylfaen"/>
              <w:kern w:val="1"/>
              <w:sz w:val="20"/>
            </w:rPr>
          </w:pPr>
          <w:r w:rsidRPr="007A5DA5">
            <w:rPr>
              <w:rFonts w:ascii="Sylfaen" w:hAnsi="Sylfaen" w:cs="Sylfaen"/>
              <w:kern w:val="1"/>
              <w:sz w:val="14"/>
            </w:rPr>
            <w:t>Mõõtkava</w:t>
          </w:r>
        </w:p>
        <w:p w14:paraId="5BB554E8" w14:textId="77777777" w:rsidR="007A5DA5" w:rsidRPr="007A5DA5" w:rsidRDefault="007A5DA5" w:rsidP="007A5DA5">
          <w:pPr>
            <w:tabs>
              <w:tab w:val="center" w:pos="4536"/>
              <w:tab w:val="right" w:pos="9072"/>
            </w:tabs>
            <w:jc w:val="center"/>
            <w:rPr>
              <w:kern w:val="1"/>
              <w:sz w:val="20"/>
            </w:rPr>
          </w:pPr>
          <w:r w:rsidRPr="007A5DA5">
            <w:rPr>
              <w:rFonts w:ascii="Sylfaen" w:hAnsi="Sylfaen" w:cs="Sylfaen"/>
              <w:kern w:val="1"/>
              <w:sz w:val="20"/>
            </w:rPr>
            <w:t>-</w:t>
          </w:r>
        </w:p>
      </w:tc>
    </w:tr>
    <w:tr w:rsidR="007A5DA5" w:rsidRPr="007A5DA5" w14:paraId="37492C53" w14:textId="77777777" w:rsidTr="003E6B8D">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1C8A8A87" w14:textId="77777777" w:rsidR="007A5DA5" w:rsidRPr="007A5DA5" w:rsidRDefault="007A5DA5" w:rsidP="007A5DA5">
          <w:pPr>
            <w:tabs>
              <w:tab w:val="center" w:pos="4536"/>
              <w:tab w:val="right" w:pos="9072"/>
            </w:tabs>
            <w:snapToGrid w:val="0"/>
            <w:rPr>
              <w:rFonts w:ascii="Sylfaen" w:hAnsi="Sylfaen" w:cs="Sylfaen"/>
              <w:kern w:val="1"/>
              <w:sz w:val="12"/>
              <w:szCs w:val="12"/>
            </w:rPr>
          </w:pPr>
        </w:p>
        <w:p w14:paraId="09F113BF" w14:textId="77777777" w:rsidR="007A5DA5" w:rsidRPr="007A5DA5" w:rsidRDefault="00CD293C" w:rsidP="007A5DA5">
          <w:pPr>
            <w:tabs>
              <w:tab w:val="center" w:pos="4536"/>
              <w:tab w:val="right" w:pos="9072"/>
            </w:tabs>
            <w:rPr>
              <w:rFonts w:ascii="Sylfaen" w:hAnsi="Sylfaen" w:cs="Sylfaen"/>
              <w:kern w:val="1"/>
              <w:sz w:val="20"/>
            </w:rPr>
          </w:pPr>
          <w:r>
            <w:rPr>
              <w:rFonts w:ascii="Sylfaen" w:hAnsi="Sylfaen" w:cs="Sylfaen"/>
              <w:kern w:val="1"/>
              <w:sz w:val="20"/>
            </w:rPr>
            <w:pict w14:anchorId="146A78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48.15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008F2A6E" w14:textId="77777777" w:rsidR="007A5DA5" w:rsidRPr="007A5DA5" w:rsidRDefault="007A5DA5" w:rsidP="007A5DA5">
          <w:pPr>
            <w:tabs>
              <w:tab w:val="center" w:pos="4536"/>
              <w:tab w:val="right" w:pos="9072"/>
            </w:tabs>
            <w:snapToGrid w:val="0"/>
            <w:rPr>
              <w:rFonts w:ascii="Sylfaen" w:hAnsi="Sylfaen" w:cs="Sylfaen"/>
              <w:kern w:val="1"/>
              <w:sz w:val="16"/>
            </w:rPr>
          </w:pPr>
          <w:r w:rsidRPr="007A5DA5">
            <w:rPr>
              <w:rFonts w:ascii="Sylfaen" w:hAnsi="Sylfaen" w:cs="Sylfaen"/>
              <w:kern w:val="1"/>
              <w:sz w:val="20"/>
            </w:rPr>
            <w:t>AS TRIGER</w:t>
          </w:r>
        </w:p>
        <w:p w14:paraId="0F5B7F9A" w14:textId="77777777" w:rsidR="007A5DA5" w:rsidRPr="007A5DA5" w:rsidRDefault="007A5DA5" w:rsidP="007A5DA5">
          <w:pPr>
            <w:tabs>
              <w:tab w:val="center" w:pos="4536"/>
              <w:tab w:val="right" w:pos="9072"/>
            </w:tabs>
            <w:rPr>
              <w:kern w:val="1"/>
              <w:sz w:val="16"/>
              <w:szCs w:val="16"/>
              <w:lang w:val="en-GB"/>
            </w:rPr>
          </w:pPr>
          <w:r w:rsidRPr="007A5DA5">
            <w:rPr>
              <w:kern w:val="1"/>
              <w:sz w:val="16"/>
              <w:szCs w:val="16"/>
              <w:lang w:val="en-GB"/>
            </w:rPr>
            <w:t>J.V. Jannseni 33, Pärnu</w:t>
          </w:r>
        </w:p>
        <w:p w14:paraId="443AEEEB" w14:textId="77777777" w:rsidR="007A5DA5" w:rsidRPr="007A5DA5" w:rsidRDefault="007A5DA5" w:rsidP="007A5DA5">
          <w:pPr>
            <w:tabs>
              <w:tab w:val="center" w:pos="4536"/>
              <w:tab w:val="right" w:pos="9072"/>
            </w:tabs>
            <w:rPr>
              <w:rFonts w:ascii="Sylfaen" w:hAnsi="Sylfaen" w:cs="Sylfaen"/>
              <w:kern w:val="1"/>
              <w:sz w:val="16"/>
            </w:rPr>
          </w:pPr>
          <w:r w:rsidRPr="007A5DA5">
            <w:rPr>
              <w:rFonts w:ascii="Sylfaen" w:hAnsi="Sylfaen" w:cs="Sylfaen"/>
              <w:kern w:val="1"/>
              <w:sz w:val="16"/>
            </w:rPr>
            <w:t>EL10053247-001</w:t>
          </w:r>
        </w:p>
        <w:p w14:paraId="23EC86A6" w14:textId="77777777" w:rsidR="007A5DA5" w:rsidRPr="007A5DA5" w:rsidRDefault="007A5DA5" w:rsidP="007A5DA5">
          <w:pPr>
            <w:tabs>
              <w:tab w:val="center" w:pos="4536"/>
              <w:tab w:val="right" w:pos="9072"/>
            </w:tabs>
            <w:rPr>
              <w:rFonts w:ascii="Sylfaen" w:hAnsi="Sylfaen" w:cs="Sylfaen"/>
              <w:kern w:val="1"/>
              <w:sz w:val="16"/>
            </w:rPr>
          </w:pPr>
          <w:r w:rsidRPr="007A5DA5">
            <w:rPr>
              <w:rFonts w:ascii="Sylfaen" w:hAnsi="Sylfaen" w:cs="Sylfaen"/>
              <w:kern w:val="1"/>
              <w:sz w:val="16"/>
            </w:rPr>
            <w:t>Reg. nr 10053247</w:t>
          </w:r>
        </w:p>
        <w:p w14:paraId="43F66539" w14:textId="77777777" w:rsidR="007A5DA5" w:rsidRPr="007A5DA5" w:rsidRDefault="007A5DA5" w:rsidP="007A5DA5">
          <w:pPr>
            <w:tabs>
              <w:tab w:val="center" w:pos="4536"/>
              <w:tab w:val="right" w:pos="9072"/>
            </w:tabs>
            <w:rPr>
              <w:rFonts w:ascii="Sylfaen" w:hAnsi="Sylfaen" w:cs="Sylfaen"/>
              <w:kern w:val="1"/>
              <w:sz w:val="16"/>
            </w:rPr>
          </w:pPr>
          <w:r w:rsidRPr="007A5DA5">
            <w:rPr>
              <w:rFonts w:ascii="Sylfaen" w:hAnsi="Sylfaen" w:cs="Sylfaen"/>
              <w:kern w:val="1"/>
              <w:sz w:val="16"/>
            </w:rPr>
            <w:t>Tel: 44 31414</w:t>
          </w:r>
        </w:p>
        <w:p w14:paraId="5E960A28" w14:textId="77777777" w:rsidR="007A5DA5" w:rsidRPr="007A5DA5" w:rsidRDefault="007A5DA5" w:rsidP="007A5DA5">
          <w:pPr>
            <w:tabs>
              <w:tab w:val="center" w:pos="4536"/>
              <w:tab w:val="right" w:pos="9072"/>
            </w:tabs>
            <w:rPr>
              <w:rFonts w:ascii="Sylfaen" w:hAnsi="Sylfaen" w:cs="Sylfaen"/>
              <w:kern w:val="1"/>
              <w:sz w:val="14"/>
            </w:rPr>
          </w:pPr>
          <w:r w:rsidRPr="007A5DA5">
            <w:rPr>
              <w:rFonts w:ascii="Sylfaen" w:hAnsi="Sylfaen" w:cs="Sylfaen"/>
              <w:kern w:val="1"/>
              <w:sz w:val="16"/>
            </w:rPr>
            <w:t>triger@triger.ee</w:t>
          </w:r>
        </w:p>
      </w:tc>
      <w:tc>
        <w:tcPr>
          <w:tcW w:w="1134" w:type="dxa"/>
          <w:tcBorders>
            <w:top w:val="single" w:sz="4" w:space="0" w:color="000000"/>
            <w:left w:val="single" w:sz="4" w:space="0" w:color="000000"/>
            <w:bottom w:val="single" w:sz="4" w:space="0" w:color="000000"/>
          </w:tcBorders>
          <w:shd w:val="clear" w:color="auto" w:fill="auto"/>
        </w:tcPr>
        <w:p w14:paraId="3D108130" w14:textId="77777777" w:rsidR="007A5DA5" w:rsidRPr="007A5DA5" w:rsidRDefault="007A5DA5" w:rsidP="007A5DA5">
          <w:pPr>
            <w:tabs>
              <w:tab w:val="center" w:pos="4536"/>
              <w:tab w:val="right" w:pos="9072"/>
            </w:tabs>
            <w:snapToGrid w:val="0"/>
            <w:rPr>
              <w:rFonts w:ascii="Sylfaen" w:hAnsi="Sylfaen" w:cs="Sylfaen"/>
              <w:kern w:val="1"/>
              <w:sz w:val="4"/>
            </w:rPr>
          </w:pPr>
          <w:r w:rsidRPr="007A5DA5">
            <w:rPr>
              <w:rFonts w:ascii="Sylfaen" w:hAnsi="Sylfaen" w:cs="Sylfaen"/>
              <w:kern w:val="1"/>
              <w:sz w:val="14"/>
            </w:rPr>
            <w:t>Projekt</w:t>
          </w:r>
        </w:p>
        <w:p w14:paraId="3D38F46A" w14:textId="77777777" w:rsidR="007A5DA5" w:rsidRPr="007A5DA5" w:rsidRDefault="007A5DA5" w:rsidP="007A5DA5">
          <w:pPr>
            <w:tabs>
              <w:tab w:val="center" w:pos="4536"/>
              <w:tab w:val="right" w:pos="9072"/>
            </w:tabs>
            <w:rPr>
              <w:rFonts w:ascii="Sylfaen" w:hAnsi="Sylfaen" w:cs="Sylfaen"/>
              <w:kern w:val="1"/>
              <w:sz w:val="4"/>
            </w:rPr>
          </w:pPr>
        </w:p>
        <w:p w14:paraId="4D056883" w14:textId="77777777" w:rsidR="007A5DA5" w:rsidRPr="007A5DA5" w:rsidRDefault="007A5DA5" w:rsidP="007A5DA5">
          <w:pPr>
            <w:tabs>
              <w:tab w:val="center" w:pos="4536"/>
              <w:tab w:val="right" w:pos="9072"/>
            </w:tabs>
            <w:rPr>
              <w:rFonts w:ascii="Sylfaen" w:hAnsi="Sylfaen" w:cs="Sylfaen"/>
              <w:b/>
              <w:bCs/>
              <w:kern w:val="1"/>
              <w:sz w:val="20"/>
            </w:rPr>
          </w:pPr>
          <w:r w:rsidRPr="007A5DA5">
            <w:rPr>
              <w:rFonts w:ascii="Sylfaen" w:hAnsi="Sylfaen" w:cs="Sylfaen"/>
              <w:kern w:val="1"/>
              <w:sz w:val="16"/>
              <w:szCs w:val="16"/>
            </w:rPr>
            <w:t>R.Ruubel</w:t>
          </w:r>
        </w:p>
      </w:tc>
      <w:tc>
        <w:tcPr>
          <w:tcW w:w="1134" w:type="dxa"/>
          <w:tcBorders>
            <w:top w:val="single" w:sz="4" w:space="0" w:color="000000"/>
            <w:left w:val="single" w:sz="4" w:space="0" w:color="000000"/>
            <w:bottom w:val="single" w:sz="4" w:space="0" w:color="000000"/>
          </w:tcBorders>
          <w:shd w:val="clear" w:color="auto" w:fill="auto"/>
        </w:tcPr>
        <w:p w14:paraId="638759E8" w14:textId="77777777" w:rsidR="007A5DA5" w:rsidRPr="007A5DA5" w:rsidRDefault="007A5DA5" w:rsidP="007A5DA5">
          <w:pPr>
            <w:tabs>
              <w:tab w:val="center" w:pos="4536"/>
              <w:tab w:val="right" w:pos="9072"/>
            </w:tabs>
            <w:snapToGrid w:val="0"/>
            <w:rPr>
              <w:rFonts w:ascii="Sylfaen" w:hAnsi="Sylfaen" w:cs="Sylfaen"/>
              <w:b/>
              <w:bCs/>
              <w:kern w:val="1"/>
              <w:sz w:val="20"/>
            </w:rPr>
          </w:pPr>
        </w:p>
      </w:tc>
      <w:tc>
        <w:tcPr>
          <w:tcW w:w="3247" w:type="dxa"/>
          <w:vMerge w:val="restart"/>
          <w:tcBorders>
            <w:top w:val="single" w:sz="4" w:space="0" w:color="000000"/>
            <w:left w:val="single" w:sz="4" w:space="0" w:color="000000"/>
            <w:bottom w:val="single" w:sz="4" w:space="0" w:color="000000"/>
          </w:tcBorders>
          <w:shd w:val="clear" w:color="auto" w:fill="auto"/>
        </w:tcPr>
        <w:p w14:paraId="5A90FDD5" w14:textId="77777777" w:rsidR="007A5DA5" w:rsidRPr="007A5DA5" w:rsidRDefault="007A5DA5" w:rsidP="007A5DA5">
          <w:pPr>
            <w:tabs>
              <w:tab w:val="center" w:pos="4536"/>
              <w:tab w:val="right" w:pos="9072"/>
            </w:tabs>
            <w:snapToGrid w:val="0"/>
            <w:rPr>
              <w:rFonts w:ascii="Sylfaen" w:hAnsi="Sylfaen" w:cs="Sylfaen"/>
              <w:kern w:val="1"/>
              <w:sz w:val="12"/>
            </w:rPr>
          </w:pPr>
          <w:r w:rsidRPr="007A5DA5">
            <w:rPr>
              <w:rFonts w:ascii="Sylfaen" w:hAnsi="Sylfaen" w:cs="Sylfaen"/>
              <w:kern w:val="1"/>
              <w:sz w:val="14"/>
            </w:rPr>
            <w:t>Töö nr</w:t>
          </w:r>
        </w:p>
        <w:p w14:paraId="0766CB72" w14:textId="77777777" w:rsidR="007A5DA5" w:rsidRPr="007A5DA5" w:rsidRDefault="007A5DA5" w:rsidP="007A5DA5">
          <w:pPr>
            <w:tabs>
              <w:tab w:val="center" w:pos="4536"/>
              <w:tab w:val="right" w:pos="9072"/>
            </w:tabs>
            <w:jc w:val="center"/>
            <w:rPr>
              <w:rFonts w:ascii="Sylfaen" w:hAnsi="Sylfaen" w:cs="Sylfaen"/>
              <w:kern w:val="1"/>
              <w:sz w:val="12"/>
            </w:rPr>
          </w:pPr>
        </w:p>
        <w:p w14:paraId="0D977995" w14:textId="77777777" w:rsidR="007A5DA5" w:rsidRPr="007A5DA5" w:rsidRDefault="007A5DA5" w:rsidP="007A5DA5">
          <w:pPr>
            <w:tabs>
              <w:tab w:val="center" w:pos="4536"/>
              <w:tab w:val="right" w:pos="9072"/>
            </w:tabs>
            <w:jc w:val="center"/>
            <w:rPr>
              <w:rFonts w:ascii="Sylfaen" w:hAnsi="Sylfaen" w:cs="Sylfaen"/>
              <w:kern w:val="1"/>
              <w:sz w:val="14"/>
            </w:rPr>
          </w:pPr>
          <w:r w:rsidRPr="007A5DA5">
            <w:rPr>
              <w:rFonts w:ascii="Sylfaen" w:hAnsi="Sylfaen" w:cs="Sylfaen"/>
              <w:kern w:val="1"/>
              <w:sz w:val="20"/>
            </w:rPr>
            <w:t>22107</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7200034" w14:textId="77777777" w:rsidR="007A5DA5" w:rsidRPr="007A5DA5" w:rsidRDefault="007A5DA5" w:rsidP="007A5DA5">
          <w:pPr>
            <w:tabs>
              <w:tab w:val="center" w:pos="4536"/>
              <w:tab w:val="right" w:pos="9072"/>
            </w:tabs>
            <w:snapToGrid w:val="0"/>
            <w:rPr>
              <w:rFonts w:ascii="Sylfaen" w:hAnsi="Sylfaen" w:cs="Sylfaen"/>
              <w:kern w:val="1"/>
              <w:sz w:val="20"/>
            </w:rPr>
          </w:pPr>
          <w:r w:rsidRPr="007A5DA5">
            <w:rPr>
              <w:rFonts w:ascii="Sylfaen" w:hAnsi="Sylfaen" w:cs="Sylfaen"/>
              <w:kern w:val="1"/>
              <w:sz w:val="14"/>
            </w:rPr>
            <w:t>Leht</w:t>
          </w:r>
        </w:p>
        <w:p w14:paraId="71B491C5" w14:textId="5899C93A" w:rsidR="007A5DA5" w:rsidRPr="007A5DA5" w:rsidRDefault="007A5DA5" w:rsidP="007A5DA5">
          <w:pPr>
            <w:tabs>
              <w:tab w:val="center" w:pos="4536"/>
              <w:tab w:val="right" w:pos="9072"/>
            </w:tabs>
            <w:jc w:val="center"/>
            <w:rPr>
              <w:kern w:val="1"/>
              <w:sz w:val="20"/>
            </w:rPr>
          </w:pPr>
          <w:r w:rsidRPr="007A5DA5">
            <w:rPr>
              <w:rFonts w:ascii="Sylfaen" w:hAnsi="Sylfaen" w:cs="Sylfaen"/>
              <w:kern w:val="1"/>
              <w:sz w:val="20"/>
            </w:rPr>
            <w:t>EN-</w:t>
          </w:r>
          <w:r>
            <w:rPr>
              <w:rFonts w:ascii="Sylfaen" w:hAnsi="Sylfaen" w:cs="Sylfaen"/>
              <w:kern w:val="1"/>
              <w:sz w:val="20"/>
            </w:rPr>
            <w:t>3</w:t>
          </w:r>
          <w:r w:rsidRPr="007A5DA5">
            <w:rPr>
              <w:rFonts w:ascii="Sylfaen" w:hAnsi="Sylfaen" w:cs="Sylfaen"/>
              <w:kern w:val="1"/>
              <w:sz w:val="20"/>
            </w:rPr>
            <w:t>-0</w:t>
          </w:r>
          <w:r>
            <w:rPr>
              <w:rFonts w:ascii="Sylfaen" w:hAnsi="Sylfaen" w:cs="Sylfaen"/>
              <w:kern w:val="1"/>
              <w:sz w:val="20"/>
            </w:rPr>
            <w:t>1</w:t>
          </w:r>
        </w:p>
      </w:tc>
    </w:tr>
    <w:tr w:rsidR="007A5DA5" w:rsidRPr="007A5DA5" w14:paraId="32D0B0F0" w14:textId="77777777" w:rsidTr="003E6B8D">
      <w:trPr>
        <w:trHeight w:val="350"/>
      </w:trPr>
      <w:tc>
        <w:tcPr>
          <w:tcW w:w="1314" w:type="dxa"/>
          <w:vMerge/>
          <w:tcBorders>
            <w:top w:val="single" w:sz="4" w:space="0" w:color="000000"/>
            <w:left w:val="single" w:sz="4" w:space="0" w:color="000000"/>
            <w:bottom w:val="single" w:sz="4" w:space="0" w:color="000000"/>
          </w:tcBorders>
          <w:shd w:val="clear" w:color="auto" w:fill="auto"/>
        </w:tcPr>
        <w:p w14:paraId="0D364C70" w14:textId="77777777" w:rsidR="007A5DA5" w:rsidRPr="007A5DA5" w:rsidRDefault="007A5DA5" w:rsidP="007A5DA5">
          <w:pPr>
            <w:snapToGrid w:val="0"/>
            <w:rPr>
              <w:kern w:val="1"/>
              <w:sz w:val="20"/>
            </w:rPr>
          </w:pPr>
        </w:p>
      </w:tc>
      <w:tc>
        <w:tcPr>
          <w:tcW w:w="1843" w:type="dxa"/>
          <w:vMerge/>
          <w:tcBorders>
            <w:top w:val="single" w:sz="4" w:space="0" w:color="000000"/>
            <w:bottom w:val="single" w:sz="4" w:space="0" w:color="000000"/>
          </w:tcBorders>
          <w:shd w:val="clear" w:color="auto" w:fill="auto"/>
        </w:tcPr>
        <w:p w14:paraId="771F27D2" w14:textId="77777777" w:rsidR="007A5DA5" w:rsidRPr="007A5DA5" w:rsidRDefault="007A5DA5" w:rsidP="007A5DA5">
          <w:pPr>
            <w:snapToGrid w:val="0"/>
            <w:rPr>
              <w:kern w:val="1"/>
              <w:sz w:val="20"/>
            </w:rPr>
          </w:pPr>
        </w:p>
      </w:tc>
      <w:tc>
        <w:tcPr>
          <w:tcW w:w="1134" w:type="dxa"/>
          <w:tcBorders>
            <w:top w:val="single" w:sz="4" w:space="0" w:color="000000"/>
            <w:left w:val="single" w:sz="4" w:space="0" w:color="000000"/>
            <w:bottom w:val="single" w:sz="4" w:space="0" w:color="000000"/>
          </w:tcBorders>
          <w:shd w:val="clear" w:color="auto" w:fill="auto"/>
        </w:tcPr>
        <w:p w14:paraId="014799E8" w14:textId="77777777" w:rsidR="007A5DA5" w:rsidRPr="007A5DA5" w:rsidRDefault="007A5DA5" w:rsidP="007A5DA5">
          <w:pPr>
            <w:tabs>
              <w:tab w:val="center" w:pos="4536"/>
              <w:tab w:val="right" w:pos="9072"/>
            </w:tabs>
            <w:snapToGrid w:val="0"/>
            <w:rPr>
              <w:rFonts w:ascii="Sylfaen" w:hAnsi="Sylfaen" w:cs="Sylfaen"/>
              <w:kern w:val="1"/>
              <w:sz w:val="4"/>
            </w:rPr>
          </w:pPr>
          <w:r w:rsidRPr="007A5DA5">
            <w:rPr>
              <w:rFonts w:ascii="Sylfaen" w:hAnsi="Sylfaen" w:cs="Sylfaen"/>
              <w:kern w:val="1"/>
              <w:sz w:val="14"/>
            </w:rPr>
            <w:t>Proj. insener</w:t>
          </w:r>
        </w:p>
        <w:p w14:paraId="32E7FB13" w14:textId="77777777" w:rsidR="007A5DA5" w:rsidRPr="007A5DA5" w:rsidRDefault="007A5DA5" w:rsidP="007A5DA5">
          <w:pPr>
            <w:tabs>
              <w:tab w:val="center" w:pos="4536"/>
              <w:tab w:val="right" w:pos="9072"/>
            </w:tabs>
            <w:rPr>
              <w:rFonts w:ascii="Sylfaen" w:hAnsi="Sylfaen" w:cs="Sylfaen"/>
              <w:kern w:val="1"/>
              <w:sz w:val="4"/>
            </w:rPr>
          </w:pPr>
        </w:p>
        <w:p w14:paraId="0897DEAD" w14:textId="77777777" w:rsidR="007A5DA5" w:rsidRPr="007A5DA5" w:rsidRDefault="007A5DA5" w:rsidP="007A5DA5">
          <w:pPr>
            <w:tabs>
              <w:tab w:val="center" w:pos="4536"/>
              <w:tab w:val="right" w:pos="9072"/>
            </w:tabs>
            <w:rPr>
              <w:rFonts w:ascii="Sylfaen" w:hAnsi="Sylfaen" w:cs="Sylfaen"/>
              <w:kern w:val="1"/>
              <w:sz w:val="20"/>
            </w:rPr>
          </w:pPr>
          <w:r w:rsidRPr="007A5DA5">
            <w:rPr>
              <w:rFonts w:ascii="Sylfaen" w:hAnsi="Sylfaen" w:cs="Sylfaen"/>
              <w:kern w:val="1"/>
              <w:sz w:val="16"/>
            </w:rPr>
            <w:t>R.Toodu</w:t>
          </w:r>
        </w:p>
      </w:tc>
      <w:tc>
        <w:tcPr>
          <w:tcW w:w="1134" w:type="dxa"/>
          <w:tcBorders>
            <w:top w:val="single" w:sz="4" w:space="0" w:color="000000"/>
            <w:left w:val="single" w:sz="4" w:space="0" w:color="000000"/>
            <w:bottom w:val="single" w:sz="4" w:space="0" w:color="000000"/>
          </w:tcBorders>
          <w:shd w:val="clear" w:color="auto" w:fill="auto"/>
        </w:tcPr>
        <w:p w14:paraId="45463880" w14:textId="77777777" w:rsidR="007A5DA5" w:rsidRPr="007A5DA5" w:rsidRDefault="007A5DA5" w:rsidP="007A5DA5">
          <w:pPr>
            <w:tabs>
              <w:tab w:val="center" w:pos="4536"/>
              <w:tab w:val="right" w:pos="9072"/>
            </w:tabs>
            <w:snapToGrid w:val="0"/>
            <w:rPr>
              <w:rFonts w:ascii="Sylfaen" w:hAnsi="Sylfaen" w:cs="Sylfaen"/>
              <w:kern w:val="1"/>
              <w:sz w:val="20"/>
            </w:rPr>
          </w:pPr>
        </w:p>
      </w:tc>
      <w:tc>
        <w:tcPr>
          <w:tcW w:w="3247" w:type="dxa"/>
          <w:vMerge/>
          <w:tcBorders>
            <w:top w:val="single" w:sz="4" w:space="0" w:color="000000"/>
            <w:left w:val="single" w:sz="4" w:space="0" w:color="000000"/>
            <w:bottom w:val="single" w:sz="4" w:space="0" w:color="000000"/>
          </w:tcBorders>
          <w:shd w:val="clear" w:color="auto" w:fill="auto"/>
        </w:tcPr>
        <w:p w14:paraId="31F257B0" w14:textId="77777777" w:rsidR="007A5DA5" w:rsidRPr="007A5DA5" w:rsidRDefault="007A5DA5" w:rsidP="007A5DA5">
          <w:pPr>
            <w:snapToGrid w:val="0"/>
            <w:rPr>
              <w:kern w:val="1"/>
              <w:sz w:val="20"/>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391ABA2D" w14:textId="77777777" w:rsidR="007A5DA5" w:rsidRPr="007A5DA5" w:rsidRDefault="007A5DA5" w:rsidP="007A5DA5">
          <w:pPr>
            <w:tabs>
              <w:tab w:val="center" w:pos="4536"/>
              <w:tab w:val="right" w:pos="9072"/>
            </w:tabs>
            <w:snapToGrid w:val="0"/>
            <w:rPr>
              <w:kern w:val="1"/>
              <w:sz w:val="20"/>
            </w:rPr>
          </w:pPr>
          <w:r w:rsidRPr="007A5DA5">
            <w:rPr>
              <w:rFonts w:ascii="Sylfaen" w:hAnsi="Sylfaen" w:cs="Sylfaen"/>
              <w:kern w:val="1"/>
              <w:sz w:val="16"/>
            </w:rPr>
            <w:t xml:space="preserve">Leht </w:t>
          </w:r>
        </w:p>
        <w:p w14:paraId="516535E0" w14:textId="77777777" w:rsidR="007A5DA5" w:rsidRPr="007A5DA5" w:rsidRDefault="007A5DA5" w:rsidP="007A5DA5">
          <w:pPr>
            <w:tabs>
              <w:tab w:val="center" w:pos="4536"/>
              <w:tab w:val="right" w:pos="9072"/>
            </w:tabs>
            <w:jc w:val="center"/>
            <w:rPr>
              <w:kern w:val="1"/>
              <w:sz w:val="20"/>
            </w:rPr>
          </w:pPr>
          <w:r w:rsidRPr="007A5DA5">
            <w:rPr>
              <w:rFonts w:cs="Microsoft Sans Serif"/>
              <w:kern w:val="1"/>
              <w:sz w:val="20"/>
            </w:rPr>
            <w:fldChar w:fldCharType="begin"/>
          </w:r>
          <w:r w:rsidRPr="007A5DA5">
            <w:rPr>
              <w:rFonts w:cs="Microsoft Sans Serif"/>
              <w:kern w:val="1"/>
              <w:sz w:val="20"/>
            </w:rPr>
            <w:instrText xml:space="preserve"> PAGE </w:instrText>
          </w:r>
          <w:r w:rsidRPr="007A5DA5">
            <w:rPr>
              <w:rFonts w:cs="Microsoft Sans Serif"/>
              <w:kern w:val="1"/>
              <w:sz w:val="20"/>
            </w:rPr>
            <w:fldChar w:fldCharType="separate"/>
          </w:r>
          <w:r w:rsidRPr="007A5DA5">
            <w:rPr>
              <w:rFonts w:cs="Microsoft Sans Serif"/>
              <w:kern w:val="1"/>
              <w:sz w:val="20"/>
            </w:rPr>
            <w:t>1</w:t>
          </w:r>
          <w:r w:rsidRPr="007A5DA5">
            <w:rPr>
              <w:rFonts w:cs="Microsoft Sans Serif"/>
              <w:kern w:val="1"/>
              <w:sz w:val="20"/>
            </w:rPr>
            <w:fldChar w:fldCharType="end"/>
          </w:r>
          <w:r w:rsidRPr="007A5DA5">
            <w:rPr>
              <w:rFonts w:ascii="Sylfaen" w:hAnsi="Sylfaen" w:cs="Sylfaen"/>
              <w:kern w:val="1"/>
              <w:sz w:val="20"/>
            </w:rPr>
            <w:t>–</w:t>
          </w:r>
          <w:r w:rsidRPr="007A5DA5">
            <w:rPr>
              <w:rFonts w:cs="Microsoft Sans Serif"/>
              <w:kern w:val="1"/>
              <w:sz w:val="20"/>
            </w:rPr>
            <w:fldChar w:fldCharType="begin"/>
          </w:r>
          <w:r w:rsidRPr="007A5DA5">
            <w:rPr>
              <w:rFonts w:cs="Microsoft Sans Serif"/>
              <w:kern w:val="1"/>
              <w:sz w:val="20"/>
            </w:rPr>
            <w:instrText xml:space="preserve"> NUMPAGES \*Arabic </w:instrText>
          </w:r>
          <w:r w:rsidRPr="007A5DA5">
            <w:rPr>
              <w:rFonts w:cs="Microsoft Sans Serif"/>
              <w:kern w:val="1"/>
              <w:sz w:val="20"/>
            </w:rPr>
            <w:fldChar w:fldCharType="separate"/>
          </w:r>
          <w:r w:rsidRPr="007A5DA5">
            <w:rPr>
              <w:rFonts w:cs="Microsoft Sans Serif"/>
              <w:kern w:val="1"/>
              <w:sz w:val="20"/>
            </w:rPr>
            <w:t>1</w:t>
          </w:r>
          <w:r w:rsidRPr="007A5DA5">
            <w:rPr>
              <w:rFonts w:cs="Microsoft Sans Serif"/>
              <w:kern w:val="1"/>
              <w:sz w:val="20"/>
            </w:rPr>
            <w:fldChar w:fldCharType="end"/>
          </w:r>
        </w:p>
      </w:tc>
    </w:tr>
    <w:tr w:rsidR="007A5DA5" w:rsidRPr="007A5DA5" w14:paraId="433CB2AF" w14:textId="77777777" w:rsidTr="003E6B8D">
      <w:trPr>
        <w:trHeight w:val="283"/>
      </w:trPr>
      <w:tc>
        <w:tcPr>
          <w:tcW w:w="1314" w:type="dxa"/>
          <w:vMerge/>
          <w:tcBorders>
            <w:top w:val="single" w:sz="4" w:space="0" w:color="000000"/>
            <w:left w:val="single" w:sz="4" w:space="0" w:color="000000"/>
            <w:bottom w:val="single" w:sz="4" w:space="0" w:color="000000"/>
          </w:tcBorders>
          <w:shd w:val="clear" w:color="auto" w:fill="auto"/>
        </w:tcPr>
        <w:p w14:paraId="0B20A382" w14:textId="77777777" w:rsidR="007A5DA5" w:rsidRPr="007A5DA5" w:rsidRDefault="007A5DA5" w:rsidP="007A5DA5">
          <w:pPr>
            <w:snapToGrid w:val="0"/>
            <w:rPr>
              <w:kern w:val="1"/>
              <w:sz w:val="20"/>
            </w:rPr>
          </w:pPr>
        </w:p>
      </w:tc>
      <w:tc>
        <w:tcPr>
          <w:tcW w:w="1843" w:type="dxa"/>
          <w:vMerge/>
          <w:tcBorders>
            <w:top w:val="single" w:sz="4" w:space="0" w:color="000000"/>
            <w:bottom w:val="single" w:sz="4" w:space="0" w:color="000000"/>
          </w:tcBorders>
          <w:shd w:val="clear" w:color="auto" w:fill="auto"/>
        </w:tcPr>
        <w:p w14:paraId="7E2D6E2A" w14:textId="77777777" w:rsidR="007A5DA5" w:rsidRPr="007A5DA5" w:rsidRDefault="007A5DA5" w:rsidP="007A5DA5">
          <w:pPr>
            <w:snapToGrid w:val="0"/>
            <w:rPr>
              <w:kern w:val="1"/>
              <w:sz w:val="20"/>
            </w:rPr>
          </w:pPr>
        </w:p>
      </w:tc>
      <w:tc>
        <w:tcPr>
          <w:tcW w:w="1134" w:type="dxa"/>
          <w:tcBorders>
            <w:top w:val="single" w:sz="4" w:space="0" w:color="000000"/>
            <w:left w:val="single" w:sz="4" w:space="0" w:color="000000"/>
            <w:bottom w:val="single" w:sz="4" w:space="0" w:color="000000"/>
          </w:tcBorders>
          <w:shd w:val="clear" w:color="auto" w:fill="auto"/>
        </w:tcPr>
        <w:p w14:paraId="2FE84D73" w14:textId="77777777" w:rsidR="007A5DA5" w:rsidRPr="007A5DA5" w:rsidRDefault="007A5DA5" w:rsidP="007A5DA5">
          <w:pPr>
            <w:tabs>
              <w:tab w:val="center" w:pos="4536"/>
              <w:tab w:val="right" w:pos="9072"/>
            </w:tabs>
            <w:snapToGrid w:val="0"/>
            <w:rPr>
              <w:rFonts w:ascii="Sylfaen" w:hAnsi="Sylfaen" w:cs="Sylfaen"/>
              <w:kern w:val="1"/>
              <w:sz w:val="4"/>
            </w:rPr>
          </w:pPr>
          <w:r w:rsidRPr="007A5DA5">
            <w:rPr>
              <w:rFonts w:ascii="Sylfaen" w:hAnsi="Sylfaen" w:cs="Sylfaen"/>
              <w:kern w:val="1"/>
              <w:sz w:val="14"/>
            </w:rPr>
            <w:t>Kuupäev</w:t>
          </w:r>
        </w:p>
        <w:p w14:paraId="7DF008EB" w14:textId="77777777" w:rsidR="007A5DA5" w:rsidRPr="007A5DA5" w:rsidRDefault="007A5DA5" w:rsidP="007A5DA5">
          <w:pPr>
            <w:tabs>
              <w:tab w:val="center" w:pos="4536"/>
              <w:tab w:val="right" w:pos="9072"/>
            </w:tabs>
            <w:rPr>
              <w:rFonts w:ascii="Sylfaen" w:hAnsi="Sylfaen" w:cs="Sylfaen"/>
              <w:kern w:val="1"/>
              <w:sz w:val="4"/>
            </w:rPr>
          </w:pPr>
        </w:p>
        <w:p w14:paraId="7C931EE5" w14:textId="77777777" w:rsidR="007A5DA5" w:rsidRPr="007A5DA5" w:rsidRDefault="007A5DA5" w:rsidP="007A5DA5">
          <w:pPr>
            <w:tabs>
              <w:tab w:val="center" w:pos="4536"/>
              <w:tab w:val="right" w:pos="9072"/>
            </w:tabs>
            <w:rPr>
              <w:rFonts w:ascii="Sylfaen" w:hAnsi="Sylfaen" w:cs="Sylfaen"/>
              <w:kern w:val="1"/>
              <w:sz w:val="16"/>
            </w:rPr>
          </w:pPr>
          <w:r w:rsidRPr="007A5DA5">
            <w:rPr>
              <w:rFonts w:ascii="Sylfaen" w:hAnsi="Sylfaen" w:cs="Sylfaen"/>
              <w:kern w:val="1"/>
              <w:sz w:val="16"/>
            </w:rPr>
            <w:t>14.11.2022.a.</w:t>
          </w:r>
        </w:p>
      </w:tc>
      <w:tc>
        <w:tcPr>
          <w:tcW w:w="1134" w:type="dxa"/>
          <w:tcBorders>
            <w:top w:val="single" w:sz="4" w:space="0" w:color="000000"/>
            <w:left w:val="single" w:sz="4" w:space="0" w:color="000000"/>
            <w:bottom w:val="single" w:sz="4" w:space="0" w:color="000000"/>
          </w:tcBorders>
          <w:shd w:val="clear" w:color="auto" w:fill="auto"/>
        </w:tcPr>
        <w:p w14:paraId="33153D64" w14:textId="77777777" w:rsidR="007A5DA5" w:rsidRPr="007A5DA5" w:rsidRDefault="007A5DA5" w:rsidP="007A5DA5">
          <w:pPr>
            <w:tabs>
              <w:tab w:val="center" w:pos="4536"/>
              <w:tab w:val="right" w:pos="9072"/>
            </w:tabs>
            <w:snapToGrid w:val="0"/>
            <w:rPr>
              <w:rFonts w:ascii="Sylfaen" w:hAnsi="Sylfaen" w:cs="Sylfaen"/>
              <w:kern w:val="1"/>
              <w:sz w:val="16"/>
            </w:rPr>
          </w:pPr>
        </w:p>
      </w:tc>
      <w:tc>
        <w:tcPr>
          <w:tcW w:w="4987" w:type="dxa"/>
          <w:gridSpan w:val="2"/>
          <w:tcBorders>
            <w:top w:val="single" w:sz="4" w:space="0" w:color="000000"/>
            <w:left w:val="single" w:sz="4" w:space="0" w:color="000000"/>
            <w:bottom w:val="single" w:sz="4" w:space="0" w:color="000000"/>
            <w:right w:val="single" w:sz="4" w:space="0" w:color="000000"/>
          </w:tcBorders>
          <w:shd w:val="clear" w:color="auto" w:fill="auto"/>
        </w:tcPr>
        <w:p w14:paraId="50E0E517" w14:textId="77777777" w:rsidR="007A5DA5" w:rsidRPr="007A5DA5" w:rsidRDefault="007A5DA5" w:rsidP="007A5DA5">
          <w:pPr>
            <w:tabs>
              <w:tab w:val="center" w:pos="4536"/>
              <w:tab w:val="right" w:pos="9072"/>
            </w:tabs>
            <w:snapToGrid w:val="0"/>
            <w:rPr>
              <w:rFonts w:ascii="Sylfaen" w:hAnsi="Sylfaen" w:cs="Sylfaen"/>
              <w:kern w:val="1"/>
              <w:sz w:val="20"/>
              <w:szCs w:val="24"/>
            </w:rPr>
          </w:pPr>
          <w:r w:rsidRPr="007A5DA5">
            <w:rPr>
              <w:rFonts w:ascii="Sylfaen" w:hAnsi="Sylfaen" w:cs="Sylfaen"/>
              <w:kern w:val="1"/>
              <w:sz w:val="14"/>
            </w:rPr>
            <w:t>Tellija</w:t>
          </w:r>
        </w:p>
        <w:p w14:paraId="5EC1934C" w14:textId="77777777" w:rsidR="007A5DA5" w:rsidRPr="007A5DA5" w:rsidRDefault="007A5DA5" w:rsidP="007A5DA5">
          <w:pPr>
            <w:tabs>
              <w:tab w:val="center" w:pos="4536"/>
              <w:tab w:val="right" w:pos="9072"/>
            </w:tabs>
            <w:jc w:val="center"/>
            <w:rPr>
              <w:kern w:val="1"/>
              <w:sz w:val="20"/>
            </w:rPr>
          </w:pPr>
          <w:r w:rsidRPr="007A5DA5">
            <w:rPr>
              <w:rFonts w:ascii="Sylfaen" w:hAnsi="Sylfaen" w:cs="Sylfaen"/>
              <w:kern w:val="1"/>
              <w:sz w:val="20"/>
              <w:szCs w:val="24"/>
              <w:lang w:val="en-GB"/>
            </w:rPr>
            <w:t>AUTO LÜLITI OÜ</w:t>
          </w:r>
        </w:p>
      </w:tc>
    </w:tr>
    <w:bookmarkEnd w:id="24"/>
  </w:tbl>
  <w:p w14:paraId="004B59FC" w14:textId="77777777" w:rsidR="00853EC2" w:rsidRDefault="00853E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935CF" w14:textId="77777777" w:rsidR="00A877D6" w:rsidRDefault="00A877D6">
      <w:r>
        <w:separator/>
      </w:r>
    </w:p>
  </w:footnote>
  <w:footnote w:type="continuationSeparator" w:id="0">
    <w:p w14:paraId="19BC2F7F" w14:textId="77777777" w:rsidR="00A877D6" w:rsidRDefault="00A87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B593A" w14:textId="77777777" w:rsidR="00853EC2" w:rsidRDefault="00963C50">
    <w:pPr>
      <w:pStyle w:val="Header"/>
    </w:pPr>
    <w:r>
      <w:pict w14:anchorId="7DFC9F2D">
        <v:shapetype id="_x0000_t202" coordsize="21600,21600" o:spt="202" path="m,l,21600r21600,l21600,xe">
          <v:stroke joinstyle="miter"/>
          <v:path gradientshapeok="t" o:connecttype="rect"/>
        </v:shapetype>
        <v:shape id="_x0000_s2049" type="#_x0000_t202" style="position:absolute;margin-left:0;margin-top:0;width:465.25pt;height:25.15pt;z-index:-251658752;mso-wrap-distance-left:0;mso-wrap-distance-right:0" stroked="f">
          <v:fill color2="black"/>
          <v:textbox inset="0,0,0,0">
            <w:txbxContent>
              <w:p w14:paraId="5F73769C" w14:textId="77777777" w:rsidR="00853EC2" w:rsidRDefault="00853EC2">
                <w:pPr>
                  <w:pStyle w:val="Header"/>
                </w:pPr>
              </w:p>
              <w:p w14:paraId="6B9A22D9" w14:textId="77777777" w:rsidR="00853EC2" w:rsidRDefault="00853EC2">
                <w:pPr>
                  <w:pStyle w:val="Heade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E26DBE4"/>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rPr>
        <w:b/>
      </w:r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color w:val="auto"/>
        <w:szCs w:val="22"/>
        <w:lang w:val="et-EE"/>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lang w:val="et-E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lang w:val="et-E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lang w:val="et-E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Arial" w:hAnsi="Arial" w:cs="Arial"/>
        <w:b w:val="0"/>
        <w:i w:val="0"/>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lang w:val="et-E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lang w:val="et-E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lang w:val="et-E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00000006"/>
    <w:name w:val="WW8Num6"/>
    <w:lvl w:ilvl="0">
      <w:start w:val="1"/>
      <w:numFmt w:val="bullet"/>
      <w:lvlText w:val=""/>
      <w:lvlJc w:val="left"/>
      <w:pPr>
        <w:tabs>
          <w:tab w:val="num" w:pos="783"/>
        </w:tabs>
        <w:ind w:left="783" w:hanging="360"/>
      </w:pPr>
      <w:rPr>
        <w:rFonts w:ascii="Symbol" w:hAnsi="Symbol" w:cs="Times New Roman"/>
        <w:lang w:val="et-EE"/>
      </w:rPr>
    </w:lvl>
    <w:lvl w:ilvl="1">
      <w:start w:val="1"/>
      <w:numFmt w:val="bullet"/>
      <w:lvlText w:val="◦"/>
      <w:lvlJc w:val="left"/>
      <w:pPr>
        <w:tabs>
          <w:tab w:val="num" w:pos="1143"/>
        </w:tabs>
        <w:ind w:left="1143" w:hanging="360"/>
      </w:pPr>
      <w:rPr>
        <w:rFonts w:ascii="OpenSymbol" w:hAnsi="OpenSymbol" w:cs="Courier New"/>
      </w:rPr>
    </w:lvl>
    <w:lvl w:ilvl="2">
      <w:start w:val="1"/>
      <w:numFmt w:val="bullet"/>
      <w:lvlText w:val="▪"/>
      <w:lvlJc w:val="left"/>
      <w:pPr>
        <w:tabs>
          <w:tab w:val="num" w:pos="1503"/>
        </w:tabs>
        <w:ind w:left="1503" w:hanging="360"/>
      </w:pPr>
      <w:rPr>
        <w:rFonts w:ascii="OpenSymbol" w:hAnsi="OpenSymbol" w:cs="Courier New"/>
      </w:rPr>
    </w:lvl>
    <w:lvl w:ilvl="3">
      <w:start w:val="1"/>
      <w:numFmt w:val="bullet"/>
      <w:lvlText w:val=""/>
      <w:lvlJc w:val="left"/>
      <w:pPr>
        <w:tabs>
          <w:tab w:val="num" w:pos="1863"/>
        </w:tabs>
        <w:ind w:left="1863" w:hanging="360"/>
      </w:pPr>
      <w:rPr>
        <w:rFonts w:ascii="Symbol" w:hAnsi="Symbol" w:cs="Times New Roman"/>
        <w:lang w:val="et-EE"/>
      </w:rPr>
    </w:lvl>
    <w:lvl w:ilvl="4">
      <w:start w:val="1"/>
      <w:numFmt w:val="bullet"/>
      <w:lvlText w:val="◦"/>
      <w:lvlJc w:val="left"/>
      <w:pPr>
        <w:tabs>
          <w:tab w:val="num" w:pos="2223"/>
        </w:tabs>
        <w:ind w:left="2223" w:hanging="360"/>
      </w:pPr>
      <w:rPr>
        <w:rFonts w:ascii="OpenSymbol" w:hAnsi="OpenSymbol" w:cs="Courier New"/>
      </w:rPr>
    </w:lvl>
    <w:lvl w:ilvl="5">
      <w:start w:val="1"/>
      <w:numFmt w:val="bullet"/>
      <w:lvlText w:val="▪"/>
      <w:lvlJc w:val="left"/>
      <w:pPr>
        <w:tabs>
          <w:tab w:val="num" w:pos="2583"/>
        </w:tabs>
        <w:ind w:left="2583" w:hanging="360"/>
      </w:pPr>
      <w:rPr>
        <w:rFonts w:ascii="OpenSymbol" w:hAnsi="OpenSymbol" w:cs="Courier New"/>
      </w:rPr>
    </w:lvl>
    <w:lvl w:ilvl="6">
      <w:start w:val="1"/>
      <w:numFmt w:val="bullet"/>
      <w:lvlText w:val=""/>
      <w:lvlJc w:val="left"/>
      <w:pPr>
        <w:tabs>
          <w:tab w:val="num" w:pos="2943"/>
        </w:tabs>
        <w:ind w:left="2943" w:hanging="360"/>
      </w:pPr>
      <w:rPr>
        <w:rFonts w:ascii="Symbol" w:hAnsi="Symbol" w:cs="Times New Roman"/>
        <w:lang w:val="et-EE"/>
      </w:rPr>
    </w:lvl>
    <w:lvl w:ilvl="7">
      <w:start w:val="1"/>
      <w:numFmt w:val="bullet"/>
      <w:lvlText w:val="◦"/>
      <w:lvlJc w:val="left"/>
      <w:pPr>
        <w:tabs>
          <w:tab w:val="num" w:pos="3303"/>
        </w:tabs>
        <w:ind w:left="3303" w:hanging="360"/>
      </w:pPr>
      <w:rPr>
        <w:rFonts w:ascii="OpenSymbol" w:hAnsi="OpenSymbol" w:cs="Courier New"/>
      </w:rPr>
    </w:lvl>
    <w:lvl w:ilvl="8">
      <w:start w:val="1"/>
      <w:numFmt w:val="bullet"/>
      <w:lvlText w:val="▪"/>
      <w:lvlJc w:val="left"/>
      <w:pPr>
        <w:tabs>
          <w:tab w:val="num" w:pos="3663"/>
        </w:tabs>
        <w:ind w:left="3663" w:hanging="360"/>
      </w:pPr>
      <w:rPr>
        <w:rFonts w:ascii="OpenSymbol" w:hAnsi="OpenSymbol" w:cs="Courier New"/>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b w:val="0"/>
        <w:i w:val="0"/>
        <w:color w:val="000000"/>
        <w:sz w:val="28"/>
        <w:szCs w:val="22"/>
        <w:u w:val="none"/>
        <w:lang w:val="et-EE"/>
      </w:rPr>
    </w:lvl>
    <w:lvl w:ilvl="1">
      <w:start w:val="1"/>
      <w:numFmt w:val="bullet"/>
      <w:lvlText w:val="◦"/>
      <w:lvlJc w:val="left"/>
      <w:pPr>
        <w:tabs>
          <w:tab w:val="num" w:pos="1080"/>
        </w:tabs>
        <w:ind w:left="1080" w:hanging="360"/>
      </w:pPr>
      <w:rPr>
        <w:rFonts w:ascii="OpenSymbol" w:hAnsi="OpenSymbol" w:cs="Courier New"/>
        <w:sz w:val="20"/>
      </w:rPr>
    </w:lvl>
    <w:lvl w:ilvl="2">
      <w:start w:val="1"/>
      <w:numFmt w:val="bullet"/>
      <w:lvlText w:val="▪"/>
      <w:lvlJc w:val="left"/>
      <w:pPr>
        <w:tabs>
          <w:tab w:val="num" w:pos="1440"/>
        </w:tabs>
        <w:ind w:left="1440" w:hanging="360"/>
      </w:pPr>
      <w:rPr>
        <w:rFonts w:ascii="OpenSymbol" w:hAnsi="OpenSymbol" w:cs="Courier New"/>
        <w:sz w:val="20"/>
      </w:rPr>
    </w:lvl>
    <w:lvl w:ilvl="3">
      <w:start w:val="1"/>
      <w:numFmt w:val="bullet"/>
      <w:lvlText w:val=""/>
      <w:lvlJc w:val="left"/>
      <w:pPr>
        <w:tabs>
          <w:tab w:val="num" w:pos="1800"/>
        </w:tabs>
        <w:ind w:left="1800" w:hanging="360"/>
      </w:pPr>
      <w:rPr>
        <w:rFonts w:ascii="Symbol" w:hAnsi="Symbol" w:cs="Times New Roman"/>
        <w:b w:val="0"/>
        <w:i w:val="0"/>
        <w:color w:val="000000"/>
        <w:sz w:val="28"/>
        <w:szCs w:val="22"/>
        <w:u w:val="none"/>
        <w:lang w:val="et-EE"/>
      </w:rPr>
    </w:lvl>
    <w:lvl w:ilvl="4">
      <w:start w:val="1"/>
      <w:numFmt w:val="bullet"/>
      <w:lvlText w:val="◦"/>
      <w:lvlJc w:val="left"/>
      <w:pPr>
        <w:tabs>
          <w:tab w:val="num" w:pos="2160"/>
        </w:tabs>
        <w:ind w:left="2160" w:hanging="360"/>
      </w:pPr>
      <w:rPr>
        <w:rFonts w:ascii="OpenSymbol" w:hAnsi="OpenSymbol" w:cs="Courier New"/>
        <w:sz w:val="20"/>
      </w:rPr>
    </w:lvl>
    <w:lvl w:ilvl="5">
      <w:start w:val="1"/>
      <w:numFmt w:val="bullet"/>
      <w:lvlText w:val="▪"/>
      <w:lvlJc w:val="left"/>
      <w:pPr>
        <w:tabs>
          <w:tab w:val="num" w:pos="2520"/>
        </w:tabs>
        <w:ind w:left="2520" w:hanging="360"/>
      </w:pPr>
      <w:rPr>
        <w:rFonts w:ascii="OpenSymbol" w:hAnsi="OpenSymbol" w:cs="Courier New"/>
        <w:sz w:val="20"/>
      </w:rPr>
    </w:lvl>
    <w:lvl w:ilvl="6">
      <w:start w:val="1"/>
      <w:numFmt w:val="bullet"/>
      <w:lvlText w:val=""/>
      <w:lvlJc w:val="left"/>
      <w:pPr>
        <w:tabs>
          <w:tab w:val="num" w:pos="2880"/>
        </w:tabs>
        <w:ind w:left="2880" w:hanging="360"/>
      </w:pPr>
      <w:rPr>
        <w:rFonts w:ascii="Symbol" w:hAnsi="Symbol" w:cs="Times New Roman"/>
        <w:b w:val="0"/>
        <w:i w:val="0"/>
        <w:color w:val="000000"/>
        <w:sz w:val="28"/>
        <w:szCs w:val="22"/>
        <w:u w:val="none"/>
        <w:lang w:val="et-EE"/>
      </w:rPr>
    </w:lvl>
    <w:lvl w:ilvl="7">
      <w:start w:val="1"/>
      <w:numFmt w:val="bullet"/>
      <w:lvlText w:val="◦"/>
      <w:lvlJc w:val="left"/>
      <w:pPr>
        <w:tabs>
          <w:tab w:val="num" w:pos="3240"/>
        </w:tabs>
        <w:ind w:left="3240" w:hanging="360"/>
      </w:pPr>
      <w:rPr>
        <w:rFonts w:ascii="OpenSymbol" w:hAnsi="OpenSymbol" w:cs="Courier New"/>
        <w:sz w:val="20"/>
      </w:rPr>
    </w:lvl>
    <w:lvl w:ilvl="8">
      <w:start w:val="1"/>
      <w:numFmt w:val="bullet"/>
      <w:lvlText w:val="▪"/>
      <w:lvlJc w:val="left"/>
      <w:pPr>
        <w:tabs>
          <w:tab w:val="num" w:pos="3600"/>
        </w:tabs>
        <w:ind w:left="3600" w:hanging="360"/>
      </w:pPr>
      <w:rPr>
        <w:rFonts w:ascii="OpenSymbol" w:hAnsi="OpenSymbol" w:cs="Courier New"/>
        <w:sz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lang w:val="et-E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OpenSymbol"/>
        <w:lang w:val="et-E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OpenSymbol"/>
        <w:lang w:val="et-E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A411960"/>
    <w:multiLevelType w:val="hybridMultilevel"/>
    <w:tmpl w:val="5DB68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D86B1C"/>
    <w:multiLevelType w:val="hybridMultilevel"/>
    <w:tmpl w:val="391E9D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A0A7971"/>
    <w:multiLevelType w:val="hybridMultilevel"/>
    <w:tmpl w:val="58C4B7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0236EA7"/>
    <w:multiLevelType w:val="hybridMultilevel"/>
    <w:tmpl w:val="BC1C28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93920FE"/>
    <w:multiLevelType w:val="hybridMultilevel"/>
    <w:tmpl w:val="F342E6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2866798"/>
    <w:multiLevelType w:val="hybridMultilevel"/>
    <w:tmpl w:val="1BFAA95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EE45399"/>
    <w:multiLevelType w:val="hybridMultilevel"/>
    <w:tmpl w:val="CFFA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65798361">
    <w:abstractNumId w:val="0"/>
  </w:num>
  <w:num w:numId="2" w16cid:durableId="881942841">
    <w:abstractNumId w:val="1"/>
  </w:num>
  <w:num w:numId="3" w16cid:durableId="54744492">
    <w:abstractNumId w:val="2"/>
  </w:num>
  <w:num w:numId="4" w16cid:durableId="1811316393">
    <w:abstractNumId w:val="3"/>
  </w:num>
  <w:num w:numId="5" w16cid:durableId="466582251">
    <w:abstractNumId w:val="4"/>
  </w:num>
  <w:num w:numId="6" w16cid:durableId="848905024">
    <w:abstractNumId w:val="5"/>
  </w:num>
  <w:num w:numId="7" w16cid:durableId="168911017">
    <w:abstractNumId w:val="6"/>
  </w:num>
  <w:num w:numId="8" w16cid:durableId="2120024837">
    <w:abstractNumId w:val="7"/>
  </w:num>
  <w:num w:numId="9" w16cid:durableId="1544059037">
    <w:abstractNumId w:val="8"/>
  </w:num>
  <w:num w:numId="10" w16cid:durableId="822545575">
    <w:abstractNumId w:val="9"/>
  </w:num>
  <w:num w:numId="11" w16cid:durableId="1336374618">
    <w:abstractNumId w:val="11"/>
  </w:num>
  <w:num w:numId="12" w16cid:durableId="104468953">
    <w:abstractNumId w:val="19"/>
  </w:num>
  <w:num w:numId="13" w16cid:durableId="53084422">
    <w:abstractNumId w:val="23"/>
  </w:num>
  <w:num w:numId="14" w16cid:durableId="1892381798">
    <w:abstractNumId w:val="22"/>
  </w:num>
  <w:num w:numId="15" w16cid:durableId="1343506976">
    <w:abstractNumId w:val="18"/>
  </w:num>
  <w:num w:numId="16" w16cid:durableId="1342777880">
    <w:abstractNumId w:val="21"/>
  </w:num>
  <w:num w:numId="17" w16cid:durableId="677266973">
    <w:abstractNumId w:val="10"/>
  </w:num>
  <w:num w:numId="18" w16cid:durableId="2096973132">
    <w:abstractNumId w:val="17"/>
  </w:num>
  <w:num w:numId="19" w16cid:durableId="681737286">
    <w:abstractNumId w:val="13"/>
  </w:num>
  <w:num w:numId="20" w16cid:durableId="1576163761">
    <w:abstractNumId w:val="16"/>
  </w:num>
  <w:num w:numId="21" w16cid:durableId="2005164124">
    <w:abstractNumId w:val="20"/>
  </w:num>
  <w:num w:numId="22" w16cid:durableId="719864571">
    <w:abstractNumId w:val="12"/>
  </w:num>
  <w:num w:numId="23" w16cid:durableId="1772433292">
    <w:abstractNumId w:val="14"/>
  </w:num>
  <w:num w:numId="24" w16cid:durableId="10626776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0B1A"/>
    <w:rsid w:val="000070A5"/>
    <w:rsid w:val="00023931"/>
    <w:rsid w:val="00032B71"/>
    <w:rsid w:val="0008289B"/>
    <w:rsid w:val="000A1705"/>
    <w:rsid w:val="00126E75"/>
    <w:rsid w:val="00145BC5"/>
    <w:rsid w:val="00160E05"/>
    <w:rsid w:val="00190519"/>
    <w:rsid w:val="001E6840"/>
    <w:rsid w:val="001F75BF"/>
    <w:rsid w:val="002536CE"/>
    <w:rsid w:val="00260382"/>
    <w:rsid w:val="00305D6B"/>
    <w:rsid w:val="00323AEF"/>
    <w:rsid w:val="00363F6D"/>
    <w:rsid w:val="003700BC"/>
    <w:rsid w:val="00374B7B"/>
    <w:rsid w:val="003810AA"/>
    <w:rsid w:val="00394E04"/>
    <w:rsid w:val="00471B10"/>
    <w:rsid w:val="00471FB7"/>
    <w:rsid w:val="004D2830"/>
    <w:rsid w:val="005214BF"/>
    <w:rsid w:val="005977B5"/>
    <w:rsid w:val="005B1B83"/>
    <w:rsid w:val="005C2FC8"/>
    <w:rsid w:val="00600B1A"/>
    <w:rsid w:val="0064424F"/>
    <w:rsid w:val="00672102"/>
    <w:rsid w:val="006D12F4"/>
    <w:rsid w:val="006D2DBA"/>
    <w:rsid w:val="0071787C"/>
    <w:rsid w:val="00735335"/>
    <w:rsid w:val="00774743"/>
    <w:rsid w:val="007A5DA5"/>
    <w:rsid w:val="007F6008"/>
    <w:rsid w:val="008317FD"/>
    <w:rsid w:val="00853EC2"/>
    <w:rsid w:val="00854A39"/>
    <w:rsid w:val="008E4FFF"/>
    <w:rsid w:val="008E6568"/>
    <w:rsid w:val="00911024"/>
    <w:rsid w:val="00937253"/>
    <w:rsid w:val="00955AD5"/>
    <w:rsid w:val="00963C50"/>
    <w:rsid w:val="00983C38"/>
    <w:rsid w:val="00A07897"/>
    <w:rsid w:val="00A15926"/>
    <w:rsid w:val="00A3766C"/>
    <w:rsid w:val="00A6338F"/>
    <w:rsid w:val="00A877D6"/>
    <w:rsid w:val="00A94831"/>
    <w:rsid w:val="00AC3C80"/>
    <w:rsid w:val="00AD624F"/>
    <w:rsid w:val="00B07B8D"/>
    <w:rsid w:val="00B84384"/>
    <w:rsid w:val="00BC46CB"/>
    <w:rsid w:val="00BF076B"/>
    <w:rsid w:val="00C11367"/>
    <w:rsid w:val="00CD293C"/>
    <w:rsid w:val="00D65CD9"/>
    <w:rsid w:val="00D92857"/>
    <w:rsid w:val="00DB629E"/>
    <w:rsid w:val="00E57CC4"/>
    <w:rsid w:val="00F73C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25931F92"/>
  <w15:chartTrackingRefBased/>
  <w15:docId w15:val="{ADC20F26-B697-4E26-BDB6-ADC0738C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ar-SA"/>
    </w:rPr>
  </w:style>
  <w:style w:type="paragraph" w:styleId="Heading1">
    <w:name w:val="heading 1"/>
    <w:basedOn w:val="Normal"/>
    <w:next w:val="Normal"/>
    <w:qFormat/>
    <w:pPr>
      <w:keepNext/>
      <w:numPr>
        <w:numId w:val="1"/>
      </w:numPr>
      <w:spacing w:before="567"/>
      <w:outlineLvl w:val="0"/>
    </w:pPr>
    <w:rPr>
      <w:b/>
    </w:rPr>
  </w:style>
  <w:style w:type="paragraph" w:styleId="Heading2">
    <w:name w:val="heading 2"/>
    <w:basedOn w:val="Normal"/>
    <w:next w:val="Normal"/>
    <w:qFormat/>
    <w:pPr>
      <w:keepNext/>
      <w:numPr>
        <w:ilvl w:val="1"/>
        <w:numId w:val="1"/>
      </w:numPr>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auto"/>
      <w:szCs w:val="22"/>
      <w:lang w:val="et-EE"/>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t-EE"/>
    </w:rPr>
  </w:style>
  <w:style w:type="character" w:customStyle="1" w:styleId="WW8Num3z1">
    <w:name w:val="WW8Num3z1"/>
  </w:style>
  <w:style w:type="character" w:customStyle="1" w:styleId="WW8Num4z0">
    <w:name w:val="WW8Num4z0"/>
    <w:rPr>
      <w:rFonts w:ascii="Times New Roman" w:hAnsi="Times New Roman" w:cs="Times New Roman"/>
      <w:b w:val="0"/>
      <w:i w:val="0"/>
      <w:sz w:val="24"/>
      <w:u w:val="none"/>
    </w:rPr>
  </w:style>
  <w:style w:type="character" w:customStyle="1" w:styleId="WW8Num4z1">
    <w:name w:val="WW8Num4z1"/>
    <w:rPr>
      <w:rFonts w:ascii="Times New Roman" w:hAnsi="Times New Roman" w:cs="Times New Roman"/>
    </w:rPr>
  </w:style>
  <w:style w:type="character" w:customStyle="1" w:styleId="WW8Num4z2">
    <w:name w:val="WW8Num4z2"/>
    <w:rPr>
      <w:rFonts w:ascii="Arial" w:hAnsi="Arial" w:cs="Arial"/>
      <w:b w:val="0"/>
      <w:i w:val="0"/>
      <w:sz w:val="2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2" w:hAnsi="Wingdings 2" w:cs="Times New Roman"/>
      <w:lang w:val="et-EE"/>
    </w:rPr>
  </w:style>
  <w:style w:type="character" w:customStyle="1" w:styleId="WW8Num5z1">
    <w:name w:val="WW8Num5z1"/>
    <w:rPr>
      <w:rFonts w:ascii="OpenSymbol" w:hAnsi="OpenSymbol" w:cs="Courier New"/>
    </w:rPr>
  </w:style>
  <w:style w:type="character" w:customStyle="1" w:styleId="WW8Num6z0">
    <w:name w:val="WW8Num6z0"/>
    <w:rPr>
      <w:rFonts w:ascii="Times New Roman" w:eastAsia="Times New Roman" w:hAnsi="Times New Roman" w:cs="Times New Roman"/>
      <w:lang w:val="et-EE"/>
    </w:rPr>
  </w:style>
  <w:style w:type="character" w:customStyle="1" w:styleId="WW8Num6z1">
    <w:name w:val="WW8Num6z1"/>
    <w:rPr>
      <w:rFonts w:ascii="Courier New" w:hAnsi="Courier New" w:cs="Courier New"/>
    </w:rPr>
  </w:style>
  <w:style w:type="character" w:customStyle="1" w:styleId="WW8Num7z0">
    <w:name w:val="WW8Num7z0"/>
    <w:rPr>
      <w:rFonts w:ascii="Times New Roman" w:hAnsi="Times New Roman" w:cs="Times New Roman"/>
      <w:b w:val="0"/>
      <w:i w:val="0"/>
      <w:color w:val="000000"/>
      <w:sz w:val="28"/>
      <w:szCs w:val="22"/>
      <w:u w:val="none"/>
      <w:lang w:val="et-EE"/>
    </w:rPr>
  </w:style>
  <w:style w:type="character" w:customStyle="1" w:styleId="WW8Num7z1">
    <w:name w:val="WW8Num7z1"/>
    <w:rPr>
      <w:rFonts w:ascii="Courier New" w:hAnsi="Courier New" w:cs="Courier New"/>
      <w:sz w:val="20"/>
    </w:rPr>
  </w:style>
  <w:style w:type="character" w:customStyle="1" w:styleId="WW8Num8z0">
    <w:name w:val="WW8Num8z0"/>
    <w:rPr>
      <w:rFonts w:ascii="Times New Roman" w:eastAsia="Times New Roman" w:hAnsi="Times New Roman" w:cs="Times New Roman"/>
      <w:color w:val="000000"/>
    </w:rPr>
  </w:style>
  <w:style w:type="character" w:customStyle="1" w:styleId="WW8Num8z1">
    <w:name w:val="WW8Num8z1"/>
    <w:rPr>
      <w:rFonts w:ascii="Courier New" w:hAnsi="Courier New" w:cs="Courier New"/>
    </w:rPr>
  </w:style>
  <w:style w:type="character" w:customStyle="1" w:styleId="WW8Num9z0">
    <w:name w:val="WW8Num9z0"/>
    <w:rPr>
      <w:rFonts w:ascii="Wingdings 2" w:hAnsi="Wingdings 2" w:cs="OpenSymbol"/>
      <w:lang w:val="et-EE"/>
    </w:rPr>
  </w:style>
  <w:style w:type="character" w:customStyle="1" w:styleId="WW8Num9z1">
    <w:name w:val="WW8Num9z1"/>
    <w:rPr>
      <w:rFonts w:ascii="OpenSymbol" w:hAnsi="OpenSymbol" w:cs="Times New Roman"/>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2">
    <w:name w:val="WW8Num5z2"/>
    <w:rPr>
      <w:rFonts w:ascii="Wingdings" w:hAnsi="Wingdings" w:cs="Wingdings"/>
      <w:sz w:val="20"/>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3z2">
    <w:name w:val="WW8Num3z2"/>
    <w:rPr>
      <w:rFonts w:ascii="Arial" w:hAnsi="Arial" w:cs="Arial"/>
      <w:b w:val="0"/>
      <w:i w:val="0"/>
      <w:sz w:val="2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rPr>
      <w:rFonts w:ascii="Wingdings" w:hAnsi="Wingdings" w:cs="Wingdings"/>
      <w:sz w:val="20"/>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10z2">
    <w:name w:val="WW8Num10z2"/>
    <w:rPr>
      <w:rFonts w:ascii="Wingdings" w:hAnsi="Wingdings" w:cs="Wingdings"/>
    </w:rPr>
  </w:style>
  <w:style w:type="character" w:customStyle="1" w:styleId="WW8Num12z1">
    <w:name w:val="WW8Num12z1"/>
    <w:rPr>
      <w:rFonts w:ascii="Times New Roman" w:eastAsia="Times New Roman" w:hAnsi="Times New Roman" w:cs="Times New Roman"/>
    </w:rPr>
  </w:style>
  <w:style w:type="character" w:customStyle="1" w:styleId="WW8Num13z0">
    <w:name w:val="WW8Num13z0"/>
    <w:rPr>
      <w:rFonts w:ascii="Tahoma" w:eastAsia="Times New Roman" w:hAnsi="Tahoma" w:cs="Tahoma"/>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0z0">
    <w:name w:val="WW8Num20z0"/>
    <w:rPr>
      <w:rFonts w:ascii="Symbol" w:hAnsi="Symbol" w:cs="Symbol"/>
      <w:sz w:val="20"/>
    </w:rPr>
  </w:style>
  <w:style w:type="character" w:customStyle="1" w:styleId="WW8Num20z1">
    <w:name w:val="WW8Num20z1"/>
    <w:rPr>
      <w:rFonts w:ascii="Courier New" w:hAnsi="Courier New" w:cs="Courier New"/>
      <w:sz w:val="20"/>
    </w:rPr>
  </w:style>
  <w:style w:type="character" w:customStyle="1" w:styleId="WW8Num20z2">
    <w:name w:val="WW8Num20z2"/>
    <w:rPr>
      <w:rFonts w:ascii="Wingdings" w:hAnsi="Wingdings" w:cs="Wingdings"/>
      <w:sz w:val="20"/>
    </w:rPr>
  </w:style>
  <w:style w:type="character" w:customStyle="1" w:styleId="WW8Num21z0">
    <w:name w:val="WW8Num21z0"/>
    <w:rPr>
      <w:rFonts w:ascii="Times New Roman" w:hAnsi="Times New Roman" w:cs="Times New Roman"/>
    </w:rPr>
  </w:style>
  <w:style w:type="character" w:customStyle="1" w:styleId="WW8Num22z0">
    <w:name w:val="WW8Num22z0"/>
    <w:rPr>
      <w:rFonts w:ascii="Times New Roman" w:hAnsi="Times New Roman" w:cs="Times New Roman"/>
      <w:color w:val="000000"/>
      <w:sz w:val="24"/>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StarSymbol" w:hAnsi="StarSymbol" w:cs="StarSymbol"/>
      <w:sz w:val="18"/>
      <w:szCs w:val="18"/>
    </w:rPr>
  </w:style>
  <w:style w:type="character" w:customStyle="1" w:styleId="WW8Num33z0">
    <w:name w:val="WW8Num33z0"/>
    <w:rPr>
      <w:rFonts w:ascii="Symbol" w:hAnsi="Symbol" w:cs="Symbol"/>
    </w:rPr>
  </w:style>
  <w:style w:type="character" w:customStyle="1" w:styleId="WW8Num33z1">
    <w:name w:val="WW8Num33z1"/>
    <w:rPr>
      <w:rFonts w:ascii="StarSymbol" w:hAnsi="StarSymbol" w:cs="StarSymbol"/>
      <w:sz w:val="18"/>
      <w:szCs w:val="18"/>
    </w:rPr>
  </w:style>
  <w:style w:type="character" w:customStyle="1" w:styleId="WW8Num40z0">
    <w:name w:val="WW8Num40z0"/>
    <w:rPr>
      <w:rFonts w:ascii="Times New Roman" w:hAnsi="Times New Roman" w:cs="Times New Roman"/>
      <w:color w:val="000000"/>
      <w:sz w:val="24"/>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Arial" w:eastAsia="Times New Roman" w:hAnsi="Arial" w:cs="Aria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6z0">
    <w:name w:val="WW8Num46z0"/>
    <w:rPr>
      <w:b w:val="0"/>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1z1">
    <w:name w:val="WW8Num51z1"/>
    <w:rPr>
      <w:rFonts w:ascii="Symbol" w:hAnsi="Symbol" w:cs="Symbol"/>
    </w:rPr>
  </w:style>
  <w:style w:type="character" w:customStyle="1" w:styleId="WW8Num51z2">
    <w:name w:val="WW8Num51z2"/>
    <w:rPr>
      <w:rFonts w:ascii="Wingdings" w:hAnsi="Wingdings" w:cs="Wingdings"/>
    </w:rPr>
  </w:style>
  <w:style w:type="character" w:customStyle="1" w:styleId="WW8Num51z4">
    <w:name w:val="WW8Num51z4"/>
    <w:rPr>
      <w:rFonts w:ascii="Courier New" w:hAnsi="Courier New" w:cs="Courier New"/>
    </w:rPr>
  </w:style>
  <w:style w:type="character" w:customStyle="1" w:styleId="WW8Num52z1">
    <w:name w:val="WW8Num52z1"/>
    <w:rPr>
      <w:rFonts w:ascii="Symbol" w:hAnsi="Symbol" w:cs="Symbol"/>
    </w:rPr>
  </w:style>
  <w:style w:type="character" w:customStyle="1" w:styleId="WW8Num52z2">
    <w:name w:val="WW8Num52z2"/>
    <w:rPr>
      <w:rFonts w:ascii="Wingdings" w:hAnsi="Wingdings" w:cs="Wingdings"/>
    </w:rPr>
  </w:style>
  <w:style w:type="character" w:customStyle="1" w:styleId="WW8Num52z4">
    <w:name w:val="WW8Num52z4"/>
    <w:rPr>
      <w:rFonts w:ascii="Courier New" w:hAnsi="Courier New" w:cs="Courier New"/>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1">
    <w:name w:val="WW8Num55z1"/>
    <w:rPr>
      <w:rFonts w:ascii="Symbol" w:hAnsi="Symbol" w:cs="Symbol"/>
    </w:rPr>
  </w:style>
  <w:style w:type="character" w:customStyle="1" w:styleId="WW8Num55z2">
    <w:name w:val="WW8Num55z2"/>
    <w:rPr>
      <w:rFonts w:ascii="Wingdings" w:hAnsi="Wingdings" w:cs="Wingdings"/>
    </w:rPr>
  </w:style>
  <w:style w:type="character" w:customStyle="1" w:styleId="WW8Num55z4">
    <w:name w:val="WW8Num55z4"/>
    <w:rPr>
      <w:rFonts w:ascii="Courier New" w:hAnsi="Courier New" w:cs="Courier New"/>
    </w:rPr>
  </w:style>
  <w:style w:type="character" w:customStyle="1" w:styleId="WW8Num56z1">
    <w:name w:val="WW8Num56z1"/>
    <w:rPr>
      <w:rFonts w:ascii="Times New Roman" w:eastAsia="Times New Roman" w:hAnsi="Times New Roman" w:cs="Times New Roman"/>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9z2">
    <w:name w:val="WW8Num59z2"/>
    <w:rPr>
      <w:rFonts w:ascii="Arial" w:hAnsi="Arial" w:cs="Arial"/>
      <w:b w:val="0"/>
      <w:i w:val="0"/>
      <w:sz w:val="20"/>
    </w:rPr>
  </w:style>
  <w:style w:type="character" w:customStyle="1" w:styleId="WW8Num60z0">
    <w:name w:val="WW8Num60z0"/>
    <w:rPr>
      <w:rFonts w:ascii="Symbol" w:hAnsi="Symbol" w:cs="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1z0">
    <w:name w:val="WW8Num61z0"/>
    <w:rPr>
      <w:rFonts w:ascii="Times New Roman" w:hAnsi="Times New Roman" w:cs="Times New Roman"/>
      <w:color w:val="000000"/>
      <w:sz w:val="24"/>
    </w:rPr>
  </w:style>
  <w:style w:type="character" w:customStyle="1" w:styleId="WW8Num62z0">
    <w:name w:val="WW8Num62z0"/>
    <w:rPr>
      <w:rFonts w:ascii="Times New Roman" w:hAnsi="Times New Roman" w:cs="Times New Roman"/>
      <w:color w:val="000000"/>
      <w:sz w:val="24"/>
    </w:rPr>
  </w:style>
  <w:style w:type="character" w:customStyle="1" w:styleId="WW8Num67z0">
    <w:name w:val="WW8Num67z0"/>
    <w:rPr>
      <w:color w:val="0000FF"/>
      <w:sz w:val="22"/>
    </w:rPr>
  </w:style>
  <w:style w:type="character" w:styleId="PageNumber">
    <w:name w:val="page number"/>
    <w:basedOn w:val="DefaultParagraphFont"/>
  </w:style>
  <w:style w:type="character" w:customStyle="1" w:styleId="WW-DefaultParagraphFont">
    <w:name w:val="WW-Default Paragraph Font"/>
  </w:style>
  <w:style w:type="character" w:styleId="Hyperlink">
    <w:name w:val="Hyperlink"/>
    <w:uiPriority w:val="99"/>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WW8Num11z1">
    <w:name w:val="WW8Num11z1"/>
    <w:rPr>
      <w:rFonts w:ascii="Times New Roman" w:eastAsia="Times New Roman" w:hAnsi="Times New Roman" w:cs="Times New Roman"/>
    </w:rPr>
  </w:style>
  <w:style w:type="character" w:customStyle="1" w:styleId="IndexLink">
    <w:name w:val="Index Link"/>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after="12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customStyle="1" w:styleId="Spets">
    <w:name w:val="Spets"/>
    <w:basedOn w:val="Normal"/>
    <w:pPr>
      <w:spacing w:before="20" w:after="20"/>
      <w:jc w:val="center"/>
    </w:pPr>
    <w:rPr>
      <w:rFonts w:ascii="Swis721 Cn BT" w:hAnsi="Swis721 Cn BT" w:cs="Swis721 Cn BT"/>
      <w:sz w:val="22"/>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line="360" w:lineRule="auto"/>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uiPriority w:val="39"/>
    <w:pPr>
      <w:tabs>
        <w:tab w:val="right" w:leader="dot" w:pos="9344"/>
      </w:tabs>
    </w:pPr>
  </w:style>
  <w:style w:type="paragraph" w:customStyle="1" w:styleId="Kirjanurk">
    <w:name w:val="Kirjanurk"/>
    <w:pPr>
      <w:suppressAutoHyphens/>
      <w:spacing w:before="60"/>
    </w:pPr>
    <w:rPr>
      <w:rFonts w:ascii="Swis721 Cn BT" w:eastAsia="Arial" w:hAnsi="Swis721 Cn BT"/>
      <w:sz w:val="18"/>
      <w:lang w:eastAsia="ar-SA"/>
    </w:rPr>
  </w:style>
  <w:style w:type="paragraph" w:customStyle="1" w:styleId="Joonisenr">
    <w:name w:val="Joonise_nr"/>
    <w:basedOn w:val="Spets"/>
    <w:rPr>
      <w:caps/>
      <w:sz w:val="28"/>
    </w:rPr>
  </w:style>
  <w:style w:type="paragraph" w:customStyle="1" w:styleId="Aadress">
    <w:name w:val="Aadress"/>
    <w:basedOn w:val="Kirjanurk"/>
    <w:pPr>
      <w:widowControl w:val="0"/>
      <w:spacing w:before="0"/>
    </w:pPr>
    <w:rPr>
      <w:sz w:val="12"/>
    </w:r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Tavatekst">
    <w:name w:val="Tavatekst"/>
    <w:pPr>
      <w:suppressAutoHyphens/>
      <w:jc w:val="both"/>
    </w:pPr>
    <w:rPr>
      <w:rFonts w:eastAsia="Arial"/>
      <w:kern w:val="1"/>
      <w:sz w:val="24"/>
      <w:lang w:eastAsia="ar-SA"/>
    </w:rPr>
  </w:style>
  <w:style w:type="paragraph" w:customStyle="1" w:styleId="western">
    <w:name w:val="western"/>
    <w:basedOn w:val="Normal"/>
    <w:pPr>
      <w:spacing w:before="280" w:after="280"/>
    </w:pPr>
  </w:style>
  <w:style w:type="paragraph" w:customStyle="1" w:styleId="Kehatekst2">
    <w:name w:val="Kehatekst 2"/>
    <w:basedOn w:val="Normal"/>
    <w:pPr>
      <w:overflowPunct w:val="0"/>
      <w:autoSpaceDE w:val="0"/>
      <w:jc w:val="both"/>
      <w:textAlignment w:val="baseline"/>
    </w:pPr>
  </w:style>
  <w:style w:type="paragraph" w:styleId="TOCHeading">
    <w:name w:val="TOC Heading"/>
    <w:basedOn w:val="Heading1"/>
    <w:next w:val="Normal"/>
    <w:uiPriority w:val="39"/>
    <w:semiHidden/>
    <w:unhideWhenUsed/>
    <w:qFormat/>
    <w:rsid w:val="003700BC"/>
    <w:pPr>
      <w:numPr>
        <w:numId w:val="0"/>
      </w:numPr>
      <w:spacing w:before="240" w:after="60"/>
      <w:outlineLvl w:val="9"/>
    </w:pPr>
    <w:rPr>
      <w:rFonts w:asciiTheme="majorHAnsi" w:eastAsiaTheme="majorEastAsia" w:hAnsiTheme="majorHAnsi" w:cstheme="majorBidi"/>
      <w:bCs/>
      <w:kern w:val="32"/>
      <w:sz w:val="32"/>
      <w:szCs w:val="32"/>
    </w:rPr>
  </w:style>
  <w:style w:type="character" w:customStyle="1" w:styleId="fontstyle01">
    <w:name w:val="fontstyle01"/>
    <w:rsid w:val="005214BF"/>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52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534">
      <w:bodyDiv w:val="1"/>
      <w:marLeft w:val="0"/>
      <w:marRight w:val="0"/>
      <w:marTop w:val="0"/>
      <w:marBottom w:val="0"/>
      <w:divBdr>
        <w:top w:val="none" w:sz="0" w:space="0" w:color="auto"/>
        <w:left w:val="none" w:sz="0" w:space="0" w:color="auto"/>
        <w:bottom w:val="none" w:sz="0" w:space="0" w:color="auto"/>
        <w:right w:val="none" w:sz="0" w:space="0" w:color="auto"/>
      </w:divBdr>
    </w:div>
    <w:div w:id="211452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585</TotalTime>
  <Pages>7</Pages>
  <Words>1859</Words>
  <Characters>10787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12621</CharactersWithSpaces>
  <SharedDoc>false</SharedDoc>
  <HLinks>
    <vt:vector size="126" baseType="variant">
      <vt:variant>
        <vt:i4>1572919</vt:i4>
      </vt:variant>
      <vt:variant>
        <vt:i4>122</vt:i4>
      </vt:variant>
      <vt:variant>
        <vt:i4>0</vt:i4>
      </vt:variant>
      <vt:variant>
        <vt:i4>5</vt:i4>
      </vt:variant>
      <vt:variant>
        <vt:lpwstr/>
      </vt:variant>
      <vt:variant>
        <vt:lpwstr>_Toc34232941</vt:lpwstr>
      </vt:variant>
      <vt:variant>
        <vt:i4>1638455</vt:i4>
      </vt:variant>
      <vt:variant>
        <vt:i4>116</vt:i4>
      </vt:variant>
      <vt:variant>
        <vt:i4>0</vt:i4>
      </vt:variant>
      <vt:variant>
        <vt:i4>5</vt:i4>
      </vt:variant>
      <vt:variant>
        <vt:lpwstr/>
      </vt:variant>
      <vt:variant>
        <vt:lpwstr>_Toc34232940</vt:lpwstr>
      </vt:variant>
      <vt:variant>
        <vt:i4>1048624</vt:i4>
      </vt:variant>
      <vt:variant>
        <vt:i4>110</vt:i4>
      </vt:variant>
      <vt:variant>
        <vt:i4>0</vt:i4>
      </vt:variant>
      <vt:variant>
        <vt:i4>5</vt:i4>
      </vt:variant>
      <vt:variant>
        <vt:lpwstr/>
      </vt:variant>
      <vt:variant>
        <vt:lpwstr>_Toc34232939</vt:lpwstr>
      </vt:variant>
      <vt:variant>
        <vt:i4>1114160</vt:i4>
      </vt:variant>
      <vt:variant>
        <vt:i4>104</vt:i4>
      </vt:variant>
      <vt:variant>
        <vt:i4>0</vt:i4>
      </vt:variant>
      <vt:variant>
        <vt:i4>5</vt:i4>
      </vt:variant>
      <vt:variant>
        <vt:lpwstr/>
      </vt:variant>
      <vt:variant>
        <vt:lpwstr>_Toc34232938</vt:lpwstr>
      </vt:variant>
      <vt:variant>
        <vt:i4>1966128</vt:i4>
      </vt:variant>
      <vt:variant>
        <vt:i4>98</vt:i4>
      </vt:variant>
      <vt:variant>
        <vt:i4>0</vt:i4>
      </vt:variant>
      <vt:variant>
        <vt:i4>5</vt:i4>
      </vt:variant>
      <vt:variant>
        <vt:lpwstr/>
      </vt:variant>
      <vt:variant>
        <vt:lpwstr>_Toc34232937</vt:lpwstr>
      </vt:variant>
      <vt:variant>
        <vt:i4>2031664</vt:i4>
      </vt:variant>
      <vt:variant>
        <vt:i4>92</vt:i4>
      </vt:variant>
      <vt:variant>
        <vt:i4>0</vt:i4>
      </vt:variant>
      <vt:variant>
        <vt:i4>5</vt:i4>
      </vt:variant>
      <vt:variant>
        <vt:lpwstr/>
      </vt:variant>
      <vt:variant>
        <vt:lpwstr>_Toc34232936</vt:lpwstr>
      </vt:variant>
      <vt:variant>
        <vt:i4>1835056</vt:i4>
      </vt:variant>
      <vt:variant>
        <vt:i4>86</vt:i4>
      </vt:variant>
      <vt:variant>
        <vt:i4>0</vt:i4>
      </vt:variant>
      <vt:variant>
        <vt:i4>5</vt:i4>
      </vt:variant>
      <vt:variant>
        <vt:lpwstr/>
      </vt:variant>
      <vt:variant>
        <vt:lpwstr>_Toc34232935</vt:lpwstr>
      </vt:variant>
      <vt:variant>
        <vt:i4>1900592</vt:i4>
      </vt:variant>
      <vt:variant>
        <vt:i4>80</vt:i4>
      </vt:variant>
      <vt:variant>
        <vt:i4>0</vt:i4>
      </vt:variant>
      <vt:variant>
        <vt:i4>5</vt:i4>
      </vt:variant>
      <vt:variant>
        <vt:lpwstr/>
      </vt:variant>
      <vt:variant>
        <vt:lpwstr>_Toc34232934</vt:lpwstr>
      </vt:variant>
      <vt:variant>
        <vt:i4>1703984</vt:i4>
      </vt:variant>
      <vt:variant>
        <vt:i4>74</vt:i4>
      </vt:variant>
      <vt:variant>
        <vt:i4>0</vt:i4>
      </vt:variant>
      <vt:variant>
        <vt:i4>5</vt:i4>
      </vt:variant>
      <vt:variant>
        <vt:lpwstr/>
      </vt:variant>
      <vt:variant>
        <vt:lpwstr>_Toc34232933</vt:lpwstr>
      </vt:variant>
      <vt:variant>
        <vt:i4>1769520</vt:i4>
      </vt:variant>
      <vt:variant>
        <vt:i4>68</vt:i4>
      </vt:variant>
      <vt:variant>
        <vt:i4>0</vt:i4>
      </vt:variant>
      <vt:variant>
        <vt:i4>5</vt:i4>
      </vt:variant>
      <vt:variant>
        <vt:lpwstr/>
      </vt:variant>
      <vt:variant>
        <vt:lpwstr>_Toc34232932</vt:lpwstr>
      </vt:variant>
      <vt:variant>
        <vt:i4>1572912</vt:i4>
      </vt:variant>
      <vt:variant>
        <vt:i4>62</vt:i4>
      </vt:variant>
      <vt:variant>
        <vt:i4>0</vt:i4>
      </vt:variant>
      <vt:variant>
        <vt:i4>5</vt:i4>
      </vt:variant>
      <vt:variant>
        <vt:lpwstr/>
      </vt:variant>
      <vt:variant>
        <vt:lpwstr>_Toc34232931</vt:lpwstr>
      </vt:variant>
      <vt:variant>
        <vt:i4>1638448</vt:i4>
      </vt:variant>
      <vt:variant>
        <vt:i4>56</vt:i4>
      </vt:variant>
      <vt:variant>
        <vt:i4>0</vt:i4>
      </vt:variant>
      <vt:variant>
        <vt:i4>5</vt:i4>
      </vt:variant>
      <vt:variant>
        <vt:lpwstr/>
      </vt:variant>
      <vt:variant>
        <vt:lpwstr>_Toc34232930</vt:lpwstr>
      </vt:variant>
      <vt:variant>
        <vt:i4>1048625</vt:i4>
      </vt:variant>
      <vt:variant>
        <vt:i4>50</vt:i4>
      </vt:variant>
      <vt:variant>
        <vt:i4>0</vt:i4>
      </vt:variant>
      <vt:variant>
        <vt:i4>5</vt:i4>
      </vt:variant>
      <vt:variant>
        <vt:lpwstr/>
      </vt:variant>
      <vt:variant>
        <vt:lpwstr>_Toc34232929</vt:lpwstr>
      </vt:variant>
      <vt:variant>
        <vt:i4>1114161</vt:i4>
      </vt:variant>
      <vt:variant>
        <vt:i4>44</vt:i4>
      </vt:variant>
      <vt:variant>
        <vt:i4>0</vt:i4>
      </vt:variant>
      <vt:variant>
        <vt:i4>5</vt:i4>
      </vt:variant>
      <vt:variant>
        <vt:lpwstr/>
      </vt:variant>
      <vt:variant>
        <vt:lpwstr>_Toc34232928</vt:lpwstr>
      </vt:variant>
      <vt:variant>
        <vt:i4>1966129</vt:i4>
      </vt:variant>
      <vt:variant>
        <vt:i4>38</vt:i4>
      </vt:variant>
      <vt:variant>
        <vt:i4>0</vt:i4>
      </vt:variant>
      <vt:variant>
        <vt:i4>5</vt:i4>
      </vt:variant>
      <vt:variant>
        <vt:lpwstr/>
      </vt:variant>
      <vt:variant>
        <vt:lpwstr>_Toc34232927</vt:lpwstr>
      </vt:variant>
      <vt:variant>
        <vt:i4>2031665</vt:i4>
      </vt:variant>
      <vt:variant>
        <vt:i4>32</vt:i4>
      </vt:variant>
      <vt:variant>
        <vt:i4>0</vt:i4>
      </vt:variant>
      <vt:variant>
        <vt:i4>5</vt:i4>
      </vt:variant>
      <vt:variant>
        <vt:lpwstr/>
      </vt:variant>
      <vt:variant>
        <vt:lpwstr>_Toc34232926</vt:lpwstr>
      </vt:variant>
      <vt:variant>
        <vt:i4>1835057</vt:i4>
      </vt:variant>
      <vt:variant>
        <vt:i4>26</vt:i4>
      </vt:variant>
      <vt:variant>
        <vt:i4>0</vt:i4>
      </vt:variant>
      <vt:variant>
        <vt:i4>5</vt:i4>
      </vt:variant>
      <vt:variant>
        <vt:lpwstr/>
      </vt:variant>
      <vt:variant>
        <vt:lpwstr>_Toc34232925</vt:lpwstr>
      </vt:variant>
      <vt:variant>
        <vt:i4>1900593</vt:i4>
      </vt:variant>
      <vt:variant>
        <vt:i4>20</vt:i4>
      </vt:variant>
      <vt:variant>
        <vt:i4>0</vt:i4>
      </vt:variant>
      <vt:variant>
        <vt:i4>5</vt:i4>
      </vt:variant>
      <vt:variant>
        <vt:lpwstr/>
      </vt:variant>
      <vt:variant>
        <vt:lpwstr>_Toc34232924</vt:lpwstr>
      </vt:variant>
      <vt:variant>
        <vt:i4>1703985</vt:i4>
      </vt:variant>
      <vt:variant>
        <vt:i4>14</vt:i4>
      </vt:variant>
      <vt:variant>
        <vt:i4>0</vt:i4>
      </vt:variant>
      <vt:variant>
        <vt:i4>5</vt:i4>
      </vt:variant>
      <vt:variant>
        <vt:lpwstr/>
      </vt:variant>
      <vt:variant>
        <vt:lpwstr>_Toc34232923</vt:lpwstr>
      </vt:variant>
      <vt:variant>
        <vt:i4>1769521</vt:i4>
      </vt:variant>
      <vt:variant>
        <vt:i4>8</vt:i4>
      </vt:variant>
      <vt:variant>
        <vt:i4>0</vt:i4>
      </vt:variant>
      <vt:variant>
        <vt:i4>5</vt:i4>
      </vt:variant>
      <vt:variant>
        <vt:lpwstr/>
      </vt:variant>
      <vt:variant>
        <vt:lpwstr>_Toc34232922</vt:lpwstr>
      </vt:variant>
      <vt:variant>
        <vt:i4>1572913</vt:i4>
      </vt:variant>
      <vt:variant>
        <vt:i4>2</vt:i4>
      </vt:variant>
      <vt:variant>
        <vt:i4>0</vt:i4>
      </vt:variant>
      <vt:variant>
        <vt:i4>5</vt:i4>
      </vt:variant>
      <vt:variant>
        <vt:lpwstr/>
      </vt:variant>
      <vt:variant>
        <vt:lpwstr>_Toc34232921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28</cp:revision>
  <cp:lastPrinted>2023-05-08T11:46:00Z</cp:lastPrinted>
  <dcterms:created xsi:type="dcterms:W3CDTF">2020-07-16T08:54:00Z</dcterms:created>
  <dcterms:modified xsi:type="dcterms:W3CDTF">2023-05-25T13:43:00Z</dcterms:modified>
</cp:coreProperties>
</file>