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DF2FDA" w14:textId="77777777" w:rsidR="0066234F" w:rsidRDefault="0066234F">
      <w:pPr>
        <w:rPr>
          <w:szCs w:val="24"/>
        </w:rPr>
      </w:pPr>
      <w:bookmarkStart w:id="0" w:name="__RefHeading__1_1597278763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850"/>
        <w:gridCol w:w="851"/>
        <w:gridCol w:w="2139"/>
      </w:tblGrid>
      <w:tr w:rsidR="0066234F" w14:paraId="7CB53B49" w14:textId="77777777" w:rsidTr="00196738">
        <w:tc>
          <w:tcPr>
            <w:tcW w:w="567" w:type="dxa"/>
            <w:shd w:val="clear" w:color="auto" w:fill="auto"/>
          </w:tcPr>
          <w:p w14:paraId="6D3BA43F" w14:textId="25BDD34F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</w:t>
            </w:r>
            <w:r w:rsidR="00196738">
              <w:rPr>
                <w:szCs w:val="24"/>
              </w:rPr>
              <w:t xml:space="preserve"> n</w:t>
            </w:r>
            <w:r>
              <w:rPr>
                <w:szCs w:val="24"/>
              </w:rPr>
              <w:t>r.</w:t>
            </w:r>
          </w:p>
        </w:tc>
        <w:tc>
          <w:tcPr>
            <w:tcW w:w="4962" w:type="dxa"/>
            <w:shd w:val="clear" w:color="auto" w:fill="auto"/>
          </w:tcPr>
          <w:p w14:paraId="2418EDDD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0" w:type="dxa"/>
            <w:shd w:val="clear" w:color="auto" w:fill="auto"/>
          </w:tcPr>
          <w:p w14:paraId="6B69FD31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1" w:type="dxa"/>
            <w:shd w:val="clear" w:color="auto" w:fill="auto"/>
          </w:tcPr>
          <w:p w14:paraId="5C232CB2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2139" w:type="dxa"/>
            <w:shd w:val="clear" w:color="auto" w:fill="auto"/>
          </w:tcPr>
          <w:p w14:paraId="4C769815" w14:textId="77777777" w:rsidR="0066234F" w:rsidRDefault="0066234F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196738" w14:paraId="13B21237" w14:textId="77777777" w:rsidTr="00196738">
        <w:tc>
          <w:tcPr>
            <w:tcW w:w="567" w:type="dxa"/>
            <w:shd w:val="clear" w:color="auto" w:fill="auto"/>
          </w:tcPr>
          <w:p w14:paraId="4FB061AB" w14:textId="77777777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14:paraId="3C9FCA98" w14:textId="3C70A1B2" w:rsidR="00196738" w:rsidRDefault="00196738" w:rsidP="00196738">
            <w:pPr>
              <w:snapToGrid w:val="0"/>
              <w:jc w:val="both"/>
              <w:rPr>
                <w:szCs w:val="24"/>
              </w:rPr>
            </w:pPr>
            <w:r w:rsidRPr="004E6905">
              <w:rPr>
                <w:szCs w:val="24"/>
              </w:rPr>
              <w:t>Plastsidekaev KKS-2, B-klass</w:t>
            </w:r>
          </w:p>
        </w:tc>
        <w:tc>
          <w:tcPr>
            <w:tcW w:w="850" w:type="dxa"/>
            <w:shd w:val="clear" w:color="auto" w:fill="auto"/>
          </w:tcPr>
          <w:p w14:paraId="592BEB28" w14:textId="21F9DA89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4E93161" w14:textId="09418048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39" w:type="dxa"/>
            <w:shd w:val="clear" w:color="auto" w:fill="auto"/>
          </w:tcPr>
          <w:p w14:paraId="504B8AA1" w14:textId="77777777" w:rsidR="00196738" w:rsidRDefault="00196738" w:rsidP="00196738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Kaev tähisega</w:t>
            </w:r>
          </w:p>
          <w:p w14:paraId="01181389" w14:textId="1070BE91" w:rsidR="00196738" w:rsidRDefault="00196738" w:rsidP="00196738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SK-01</w:t>
            </w:r>
          </w:p>
        </w:tc>
      </w:tr>
      <w:tr w:rsidR="00196738" w14:paraId="31BBDD8A" w14:textId="77777777" w:rsidTr="00196738">
        <w:tc>
          <w:tcPr>
            <w:tcW w:w="567" w:type="dxa"/>
            <w:shd w:val="clear" w:color="auto" w:fill="auto"/>
          </w:tcPr>
          <w:p w14:paraId="3171783D" w14:textId="77777777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14:paraId="691E7A3C" w14:textId="7E1997A6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Multitoru tuvastustraadiga 4x14/10</w:t>
            </w:r>
          </w:p>
        </w:tc>
        <w:tc>
          <w:tcPr>
            <w:tcW w:w="850" w:type="dxa"/>
            <w:shd w:val="clear" w:color="auto" w:fill="auto"/>
          </w:tcPr>
          <w:p w14:paraId="51444F96" w14:textId="65277912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450</w:t>
            </w:r>
          </w:p>
        </w:tc>
        <w:tc>
          <w:tcPr>
            <w:tcW w:w="851" w:type="dxa"/>
            <w:shd w:val="clear" w:color="auto" w:fill="auto"/>
          </w:tcPr>
          <w:p w14:paraId="44AE1259" w14:textId="0F5DCCEB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39" w:type="dxa"/>
            <w:shd w:val="clear" w:color="auto" w:fill="auto"/>
          </w:tcPr>
          <w:p w14:paraId="6502A68A" w14:textId="7A886798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JDL-28 ja Nulu 3 vaheline osa</w:t>
            </w:r>
          </w:p>
        </w:tc>
      </w:tr>
      <w:tr w:rsidR="00196738" w14:paraId="4A920D3D" w14:textId="77777777" w:rsidTr="00196738">
        <w:tc>
          <w:tcPr>
            <w:tcW w:w="567" w:type="dxa"/>
            <w:shd w:val="clear" w:color="auto" w:fill="auto"/>
          </w:tcPr>
          <w:p w14:paraId="0F2ED612" w14:textId="77777777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14:paraId="12D72956" w14:textId="36DBAB40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Multitoru tuvastustraadiga 1x14/10</w:t>
            </w:r>
          </w:p>
        </w:tc>
        <w:tc>
          <w:tcPr>
            <w:tcW w:w="850" w:type="dxa"/>
            <w:shd w:val="clear" w:color="auto" w:fill="auto"/>
          </w:tcPr>
          <w:p w14:paraId="635995F1" w14:textId="08FE6A65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270</w:t>
            </w:r>
          </w:p>
        </w:tc>
        <w:tc>
          <w:tcPr>
            <w:tcW w:w="851" w:type="dxa"/>
            <w:shd w:val="clear" w:color="auto" w:fill="auto"/>
          </w:tcPr>
          <w:p w14:paraId="7EDA263F" w14:textId="32E50E0A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39" w:type="dxa"/>
            <w:shd w:val="clear" w:color="auto" w:fill="auto"/>
          </w:tcPr>
          <w:p w14:paraId="11FA4E14" w14:textId="75F3EBC4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JDL-28 ja JDL-63 vaheline osa</w:t>
            </w:r>
          </w:p>
        </w:tc>
      </w:tr>
      <w:tr w:rsidR="00196738" w14:paraId="66C34C11" w14:textId="77777777" w:rsidTr="00196738">
        <w:tc>
          <w:tcPr>
            <w:tcW w:w="567" w:type="dxa"/>
            <w:shd w:val="clear" w:color="auto" w:fill="auto"/>
          </w:tcPr>
          <w:p w14:paraId="6012AAEF" w14:textId="77777777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962" w:type="dxa"/>
            <w:shd w:val="clear" w:color="auto" w:fill="auto"/>
          </w:tcPr>
          <w:p w14:paraId="4734817E" w14:textId="680004A2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Kaablikaitsetoru d=5</w:t>
            </w:r>
            <w:r w:rsidR="00F30375">
              <w:rPr>
                <w:szCs w:val="24"/>
              </w:rPr>
              <w:t>0</w:t>
            </w:r>
            <w:r>
              <w:rPr>
                <w:szCs w:val="24"/>
              </w:rPr>
              <w:t>mm 750Nm</w:t>
            </w:r>
          </w:p>
        </w:tc>
        <w:tc>
          <w:tcPr>
            <w:tcW w:w="850" w:type="dxa"/>
            <w:shd w:val="clear" w:color="auto" w:fill="auto"/>
          </w:tcPr>
          <w:p w14:paraId="4458A37A" w14:textId="3D9FA9A3" w:rsidR="00196738" w:rsidRDefault="00F30375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14:paraId="17845DF5" w14:textId="3E5DF326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39" w:type="dxa"/>
            <w:shd w:val="clear" w:color="auto" w:fill="auto"/>
          </w:tcPr>
          <w:p w14:paraId="4C15434A" w14:textId="63CEE86F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Kaitse sõidutee all</w:t>
            </w:r>
          </w:p>
        </w:tc>
      </w:tr>
      <w:tr w:rsidR="00196738" w14:paraId="744DF236" w14:textId="77777777" w:rsidTr="00196738">
        <w:tc>
          <w:tcPr>
            <w:tcW w:w="567" w:type="dxa"/>
            <w:shd w:val="clear" w:color="auto" w:fill="auto"/>
          </w:tcPr>
          <w:p w14:paraId="6D4A0E60" w14:textId="77777777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14:paraId="4D166FC9" w14:textId="046DA622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Fiiberoptiline kaabel </w:t>
            </w:r>
            <w:r w:rsidRPr="009F1957">
              <w:rPr>
                <w:szCs w:val="24"/>
              </w:rPr>
              <w:t>FZOMSU-SD 24SM TKF</w:t>
            </w:r>
          </w:p>
        </w:tc>
        <w:tc>
          <w:tcPr>
            <w:tcW w:w="850" w:type="dxa"/>
            <w:shd w:val="clear" w:color="auto" w:fill="auto"/>
          </w:tcPr>
          <w:p w14:paraId="70CB560C" w14:textId="7D8B286F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790</w:t>
            </w:r>
          </w:p>
        </w:tc>
        <w:tc>
          <w:tcPr>
            <w:tcW w:w="851" w:type="dxa"/>
            <w:shd w:val="clear" w:color="auto" w:fill="auto"/>
          </w:tcPr>
          <w:p w14:paraId="43B0F701" w14:textId="5E9B3278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39" w:type="dxa"/>
            <w:shd w:val="clear" w:color="auto" w:fill="auto"/>
          </w:tcPr>
          <w:p w14:paraId="7700C9E3" w14:textId="77777777" w:rsidR="00196738" w:rsidRDefault="00196738" w:rsidP="00196738">
            <w:pPr>
              <w:snapToGrid w:val="0"/>
              <w:rPr>
                <w:szCs w:val="24"/>
              </w:rPr>
            </w:pPr>
          </w:p>
        </w:tc>
      </w:tr>
      <w:tr w:rsidR="00196738" w14:paraId="45C510E0" w14:textId="77777777" w:rsidTr="00196738">
        <w:tc>
          <w:tcPr>
            <w:tcW w:w="567" w:type="dxa"/>
            <w:shd w:val="clear" w:color="auto" w:fill="auto"/>
          </w:tcPr>
          <w:p w14:paraId="6D51FF6B" w14:textId="77777777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14:paraId="7DC0AB2C" w14:textId="4862BD8F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Hoiatuslint 75mm, "Ettevaatust sidekaabel"</w:t>
            </w:r>
          </w:p>
        </w:tc>
        <w:tc>
          <w:tcPr>
            <w:tcW w:w="850" w:type="dxa"/>
            <w:shd w:val="clear" w:color="auto" w:fill="auto"/>
          </w:tcPr>
          <w:p w14:paraId="6373A833" w14:textId="0F0F022D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790</w:t>
            </w:r>
          </w:p>
        </w:tc>
        <w:tc>
          <w:tcPr>
            <w:tcW w:w="851" w:type="dxa"/>
            <w:shd w:val="clear" w:color="auto" w:fill="auto"/>
          </w:tcPr>
          <w:p w14:paraId="6708980C" w14:textId="4DD3290D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39" w:type="dxa"/>
            <w:shd w:val="clear" w:color="auto" w:fill="auto"/>
          </w:tcPr>
          <w:p w14:paraId="4FBDF74C" w14:textId="77777777" w:rsidR="00196738" w:rsidRDefault="00196738" w:rsidP="00196738">
            <w:pPr>
              <w:snapToGrid w:val="0"/>
              <w:rPr>
                <w:szCs w:val="24"/>
              </w:rPr>
            </w:pPr>
          </w:p>
        </w:tc>
      </w:tr>
      <w:tr w:rsidR="00196738" w14:paraId="7C8AFDE2" w14:textId="77777777" w:rsidTr="00196738">
        <w:tc>
          <w:tcPr>
            <w:tcW w:w="567" w:type="dxa"/>
            <w:shd w:val="clear" w:color="auto" w:fill="auto"/>
          </w:tcPr>
          <w:p w14:paraId="01383318" w14:textId="23881CFC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14:paraId="640CE001" w14:textId="4A5653AC" w:rsidR="00196738" w:rsidRDefault="00595CEE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Markerpall</w:t>
            </w:r>
            <w:r w:rsidR="00C97650">
              <w:rPr>
                <w:szCs w:val="24"/>
              </w:rPr>
              <w:t xml:space="preserve"> oranz</w:t>
            </w:r>
          </w:p>
        </w:tc>
        <w:tc>
          <w:tcPr>
            <w:tcW w:w="850" w:type="dxa"/>
            <w:shd w:val="clear" w:color="auto" w:fill="auto"/>
          </w:tcPr>
          <w:p w14:paraId="5CFA80B9" w14:textId="36F4A361" w:rsidR="00196738" w:rsidRDefault="00595CEE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11290FE7" w14:textId="60936BCE" w:rsidR="00196738" w:rsidRDefault="00595CEE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39" w:type="dxa"/>
            <w:shd w:val="clear" w:color="auto" w:fill="auto"/>
          </w:tcPr>
          <w:p w14:paraId="6F53CA76" w14:textId="77777777" w:rsidR="00196738" w:rsidRDefault="00196738" w:rsidP="00196738">
            <w:pPr>
              <w:snapToGrid w:val="0"/>
              <w:rPr>
                <w:szCs w:val="24"/>
              </w:rPr>
            </w:pPr>
          </w:p>
        </w:tc>
      </w:tr>
      <w:tr w:rsidR="00595CEE" w14:paraId="3636A5CF" w14:textId="77777777" w:rsidTr="00196738">
        <w:tc>
          <w:tcPr>
            <w:tcW w:w="567" w:type="dxa"/>
            <w:shd w:val="clear" w:color="auto" w:fill="auto"/>
          </w:tcPr>
          <w:p w14:paraId="28473A64" w14:textId="57FF40A3" w:rsidR="00595CEE" w:rsidRDefault="00595CEE" w:rsidP="00595CE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14:paraId="4F97C6CE" w14:textId="151598D3" w:rsidR="00595CEE" w:rsidRDefault="00595CEE" w:rsidP="00595CE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Katendite taastamine</w:t>
            </w:r>
          </w:p>
        </w:tc>
        <w:tc>
          <w:tcPr>
            <w:tcW w:w="850" w:type="dxa"/>
            <w:shd w:val="clear" w:color="auto" w:fill="auto"/>
          </w:tcPr>
          <w:p w14:paraId="0CB2ACE6" w14:textId="78948661" w:rsidR="00595CEE" w:rsidRDefault="00595CEE" w:rsidP="00595CE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D9FA1C9" w14:textId="74F42C20" w:rsidR="00595CEE" w:rsidRDefault="00595CEE" w:rsidP="00595CE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2139" w:type="dxa"/>
            <w:shd w:val="clear" w:color="auto" w:fill="auto"/>
          </w:tcPr>
          <w:p w14:paraId="300E78A2" w14:textId="77777777" w:rsidR="00595CEE" w:rsidRDefault="00595CEE" w:rsidP="00595CEE">
            <w:pPr>
              <w:snapToGrid w:val="0"/>
              <w:rPr>
                <w:szCs w:val="24"/>
              </w:rPr>
            </w:pPr>
          </w:p>
        </w:tc>
      </w:tr>
      <w:tr w:rsidR="00595CEE" w14:paraId="6E645603" w14:textId="77777777" w:rsidTr="00196738">
        <w:tc>
          <w:tcPr>
            <w:tcW w:w="567" w:type="dxa"/>
            <w:shd w:val="clear" w:color="auto" w:fill="auto"/>
          </w:tcPr>
          <w:p w14:paraId="3D9DF026" w14:textId="244238DC" w:rsidR="00595CEE" w:rsidRDefault="00595CEE" w:rsidP="00595CE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14:paraId="6F12C6F5" w14:textId="564DAF40" w:rsidR="00595CEE" w:rsidRDefault="00595CEE" w:rsidP="00595CE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Installatsiooni tarvikud</w:t>
            </w:r>
          </w:p>
        </w:tc>
        <w:tc>
          <w:tcPr>
            <w:tcW w:w="850" w:type="dxa"/>
            <w:shd w:val="clear" w:color="auto" w:fill="auto"/>
          </w:tcPr>
          <w:p w14:paraId="3E678716" w14:textId="7D490C2E" w:rsidR="00595CEE" w:rsidRDefault="00595CEE" w:rsidP="00595CE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4B627FE" w14:textId="76652A0F" w:rsidR="00595CEE" w:rsidRDefault="00595CEE" w:rsidP="00595CEE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2139" w:type="dxa"/>
            <w:shd w:val="clear" w:color="auto" w:fill="auto"/>
          </w:tcPr>
          <w:p w14:paraId="7B28FC4F" w14:textId="77777777" w:rsidR="00595CEE" w:rsidRDefault="00595CEE" w:rsidP="00595CEE">
            <w:pPr>
              <w:snapToGrid w:val="0"/>
              <w:rPr>
                <w:szCs w:val="24"/>
              </w:rPr>
            </w:pPr>
          </w:p>
        </w:tc>
      </w:tr>
    </w:tbl>
    <w:p w14:paraId="686FCC88" w14:textId="77777777" w:rsidR="0066234F" w:rsidRDefault="0066234F"/>
    <w:p w14:paraId="1BA4E3F2" w14:textId="77777777" w:rsidR="00ED5560" w:rsidRDefault="00ED5560" w:rsidP="00ED5560">
      <w:pPr>
        <w:rPr>
          <w:kern w:val="2"/>
        </w:rPr>
      </w:pPr>
      <w:r>
        <w:t>Märkused:</w:t>
      </w:r>
    </w:p>
    <w:p w14:paraId="1FC968FF" w14:textId="522DA7D1" w:rsidR="00ED5560" w:rsidRDefault="00EB6149" w:rsidP="00ED5560">
      <w:pPr>
        <w:numPr>
          <w:ilvl w:val="0"/>
          <w:numId w:val="3"/>
        </w:numPr>
        <w:jc w:val="both"/>
      </w:pPr>
      <w:r>
        <w:t>Materjalide</w:t>
      </w:r>
      <w:r w:rsidR="00ED5560">
        <w:t xml:space="preserve"> kogused on arvestuslikud, võivad muutuda tööde käigus</w:t>
      </w:r>
    </w:p>
    <w:p w14:paraId="446206AB" w14:textId="0505F9C8" w:rsidR="00ED5560" w:rsidRDefault="00ED5560" w:rsidP="00ED5560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p w14:paraId="2E4BFC25" w14:textId="77777777" w:rsidR="0066234F" w:rsidRDefault="0066234F"/>
    <w:sectPr w:rsidR="0066234F">
      <w:headerReference w:type="even" r:id="rId8"/>
      <w:headerReference w:type="default" r:id="rId9"/>
      <w:footerReference w:type="default" r:id="rId10"/>
      <w:pgSz w:w="11906" w:h="16838"/>
      <w:pgMar w:top="993" w:right="1134" w:bottom="567" w:left="1418" w:header="3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EA9DC" w14:textId="77777777" w:rsidR="009D4713" w:rsidRDefault="009D4713">
      <w:r>
        <w:separator/>
      </w:r>
    </w:p>
  </w:endnote>
  <w:endnote w:type="continuationSeparator" w:id="0">
    <w:p w14:paraId="3F8E5390" w14:textId="77777777" w:rsidR="009D4713" w:rsidRDefault="009D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740"/>
    </w:tblGrid>
    <w:tr w:rsidR="000330F7" w:rsidRPr="007A5DA5" w14:paraId="5E10E961" w14:textId="77777777" w:rsidTr="003E6B8D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DD5F969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bookmarkStart w:id="1" w:name="_Hlk33779025"/>
          <w:r w:rsidRPr="007A5DA5">
            <w:rPr>
              <w:rFonts w:ascii="Sylfaen" w:hAnsi="Sylfaen" w:cs="Sylfaen"/>
              <w:sz w:val="14"/>
            </w:rPr>
            <w:t>Objekti nimi</w:t>
          </w:r>
        </w:p>
        <w:p w14:paraId="24CE05E4" w14:textId="7F8229DE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rFonts w:ascii="Sylfaen" w:hAnsi="Sylfaen" w:cs="Sylfaen"/>
              <w:sz w:val="14"/>
            </w:rPr>
          </w:pPr>
          <w:r w:rsidRPr="007A5DA5">
            <w:rPr>
              <w:rFonts w:ascii="Sylfaen" w:hAnsi="Sylfaen" w:cs="Sylfaen"/>
              <w:sz w:val="28"/>
              <w:szCs w:val="28"/>
            </w:rPr>
            <w:t>AUTOREMONDI HOONE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EC4C004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20"/>
            </w:rPr>
          </w:pPr>
          <w:r w:rsidRPr="007A5DA5">
            <w:rPr>
              <w:rFonts w:ascii="Sylfaen" w:hAnsi="Sylfaen" w:cs="Sylfaen"/>
              <w:sz w:val="14"/>
            </w:rPr>
            <w:t>Joonise nimetus</w:t>
          </w:r>
        </w:p>
        <w:p w14:paraId="2D07182B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20"/>
              <w:szCs w:val="24"/>
            </w:rPr>
          </w:pPr>
        </w:p>
        <w:p w14:paraId="043704BD" w14:textId="58001A7B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rFonts w:ascii="Sylfaen" w:hAnsi="Sylfaen" w:cs="Sylfaen"/>
              <w:szCs w:val="24"/>
            </w:rPr>
          </w:pPr>
          <w:r w:rsidRPr="007A5DA5">
            <w:rPr>
              <w:rFonts w:ascii="Sylfaen" w:hAnsi="Sylfaen" w:cs="Sylfaen"/>
              <w:szCs w:val="24"/>
            </w:rPr>
            <w:t>S</w:t>
          </w:r>
          <w:r w:rsidRPr="000330F7">
            <w:rPr>
              <w:rFonts w:ascii="Sylfaen" w:hAnsi="Sylfaen" w:cs="Sylfaen"/>
              <w:szCs w:val="24"/>
            </w:rPr>
            <w:t>PETSIFIKATSIOON</w:t>
          </w:r>
        </w:p>
        <w:p w14:paraId="4DBD7557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rFonts w:ascii="Sylfaen" w:hAnsi="Sylfaen" w:cs="Sylfaen"/>
              <w:sz w:val="20"/>
              <w:szCs w:val="24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84B6AA9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20"/>
            </w:rPr>
          </w:pPr>
          <w:r w:rsidRPr="007A5DA5">
            <w:rPr>
              <w:rFonts w:ascii="Sylfaen" w:hAnsi="Sylfaen" w:cs="Sylfaen"/>
              <w:sz w:val="14"/>
            </w:rPr>
            <w:t>Eriala</w:t>
          </w:r>
        </w:p>
        <w:p w14:paraId="0047D05B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sz w:val="20"/>
            </w:rPr>
          </w:pPr>
          <w:r w:rsidRPr="007A5DA5">
            <w:rPr>
              <w:rFonts w:ascii="Sylfaen" w:hAnsi="Sylfaen" w:cs="Sylfaen"/>
              <w:sz w:val="20"/>
            </w:rPr>
            <w:t>EN</w:t>
          </w:r>
        </w:p>
      </w:tc>
    </w:tr>
    <w:tr w:rsidR="000330F7" w:rsidRPr="007A5DA5" w14:paraId="0ED61337" w14:textId="77777777" w:rsidTr="003E6B8D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9D62287" w14:textId="77777777" w:rsidR="000330F7" w:rsidRPr="007A5DA5" w:rsidRDefault="000330F7" w:rsidP="000330F7">
          <w:pPr>
            <w:snapToGrid w:val="0"/>
            <w:rPr>
              <w:sz w:val="20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6F779AC" w14:textId="77777777" w:rsidR="000330F7" w:rsidRPr="007A5DA5" w:rsidRDefault="000330F7" w:rsidP="000330F7">
          <w:pPr>
            <w:snapToGrid w:val="0"/>
            <w:rPr>
              <w:sz w:val="20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F039326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20"/>
            </w:rPr>
          </w:pPr>
          <w:r w:rsidRPr="007A5DA5">
            <w:rPr>
              <w:rFonts w:ascii="Sylfaen" w:hAnsi="Sylfaen" w:cs="Sylfaen"/>
              <w:sz w:val="14"/>
            </w:rPr>
            <w:t xml:space="preserve">Staadium </w:t>
          </w:r>
        </w:p>
        <w:p w14:paraId="57310693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rFonts w:ascii="Sylfaen" w:hAnsi="Sylfaen" w:cs="Sylfaen"/>
              <w:sz w:val="20"/>
            </w:rPr>
          </w:pPr>
          <w:r w:rsidRPr="007A5DA5">
            <w:rPr>
              <w:rFonts w:ascii="Sylfaen" w:hAnsi="Sylfaen" w:cs="Sylfaen"/>
              <w:sz w:val="20"/>
            </w:rPr>
            <w:t>PP</w:t>
          </w:r>
        </w:p>
      </w:tc>
    </w:tr>
    <w:tr w:rsidR="000330F7" w:rsidRPr="007A5DA5" w14:paraId="47E52E61" w14:textId="77777777" w:rsidTr="003E6B8D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5ABE857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sz w:val="20"/>
            </w:rPr>
          </w:pPr>
          <w:r w:rsidRPr="007A5DA5">
            <w:rPr>
              <w:rFonts w:ascii="Sylfaen" w:hAnsi="Sylfaen" w:cs="Sylfaen"/>
              <w:sz w:val="14"/>
            </w:rPr>
            <w:t>Aadress</w:t>
          </w:r>
        </w:p>
        <w:p w14:paraId="6EFD36C2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sz w:val="20"/>
            </w:rPr>
          </w:pPr>
          <w:r w:rsidRPr="007A5DA5">
            <w:rPr>
              <w:sz w:val="20"/>
            </w:rPr>
            <w:t>Nulu 3, Sauga alevik, Tori vald, Pärnumaa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32A9290" w14:textId="77777777" w:rsidR="000330F7" w:rsidRPr="007A5DA5" w:rsidRDefault="000330F7" w:rsidP="000330F7">
          <w:pPr>
            <w:snapToGrid w:val="0"/>
            <w:rPr>
              <w:sz w:val="20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34548F3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20"/>
            </w:rPr>
          </w:pPr>
          <w:r w:rsidRPr="007A5DA5">
            <w:rPr>
              <w:rFonts w:ascii="Sylfaen" w:hAnsi="Sylfaen" w:cs="Sylfaen"/>
              <w:sz w:val="14"/>
            </w:rPr>
            <w:t>Mõõtkava</w:t>
          </w:r>
        </w:p>
        <w:p w14:paraId="640C5351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sz w:val="20"/>
            </w:rPr>
          </w:pPr>
          <w:r w:rsidRPr="007A5DA5">
            <w:rPr>
              <w:rFonts w:ascii="Sylfaen" w:hAnsi="Sylfaen" w:cs="Sylfaen"/>
              <w:sz w:val="20"/>
            </w:rPr>
            <w:t>-</w:t>
          </w:r>
        </w:p>
      </w:tc>
    </w:tr>
    <w:tr w:rsidR="000330F7" w:rsidRPr="007A5DA5" w14:paraId="03FC9DEA" w14:textId="77777777" w:rsidTr="003E6B8D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E3124EB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7E621180" w14:textId="77777777" w:rsidR="000330F7" w:rsidRPr="007A5DA5" w:rsidRDefault="00C97650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20"/>
            </w:rPr>
          </w:pPr>
          <w:r>
            <w:rPr>
              <w:rFonts w:ascii="Sylfaen" w:hAnsi="Sylfaen" w:cs="Sylfaen"/>
              <w:sz w:val="20"/>
            </w:rPr>
            <w:pict w14:anchorId="71C5D6F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2.85pt;height:48.3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3465C4E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16"/>
            </w:rPr>
          </w:pPr>
          <w:r w:rsidRPr="007A5DA5">
            <w:rPr>
              <w:rFonts w:ascii="Sylfaen" w:hAnsi="Sylfaen" w:cs="Sylfaen"/>
              <w:sz w:val="20"/>
            </w:rPr>
            <w:t>AS TRIGER</w:t>
          </w:r>
        </w:p>
        <w:p w14:paraId="0D4FD91B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sz w:val="16"/>
              <w:szCs w:val="16"/>
              <w:lang w:val="en-GB"/>
            </w:rPr>
          </w:pPr>
          <w:r w:rsidRPr="007A5DA5">
            <w:rPr>
              <w:sz w:val="16"/>
              <w:szCs w:val="16"/>
              <w:lang w:val="en-GB"/>
            </w:rPr>
            <w:t>J.V. Jannseni 33, Pärnu</w:t>
          </w:r>
        </w:p>
        <w:p w14:paraId="4B48A033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16"/>
            </w:rPr>
          </w:pPr>
          <w:r w:rsidRPr="007A5DA5">
            <w:rPr>
              <w:rFonts w:ascii="Sylfaen" w:hAnsi="Sylfaen" w:cs="Sylfaen"/>
              <w:sz w:val="16"/>
            </w:rPr>
            <w:t>EL10053247-001</w:t>
          </w:r>
        </w:p>
        <w:p w14:paraId="3C3691A1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16"/>
            </w:rPr>
          </w:pPr>
          <w:r w:rsidRPr="007A5DA5">
            <w:rPr>
              <w:rFonts w:ascii="Sylfaen" w:hAnsi="Sylfaen" w:cs="Sylfaen"/>
              <w:sz w:val="16"/>
            </w:rPr>
            <w:t>Reg. nr 10053247</w:t>
          </w:r>
        </w:p>
        <w:p w14:paraId="147DA3CF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16"/>
            </w:rPr>
          </w:pPr>
          <w:r w:rsidRPr="007A5DA5">
            <w:rPr>
              <w:rFonts w:ascii="Sylfaen" w:hAnsi="Sylfaen" w:cs="Sylfaen"/>
              <w:sz w:val="16"/>
            </w:rPr>
            <w:t>Tel: 44 31414</w:t>
          </w:r>
        </w:p>
        <w:p w14:paraId="3301F944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14"/>
            </w:rPr>
          </w:pPr>
          <w:r w:rsidRPr="007A5DA5">
            <w:rPr>
              <w:rFonts w:ascii="Sylfaen" w:hAnsi="Sylfaen" w:cs="Sylfaen"/>
              <w:sz w:val="16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DC480F7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4"/>
            </w:rPr>
          </w:pPr>
          <w:r w:rsidRPr="007A5DA5">
            <w:rPr>
              <w:rFonts w:ascii="Sylfaen" w:hAnsi="Sylfaen" w:cs="Sylfaen"/>
              <w:sz w:val="14"/>
            </w:rPr>
            <w:t>Projekt</w:t>
          </w:r>
        </w:p>
        <w:p w14:paraId="269466B6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4"/>
            </w:rPr>
          </w:pPr>
        </w:p>
        <w:p w14:paraId="26352C03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b/>
              <w:bCs/>
              <w:sz w:val="20"/>
            </w:rPr>
          </w:pPr>
          <w:r w:rsidRPr="007A5DA5">
            <w:rPr>
              <w:rFonts w:ascii="Sylfaen" w:hAnsi="Sylfaen" w:cs="Sylfaen"/>
              <w:sz w:val="16"/>
              <w:szCs w:val="16"/>
            </w:rPr>
            <w:t>R.Ruubel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0E62509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b/>
              <w:bCs/>
              <w:sz w:val="20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827C214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12"/>
            </w:rPr>
          </w:pPr>
          <w:r w:rsidRPr="007A5DA5">
            <w:rPr>
              <w:rFonts w:ascii="Sylfaen" w:hAnsi="Sylfaen" w:cs="Sylfaen"/>
              <w:sz w:val="14"/>
            </w:rPr>
            <w:t>Töö nr</w:t>
          </w:r>
        </w:p>
        <w:p w14:paraId="284D641D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rFonts w:ascii="Sylfaen" w:hAnsi="Sylfaen" w:cs="Sylfaen"/>
              <w:sz w:val="12"/>
            </w:rPr>
          </w:pPr>
        </w:p>
        <w:p w14:paraId="3C068746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rFonts w:ascii="Sylfaen" w:hAnsi="Sylfaen" w:cs="Sylfaen"/>
              <w:sz w:val="14"/>
            </w:rPr>
          </w:pPr>
          <w:r w:rsidRPr="007A5DA5">
            <w:rPr>
              <w:rFonts w:ascii="Sylfaen" w:hAnsi="Sylfaen" w:cs="Sylfaen"/>
              <w:sz w:val="20"/>
            </w:rPr>
            <w:t>22107</w:t>
          </w: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18060FE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20"/>
            </w:rPr>
          </w:pPr>
          <w:r w:rsidRPr="007A5DA5">
            <w:rPr>
              <w:rFonts w:ascii="Sylfaen" w:hAnsi="Sylfaen" w:cs="Sylfaen"/>
              <w:sz w:val="14"/>
            </w:rPr>
            <w:t>Leht</w:t>
          </w:r>
        </w:p>
        <w:p w14:paraId="1515E4F1" w14:textId="612D87D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sz w:val="20"/>
            </w:rPr>
          </w:pPr>
          <w:r w:rsidRPr="007A5DA5">
            <w:rPr>
              <w:rFonts w:ascii="Sylfaen" w:hAnsi="Sylfaen" w:cs="Sylfaen"/>
              <w:sz w:val="20"/>
            </w:rPr>
            <w:t>EN-</w:t>
          </w:r>
          <w:r w:rsidR="008E54E0">
            <w:rPr>
              <w:rFonts w:ascii="Sylfaen" w:hAnsi="Sylfaen" w:cs="Sylfaen"/>
              <w:sz w:val="20"/>
            </w:rPr>
            <w:t>8</w:t>
          </w:r>
          <w:r w:rsidRPr="007A5DA5">
            <w:rPr>
              <w:rFonts w:ascii="Sylfaen" w:hAnsi="Sylfaen" w:cs="Sylfaen"/>
              <w:sz w:val="20"/>
            </w:rPr>
            <w:t>-0</w:t>
          </w:r>
          <w:r>
            <w:rPr>
              <w:rFonts w:ascii="Sylfaen" w:hAnsi="Sylfaen" w:cs="Sylfaen"/>
              <w:sz w:val="20"/>
            </w:rPr>
            <w:t>1</w:t>
          </w:r>
        </w:p>
      </w:tc>
    </w:tr>
    <w:tr w:rsidR="000330F7" w:rsidRPr="007A5DA5" w14:paraId="2F4BE1E3" w14:textId="77777777" w:rsidTr="003E6B8D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D42BB81" w14:textId="77777777" w:rsidR="000330F7" w:rsidRPr="007A5DA5" w:rsidRDefault="000330F7" w:rsidP="000330F7">
          <w:pPr>
            <w:snapToGrid w:val="0"/>
            <w:rPr>
              <w:sz w:val="20"/>
            </w:rPr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541FFEC2" w14:textId="77777777" w:rsidR="000330F7" w:rsidRPr="007A5DA5" w:rsidRDefault="000330F7" w:rsidP="000330F7">
          <w:pPr>
            <w:snapToGrid w:val="0"/>
            <w:rPr>
              <w:sz w:val="20"/>
            </w:rPr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A7D2979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4"/>
            </w:rPr>
          </w:pPr>
          <w:r w:rsidRPr="007A5DA5">
            <w:rPr>
              <w:rFonts w:ascii="Sylfaen" w:hAnsi="Sylfaen" w:cs="Sylfaen"/>
              <w:sz w:val="14"/>
            </w:rPr>
            <w:t>Proj. insener</w:t>
          </w:r>
        </w:p>
        <w:p w14:paraId="5EACEE5B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4"/>
            </w:rPr>
          </w:pPr>
        </w:p>
        <w:p w14:paraId="2B410C60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20"/>
            </w:rPr>
          </w:pPr>
          <w:r w:rsidRPr="007A5DA5">
            <w:rPr>
              <w:rFonts w:ascii="Sylfaen" w:hAnsi="Sylfaen" w:cs="Sylfaen"/>
              <w:sz w:val="16"/>
            </w:rPr>
            <w:t>R.Toodu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9848741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20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C45B448" w14:textId="77777777" w:rsidR="000330F7" w:rsidRPr="007A5DA5" w:rsidRDefault="000330F7" w:rsidP="000330F7">
          <w:pPr>
            <w:snapToGrid w:val="0"/>
            <w:rPr>
              <w:sz w:val="20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9222F1C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sz w:val="20"/>
            </w:rPr>
          </w:pPr>
          <w:r w:rsidRPr="007A5DA5">
            <w:rPr>
              <w:rFonts w:ascii="Sylfaen" w:hAnsi="Sylfaen" w:cs="Sylfaen"/>
              <w:sz w:val="16"/>
            </w:rPr>
            <w:t xml:space="preserve">Leht </w:t>
          </w:r>
        </w:p>
        <w:p w14:paraId="3F760FE0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sz w:val="20"/>
            </w:rPr>
          </w:pPr>
          <w:r w:rsidRPr="007A5DA5">
            <w:rPr>
              <w:rFonts w:cs="Microsoft Sans Serif"/>
              <w:sz w:val="20"/>
            </w:rPr>
            <w:fldChar w:fldCharType="begin"/>
          </w:r>
          <w:r w:rsidRPr="007A5DA5">
            <w:rPr>
              <w:rFonts w:cs="Microsoft Sans Serif"/>
              <w:sz w:val="20"/>
            </w:rPr>
            <w:instrText xml:space="preserve"> PAGE </w:instrText>
          </w:r>
          <w:r w:rsidRPr="007A5DA5">
            <w:rPr>
              <w:rFonts w:cs="Microsoft Sans Serif"/>
              <w:sz w:val="20"/>
            </w:rPr>
            <w:fldChar w:fldCharType="separate"/>
          </w:r>
          <w:r w:rsidRPr="007A5DA5">
            <w:rPr>
              <w:rFonts w:cs="Microsoft Sans Serif"/>
              <w:sz w:val="20"/>
            </w:rPr>
            <w:t>1</w:t>
          </w:r>
          <w:r w:rsidRPr="007A5DA5">
            <w:rPr>
              <w:rFonts w:cs="Microsoft Sans Serif"/>
              <w:sz w:val="20"/>
            </w:rPr>
            <w:fldChar w:fldCharType="end"/>
          </w:r>
          <w:r w:rsidRPr="007A5DA5">
            <w:rPr>
              <w:rFonts w:ascii="Sylfaen" w:hAnsi="Sylfaen" w:cs="Sylfaen"/>
              <w:sz w:val="20"/>
            </w:rPr>
            <w:t>–</w:t>
          </w:r>
          <w:r w:rsidRPr="007A5DA5">
            <w:rPr>
              <w:rFonts w:cs="Microsoft Sans Serif"/>
              <w:sz w:val="20"/>
            </w:rPr>
            <w:fldChar w:fldCharType="begin"/>
          </w:r>
          <w:r w:rsidRPr="007A5DA5">
            <w:rPr>
              <w:rFonts w:cs="Microsoft Sans Serif"/>
              <w:sz w:val="20"/>
            </w:rPr>
            <w:instrText xml:space="preserve"> NUMPAGES \*Arabic </w:instrText>
          </w:r>
          <w:r w:rsidRPr="007A5DA5">
            <w:rPr>
              <w:rFonts w:cs="Microsoft Sans Serif"/>
              <w:sz w:val="20"/>
            </w:rPr>
            <w:fldChar w:fldCharType="separate"/>
          </w:r>
          <w:r w:rsidRPr="007A5DA5">
            <w:rPr>
              <w:rFonts w:cs="Microsoft Sans Serif"/>
              <w:sz w:val="20"/>
            </w:rPr>
            <w:t>1</w:t>
          </w:r>
          <w:r w:rsidRPr="007A5DA5">
            <w:rPr>
              <w:rFonts w:cs="Microsoft Sans Serif"/>
              <w:sz w:val="20"/>
            </w:rPr>
            <w:fldChar w:fldCharType="end"/>
          </w:r>
        </w:p>
      </w:tc>
    </w:tr>
    <w:tr w:rsidR="000330F7" w:rsidRPr="007A5DA5" w14:paraId="6C2FE3CE" w14:textId="77777777" w:rsidTr="003E6B8D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D258F52" w14:textId="77777777" w:rsidR="000330F7" w:rsidRPr="007A5DA5" w:rsidRDefault="000330F7" w:rsidP="000330F7">
          <w:pPr>
            <w:snapToGrid w:val="0"/>
            <w:rPr>
              <w:sz w:val="20"/>
            </w:rPr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74F7E5B2" w14:textId="77777777" w:rsidR="000330F7" w:rsidRPr="007A5DA5" w:rsidRDefault="000330F7" w:rsidP="000330F7">
          <w:pPr>
            <w:snapToGrid w:val="0"/>
            <w:rPr>
              <w:sz w:val="20"/>
            </w:rPr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533E49C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4"/>
            </w:rPr>
          </w:pPr>
          <w:r w:rsidRPr="007A5DA5">
            <w:rPr>
              <w:rFonts w:ascii="Sylfaen" w:hAnsi="Sylfaen" w:cs="Sylfaen"/>
              <w:sz w:val="14"/>
            </w:rPr>
            <w:t>Kuupäev</w:t>
          </w:r>
        </w:p>
        <w:p w14:paraId="12D613C2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4"/>
            </w:rPr>
          </w:pPr>
        </w:p>
        <w:p w14:paraId="39C0C036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rPr>
              <w:rFonts w:ascii="Sylfaen" w:hAnsi="Sylfaen" w:cs="Sylfaen"/>
              <w:sz w:val="16"/>
            </w:rPr>
          </w:pPr>
          <w:r w:rsidRPr="007A5DA5">
            <w:rPr>
              <w:rFonts w:ascii="Sylfaen" w:hAnsi="Sylfaen" w:cs="Sylfaen"/>
              <w:sz w:val="16"/>
            </w:rPr>
            <w:t>14.11.2022.a.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29A9D14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49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088CA5A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snapToGrid w:val="0"/>
            <w:rPr>
              <w:rFonts w:ascii="Sylfaen" w:hAnsi="Sylfaen" w:cs="Sylfaen"/>
              <w:sz w:val="20"/>
              <w:szCs w:val="24"/>
            </w:rPr>
          </w:pPr>
          <w:r w:rsidRPr="007A5DA5">
            <w:rPr>
              <w:rFonts w:ascii="Sylfaen" w:hAnsi="Sylfaen" w:cs="Sylfaen"/>
              <w:sz w:val="14"/>
            </w:rPr>
            <w:t>Tellija</w:t>
          </w:r>
        </w:p>
        <w:p w14:paraId="4AC7C07A" w14:textId="77777777" w:rsidR="000330F7" w:rsidRPr="007A5DA5" w:rsidRDefault="000330F7" w:rsidP="000330F7">
          <w:pPr>
            <w:tabs>
              <w:tab w:val="center" w:pos="4536"/>
              <w:tab w:val="right" w:pos="9072"/>
            </w:tabs>
            <w:jc w:val="center"/>
            <w:rPr>
              <w:sz w:val="20"/>
            </w:rPr>
          </w:pPr>
          <w:r w:rsidRPr="007A5DA5">
            <w:rPr>
              <w:rFonts w:ascii="Sylfaen" w:hAnsi="Sylfaen" w:cs="Sylfaen"/>
              <w:sz w:val="20"/>
              <w:szCs w:val="24"/>
              <w:lang w:val="en-GB"/>
            </w:rPr>
            <w:t>AUTO LÜLITI OÜ</w:t>
          </w:r>
        </w:p>
      </w:tc>
    </w:tr>
    <w:bookmarkEnd w:id="1"/>
  </w:tbl>
  <w:p w14:paraId="66144C29" w14:textId="77777777" w:rsidR="0066234F" w:rsidRDefault="006623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ACFA" w14:textId="77777777" w:rsidR="009D4713" w:rsidRDefault="009D4713">
      <w:r>
        <w:separator/>
      </w:r>
    </w:p>
  </w:footnote>
  <w:footnote w:type="continuationSeparator" w:id="0">
    <w:p w14:paraId="4FAE2E85" w14:textId="77777777" w:rsidR="009D4713" w:rsidRDefault="009D4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EBF6" w14:textId="77777777" w:rsidR="0066234F" w:rsidRDefault="00C97650">
    <w:pPr>
      <w:pStyle w:val="Header"/>
    </w:pPr>
    <w:r>
      <w:pict w14:anchorId="2846EFB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4.8pt;height:24.7pt;z-index:-251658240;mso-wrap-distance-left:0;mso-wrap-distance-right:0" stroked="f">
          <v:fill color2="black"/>
          <v:textbox style="mso-next-textbox:#_x0000_s2050" inset="0,0,0,0">
            <w:txbxContent>
              <w:p w14:paraId="5271561A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27660" w14:textId="77777777" w:rsidR="0066234F" w:rsidRDefault="00C97650">
    <w:pPr>
      <w:pStyle w:val="Header"/>
    </w:pPr>
    <w:r>
      <w:pict w14:anchorId="4467854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4.8pt;height:24.7pt;z-index:-251659264;mso-wrap-distance-left:0;mso-wrap-distance-right:0" stroked="f">
          <v:fill color2="black"/>
          <v:textbox style="mso-next-textbox:#_x0000_s2049" inset="0,0,0,0">
            <w:txbxContent>
              <w:p w14:paraId="7F1E3E62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33A6202C"/>
    <w:multiLevelType w:val="hybridMultilevel"/>
    <w:tmpl w:val="FF4839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024177">
    <w:abstractNumId w:val="0"/>
  </w:num>
  <w:num w:numId="2" w16cid:durableId="1437864444">
    <w:abstractNumId w:val="1"/>
  </w:num>
  <w:num w:numId="3" w16cid:durableId="1759981103">
    <w:abstractNumId w:val="2"/>
  </w:num>
  <w:num w:numId="4" w16cid:durableId="817766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96D"/>
    <w:rsid w:val="000330F7"/>
    <w:rsid w:val="00036451"/>
    <w:rsid w:val="0006349C"/>
    <w:rsid w:val="001373E5"/>
    <w:rsid w:val="0019418E"/>
    <w:rsid w:val="00196738"/>
    <w:rsid w:val="00212D69"/>
    <w:rsid w:val="00287860"/>
    <w:rsid w:val="002E708D"/>
    <w:rsid w:val="0032350A"/>
    <w:rsid w:val="0035309C"/>
    <w:rsid w:val="003C63AD"/>
    <w:rsid w:val="004430E6"/>
    <w:rsid w:val="00515AF4"/>
    <w:rsid w:val="00565A3C"/>
    <w:rsid w:val="00595CEE"/>
    <w:rsid w:val="006449C3"/>
    <w:rsid w:val="0066234F"/>
    <w:rsid w:val="007629BF"/>
    <w:rsid w:val="007C4BF1"/>
    <w:rsid w:val="0084571C"/>
    <w:rsid w:val="008E54E0"/>
    <w:rsid w:val="00965B5D"/>
    <w:rsid w:val="009A32FB"/>
    <w:rsid w:val="009D4713"/>
    <w:rsid w:val="009F1957"/>
    <w:rsid w:val="00A7296D"/>
    <w:rsid w:val="00A85BA2"/>
    <w:rsid w:val="00B300FB"/>
    <w:rsid w:val="00B555CE"/>
    <w:rsid w:val="00B63FB3"/>
    <w:rsid w:val="00B672FF"/>
    <w:rsid w:val="00C1192E"/>
    <w:rsid w:val="00C97650"/>
    <w:rsid w:val="00CA2A62"/>
    <w:rsid w:val="00D1271F"/>
    <w:rsid w:val="00DD3464"/>
    <w:rsid w:val="00E2328E"/>
    <w:rsid w:val="00E23949"/>
    <w:rsid w:val="00E316FC"/>
    <w:rsid w:val="00E8783A"/>
    <w:rsid w:val="00EB6149"/>
    <w:rsid w:val="00EB77FD"/>
    <w:rsid w:val="00ED5560"/>
    <w:rsid w:val="00F04C78"/>
    <w:rsid w:val="00F30375"/>
    <w:rsid w:val="00F5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oNotEmbedSmartTags/>
  <w:decimalSymbol w:val=","/>
  <w:listSeparator w:val=";"/>
  <w14:docId w14:val="1571ED7A"/>
  <w15:chartTrackingRefBased/>
  <w15:docId w15:val="{F8394E4E-ADD6-4698-AE4F-7B403424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DefaultParagraphFont11">
    <w:name w:val="WW-Default Paragraph Font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111">
    <w:name w:val="WW-Default Paragraph Font111"/>
  </w:style>
  <w:style w:type="character" w:styleId="PageNumber">
    <w:name w:val="page number"/>
    <w:basedOn w:val="WW-DefaultParagraphFont111"/>
  </w:style>
  <w:style w:type="character" w:customStyle="1" w:styleId="WW-DefaultParagraphFont1111">
    <w:name w:val="WW-Default Paragraph Font111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C1192E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5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B6EE0-A839-4737-9128-68DEC3FF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121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34</cp:revision>
  <cp:lastPrinted>2019-09-30T06:09:00Z</cp:lastPrinted>
  <dcterms:created xsi:type="dcterms:W3CDTF">2019-12-10T12:53:00Z</dcterms:created>
  <dcterms:modified xsi:type="dcterms:W3CDTF">2022-11-17T12:48:00Z</dcterms:modified>
</cp:coreProperties>
</file>