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954"/>
        <w:gridCol w:w="850"/>
        <w:gridCol w:w="851"/>
        <w:gridCol w:w="2126"/>
      </w:tblGrid>
      <w:tr w:rsidR="000656B7" w14:paraId="3220AE0B" w14:textId="77777777" w:rsidTr="00E953AA">
        <w:tc>
          <w:tcPr>
            <w:tcW w:w="568" w:type="dxa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4" w:type="dxa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26" w:type="dxa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F72A94" w14:paraId="230AD4E9" w14:textId="77777777" w:rsidTr="00E953AA">
        <w:tc>
          <w:tcPr>
            <w:tcW w:w="568" w:type="dxa"/>
          </w:tcPr>
          <w:p w14:paraId="2AC19F95" w14:textId="77777777" w:rsidR="00F72A94" w:rsidRDefault="00F72A94" w:rsidP="00F72A94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</w:tcPr>
          <w:p w14:paraId="7DEA47BF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Olemasoleva tänavavalgustuse jaotuskeskus täiendus</w:t>
            </w:r>
          </w:p>
          <w:p w14:paraId="6113EAD2" w14:textId="1FCF59F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 EL-5-02</w:t>
            </w:r>
          </w:p>
        </w:tc>
        <w:tc>
          <w:tcPr>
            <w:tcW w:w="850" w:type="dxa"/>
          </w:tcPr>
          <w:p w14:paraId="5424765F" w14:textId="70BAD14F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</w:tcPr>
          <w:p w14:paraId="15DDEC90" w14:textId="49FCC493" w:rsidR="00F72A94" w:rsidRDefault="00F72A94" w:rsidP="00F72A94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26" w:type="dxa"/>
          </w:tcPr>
          <w:p w14:paraId="7DC8FFD0" w14:textId="0545E7E9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30C048F6" w14:textId="77777777" w:rsidTr="00E953AA">
        <w:tc>
          <w:tcPr>
            <w:tcW w:w="568" w:type="dxa"/>
          </w:tcPr>
          <w:p w14:paraId="7196BC58" w14:textId="77777777" w:rsidR="00F72A94" w:rsidRDefault="00F72A94" w:rsidP="00F72A94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4" w:type="dxa"/>
          </w:tcPr>
          <w:p w14:paraId="33960E16" w14:textId="77777777" w:rsidR="009A1E4B" w:rsidRDefault="00F72A94" w:rsidP="00F72A94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 xml:space="preserve"> LED 16W, 1800lm, </w:t>
            </w:r>
            <w:r w:rsidR="00BD2B56">
              <w:rPr>
                <w:szCs w:val="24"/>
              </w:rPr>
              <w:t>3</w:t>
            </w:r>
            <w:r>
              <w:rPr>
                <w:szCs w:val="24"/>
              </w:rPr>
              <w:t>000K, IP66, optika O9,</w:t>
            </w:r>
          </w:p>
          <w:p w14:paraId="7C9DA793" w14:textId="644B8E4C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toiteseade öise hämardamise funktsiooniga</w:t>
            </w:r>
            <w:r w:rsidR="003C2D29">
              <w:rPr>
                <w:szCs w:val="24"/>
              </w:rPr>
              <w:t xml:space="preserve"> (</w:t>
            </w:r>
            <w:r w:rsidR="003C2D29" w:rsidRPr="003C2D29">
              <w:rPr>
                <w:szCs w:val="24"/>
              </w:rPr>
              <w:t>profiili – DDF 526</w:t>
            </w:r>
            <w:r w:rsidR="003C2D29">
              <w:rPr>
                <w:szCs w:val="24"/>
              </w:rPr>
              <w:t>)</w:t>
            </w:r>
          </w:p>
          <w:p w14:paraId="3EC463AB" w14:textId="2F52B872" w:rsidR="00F72A94" w:rsidRPr="00731A78" w:rsidRDefault="00F72A94" w:rsidP="00F72A9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LUG </w:t>
            </w:r>
            <w:proofErr w:type="spellStart"/>
            <w:r>
              <w:rPr>
                <w:szCs w:val="24"/>
              </w:rPr>
              <w:t>Urbino</w:t>
            </w:r>
            <w:proofErr w:type="spellEnd"/>
            <w:r>
              <w:rPr>
                <w:szCs w:val="24"/>
              </w:rPr>
              <w:t xml:space="preserve"> LED S </w:t>
            </w:r>
            <w:r w:rsidR="003C2D29" w:rsidRPr="003C2D29">
              <w:rPr>
                <w:szCs w:val="24"/>
              </w:rPr>
              <w:t>130772.5L151.090</w:t>
            </w:r>
          </w:p>
        </w:tc>
        <w:tc>
          <w:tcPr>
            <w:tcW w:w="850" w:type="dxa"/>
          </w:tcPr>
          <w:p w14:paraId="0F307FF3" w14:textId="00EBFF9C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52A9452C" w14:textId="78B9C6A8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0A0703B6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Pos.1.</w:t>
            </w:r>
          </w:p>
          <w:p w14:paraId="42CF9628" w14:textId="4A2612B1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Kergliiklustee</w:t>
            </w:r>
          </w:p>
        </w:tc>
      </w:tr>
      <w:tr w:rsidR="00D67EC2" w14:paraId="38A14BE0" w14:textId="77777777" w:rsidTr="00E953AA">
        <w:tc>
          <w:tcPr>
            <w:tcW w:w="568" w:type="dxa"/>
          </w:tcPr>
          <w:p w14:paraId="5BBBC355" w14:textId="77777777" w:rsidR="00D67EC2" w:rsidRDefault="00D67EC2" w:rsidP="00D67EC2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</w:tcPr>
          <w:p w14:paraId="4D417609" w14:textId="3E7F6EFA" w:rsidR="00D67EC2" w:rsidRDefault="00D67EC2" w:rsidP="00D67EC2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Koonusmast 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</w:p>
        </w:tc>
        <w:tc>
          <w:tcPr>
            <w:tcW w:w="850" w:type="dxa"/>
          </w:tcPr>
          <w:p w14:paraId="635A0F29" w14:textId="39D144A3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11047436" w14:textId="2C42F68F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72EAE6B3" w14:textId="64479DA9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64EF10CC" w14:textId="77777777" w:rsidTr="00E953AA">
        <w:tc>
          <w:tcPr>
            <w:tcW w:w="568" w:type="dxa"/>
          </w:tcPr>
          <w:p w14:paraId="1EE8AB1E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</w:tcPr>
          <w:p w14:paraId="5EF95019" w14:textId="1FF9A185" w:rsidR="00D67EC2" w:rsidRDefault="00D67EC2" w:rsidP="00D67EC2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850" w:type="dxa"/>
          </w:tcPr>
          <w:p w14:paraId="1D82C3BF" w14:textId="46B62F6D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3C9C491C" w14:textId="564646B5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52AD7F07" w14:textId="478D0602" w:rsidR="00D67EC2" w:rsidRDefault="00D67EC2" w:rsidP="00D67EC2">
            <w:pPr>
              <w:snapToGrid w:val="0"/>
            </w:pPr>
          </w:p>
        </w:tc>
      </w:tr>
      <w:tr w:rsidR="00D67EC2" w14:paraId="4FBAE21B" w14:textId="77777777" w:rsidTr="00E953AA">
        <w:tc>
          <w:tcPr>
            <w:tcW w:w="568" w:type="dxa"/>
          </w:tcPr>
          <w:p w14:paraId="42645978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</w:tcPr>
          <w:p w14:paraId="1EC937FF" w14:textId="61136CFC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</w:tcPr>
          <w:p w14:paraId="2875FE97" w14:textId="4148FA94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51B4AF3C" w14:textId="27C1E359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1BB37C79" w14:textId="03ED6966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32A2FD8D" w14:textId="77777777" w:rsidTr="00E953AA">
        <w:tc>
          <w:tcPr>
            <w:tcW w:w="568" w:type="dxa"/>
          </w:tcPr>
          <w:p w14:paraId="4F810FD5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4" w:type="dxa"/>
          </w:tcPr>
          <w:p w14:paraId="2549390B" w14:textId="543B902B" w:rsidR="00D67EC2" w:rsidRDefault="00D67EC2" w:rsidP="00D67EC2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Klemmik</w:t>
            </w:r>
            <w:proofErr w:type="spellEnd"/>
            <w:r>
              <w:rPr>
                <w:szCs w:val="24"/>
              </w:rPr>
              <w:t xml:space="preserve"> kaitsmeplokkiga 1A (nt. </w:t>
            </w:r>
            <w:proofErr w:type="spellStart"/>
            <w:r>
              <w:rPr>
                <w:szCs w:val="24"/>
              </w:rPr>
              <w:t>Ensto</w:t>
            </w:r>
            <w:proofErr w:type="spellEnd"/>
            <w:r>
              <w:rPr>
                <w:szCs w:val="24"/>
              </w:rPr>
              <w:t xml:space="preserve"> SV15.06)</w:t>
            </w:r>
          </w:p>
        </w:tc>
        <w:tc>
          <w:tcPr>
            <w:tcW w:w="850" w:type="dxa"/>
          </w:tcPr>
          <w:p w14:paraId="051E2C99" w14:textId="0C169C5D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71A195A3" w14:textId="5A794DFC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5EF686EC" w14:textId="0E42AA03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3B921507" w14:textId="77777777" w:rsidTr="00E953AA">
        <w:tc>
          <w:tcPr>
            <w:tcW w:w="568" w:type="dxa"/>
          </w:tcPr>
          <w:p w14:paraId="31E5E0B1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4" w:type="dxa"/>
          </w:tcPr>
          <w:p w14:paraId="5AE9B14D" w14:textId="7AB1B135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850" w:type="dxa"/>
          </w:tcPr>
          <w:p w14:paraId="5243D05B" w14:textId="0DE8375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1" w:type="dxa"/>
          </w:tcPr>
          <w:p w14:paraId="0E9D16CB" w14:textId="209FCC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3B801428" w14:textId="77777777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0ADABE98" w14:textId="77777777" w:rsidTr="00E953AA">
        <w:tc>
          <w:tcPr>
            <w:tcW w:w="568" w:type="dxa"/>
          </w:tcPr>
          <w:p w14:paraId="6E3D86DB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4" w:type="dxa"/>
          </w:tcPr>
          <w:p w14:paraId="496B6D2E" w14:textId="2D73AC20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</w:t>
            </w:r>
          </w:p>
        </w:tc>
        <w:tc>
          <w:tcPr>
            <w:tcW w:w="850" w:type="dxa"/>
          </w:tcPr>
          <w:p w14:paraId="39484DA9" w14:textId="499F189F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140*</w:t>
            </w:r>
          </w:p>
        </w:tc>
        <w:tc>
          <w:tcPr>
            <w:tcW w:w="851" w:type="dxa"/>
          </w:tcPr>
          <w:p w14:paraId="25D81EF8" w14:textId="77807329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6F28CA03" w14:textId="62045DA5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5D2FA787" w14:textId="77777777" w:rsidTr="00E953AA">
        <w:tc>
          <w:tcPr>
            <w:tcW w:w="568" w:type="dxa"/>
          </w:tcPr>
          <w:p w14:paraId="04CE771C" w14:textId="7777777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54" w:type="dxa"/>
          </w:tcPr>
          <w:p w14:paraId="7FBC0EE3" w14:textId="15CEDF36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4G16mm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6C9410A0" w14:textId="3C55E313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920*</w:t>
            </w:r>
          </w:p>
        </w:tc>
        <w:tc>
          <w:tcPr>
            <w:tcW w:w="851" w:type="dxa"/>
          </w:tcPr>
          <w:p w14:paraId="074EB534" w14:textId="45F51C2E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718A2EBB" w14:textId="4803982D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0A276BFB" w14:textId="77777777" w:rsidTr="00E953AA">
        <w:tc>
          <w:tcPr>
            <w:tcW w:w="568" w:type="dxa"/>
          </w:tcPr>
          <w:p w14:paraId="34BA7F49" w14:textId="2B849726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54" w:type="dxa"/>
          </w:tcPr>
          <w:p w14:paraId="71B1E244" w14:textId="6746E71A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PVC kaablikaitsetoru d=50 mm, 1250N</w:t>
            </w:r>
          </w:p>
        </w:tc>
        <w:tc>
          <w:tcPr>
            <w:tcW w:w="850" w:type="dxa"/>
          </w:tcPr>
          <w:p w14:paraId="5042473C" w14:textId="261CBAD8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200*</w:t>
            </w:r>
          </w:p>
        </w:tc>
        <w:tc>
          <w:tcPr>
            <w:tcW w:w="851" w:type="dxa"/>
          </w:tcPr>
          <w:p w14:paraId="19B39E71" w14:textId="3738C79C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1AD22022" w14:textId="77777777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7D28FFC8" w14:textId="77777777" w:rsidTr="00E953AA">
        <w:tc>
          <w:tcPr>
            <w:tcW w:w="568" w:type="dxa"/>
          </w:tcPr>
          <w:p w14:paraId="10ECF855" w14:textId="70239AC3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4" w:type="dxa"/>
          </w:tcPr>
          <w:p w14:paraId="6DFF8FC5" w14:textId="184E8F08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PVC kaablikaitsetoru d=50 mm, 750N</w:t>
            </w:r>
          </w:p>
        </w:tc>
        <w:tc>
          <w:tcPr>
            <w:tcW w:w="850" w:type="dxa"/>
          </w:tcPr>
          <w:p w14:paraId="003B6FEE" w14:textId="18D1D3D7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720*</w:t>
            </w:r>
          </w:p>
        </w:tc>
        <w:tc>
          <w:tcPr>
            <w:tcW w:w="851" w:type="dxa"/>
          </w:tcPr>
          <w:p w14:paraId="0341BE94" w14:textId="44B89FD8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0C38E154" w14:textId="77777777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  <w:tr w:rsidR="00D67EC2" w14:paraId="2E490B4A" w14:textId="77777777" w:rsidTr="00E953AA">
        <w:tc>
          <w:tcPr>
            <w:tcW w:w="568" w:type="dxa"/>
          </w:tcPr>
          <w:p w14:paraId="270967FA" w14:textId="7609AF46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4" w:type="dxa"/>
          </w:tcPr>
          <w:p w14:paraId="2EE69E24" w14:textId="79D8F8E8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850" w:type="dxa"/>
          </w:tcPr>
          <w:p w14:paraId="604D8705" w14:textId="13D1DB83" w:rsidR="00D67EC2" w:rsidRDefault="00D67EC2" w:rsidP="00D67EC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</w:tcPr>
          <w:p w14:paraId="1941B0A6" w14:textId="74DEF48C" w:rsidR="00D67EC2" w:rsidRDefault="00D67EC2" w:rsidP="00D67EC2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26" w:type="dxa"/>
          </w:tcPr>
          <w:p w14:paraId="08227E04" w14:textId="77777777" w:rsidR="00D67EC2" w:rsidRDefault="00D67EC2" w:rsidP="00D67EC2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787D00" w14:paraId="2A27E785" w14:textId="77777777" w:rsidTr="00D22742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D636A9F" w14:textId="77777777" w:rsidR="00787D00" w:rsidRDefault="00787D00" w:rsidP="00787D00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19FE5644" w14:textId="77777777" w:rsidR="00787D00" w:rsidRPr="00951564" w:rsidRDefault="00787D00" w:rsidP="00787D00">
          <w:pPr>
            <w:rPr>
              <w:sz w:val="14"/>
              <w:szCs w:val="14"/>
              <w:lang w:val="nl-NL"/>
            </w:rPr>
          </w:pPr>
        </w:p>
        <w:p w14:paraId="4D4035F6" w14:textId="77777777" w:rsidR="00787D00" w:rsidRPr="00951564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KÕPU</w:t>
          </w:r>
          <w:r w:rsidRPr="00951564">
            <w:rPr>
              <w:rFonts w:ascii="Sylfaen" w:hAnsi="Sylfaen" w:cs="Sylfaen"/>
              <w:sz w:val="26"/>
              <w:szCs w:val="26"/>
              <w:lang w:val="nl-NL"/>
            </w:rPr>
            <w:t xml:space="preserve"> KERRLIIKLUSTEE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362EE3E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755A8C20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</w:p>
        <w:p w14:paraId="2DBE8C08" w14:textId="6DB5DC0F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20ED1AC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0D8E60E5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787D00" w14:paraId="3982700A" w14:textId="77777777" w:rsidTr="00D22742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7E997E1" w14:textId="77777777" w:rsidR="00787D00" w:rsidRDefault="00787D00" w:rsidP="00787D00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7748647" w14:textId="77777777" w:rsidR="00787D00" w:rsidRDefault="00787D00" w:rsidP="00787D0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C502F15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7B2AF192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787D00" w14:paraId="43B072EA" w14:textId="77777777" w:rsidTr="00D22742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C110F2A" w14:textId="77777777" w:rsidR="00787D00" w:rsidRPr="00951564" w:rsidRDefault="00787D00" w:rsidP="00787D00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157FAECE" w14:textId="77777777" w:rsidR="00787D00" w:rsidRPr="00951564" w:rsidRDefault="00787D00" w:rsidP="00787D00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Kõpu alevik,</w:t>
          </w:r>
          <w:r w:rsidRPr="00951564">
            <w:rPr>
              <w:sz w:val="22"/>
              <w:szCs w:val="22"/>
              <w:lang w:val="nl-NL"/>
            </w:rPr>
            <w:t xml:space="preserve"> </w:t>
          </w:r>
          <w:r>
            <w:rPr>
              <w:sz w:val="22"/>
              <w:szCs w:val="22"/>
              <w:lang w:val="nl-NL"/>
            </w:rPr>
            <w:t>Põhja-Sakala</w:t>
          </w:r>
          <w:r w:rsidRPr="00951564">
            <w:rPr>
              <w:sz w:val="22"/>
              <w:szCs w:val="22"/>
              <w:lang w:val="nl-NL"/>
            </w:rPr>
            <w:t xml:space="preserve"> vald, </w:t>
          </w:r>
          <w:r>
            <w:rPr>
              <w:sz w:val="22"/>
              <w:szCs w:val="22"/>
              <w:lang w:val="nl-NL"/>
            </w:rPr>
            <w:t>Viljandi</w:t>
          </w:r>
          <w:r w:rsidRPr="00951564">
            <w:rPr>
              <w:sz w:val="22"/>
              <w:szCs w:val="22"/>
              <w:lang w:val="nl-NL"/>
            </w:rPr>
            <w:t xml:space="preserve">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E61C191" w14:textId="77777777" w:rsidR="00787D00" w:rsidRPr="00951564" w:rsidRDefault="00787D00" w:rsidP="00787D00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74BC25F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606CA986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787D00" w14:paraId="7503B685" w14:textId="77777777" w:rsidTr="00D22742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33550CD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0F69A17E" w14:textId="77777777" w:rsidR="00787D00" w:rsidRDefault="00D67EC2" w:rsidP="00787D0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4DB680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45pt;height:48.5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</w:tcPr>
        <w:p w14:paraId="62650A28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594380E3" w14:textId="77777777" w:rsidR="00787D00" w:rsidRDefault="00787D00" w:rsidP="00787D00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J.V.Jannseni</w:t>
          </w:r>
          <w:proofErr w:type="spellEnd"/>
          <w:r>
            <w:rPr>
              <w:rFonts w:ascii="Sylfaen" w:hAnsi="Sylfaen" w:cs="Sylfaen"/>
              <w:sz w:val="16"/>
            </w:rPr>
            <w:t xml:space="preserve"> 33, Pärnu</w:t>
          </w:r>
        </w:p>
        <w:p w14:paraId="0DB474F0" w14:textId="77777777" w:rsidR="00787D00" w:rsidRPr="00CF1BF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CF1BF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5EF6C0F3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B551919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4AB0A05C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504BFD0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523F78F6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68104C82" w14:textId="77777777" w:rsidR="00787D00" w:rsidRDefault="00787D00" w:rsidP="00787D00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453FA95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4C0FA6D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6A53E855" w14:textId="77777777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300502AF" w14:textId="77777777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25056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B44CC70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2963CEDD" w14:textId="354A3220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EL-8-01</w:t>
          </w:r>
        </w:p>
      </w:tc>
    </w:tr>
    <w:tr w:rsidR="00787D00" w14:paraId="5F6FD9BB" w14:textId="77777777" w:rsidTr="00D22742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A7DFC09" w14:textId="77777777" w:rsidR="00787D00" w:rsidRDefault="00787D00" w:rsidP="00787D0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3E3AB884" w14:textId="77777777" w:rsidR="00787D00" w:rsidRDefault="00787D00" w:rsidP="00787D0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DC57239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>. insener</w:t>
          </w:r>
        </w:p>
        <w:p w14:paraId="4ABBDF7B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24794561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B676FF4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A3EDC0D" w14:textId="77777777" w:rsidR="00787D00" w:rsidRDefault="00787D00" w:rsidP="00787D0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88CB497" w14:textId="77777777" w:rsidR="00787D00" w:rsidRDefault="00787D00" w:rsidP="00787D00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58F8E4D6" w14:textId="77777777" w:rsidR="00787D00" w:rsidRDefault="00787D00" w:rsidP="00787D00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787D00" w14:paraId="64A25D41" w14:textId="77777777" w:rsidTr="00D22742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100BBAA" w14:textId="77777777" w:rsidR="00787D00" w:rsidRDefault="00787D00" w:rsidP="00787D0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742C55B3" w14:textId="77777777" w:rsidR="00787D00" w:rsidRDefault="00787D00" w:rsidP="00787D0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3E0B846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3F0A4632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0833D42B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08.09.2025.a.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D25E364" w14:textId="77777777" w:rsidR="00821996" w:rsidRDefault="00821996" w:rsidP="00821996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Muudatus</w:t>
          </w:r>
        </w:p>
        <w:p w14:paraId="7191551B" w14:textId="77777777" w:rsidR="00821996" w:rsidRDefault="00821996" w:rsidP="00821996">
          <w:pPr>
            <w:pStyle w:val="Footer"/>
            <w:rPr>
              <w:rFonts w:ascii="Sylfaen" w:hAnsi="Sylfaen" w:cs="Sylfaen"/>
              <w:sz w:val="4"/>
            </w:rPr>
          </w:pPr>
        </w:p>
        <w:p w14:paraId="475F2D98" w14:textId="01ACFBE1" w:rsidR="00787D00" w:rsidRDefault="00D67EC2" w:rsidP="00821996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04.</w:t>
          </w:r>
          <w:r w:rsidR="00821996">
            <w:rPr>
              <w:rFonts w:ascii="Sylfaen" w:hAnsi="Sylfaen" w:cs="Sylfaen"/>
              <w:sz w:val="16"/>
            </w:rPr>
            <w:t>1</w:t>
          </w:r>
          <w:r>
            <w:rPr>
              <w:rFonts w:ascii="Sylfaen" w:hAnsi="Sylfaen" w:cs="Sylfaen"/>
              <w:sz w:val="16"/>
            </w:rPr>
            <w:t>1</w:t>
          </w:r>
          <w:r w:rsidR="00821996">
            <w:rPr>
              <w:rFonts w:ascii="Sylfaen" w:hAnsi="Sylfaen" w:cs="Sylfaen"/>
              <w:sz w:val="16"/>
            </w:rPr>
            <w:t>.2025.a.</w:t>
          </w: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964EDFF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200B17F2" w14:textId="77777777" w:rsidR="00787D00" w:rsidRDefault="00787D00" w:rsidP="00787D00">
          <w:pPr>
            <w:pStyle w:val="Footer"/>
            <w:jc w:val="center"/>
          </w:pPr>
          <w:r w:rsidRPr="00CF1BF4">
            <w:rPr>
              <w:rFonts w:ascii="Sylfaen" w:hAnsi="Sylfaen" w:cs="Sylfaen"/>
              <w:szCs w:val="24"/>
            </w:rPr>
            <w:t>PÕHJA-SAKALA VALLAVALITSUS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8700" w14:textId="77777777" w:rsidR="000656B7" w:rsidRDefault="00D67EC2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32814"/>
    <w:rsid w:val="000656B7"/>
    <w:rsid w:val="00072D45"/>
    <w:rsid w:val="000A6B18"/>
    <w:rsid w:val="000D322C"/>
    <w:rsid w:val="000E43F6"/>
    <w:rsid w:val="00170107"/>
    <w:rsid w:val="001725A0"/>
    <w:rsid w:val="001744D0"/>
    <w:rsid w:val="00174EB9"/>
    <w:rsid w:val="00185E6A"/>
    <w:rsid w:val="001870DC"/>
    <w:rsid w:val="00206D31"/>
    <w:rsid w:val="002606A4"/>
    <w:rsid w:val="002E6B40"/>
    <w:rsid w:val="002F3030"/>
    <w:rsid w:val="00313DA9"/>
    <w:rsid w:val="00325249"/>
    <w:rsid w:val="00370B63"/>
    <w:rsid w:val="003A7ADA"/>
    <w:rsid w:val="003B7881"/>
    <w:rsid w:val="003C0537"/>
    <w:rsid w:val="003C205B"/>
    <w:rsid w:val="003C2D29"/>
    <w:rsid w:val="003C4022"/>
    <w:rsid w:val="003F4B82"/>
    <w:rsid w:val="003F4CA4"/>
    <w:rsid w:val="003F547F"/>
    <w:rsid w:val="00400469"/>
    <w:rsid w:val="00427A33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4B7CFA"/>
    <w:rsid w:val="004D47C1"/>
    <w:rsid w:val="004F6BB3"/>
    <w:rsid w:val="00564497"/>
    <w:rsid w:val="005646CB"/>
    <w:rsid w:val="005905AA"/>
    <w:rsid w:val="005A133B"/>
    <w:rsid w:val="005B32F0"/>
    <w:rsid w:val="005E2848"/>
    <w:rsid w:val="0067011B"/>
    <w:rsid w:val="006878FB"/>
    <w:rsid w:val="006B4096"/>
    <w:rsid w:val="007263A5"/>
    <w:rsid w:val="00731A78"/>
    <w:rsid w:val="00771DF0"/>
    <w:rsid w:val="00787D00"/>
    <w:rsid w:val="00793A12"/>
    <w:rsid w:val="007A2FFC"/>
    <w:rsid w:val="007C3B87"/>
    <w:rsid w:val="007F6938"/>
    <w:rsid w:val="00821996"/>
    <w:rsid w:val="0084183F"/>
    <w:rsid w:val="00864967"/>
    <w:rsid w:val="00871A9A"/>
    <w:rsid w:val="00880883"/>
    <w:rsid w:val="0089472D"/>
    <w:rsid w:val="008A265B"/>
    <w:rsid w:val="008B359A"/>
    <w:rsid w:val="008C351D"/>
    <w:rsid w:val="008E6B4A"/>
    <w:rsid w:val="00920CC4"/>
    <w:rsid w:val="009271CA"/>
    <w:rsid w:val="0094365D"/>
    <w:rsid w:val="00961588"/>
    <w:rsid w:val="00972A89"/>
    <w:rsid w:val="00982415"/>
    <w:rsid w:val="009A1E4B"/>
    <w:rsid w:val="009A7F55"/>
    <w:rsid w:val="009B1672"/>
    <w:rsid w:val="009E1127"/>
    <w:rsid w:val="00A17389"/>
    <w:rsid w:val="00A824A8"/>
    <w:rsid w:val="00AC7B0D"/>
    <w:rsid w:val="00AD75D5"/>
    <w:rsid w:val="00B04DB1"/>
    <w:rsid w:val="00B23FFD"/>
    <w:rsid w:val="00B45B82"/>
    <w:rsid w:val="00B56597"/>
    <w:rsid w:val="00B94F5D"/>
    <w:rsid w:val="00BD2B56"/>
    <w:rsid w:val="00BD7B1C"/>
    <w:rsid w:val="00C66A5D"/>
    <w:rsid w:val="00C85AED"/>
    <w:rsid w:val="00C9599F"/>
    <w:rsid w:val="00CA2A96"/>
    <w:rsid w:val="00CB4B37"/>
    <w:rsid w:val="00CC4095"/>
    <w:rsid w:val="00CC67DE"/>
    <w:rsid w:val="00CD747A"/>
    <w:rsid w:val="00D01F4B"/>
    <w:rsid w:val="00D67EC2"/>
    <w:rsid w:val="00D76071"/>
    <w:rsid w:val="00DB1F40"/>
    <w:rsid w:val="00DC74F8"/>
    <w:rsid w:val="00E03C01"/>
    <w:rsid w:val="00E25001"/>
    <w:rsid w:val="00E953AA"/>
    <w:rsid w:val="00EA5180"/>
    <w:rsid w:val="00EB0245"/>
    <w:rsid w:val="00EB3657"/>
    <w:rsid w:val="00EC1374"/>
    <w:rsid w:val="00EF246B"/>
    <w:rsid w:val="00F32A17"/>
    <w:rsid w:val="00F376A9"/>
    <w:rsid w:val="00F72A94"/>
    <w:rsid w:val="00F9310F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10F"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4412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66</cp:revision>
  <cp:lastPrinted>2025-11-04T10:06:00Z</cp:lastPrinted>
  <dcterms:created xsi:type="dcterms:W3CDTF">2018-12-07T13:47:00Z</dcterms:created>
  <dcterms:modified xsi:type="dcterms:W3CDTF">2025-11-04T10:06:00Z</dcterms:modified>
</cp:coreProperties>
</file>