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8E3C3" w14:textId="77777777" w:rsidR="009111D5" w:rsidRDefault="009111D5">
      <w:pPr>
        <w:spacing w:before="2" w:line="140" w:lineRule="exact"/>
        <w:rPr>
          <w:sz w:val="15"/>
          <w:szCs w:val="15"/>
        </w:rPr>
      </w:pPr>
    </w:p>
    <w:p w14:paraId="78E6A519" w14:textId="77777777"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3"/>
          <w:sz w:val="24"/>
          <w:szCs w:val="24"/>
        </w:rPr>
        <w:t>L</w:t>
      </w:r>
      <w:r w:rsidRPr="00541443">
        <w:rPr>
          <w:sz w:val="24"/>
          <w:szCs w:val="24"/>
        </w:rPr>
        <w:t>US</w:t>
      </w:r>
    </w:p>
    <w:p w14:paraId="4358BAA0" w14:textId="77777777" w:rsidR="009111D5" w:rsidRPr="00541443" w:rsidRDefault="00053ABD">
      <w:pPr>
        <w:spacing w:before="41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 xml:space="preserve">jali </w:t>
      </w:r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3"/>
          <w:sz w:val="24"/>
          <w:szCs w:val="24"/>
        </w:rPr>
        <w:t>i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ks t</w:t>
      </w:r>
      <w:r w:rsidRPr="00541443">
        <w:rPr>
          <w:spacing w:val="-1"/>
          <w:sz w:val="24"/>
          <w:szCs w:val="24"/>
        </w:rPr>
        <w:t>ee</w:t>
      </w:r>
      <w:r w:rsidRPr="00541443">
        <w:rPr>
          <w:sz w:val="24"/>
          <w:szCs w:val="24"/>
        </w:rPr>
        <w:t>k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vööndis</w:t>
      </w:r>
    </w:p>
    <w:p w14:paraId="3DFC606B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160BCFFA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5E365AE6" w14:textId="77777777" w:rsidR="009111D5" w:rsidRPr="00541443" w:rsidRDefault="009111D5">
      <w:pPr>
        <w:spacing w:before="17" w:line="260" w:lineRule="exact"/>
        <w:rPr>
          <w:sz w:val="24"/>
          <w:szCs w:val="24"/>
        </w:rPr>
      </w:pPr>
    </w:p>
    <w:p w14:paraId="664A026B" w14:textId="7EA19C06" w:rsidR="009111D5" w:rsidRPr="00541443" w:rsidRDefault="00053ABD" w:rsidP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ot</w:t>
      </w:r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 xml:space="preserve">ja:  </w:t>
      </w:r>
      <w:r w:rsidR="00236C57">
        <w:rPr>
          <w:sz w:val="24"/>
          <w:szCs w:val="24"/>
        </w:rPr>
        <w:t>Barrus AS,</w:t>
      </w:r>
      <w:r w:rsidR="006A254F">
        <w:rPr>
          <w:sz w:val="24"/>
          <w:szCs w:val="24"/>
        </w:rPr>
        <w:t xml:space="preserve"> reg kood 1</w:t>
      </w:r>
      <w:r w:rsidR="00236C57">
        <w:rPr>
          <w:sz w:val="24"/>
          <w:szCs w:val="24"/>
        </w:rPr>
        <w:t>0270580</w:t>
      </w:r>
      <w:r w:rsidR="006A254F">
        <w:rPr>
          <w:sz w:val="24"/>
          <w:szCs w:val="24"/>
        </w:rPr>
        <w:t xml:space="preserve">, </w:t>
      </w:r>
      <w:r w:rsidR="00236C57">
        <w:rPr>
          <w:sz w:val="24"/>
          <w:szCs w:val="24"/>
        </w:rPr>
        <w:t>Veskisalu, Võru</w:t>
      </w:r>
      <w:r w:rsidRPr="00541443">
        <w:rPr>
          <w:sz w:val="24"/>
          <w:szCs w:val="24"/>
        </w:rPr>
        <w:t xml:space="preserve"> vald, Võrumaa</w:t>
      </w:r>
    </w:p>
    <w:p w14:paraId="404BAD0B" w14:textId="77777777" w:rsidR="009111D5" w:rsidRPr="00541443" w:rsidRDefault="009111D5">
      <w:pPr>
        <w:spacing w:before="42"/>
        <w:ind w:left="116"/>
        <w:rPr>
          <w:sz w:val="24"/>
          <w:szCs w:val="24"/>
        </w:rPr>
      </w:pPr>
    </w:p>
    <w:p w14:paraId="323A6799" w14:textId="5276804B" w:rsidR="009111D5" w:rsidRPr="00541443" w:rsidRDefault="00053ABD" w:rsidP="00816373">
      <w:pPr>
        <w:spacing w:before="32" w:line="360" w:lineRule="auto"/>
        <w:ind w:left="116"/>
        <w:jc w:val="both"/>
        <w:rPr>
          <w:color w:val="000000"/>
          <w:sz w:val="24"/>
          <w:szCs w:val="24"/>
          <w:shd w:val="clear" w:color="auto" w:fill="FFFFFF"/>
        </w:rPr>
      </w:pPr>
      <w:r w:rsidRPr="00541443">
        <w:rPr>
          <w:sz w:val="24"/>
          <w:szCs w:val="24"/>
        </w:rPr>
        <w:t>p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 xml:space="preserve">lub </w:t>
      </w:r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uba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me</w:t>
      </w:r>
      <w:r w:rsidRPr="00541443">
        <w:rPr>
          <w:spacing w:val="2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mat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rj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li</w:t>
      </w:r>
      <w:r w:rsidRPr="00541443">
        <w:rPr>
          <w:spacing w:val="1"/>
          <w:sz w:val="24"/>
          <w:szCs w:val="24"/>
        </w:rPr>
        <w:t xml:space="preserve"> 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ju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isele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laop</w:t>
      </w:r>
      <w:r w:rsidRPr="00541443">
        <w:rPr>
          <w:spacing w:val="2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le</w:t>
      </w:r>
      <w:r w:rsidR="00816373">
        <w:rPr>
          <w:sz w:val="24"/>
          <w:szCs w:val="24"/>
        </w:rPr>
        <w:t xml:space="preserve"> </w:t>
      </w:r>
      <w:r w:rsidRPr="00541443">
        <w:rPr>
          <w:sz w:val="24"/>
          <w:szCs w:val="24"/>
        </w:rPr>
        <w:t>rii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aa</w:t>
      </w:r>
      <w:r w:rsidRPr="00541443">
        <w:rPr>
          <w:sz w:val="24"/>
          <w:szCs w:val="24"/>
        </w:rPr>
        <w:t>nt</w:t>
      </w:r>
      <w:r w:rsidRPr="00541443">
        <w:rPr>
          <w:spacing w:val="2"/>
          <w:sz w:val="24"/>
          <w:szCs w:val="24"/>
        </w:rPr>
        <w:t>e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 xml:space="preserve">nr. </w:t>
      </w:r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 </w:t>
      </w:r>
      <w:r w:rsidR="00236C57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2</w:t>
      </w:r>
      <w:r w:rsidR="006A254F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</w:t>
      </w:r>
      <w:r w:rsidR="00236C57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Tallinn-Tartu-Võru-Luhamaa</w:t>
      </w:r>
      <w:r w:rsidR="006A254F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</w:t>
      </w:r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tee </w:t>
      </w:r>
      <w:r w:rsidR="00210E4E">
        <w:rPr>
          <w:color w:val="000000"/>
          <w:sz w:val="24"/>
          <w:szCs w:val="24"/>
          <w:shd w:val="clear" w:color="auto" w:fill="FFFFFF"/>
        </w:rPr>
        <w:t xml:space="preserve"> 251,4 </w:t>
      </w:r>
      <w:r w:rsidR="0098529C">
        <w:rPr>
          <w:color w:val="000000"/>
          <w:sz w:val="24"/>
          <w:szCs w:val="24"/>
          <w:shd w:val="clear" w:color="auto" w:fill="FFFFFF"/>
        </w:rPr>
        <w:t xml:space="preserve">– </w:t>
      </w:r>
      <w:r w:rsidR="00210E4E">
        <w:rPr>
          <w:color w:val="000000"/>
          <w:sz w:val="24"/>
          <w:szCs w:val="24"/>
          <w:shd w:val="clear" w:color="auto" w:fill="FFFFFF"/>
        </w:rPr>
        <w:t>251,</w:t>
      </w:r>
      <w:r w:rsidR="00CA3B6B">
        <w:rPr>
          <w:color w:val="000000"/>
          <w:sz w:val="24"/>
          <w:szCs w:val="24"/>
          <w:shd w:val="clear" w:color="auto" w:fill="FFFFFF"/>
        </w:rPr>
        <w:t>8</w:t>
      </w:r>
      <w:r w:rsidR="00481758">
        <w:rPr>
          <w:color w:val="000000"/>
          <w:sz w:val="24"/>
          <w:szCs w:val="24"/>
          <w:shd w:val="clear" w:color="auto" w:fill="FFFFFF"/>
        </w:rPr>
        <w:t xml:space="preserve"> </w:t>
      </w:r>
      <w:r w:rsidR="00541443" w:rsidRPr="00541443">
        <w:rPr>
          <w:color w:val="000000"/>
          <w:sz w:val="24"/>
          <w:szCs w:val="24"/>
          <w:shd w:val="clear" w:color="auto" w:fill="FFFFFF"/>
        </w:rPr>
        <w:t>km-l</w:t>
      </w:r>
      <w:r w:rsidR="001646FD">
        <w:rPr>
          <w:color w:val="000000"/>
          <w:sz w:val="24"/>
          <w:szCs w:val="24"/>
          <w:shd w:val="clear" w:color="auto" w:fill="FFFFFF"/>
        </w:rPr>
        <w:t xml:space="preserve"> </w:t>
      </w:r>
      <w:r w:rsidR="00210E4E">
        <w:rPr>
          <w:color w:val="000000"/>
          <w:sz w:val="24"/>
          <w:szCs w:val="24"/>
          <w:shd w:val="clear" w:color="auto" w:fill="FFFFFF"/>
        </w:rPr>
        <w:t>paremal</w:t>
      </w:r>
      <w:r w:rsidR="006A254F">
        <w:rPr>
          <w:color w:val="000000"/>
          <w:sz w:val="24"/>
          <w:szCs w:val="24"/>
          <w:shd w:val="clear" w:color="auto" w:fill="FFFFFF"/>
        </w:rPr>
        <w:t xml:space="preserve"> poolel katast</w:t>
      </w:r>
      <w:r w:rsidR="00210E4E">
        <w:rPr>
          <w:color w:val="000000"/>
          <w:sz w:val="24"/>
          <w:szCs w:val="24"/>
          <w:shd w:val="clear" w:color="auto" w:fill="FFFFFF"/>
        </w:rPr>
        <w:t>ril</w:t>
      </w:r>
      <w:r w:rsidR="006A254F">
        <w:rPr>
          <w:color w:val="000000"/>
          <w:sz w:val="24"/>
          <w:szCs w:val="24"/>
          <w:shd w:val="clear" w:color="auto" w:fill="FFFFFF"/>
        </w:rPr>
        <w:t xml:space="preserve"> </w:t>
      </w:r>
      <w:r w:rsidR="00210E4E">
        <w:rPr>
          <w:color w:val="000000"/>
          <w:sz w:val="24"/>
          <w:szCs w:val="24"/>
          <w:shd w:val="clear" w:color="auto" w:fill="FFFFFF"/>
        </w:rPr>
        <w:t>91801:009:1170</w:t>
      </w:r>
    </w:p>
    <w:p w14:paraId="05A521F1" w14:textId="77777777" w:rsidR="00541443" w:rsidRPr="00541443" w:rsidRDefault="00541443" w:rsidP="00816373">
      <w:pPr>
        <w:spacing w:before="43" w:line="360" w:lineRule="auto"/>
        <w:ind w:left="116"/>
        <w:rPr>
          <w:sz w:val="24"/>
          <w:szCs w:val="24"/>
        </w:rPr>
      </w:pPr>
    </w:p>
    <w:p w14:paraId="2B13C75C" w14:textId="1F4AA282" w:rsidR="009111D5" w:rsidRPr="00541443" w:rsidRDefault="00053ABD" w:rsidP="00816373">
      <w:pPr>
        <w:spacing w:after="120" w:line="360" w:lineRule="auto"/>
        <w:ind w:left="113"/>
        <w:rPr>
          <w:sz w:val="24"/>
          <w:szCs w:val="24"/>
        </w:rPr>
      </w:pPr>
      <w:r w:rsidRPr="00541443">
        <w:rPr>
          <w:sz w:val="24"/>
          <w:szCs w:val="24"/>
        </w:rPr>
        <w:t>1.</w:t>
      </w:r>
      <w:r w:rsidRPr="00541443">
        <w:rPr>
          <w:spacing w:val="2"/>
          <w:sz w:val="24"/>
          <w:szCs w:val="24"/>
        </w:rPr>
        <w:t xml:space="preserve"> </w:t>
      </w:r>
      <w:r w:rsidRPr="00541443">
        <w:rPr>
          <w:spacing w:val="-5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</w:t>
      </w:r>
      <w:r w:rsidRPr="00541443">
        <w:rPr>
          <w:spacing w:val="3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a</w:t>
      </w:r>
      <w:r w:rsidRPr="00541443">
        <w:rPr>
          <w:spacing w:val="3"/>
          <w:sz w:val="24"/>
          <w:szCs w:val="24"/>
        </w:rPr>
        <w:t>l</w:t>
      </w:r>
      <w:r w:rsidRPr="00541443">
        <w:rPr>
          <w:spacing w:val="-2"/>
          <w:sz w:val="24"/>
          <w:szCs w:val="24"/>
        </w:rPr>
        <w:t>g</w:t>
      </w:r>
      <w:r w:rsidR="00607DA5">
        <w:rPr>
          <w:sz w:val="24"/>
          <w:szCs w:val="24"/>
        </w:rPr>
        <w:t xml:space="preserve">us </w:t>
      </w:r>
      <w:r w:rsidR="00210E4E">
        <w:rPr>
          <w:sz w:val="24"/>
          <w:szCs w:val="24"/>
        </w:rPr>
        <w:t>18</w:t>
      </w:r>
      <w:r w:rsidR="006A254F">
        <w:rPr>
          <w:sz w:val="24"/>
          <w:szCs w:val="24"/>
        </w:rPr>
        <w:t>.</w:t>
      </w:r>
      <w:r w:rsidR="00962FC0">
        <w:rPr>
          <w:sz w:val="24"/>
          <w:szCs w:val="24"/>
        </w:rPr>
        <w:t>0</w:t>
      </w:r>
      <w:r w:rsidR="0098529C">
        <w:rPr>
          <w:sz w:val="24"/>
          <w:szCs w:val="24"/>
        </w:rPr>
        <w:t>2</w:t>
      </w:r>
      <w:r w:rsidR="001540B5">
        <w:rPr>
          <w:sz w:val="24"/>
          <w:szCs w:val="24"/>
        </w:rPr>
        <w:t>.202</w:t>
      </w:r>
      <w:r w:rsidR="00210E4E">
        <w:rPr>
          <w:sz w:val="24"/>
          <w:szCs w:val="24"/>
        </w:rPr>
        <w:t>6</w:t>
      </w:r>
      <w:r w:rsidRPr="00541443">
        <w:rPr>
          <w:sz w:val="24"/>
          <w:szCs w:val="24"/>
        </w:rPr>
        <w:t xml:space="preserve"> 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lõpp:</w:t>
      </w:r>
      <w:r w:rsidRPr="00541443">
        <w:rPr>
          <w:spacing w:val="1"/>
          <w:sz w:val="24"/>
          <w:szCs w:val="24"/>
        </w:rPr>
        <w:t xml:space="preserve"> </w:t>
      </w:r>
      <w:r w:rsidR="00210E4E">
        <w:rPr>
          <w:sz w:val="24"/>
          <w:szCs w:val="24"/>
        </w:rPr>
        <w:t>0</w:t>
      </w:r>
      <w:r w:rsidR="00D3588A">
        <w:rPr>
          <w:sz w:val="24"/>
          <w:szCs w:val="24"/>
        </w:rPr>
        <w:t>6</w:t>
      </w:r>
      <w:r w:rsidR="00541443">
        <w:rPr>
          <w:sz w:val="24"/>
          <w:szCs w:val="24"/>
        </w:rPr>
        <w:t>.</w:t>
      </w:r>
      <w:r w:rsidR="006A254F">
        <w:rPr>
          <w:sz w:val="24"/>
          <w:szCs w:val="24"/>
        </w:rPr>
        <w:t>0</w:t>
      </w:r>
      <w:r w:rsidR="00210E4E">
        <w:rPr>
          <w:sz w:val="24"/>
          <w:szCs w:val="24"/>
        </w:rPr>
        <w:t>3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210E4E">
        <w:rPr>
          <w:sz w:val="24"/>
          <w:szCs w:val="24"/>
        </w:rPr>
        <w:t>6</w:t>
      </w:r>
    </w:p>
    <w:p w14:paraId="30D3DFBA" w14:textId="776C8E6F" w:rsidR="009111D5" w:rsidRPr="00541443" w:rsidRDefault="00053ABD" w:rsidP="00816373">
      <w:pPr>
        <w:spacing w:after="120" w:line="360" w:lineRule="auto"/>
        <w:ind w:left="113"/>
        <w:rPr>
          <w:sz w:val="24"/>
          <w:szCs w:val="24"/>
        </w:rPr>
      </w:pPr>
      <w:r w:rsidRPr="00541443">
        <w:rPr>
          <w:sz w:val="24"/>
          <w:szCs w:val="24"/>
        </w:rPr>
        <w:t>2. 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 k</w:t>
      </w:r>
      <w:r w:rsidRPr="00541443">
        <w:rPr>
          <w:spacing w:val="3"/>
          <w:sz w:val="24"/>
          <w:szCs w:val="24"/>
        </w:rPr>
        <w:t>o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 xml:space="preserve">us: </w:t>
      </w:r>
      <w:r w:rsidRPr="00541443">
        <w:rPr>
          <w:spacing w:val="3"/>
          <w:sz w:val="24"/>
          <w:szCs w:val="24"/>
        </w:rPr>
        <w:t xml:space="preserve"> </w:t>
      </w:r>
      <w:r w:rsidR="00210E4E">
        <w:rPr>
          <w:sz w:val="24"/>
          <w:szCs w:val="24"/>
        </w:rPr>
        <w:t>700</w:t>
      </w:r>
      <w:r w:rsidR="0090676A" w:rsidRPr="00541443">
        <w:rPr>
          <w:sz w:val="24"/>
          <w:szCs w:val="24"/>
        </w:rPr>
        <w:t xml:space="preserve"> </w:t>
      </w:r>
      <w:r w:rsidRPr="00541443">
        <w:rPr>
          <w:sz w:val="24"/>
          <w:szCs w:val="24"/>
        </w:rPr>
        <w:t>m</w:t>
      </w:r>
      <w:r w:rsidR="0090676A" w:rsidRPr="00541443">
        <w:rPr>
          <w:sz w:val="24"/>
          <w:szCs w:val="24"/>
        </w:rPr>
        <w:t>3</w:t>
      </w:r>
    </w:p>
    <w:p w14:paraId="4B3AAB1A" w14:textId="77777777" w:rsidR="009111D5" w:rsidRPr="00541443" w:rsidRDefault="009111D5" w:rsidP="00816373">
      <w:pPr>
        <w:spacing w:before="3" w:after="120" w:line="360" w:lineRule="auto"/>
        <w:rPr>
          <w:sz w:val="24"/>
          <w:szCs w:val="24"/>
        </w:rPr>
      </w:pPr>
    </w:p>
    <w:p w14:paraId="24C2D7B1" w14:textId="707C3E04"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3. 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 väljav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o</w:t>
      </w:r>
      <w:r w:rsidRPr="00541443">
        <w:rPr>
          <w:spacing w:val="2"/>
          <w:sz w:val="24"/>
          <w:szCs w:val="24"/>
        </w:rPr>
        <w:t xml:space="preserve"> </w:t>
      </w:r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:</w:t>
      </w:r>
      <w:r w:rsidRPr="00541443">
        <w:rPr>
          <w:spacing w:val="3"/>
          <w:sz w:val="24"/>
          <w:szCs w:val="24"/>
        </w:rPr>
        <w:t xml:space="preserve"> </w:t>
      </w:r>
      <w:r w:rsidR="00210E4E">
        <w:rPr>
          <w:sz w:val="24"/>
          <w:szCs w:val="24"/>
        </w:rPr>
        <w:t>18</w:t>
      </w:r>
      <w:r w:rsidR="0090676A" w:rsidRPr="00541443">
        <w:rPr>
          <w:sz w:val="24"/>
          <w:szCs w:val="24"/>
        </w:rPr>
        <w:t>.</w:t>
      </w:r>
      <w:r w:rsidR="00962FC0">
        <w:rPr>
          <w:sz w:val="24"/>
          <w:szCs w:val="24"/>
        </w:rPr>
        <w:t>02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210E4E">
        <w:rPr>
          <w:sz w:val="24"/>
          <w:szCs w:val="24"/>
        </w:rPr>
        <w:t>6</w:t>
      </w:r>
    </w:p>
    <w:p w14:paraId="61D97392" w14:textId="77777777" w:rsidR="009111D5" w:rsidRPr="00541443" w:rsidRDefault="009111D5" w:rsidP="00816373">
      <w:pPr>
        <w:spacing w:before="1" w:after="120" w:line="360" w:lineRule="auto"/>
        <w:rPr>
          <w:sz w:val="24"/>
          <w:szCs w:val="24"/>
        </w:rPr>
      </w:pPr>
    </w:p>
    <w:p w14:paraId="6E3392CF" w14:textId="03F1F51A"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4. Ajut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laopl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tsi</w:t>
      </w:r>
      <w:r w:rsidRPr="00541443">
        <w:rPr>
          <w:spacing w:val="1"/>
          <w:sz w:val="24"/>
          <w:szCs w:val="24"/>
        </w:rPr>
        <w:t xml:space="preserve"> </w:t>
      </w:r>
      <w:r w:rsidRPr="00541443">
        <w:rPr>
          <w:sz w:val="24"/>
          <w:szCs w:val="24"/>
        </w:rPr>
        <w:t>ja 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l</w:t>
      </w:r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ümbruse kor</w:t>
      </w:r>
      <w:r w:rsidRPr="00541443">
        <w:rPr>
          <w:spacing w:val="1"/>
          <w:sz w:val="24"/>
          <w:szCs w:val="24"/>
        </w:rPr>
        <w:t>r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stami</w:t>
      </w:r>
      <w:r w:rsidRPr="00541443">
        <w:rPr>
          <w:spacing w:val="1"/>
          <w:sz w:val="24"/>
          <w:szCs w:val="24"/>
        </w:rPr>
        <w:t>s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pacing w:val="3"/>
          <w:sz w:val="24"/>
          <w:szCs w:val="24"/>
        </w:rPr>
        <w:t>l</w:t>
      </w:r>
      <w:r w:rsidRPr="00541443">
        <w:rPr>
          <w:sz w:val="24"/>
          <w:szCs w:val="24"/>
        </w:rPr>
        <w:t>õpptäht</w:t>
      </w:r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Pr="00541443">
        <w:rPr>
          <w:spacing w:val="-2"/>
          <w:sz w:val="24"/>
          <w:szCs w:val="24"/>
        </w:rPr>
        <w:t>g</w:t>
      </w:r>
      <w:r w:rsidR="00245621" w:rsidRPr="00541443">
        <w:rPr>
          <w:sz w:val="24"/>
          <w:szCs w:val="24"/>
        </w:rPr>
        <w:t xml:space="preserve"> </w:t>
      </w:r>
      <w:r w:rsidR="00577C0C">
        <w:rPr>
          <w:sz w:val="24"/>
          <w:szCs w:val="24"/>
        </w:rPr>
        <w:t>31</w:t>
      </w:r>
      <w:r w:rsidR="00245621" w:rsidRPr="00541443">
        <w:rPr>
          <w:sz w:val="24"/>
          <w:szCs w:val="24"/>
        </w:rPr>
        <w:t>.</w:t>
      </w:r>
      <w:r w:rsidR="006A254F">
        <w:rPr>
          <w:sz w:val="24"/>
          <w:szCs w:val="24"/>
        </w:rPr>
        <w:t>0</w:t>
      </w:r>
      <w:r w:rsidR="00210E4E">
        <w:rPr>
          <w:sz w:val="24"/>
          <w:szCs w:val="24"/>
        </w:rPr>
        <w:t>5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210E4E">
        <w:rPr>
          <w:sz w:val="24"/>
          <w:szCs w:val="24"/>
        </w:rPr>
        <w:t>6</w:t>
      </w:r>
    </w:p>
    <w:p w14:paraId="4B94092F" w14:textId="77777777" w:rsidR="009111D5" w:rsidRPr="00541443" w:rsidRDefault="009111D5" w:rsidP="00816373">
      <w:pPr>
        <w:spacing w:before="1" w:after="120" w:line="360" w:lineRule="auto"/>
        <w:rPr>
          <w:sz w:val="24"/>
          <w:szCs w:val="24"/>
        </w:rPr>
      </w:pPr>
    </w:p>
    <w:p w14:paraId="09311ED4" w14:textId="77777777"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5. V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stu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va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is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ku konta</w:t>
      </w:r>
      <w:r w:rsidRPr="00541443">
        <w:rPr>
          <w:spacing w:val="2"/>
          <w:sz w:val="24"/>
          <w:szCs w:val="24"/>
        </w:rPr>
        <w:t>k</w:t>
      </w:r>
      <w:r w:rsidRPr="00541443">
        <w:rPr>
          <w:sz w:val="24"/>
          <w:szCs w:val="24"/>
        </w:rPr>
        <w:t>tandm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d:</w:t>
      </w:r>
    </w:p>
    <w:p w14:paraId="3C785AD2" w14:textId="77777777" w:rsidR="009111D5" w:rsidRPr="00541443" w:rsidRDefault="009111D5" w:rsidP="00816373">
      <w:pPr>
        <w:spacing w:before="1" w:line="360" w:lineRule="auto"/>
        <w:rPr>
          <w:sz w:val="24"/>
          <w:szCs w:val="24"/>
        </w:rPr>
      </w:pPr>
    </w:p>
    <w:p w14:paraId="7040FFC8" w14:textId="77777777" w:rsidR="009111D5" w:rsidRPr="00541443" w:rsidRDefault="006A254F" w:rsidP="00816373">
      <w:pPr>
        <w:spacing w:line="360" w:lineRule="auto"/>
        <w:ind w:left="356"/>
        <w:rPr>
          <w:sz w:val="24"/>
          <w:szCs w:val="24"/>
        </w:rPr>
      </w:pPr>
      <w:r>
        <w:rPr>
          <w:sz w:val="24"/>
          <w:szCs w:val="24"/>
        </w:rPr>
        <w:t>Kristjan Kund</w:t>
      </w:r>
      <w:r w:rsidR="00053ABD" w:rsidRPr="00541443">
        <w:rPr>
          <w:sz w:val="24"/>
          <w:szCs w:val="24"/>
        </w:rPr>
        <w:t xml:space="preserve">  tel. </w:t>
      </w:r>
      <w:r>
        <w:rPr>
          <w:sz w:val="24"/>
          <w:szCs w:val="24"/>
        </w:rPr>
        <w:t>+372</w:t>
      </w:r>
      <w:r w:rsidR="00053ABD" w:rsidRPr="00541443">
        <w:rPr>
          <w:sz w:val="24"/>
          <w:szCs w:val="24"/>
        </w:rPr>
        <w:t>5</w:t>
      </w:r>
      <w:r>
        <w:rPr>
          <w:sz w:val="24"/>
          <w:szCs w:val="24"/>
        </w:rPr>
        <w:t>206528</w:t>
      </w:r>
    </w:p>
    <w:p w14:paraId="08A17F2A" w14:textId="77777777" w:rsidR="009111D5" w:rsidRPr="00541443" w:rsidRDefault="009111D5">
      <w:pPr>
        <w:spacing w:before="3" w:line="160" w:lineRule="exact"/>
        <w:rPr>
          <w:sz w:val="24"/>
          <w:szCs w:val="24"/>
        </w:rPr>
      </w:pPr>
    </w:p>
    <w:p w14:paraId="36982A20" w14:textId="4B7211C6"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pacing w:val="-1"/>
          <w:sz w:val="24"/>
          <w:szCs w:val="24"/>
        </w:rPr>
        <w:t>e-</w:t>
      </w:r>
      <w:r w:rsidRPr="00541443">
        <w:rPr>
          <w:sz w:val="24"/>
          <w:szCs w:val="24"/>
        </w:rPr>
        <w:t xml:space="preserve">post: </w:t>
      </w:r>
      <w:r w:rsidR="0076108C">
        <w:rPr>
          <w:sz w:val="24"/>
          <w:szCs w:val="24"/>
        </w:rPr>
        <w:t>kristjan.kund</w:t>
      </w:r>
      <w:r w:rsidR="006A254F">
        <w:rPr>
          <w:sz w:val="24"/>
          <w:szCs w:val="24"/>
        </w:rPr>
        <w:t>@</w:t>
      </w:r>
      <w:r w:rsidR="0076108C">
        <w:rPr>
          <w:sz w:val="24"/>
          <w:szCs w:val="24"/>
        </w:rPr>
        <w:t>barrus</w:t>
      </w:r>
      <w:r w:rsidR="006A254F">
        <w:rPr>
          <w:sz w:val="24"/>
          <w:szCs w:val="24"/>
        </w:rPr>
        <w:t>.ee</w:t>
      </w:r>
    </w:p>
    <w:p w14:paraId="0694EC7D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1A41293D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50D7DAFB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03F8B684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777E8592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4BD724E7" w14:textId="77777777" w:rsidR="009111D5" w:rsidRPr="00541443" w:rsidRDefault="009111D5">
      <w:pPr>
        <w:spacing w:line="200" w:lineRule="exact"/>
        <w:rPr>
          <w:sz w:val="24"/>
          <w:szCs w:val="24"/>
        </w:rPr>
      </w:pPr>
    </w:p>
    <w:p w14:paraId="17AF9D4B" w14:textId="77777777" w:rsidR="009111D5" w:rsidRPr="00541443" w:rsidRDefault="009111D5">
      <w:pPr>
        <w:spacing w:before="14" w:line="260" w:lineRule="exact"/>
        <w:rPr>
          <w:sz w:val="24"/>
          <w:szCs w:val="24"/>
        </w:rPr>
      </w:pPr>
    </w:p>
    <w:p w14:paraId="473204E3" w14:textId="4FBD369B" w:rsidR="00053ABD" w:rsidRPr="00541443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>Kuup</w:t>
      </w:r>
      <w:r w:rsidRPr="00541443">
        <w:rPr>
          <w:spacing w:val="-1"/>
          <w:sz w:val="24"/>
          <w:szCs w:val="24"/>
        </w:rPr>
        <w:t>äe</w:t>
      </w:r>
      <w:r w:rsidR="0090676A" w:rsidRPr="00541443">
        <w:rPr>
          <w:sz w:val="24"/>
          <w:szCs w:val="24"/>
        </w:rPr>
        <w:t>v:</w:t>
      </w:r>
      <w:r w:rsidR="006A254F">
        <w:rPr>
          <w:sz w:val="24"/>
          <w:szCs w:val="24"/>
        </w:rPr>
        <w:t xml:space="preserve"> </w:t>
      </w:r>
      <w:r w:rsidR="0076108C">
        <w:rPr>
          <w:sz w:val="24"/>
          <w:szCs w:val="24"/>
        </w:rPr>
        <w:t>12</w:t>
      </w:r>
      <w:r w:rsidR="001540B5">
        <w:rPr>
          <w:sz w:val="24"/>
          <w:szCs w:val="24"/>
        </w:rPr>
        <w:t>.</w:t>
      </w:r>
      <w:r w:rsidR="00962FC0">
        <w:rPr>
          <w:sz w:val="24"/>
          <w:szCs w:val="24"/>
        </w:rPr>
        <w:t>0</w:t>
      </w:r>
      <w:r w:rsidR="0098529C">
        <w:rPr>
          <w:sz w:val="24"/>
          <w:szCs w:val="24"/>
        </w:rPr>
        <w:t>2</w:t>
      </w:r>
      <w:r w:rsidR="001646FD">
        <w:rPr>
          <w:sz w:val="24"/>
          <w:szCs w:val="24"/>
        </w:rPr>
        <w:t>.202</w:t>
      </w:r>
      <w:r w:rsidR="0076108C">
        <w:rPr>
          <w:sz w:val="24"/>
          <w:szCs w:val="24"/>
        </w:rPr>
        <w:t>6</w:t>
      </w:r>
    </w:p>
    <w:p w14:paraId="64F24C9B" w14:textId="77777777" w:rsidR="009111D5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 xml:space="preserve"> Allk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 xml:space="preserve">ri: </w:t>
      </w:r>
      <w:r>
        <w:rPr>
          <w:sz w:val="24"/>
          <w:szCs w:val="24"/>
        </w:rPr>
        <w:t>…………………………………………</w:t>
      </w:r>
    </w:p>
    <w:sectPr w:rsidR="009111D5">
      <w:type w:val="continuous"/>
      <w:pgSz w:w="11920" w:h="16840"/>
      <w:pgMar w:top="1560" w:right="14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AF63DC"/>
    <w:multiLevelType w:val="multilevel"/>
    <w:tmpl w:val="801C20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798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D5"/>
    <w:rsid w:val="00053ABD"/>
    <w:rsid w:val="000B659B"/>
    <w:rsid w:val="001540B5"/>
    <w:rsid w:val="001646FD"/>
    <w:rsid w:val="001C1928"/>
    <w:rsid w:val="00210E4E"/>
    <w:rsid w:val="00236C57"/>
    <w:rsid w:val="00245621"/>
    <w:rsid w:val="00481758"/>
    <w:rsid w:val="004F7BAB"/>
    <w:rsid w:val="00541443"/>
    <w:rsid w:val="0055725F"/>
    <w:rsid w:val="00577C0C"/>
    <w:rsid w:val="00607DA5"/>
    <w:rsid w:val="006A254F"/>
    <w:rsid w:val="007065A9"/>
    <w:rsid w:val="0076108C"/>
    <w:rsid w:val="007B230C"/>
    <w:rsid w:val="00816373"/>
    <w:rsid w:val="0090676A"/>
    <w:rsid w:val="009111D5"/>
    <w:rsid w:val="00960D38"/>
    <w:rsid w:val="00962FC0"/>
    <w:rsid w:val="0098529C"/>
    <w:rsid w:val="009C0C27"/>
    <w:rsid w:val="00B63953"/>
    <w:rsid w:val="00CA3B6B"/>
    <w:rsid w:val="00D3588A"/>
    <w:rsid w:val="00FC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7F7B7"/>
  <w15:docId w15:val="{E753408E-33A2-42C5-9B91-C81B26B5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Tagmar</dc:creator>
  <cp:lastModifiedBy>Kristjan Kund</cp:lastModifiedBy>
  <cp:revision>7</cp:revision>
  <cp:lastPrinted>2018-05-03T09:14:00Z</cp:lastPrinted>
  <dcterms:created xsi:type="dcterms:W3CDTF">2026-02-13T10:50:00Z</dcterms:created>
  <dcterms:modified xsi:type="dcterms:W3CDTF">2026-02-13T13:00:00Z</dcterms:modified>
</cp:coreProperties>
</file>