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760A2" w14:textId="77777777" w:rsidR="00D512E5" w:rsidRPr="00A61874" w:rsidRDefault="00D512E5" w:rsidP="00B93090">
      <w:pPr>
        <w:spacing w:line="276" w:lineRule="auto"/>
        <w:jc w:val="both"/>
        <w:rPr>
          <w:rFonts w:cs="Arial"/>
          <w:b/>
          <w:szCs w:val="22"/>
          <w:lang w:eastAsia="et-EE"/>
        </w:rPr>
      </w:pPr>
      <w:r w:rsidRPr="00A61874">
        <w:rPr>
          <w:rFonts w:cs="Arial"/>
          <w:b/>
          <w:szCs w:val="22"/>
          <w:lang w:eastAsia="et-EE"/>
        </w:rPr>
        <w:t xml:space="preserve">KONFIDENTSIAALSUSLEPING </w:t>
      </w:r>
    </w:p>
    <w:p w14:paraId="4E72F9F2" w14:textId="77777777" w:rsidR="00D512E5" w:rsidRPr="00A61874" w:rsidRDefault="00D512E5" w:rsidP="00B93090">
      <w:pPr>
        <w:pStyle w:val="BodyText"/>
        <w:spacing w:before="60" w:after="60" w:line="276" w:lineRule="auto"/>
        <w:rPr>
          <w:rFonts w:cs="Arial"/>
          <w:b/>
          <w:smallCaps/>
          <w:szCs w:val="22"/>
          <w:lang w:eastAsia="et-EE"/>
        </w:rPr>
      </w:pPr>
    </w:p>
    <w:p w14:paraId="6C0554CE" w14:textId="45CBEC34" w:rsidR="00D512E5" w:rsidRDefault="00DD5AB6" w:rsidP="00B93090">
      <w:pPr>
        <w:spacing w:line="276" w:lineRule="auto"/>
        <w:jc w:val="both"/>
        <w:rPr>
          <w:rFonts w:cs="Arial"/>
          <w:szCs w:val="22"/>
          <w:lang w:eastAsia="et-EE"/>
        </w:rPr>
      </w:pPr>
      <w:r w:rsidRPr="00A61874">
        <w:rPr>
          <w:rFonts w:cs="Arial"/>
          <w:b/>
          <w:szCs w:val="22"/>
          <w:lang w:eastAsia="et-EE"/>
        </w:rPr>
        <w:t>Tervise ja Heaolu Infosüsteemide Keskus</w:t>
      </w:r>
      <w:r w:rsidR="00B93090" w:rsidRPr="00A61874">
        <w:rPr>
          <w:rFonts w:cs="Arial"/>
          <w:szCs w:val="22"/>
          <w:lang w:eastAsia="et-EE"/>
        </w:rPr>
        <w:t xml:space="preserve"> (edaspidi</w:t>
      </w:r>
      <w:r w:rsidRPr="00A61874">
        <w:rPr>
          <w:rFonts w:cs="Arial"/>
          <w:szCs w:val="22"/>
          <w:lang w:eastAsia="et-EE"/>
        </w:rPr>
        <w:t xml:space="preserve"> </w:t>
      </w:r>
      <w:r w:rsidRPr="00A61874">
        <w:rPr>
          <w:rFonts w:cs="Arial"/>
          <w:b/>
          <w:i/>
          <w:szCs w:val="22"/>
          <w:lang w:eastAsia="et-EE"/>
        </w:rPr>
        <w:t>TEHIK</w:t>
      </w:r>
      <w:r w:rsidRPr="00A61874">
        <w:rPr>
          <w:rFonts w:cs="Arial"/>
          <w:szCs w:val="22"/>
          <w:lang w:eastAsia="et-EE"/>
        </w:rPr>
        <w:t xml:space="preserve">), registrikoodiga </w:t>
      </w:r>
      <w:r w:rsidR="0008250C" w:rsidRPr="00A61874">
        <w:rPr>
          <w:rFonts w:cs="Arial"/>
          <w:szCs w:val="22"/>
        </w:rPr>
        <w:t>70009770</w:t>
      </w:r>
      <w:r w:rsidRPr="00A61874">
        <w:rPr>
          <w:rFonts w:cs="Arial"/>
          <w:szCs w:val="22"/>
          <w:lang w:eastAsia="et-EE"/>
        </w:rPr>
        <w:t xml:space="preserve">, aadressil </w:t>
      </w:r>
      <w:r w:rsidR="0043661E" w:rsidRPr="00030A26">
        <w:rPr>
          <w:rFonts w:eastAsiaTheme="minorHAnsi" w:cs="Arial"/>
          <w:szCs w:val="22"/>
          <w:lang w:eastAsia="en-US"/>
        </w:rPr>
        <w:t>Pärnu mnt 132, 11317</w:t>
      </w:r>
      <w:r w:rsidR="0043661E" w:rsidRPr="002E271B">
        <w:rPr>
          <w:rFonts w:eastAsiaTheme="minorHAnsi" w:cs="Arial"/>
          <w:szCs w:val="22"/>
          <w:lang w:eastAsia="en-US"/>
        </w:rPr>
        <w:t xml:space="preserve"> Tallinn, keda esindab põhimääruse alusel direktor </w:t>
      </w:r>
      <w:r w:rsidR="0043661E">
        <w:rPr>
          <w:rFonts w:eastAsiaTheme="minorHAnsi" w:cs="Arial"/>
          <w:szCs w:val="22"/>
          <w:lang w:eastAsia="en-US"/>
        </w:rPr>
        <w:t>Margus Arm</w:t>
      </w:r>
      <w:r w:rsidR="0043661E" w:rsidRPr="00A61874">
        <w:rPr>
          <w:rFonts w:cs="Arial"/>
          <w:szCs w:val="22"/>
          <w:lang w:eastAsia="et-EE"/>
        </w:rPr>
        <w:t xml:space="preserve"> </w:t>
      </w:r>
      <w:r w:rsidR="00D512E5" w:rsidRPr="00A61874">
        <w:rPr>
          <w:rFonts w:cs="Arial"/>
          <w:szCs w:val="22"/>
          <w:lang w:eastAsia="et-EE"/>
        </w:rPr>
        <w:t>ja</w:t>
      </w:r>
      <w:r w:rsidR="00E837D2">
        <w:rPr>
          <w:rFonts w:cs="Arial"/>
          <w:szCs w:val="22"/>
          <w:lang w:eastAsia="et-EE"/>
        </w:rPr>
        <w:t xml:space="preserve"> Guido Leibur</w:t>
      </w:r>
      <w:r w:rsidR="00732EC7">
        <w:rPr>
          <w:rFonts w:cs="Arial"/>
          <w:b/>
          <w:bCs/>
          <w:szCs w:val="22"/>
        </w:rPr>
        <w:t>,</w:t>
      </w:r>
      <w:r w:rsidR="00D512E5" w:rsidRPr="00A61874">
        <w:rPr>
          <w:rFonts w:cs="Arial"/>
          <w:szCs w:val="22"/>
          <w:lang w:eastAsia="et-EE"/>
        </w:rPr>
        <w:t xml:space="preserve"> </w:t>
      </w:r>
      <w:r w:rsidRPr="00A61874">
        <w:rPr>
          <w:rFonts w:cs="Arial"/>
          <w:szCs w:val="22"/>
          <w:lang w:eastAsia="et-EE"/>
        </w:rPr>
        <w:t xml:space="preserve">isikukoodiga </w:t>
      </w:r>
      <w:r w:rsidR="00E837D2">
        <w:rPr>
          <w:rFonts w:cs="Arial"/>
          <w:bCs/>
          <w:szCs w:val="22"/>
          <w:lang w:eastAsia="et-EE"/>
        </w:rPr>
        <w:t>34812030211</w:t>
      </w:r>
      <w:r w:rsidR="00732EC7">
        <w:rPr>
          <w:rFonts w:cs="Arial"/>
          <w:bCs/>
          <w:szCs w:val="22"/>
          <w:lang w:eastAsia="et-EE"/>
        </w:rPr>
        <w:t>,</w:t>
      </w:r>
      <w:r w:rsidRPr="00A61874">
        <w:rPr>
          <w:rFonts w:cs="Arial"/>
          <w:szCs w:val="22"/>
          <w:lang w:eastAsia="et-EE"/>
        </w:rPr>
        <w:t xml:space="preserve"> t</w:t>
      </w:r>
      <w:r w:rsidR="00D512E5" w:rsidRPr="00A61874">
        <w:rPr>
          <w:rFonts w:cs="Arial"/>
          <w:szCs w:val="22"/>
          <w:lang w:eastAsia="et-EE"/>
        </w:rPr>
        <w:t>elefon:</w:t>
      </w:r>
      <w:r w:rsidR="00926EC0" w:rsidRPr="00A61874">
        <w:rPr>
          <w:rFonts w:cs="Arial"/>
          <w:szCs w:val="22"/>
          <w:lang w:eastAsia="et-EE"/>
        </w:rPr>
        <w:t xml:space="preserve"> </w:t>
      </w:r>
      <w:r w:rsidR="00732EC7">
        <w:rPr>
          <w:rFonts w:cs="Arial"/>
          <w:szCs w:val="22"/>
          <w:lang w:eastAsia="et-EE"/>
        </w:rPr>
        <w:t>+372</w:t>
      </w:r>
      <w:r w:rsidR="00E837D2">
        <w:rPr>
          <w:rFonts w:cs="Arial"/>
          <w:szCs w:val="22"/>
          <w:lang w:eastAsia="et-EE"/>
        </w:rPr>
        <w:t>5023140</w:t>
      </w:r>
      <w:r w:rsidR="00732EC7">
        <w:rPr>
          <w:rFonts w:cs="Arial"/>
          <w:szCs w:val="22"/>
          <w:lang w:eastAsia="et-EE"/>
        </w:rPr>
        <w:t>,</w:t>
      </w:r>
      <w:r w:rsidRPr="00A61874">
        <w:rPr>
          <w:rFonts w:cs="Arial"/>
          <w:szCs w:val="22"/>
        </w:rPr>
        <w:t xml:space="preserve"> e-post:</w:t>
      </w:r>
      <w:r w:rsidR="006209F0" w:rsidRPr="00A61874">
        <w:rPr>
          <w:rFonts w:cs="Arial"/>
          <w:szCs w:val="22"/>
        </w:rPr>
        <w:t xml:space="preserve"> </w:t>
      </w:r>
      <w:r w:rsidR="00E837D2">
        <w:rPr>
          <w:rFonts w:cs="Arial"/>
          <w:szCs w:val="22"/>
        </w:rPr>
        <w:t>guidoleibur@gmail.com</w:t>
      </w:r>
      <w:r w:rsidR="006209F0" w:rsidRPr="00A61874">
        <w:rPr>
          <w:rFonts w:cs="Arial"/>
          <w:szCs w:val="22"/>
        </w:rPr>
        <w:t xml:space="preserve"> </w:t>
      </w:r>
      <w:r w:rsidR="00505965" w:rsidRPr="00A61874">
        <w:rPr>
          <w:rFonts w:cs="Arial"/>
          <w:szCs w:val="22"/>
        </w:rPr>
        <w:t>(edaspidi</w:t>
      </w:r>
      <w:r w:rsidR="00505965" w:rsidRPr="00A61874">
        <w:rPr>
          <w:rFonts w:cs="Arial"/>
          <w:i/>
          <w:szCs w:val="22"/>
        </w:rPr>
        <w:t xml:space="preserve"> </w:t>
      </w:r>
      <w:r w:rsidR="00505965" w:rsidRPr="00A61874">
        <w:rPr>
          <w:rFonts w:cs="Arial"/>
          <w:b/>
          <w:i/>
          <w:szCs w:val="22"/>
        </w:rPr>
        <w:t>juurdepääsu saaja</w:t>
      </w:r>
      <w:r w:rsidR="00505965" w:rsidRPr="00A61874">
        <w:rPr>
          <w:rFonts w:cs="Arial"/>
          <w:szCs w:val="22"/>
        </w:rPr>
        <w:t>)</w:t>
      </w:r>
    </w:p>
    <w:p w14:paraId="23935EFF" w14:textId="77777777" w:rsidR="004D2ADD" w:rsidRDefault="004D2ADD" w:rsidP="00B93090">
      <w:pPr>
        <w:spacing w:line="276" w:lineRule="auto"/>
        <w:jc w:val="both"/>
        <w:rPr>
          <w:rFonts w:cs="Arial"/>
          <w:szCs w:val="22"/>
        </w:rPr>
      </w:pPr>
    </w:p>
    <w:p w14:paraId="2564B7B0" w14:textId="77777777" w:rsidR="00D512E5" w:rsidRPr="00A61874" w:rsidRDefault="00D512E5" w:rsidP="00B93090">
      <w:pPr>
        <w:pStyle w:val="BodyText"/>
        <w:spacing w:line="276" w:lineRule="auto"/>
        <w:rPr>
          <w:rFonts w:cs="Arial"/>
          <w:szCs w:val="22"/>
          <w:lang w:eastAsia="et-EE"/>
        </w:rPr>
      </w:pPr>
      <w:r w:rsidRPr="00A61874">
        <w:rPr>
          <w:rFonts w:cs="Arial"/>
          <w:szCs w:val="22"/>
          <w:lang w:eastAsia="et-EE"/>
        </w:rPr>
        <w:t xml:space="preserve">edaspidi koos või eraldi nimetatud </w:t>
      </w:r>
      <w:r w:rsidR="00B93090" w:rsidRPr="00A61874">
        <w:rPr>
          <w:rFonts w:cs="Arial"/>
          <w:b/>
          <w:i/>
          <w:szCs w:val="22"/>
          <w:lang w:eastAsia="et-EE"/>
        </w:rPr>
        <w:t>p</w:t>
      </w:r>
      <w:r w:rsidRPr="00A61874">
        <w:rPr>
          <w:rFonts w:cs="Arial"/>
          <w:b/>
          <w:i/>
          <w:szCs w:val="22"/>
          <w:lang w:eastAsia="et-EE"/>
        </w:rPr>
        <w:t>ooled</w:t>
      </w:r>
      <w:r w:rsidRPr="00A61874">
        <w:rPr>
          <w:rFonts w:cs="Arial"/>
          <w:szCs w:val="22"/>
          <w:lang w:eastAsia="et-EE"/>
        </w:rPr>
        <w:t xml:space="preserve"> või </w:t>
      </w:r>
      <w:r w:rsidR="00B93090" w:rsidRPr="00A61874">
        <w:rPr>
          <w:rFonts w:cs="Arial"/>
          <w:b/>
          <w:i/>
          <w:szCs w:val="22"/>
          <w:lang w:eastAsia="et-EE"/>
        </w:rPr>
        <w:t>p</w:t>
      </w:r>
      <w:r w:rsidRPr="00A61874">
        <w:rPr>
          <w:rFonts w:cs="Arial"/>
          <w:b/>
          <w:i/>
          <w:szCs w:val="22"/>
          <w:lang w:eastAsia="et-EE"/>
        </w:rPr>
        <w:t>ool</w:t>
      </w:r>
      <w:r w:rsidRPr="00A61874">
        <w:rPr>
          <w:rFonts w:cs="Arial"/>
          <w:szCs w:val="22"/>
          <w:lang w:eastAsia="et-EE"/>
        </w:rPr>
        <w:t>, leppisid kokku alljärgnevas</w:t>
      </w:r>
      <w:r w:rsidR="00B93090" w:rsidRPr="00A61874">
        <w:rPr>
          <w:rFonts w:cs="Arial"/>
          <w:szCs w:val="22"/>
          <w:lang w:eastAsia="et-EE"/>
        </w:rPr>
        <w:t xml:space="preserve"> (edaspidi </w:t>
      </w:r>
      <w:r w:rsidR="00B93090" w:rsidRPr="00A61874">
        <w:rPr>
          <w:rFonts w:cs="Arial"/>
          <w:b/>
          <w:i/>
          <w:szCs w:val="22"/>
          <w:lang w:eastAsia="et-EE"/>
        </w:rPr>
        <w:t>leping</w:t>
      </w:r>
      <w:r w:rsidR="00B93090" w:rsidRPr="00A61874">
        <w:rPr>
          <w:rFonts w:cs="Arial"/>
          <w:szCs w:val="22"/>
          <w:lang w:eastAsia="et-EE"/>
        </w:rPr>
        <w:t>)</w:t>
      </w:r>
      <w:r w:rsidRPr="00A61874">
        <w:rPr>
          <w:rFonts w:cs="Arial"/>
          <w:szCs w:val="22"/>
          <w:lang w:eastAsia="et-EE"/>
        </w:rPr>
        <w:t>:</w:t>
      </w:r>
    </w:p>
    <w:p w14:paraId="23E7A5CB" w14:textId="77777777" w:rsidR="00D512E5" w:rsidRPr="00A61874" w:rsidRDefault="00D512E5" w:rsidP="00B93090">
      <w:pPr>
        <w:pStyle w:val="BodyText"/>
        <w:spacing w:line="276" w:lineRule="auto"/>
        <w:rPr>
          <w:rFonts w:cs="Arial"/>
          <w:szCs w:val="22"/>
          <w:lang w:eastAsia="et-EE"/>
        </w:rPr>
      </w:pPr>
    </w:p>
    <w:p w14:paraId="4F5592EF" w14:textId="307452EC" w:rsidR="004D2ADD" w:rsidRPr="00E96133" w:rsidRDefault="00DD5AB6" w:rsidP="000E2ECC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A61874">
        <w:rPr>
          <w:rFonts w:cs="Arial"/>
          <w:szCs w:val="22"/>
          <w:lang w:eastAsia="et-EE"/>
        </w:rPr>
        <w:t>TEHIK</w:t>
      </w:r>
      <w:r w:rsidR="00D512E5" w:rsidRPr="00A61874">
        <w:rPr>
          <w:rFonts w:cs="Arial"/>
          <w:szCs w:val="22"/>
          <w:lang w:eastAsia="et-EE"/>
        </w:rPr>
        <w:t xml:space="preserve"> võimaldab juurdepääsu saajal</w:t>
      </w:r>
      <w:r w:rsidR="00077C03" w:rsidRPr="00A61874">
        <w:rPr>
          <w:rFonts w:cs="Arial"/>
          <w:szCs w:val="22"/>
          <w:lang w:eastAsia="et-EE"/>
        </w:rPr>
        <w:t>e</w:t>
      </w:r>
      <w:r w:rsidR="00D0071B" w:rsidRPr="00A61874">
        <w:rPr>
          <w:rFonts w:cs="Arial"/>
          <w:szCs w:val="22"/>
          <w:lang w:eastAsia="et-EE"/>
        </w:rPr>
        <w:t xml:space="preserve"> </w:t>
      </w:r>
      <w:r w:rsidR="00D512E5" w:rsidRPr="00A61874">
        <w:rPr>
          <w:rFonts w:cs="Arial"/>
          <w:szCs w:val="22"/>
          <w:lang w:eastAsia="et-EE"/>
        </w:rPr>
        <w:t>juurdepääsu</w:t>
      </w:r>
      <w:r w:rsidR="005B3C14" w:rsidRPr="00A61874">
        <w:rPr>
          <w:rFonts w:cs="Arial"/>
          <w:szCs w:val="22"/>
          <w:lang w:eastAsia="et-EE"/>
        </w:rPr>
        <w:t xml:space="preserve"> </w:t>
      </w:r>
      <w:r w:rsidR="000E2ECC">
        <w:rPr>
          <w:rFonts w:cs="Arial"/>
          <w:szCs w:val="22"/>
          <w:lang w:eastAsia="et-EE"/>
        </w:rPr>
        <w:t xml:space="preserve">infole, millega ta puutub </w:t>
      </w:r>
      <w:r w:rsidR="000E2ECC" w:rsidRPr="00E96133">
        <w:rPr>
          <w:rFonts w:cs="Arial"/>
          <w:szCs w:val="22"/>
          <w:lang w:eastAsia="et-EE"/>
        </w:rPr>
        <w:t>kokku</w:t>
      </w:r>
      <w:r w:rsidR="002B597E">
        <w:rPr>
          <w:rFonts w:cs="Arial"/>
          <w:szCs w:val="22"/>
          <w:lang w:eastAsia="et-EE"/>
        </w:rPr>
        <w:t xml:space="preserve"> seoses lõputöö juhendamisega.</w:t>
      </w:r>
    </w:p>
    <w:p w14:paraId="20F2B45E" w14:textId="26929652" w:rsid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E96133">
        <w:rPr>
          <w:rFonts w:cs="Arial"/>
          <w:szCs w:val="22"/>
        </w:rPr>
        <w:t xml:space="preserve">Juurdepääs võimaldatakse </w:t>
      </w:r>
      <w:r w:rsidR="002B597E">
        <w:rPr>
          <w:rFonts w:cs="Arial"/>
          <w:szCs w:val="22"/>
        </w:rPr>
        <w:t>kuni lõputöö kaitsmiseni, kuid mitte kauem kui</w:t>
      </w:r>
      <w:r w:rsidR="00907E51">
        <w:rPr>
          <w:rFonts w:cs="Arial"/>
          <w:szCs w:val="22"/>
        </w:rPr>
        <w:t xml:space="preserve"> </w:t>
      </w:r>
      <w:r w:rsidR="00907E51" w:rsidRPr="00907E51">
        <w:rPr>
          <w:rFonts w:cs="Arial"/>
          <w:szCs w:val="22"/>
        </w:rPr>
        <w:t>5. juuni 2024</w:t>
      </w:r>
      <w:r w:rsidR="00907E51">
        <w:rPr>
          <w:rFonts w:cs="Arial"/>
          <w:szCs w:val="22"/>
        </w:rPr>
        <w:t>.</w:t>
      </w:r>
    </w:p>
    <w:p w14:paraId="43677B8A" w14:textId="77777777" w:rsidR="003B2E33" w:rsidRPr="004D2ADD" w:rsidRDefault="003B2E33" w:rsidP="003B2E33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szCs w:val="22"/>
          <w:lang w:eastAsia="et-EE"/>
        </w:rPr>
        <w:t xml:space="preserve">Juurdepääsu saaja </w:t>
      </w:r>
      <w:r w:rsidRPr="004D2ADD">
        <w:rPr>
          <w:rFonts w:cs="Arial"/>
          <w:color w:val="000000"/>
          <w:szCs w:val="22"/>
        </w:rPr>
        <w:t>kohustub hoidma talle</w:t>
      </w:r>
      <w:r w:rsidRPr="004D2ADD">
        <w:rPr>
          <w:rFonts w:cs="Arial"/>
          <w:b/>
          <w:color w:val="000000"/>
          <w:szCs w:val="22"/>
        </w:rPr>
        <w:t xml:space="preserve"> </w:t>
      </w:r>
      <w:r w:rsidRPr="004D2ADD">
        <w:rPr>
          <w:rFonts w:cs="Arial"/>
          <w:color w:val="000000"/>
          <w:szCs w:val="22"/>
        </w:rPr>
        <w:t xml:space="preserve">juurdepääsu andmisega teatavaks saanud informatsiooni (edaspidi: </w:t>
      </w:r>
      <w:r w:rsidRPr="000E2ECC">
        <w:rPr>
          <w:rFonts w:cs="Arial"/>
          <w:b/>
          <w:bCs/>
          <w:i/>
          <w:iCs/>
          <w:color w:val="000000"/>
          <w:szCs w:val="22"/>
        </w:rPr>
        <w:t>konfidentsiaalne teave</w:t>
      </w:r>
      <w:r w:rsidRPr="004D2ADD">
        <w:rPr>
          <w:rFonts w:cs="Arial"/>
          <w:color w:val="000000"/>
          <w:szCs w:val="22"/>
        </w:rPr>
        <w:t xml:space="preserve">) saladuses ning mitte avaldama või avalikustama mistahes viisil talle teatavaks saanud informatsiooni kolmandatele isikutele. </w:t>
      </w:r>
    </w:p>
    <w:p w14:paraId="478240CA" w14:textId="12CF8ECB" w:rsid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szCs w:val="22"/>
        </w:rPr>
        <w:t>Juurdepääsu saaja kohustub kasutama</w:t>
      </w:r>
      <w:r w:rsidR="000E2ECC">
        <w:rPr>
          <w:rFonts w:cs="Arial"/>
          <w:szCs w:val="22"/>
        </w:rPr>
        <w:t xml:space="preserve"> </w:t>
      </w:r>
      <w:r w:rsidR="00C70836" w:rsidRPr="004D2ADD">
        <w:rPr>
          <w:rFonts w:cs="Arial"/>
          <w:szCs w:val="22"/>
        </w:rPr>
        <w:t>mistahes kujul või formaadis</w:t>
      </w:r>
      <w:r w:rsidR="0055032B" w:rsidRPr="004D2ADD">
        <w:rPr>
          <w:rFonts w:cs="Arial"/>
          <w:szCs w:val="22"/>
        </w:rPr>
        <w:t xml:space="preserve"> informatsiooni</w:t>
      </w:r>
      <w:r w:rsidR="00C70836" w:rsidRPr="004D2ADD">
        <w:rPr>
          <w:rFonts w:cs="Arial"/>
          <w:szCs w:val="22"/>
        </w:rPr>
        <w:t xml:space="preserve"> </w:t>
      </w:r>
      <w:r w:rsidRPr="004D2ADD">
        <w:rPr>
          <w:rFonts w:cs="Arial"/>
          <w:szCs w:val="22"/>
          <w:lang w:eastAsia="et-EE"/>
        </w:rPr>
        <w:t xml:space="preserve">ainult käesoleva lepinguga seotud eesmärgil. </w:t>
      </w:r>
      <w:r w:rsidR="003B2E33">
        <w:rPr>
          <w:rFonts w:cs="Arial"/>
          <w:szCs w:val="22"/>
          <w:lang w:eastAsia="et-EE"/>
        </w:rPr>
        <w:t>Peale lepingueesmärgi täitmist kohustub juurdepääsu saaja kustutama tema valduses oleva konfidentsiaalse teabe.</w:t>
      </w:r>
    </w:p>
    <w:p w14:paraId="6AFC521B" w14:textId="7022F4FD" w:rsid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szCs w:val="22"/>
        </w:rPr>
        <w:t>Juurdepääsu saaja kohustub kasutam</w:t>
      </w:r>
      <w:r w:rsidR="00204475" w:rsidRPr="004D2ADD">
        <w:rPr>
          <w:rFonts w:cs="Arial"/>
          <w:szCs w:val="22"/>
        </w:rPr>
        <w:t xml:space="preserve">a </w:t>
      </w:r>
      <w:r w:rsidR="000E2ECC">
        <w:rPr>
          <w:rFonts w:cs="Arial"/>
          <w:szCs w:val="22"/>
        </w:rPr>
        <w:t>infot</w:t>
      </w:r>
      <w:r w:rsidR="00EB69E3" w:rsidRPr="004D2ADD">
        <w:rPr>
          <w:rFonts w:cs="Arial"/>
          <w:szCs w:val="22"/>
        </w:rPr>
        <w:t xml:space="preserve"> ainuisikuliselt</w:t>
      </w:r>
      <w:r w:rsidR="002B597E">
        <w:rPr>
          <w:rFonts w:cs="Arial"/>
          <w:szCs w:val="22"/>
        </w:rPr>
        <w:t xml:space="preserve"> ja ainus seoses lõputöö juhendamisega</w:t>
      </w:r>
      <w:r w:rsidR="00EB69E3" w:rsidRPr="004D2ADD">
        <w:rPr>
          <w:rFonts w:cs="Arial"/>
          <w:szCs w:val="22"/>
        </w:rPr>
        <w:t xml:space="preserve">. </w:t>
      </w:r>
      <w:r w:rsidR="003B2E33">
        <w:rPr>
          <w:rFonts w:cs="Arial"/>
          <w:szCs w:val="22"/>
        </w:rPr>
        <w:t>Infovahetus, mis sisaldab konfidentsiaalset teavet peab toimuma krüpteeritud failidena.</w:t>
      </w:r>
    </w:p>
    <w:p w14:paraId="6EAD02D6" w14:textId="46ECA2A6" w:rsidR="004D2ADD" w:rsidRP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szCs w:val="22"/>
          <w:lang w:eastAsia="et-EE"/>
        </w:rPr>
        <w:t xml:space="preserve">Juurdepääsu saaja </w:t>
      </w:r>
      <w:r w:rsidRPr="004D2ADD">
        <w:rPr>
          <w:rFonts w:cs="Arial"/>
          <w:color w:val="000000"/>
          <w:szCs w:val="22"/>
        </w:rPr>
        <w:t>kohustub välistama kolmandate isikute juurdepääsu</w:t>
      </w:r>
      <w:r w:rsidR="004361F6" w:rsidRPr="004D2ADD">
        <w:rPr>
          <w:rFonts w:cs="Arial"/>
          <w:color w:val="000000"/>
          <w:szCs w:val="22"/>
        </w:rPr>
        <w:t xml:space="preserve"> </w:t>
      </w:r>
      <w:r w:rsidR="00B93090" w:rsidRPr="004D2ADD">
        <w:rPr>
          <w:rFonts w:cs="Arial"/>
          <w:color w:val="000000"/>
          <w:szCs w:val="22"/>
        </w:rPr>
        <w:t>lepingus</w:t>
      </w:r>
      <w:r w:rsidR="004361F6" w:rsidRPr="004D2ADD">
        <w:rPr>
          <w:rFonts w:cs="Arial"/>
          <w:color w:val="000000"/>
          <w:szCs w:val="22"/>
        </w:rPr>
        <w:t xml:space="preserve"> nimetatud </w:t>
      </w:r>
      <w:r w:rsidR="000E2ECC">
        <w:rPr>
          <w:rFonts w:cs="Arial"/>
          <w:color w:val="000000"/>
          <w:szCs w:val="22"/>
        </w:rPr>
        <w:t>infole</w:t>
      </w:r>
      <w:r w:rsidR="004361F6" w:rsidRPr="004D2ADD">
        <w:rPr>
          <w:rFonts w:cs="Arial"/>
          <w:color w:val="000000"/>
          <w:szCs w:val="22"/>
        </w:rPr>
        <w:t xml:space="preserve"> </w:t>
      </w:r>
      <w:r w:rsidR="0007304D" w:rsidRPr="004D2ADD">
        <w:rPr>
          <w:rFonts w:cs="Arial"/>
          <w:color w:val="000000"/>
          <w:szCs w:val="22"/>
        </w:rPr>
        <w:t>ning juurdepääsu võimaldamise käigus talle teatavaks saanud teabele</w:t>
      </w:r>
      <w:r w:rsidRPr="004D2ADD">
        <w:rPr>
          <w:rFonts w:cs="Arial"/>
          <w:color w:val="000000"/>
          <w:szCs w:val="22"/>
        </w:rPr>
        <w:t xml:space="preserve">, mitte edastama teavet kolmandatele isikutele ning kasutama teavet üksnes käesoleva konfidentsiaalsuslepinguga </w:t>
      </w:r>
      <w:r w:rsidR="0007304D" w:rsidRPr="004D2ADD">
        <w:rPr>
          <w:rFonts w:cs="Arial"/>
          <w:color w:val="000000"/>
          <w:szCs w:val="22"/>
        </w:rPr>
        <w:t>sätestatud</w:t>
      </w:r>
      <w:r w:rsidRPr="004D2ADD">
        <w:rPr>
          <w:rFonts w:cs="Arial"/>
          <w:color w:val="000000"/>
          <w:szCs w:val="22"/>
        </w:rPr>
        <w:t xml:space="preserve"> eesmärkide täitmiseks.</w:t>
      </w:r>
    </w:p>
    <w:p w14:paraId="7E52AC2C" w14:textId="7F288EBF" w:rsidR="004D2ADD" w:rsidRDefault="00D16802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color w:val="000000"/>
          <w:szCs w:val="22"/>
        </w:rPr>
        <w:t xml:space="preserve">Juurdepääsu saajal on keelatud informatsiooni kopeerida, salvestada või muul viisil reprodutseerida. </w:t>
      </w:r>
    </w:p>
    <w:p w14:paraId="44A40B7F" w14:textId="3EC156D6" w:rsid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szCs w:val="22"/>
        </w:rPr>
        <w:t xml:space="preserve">Juurdepääsu saaja kohustub koheselt </w:t>
      </w:r>
      <w:r w:rsidR="00B14488" w:rsidRPr="004D2ADD">
        <w:rPr>
          <w:rFonts w:cs="Arial"/>
          <w:szCs w:val="22"/>
        </w:rPr>
        <w:t xml:space="preserve">TEHIKut </w:t>
      </w:r>
      <w:r w:rsidRPr="004D2ADD">
        <w:rPr>
          <w:rFonts w:cs="Arial"/>
          <w:szCs w:val="22"/>
        </w:rPr>
        <w:t>teavitama</w:t>
      </w:r>
      <w:r w:rsidR="00B14488" w:rsidRPr="004D2ADD">
        <w:rPr>
          <w:rFonts w:cs="Arial"/>
          <w:szCs w:val="22"/>
        </w:rPr>
        <w:t>,</w:t>
      </w:r>
      <w:r w:rsidRPr="004D2ADD">
        <w:rPr>
          <w:rFonts w:cs="Arial"/>
          <w:szCs w:val="22"/>
        </w:rPr>
        <w:t xml:space="preserve"> kui</w:t>
      </w:r>
      <w:r w:rsidR="00A930BF" w:rsidRPr="004D2ADD">
        <w:rPr>
          <w:rFonts w:cs="Arial"/>
          <w:szCs w:val="22"/>
        </w:rPr>
        <w:t xml:space="preserve"> </w:t>
      </w:r>
      <w:r w:rsidR="00B93090" w:rsidRPr="004D2ADD">
        <w:rPr>
          <w:rFonts w:cs="Arial"/>
          <w:szCs w:val="22"/>
        </w:rPr>
        <w:t>le</w:t>
      </w:r>
      <w:r w:rsidR="004F409B" w:rsidRPr="004D2ADD">
        <w:rPr>
          <w:rFonts w:cs="Arial"/>
          <w:szCs w:val="22"/>
        </w:rPr>
        <w:t>p</w:t>
      </w:r>
      <w:r w:rsidR="00B93090" w:rsidRPr="004D2ADD">
        <w:rPr>
          <w:rFonts w:cs="Arial"/>
          <w:szCs w:val="22"/>
        </w:rPr>
        <w:t>ingus</w:t>
      </w:r>
      <w:r w:rsidR="00A930BF" w:rsidRPr="004D2ADD">
        <w:rPr>
          <w:rFonts w:cs="Arial"/>
          <w:szCs w:val="22"/>
        </w:rPr>
        <w:t xml:space="preserve"> nimetatud</w:t>
      </w:r>
      <w:r w:rsidR="00AB0FB7" w:rsidRPr="004D2ADD">
        <w:rPr>
          <w:rFonts w:cs="Arial"/>
          <w:szCs w:val="22"/>
        </w:rPr>
        <w:t xml:space="preserve"> </w:t>
      </w:r>
      <w:r w:rsidR="000E2ECC">
        <w:rPr>
          <w:rFonts w:cs="Arial"/>
          <w:szCs w:val="22"/>
        </w:rPr>
        <w:t>infole</w:t>
      </w:r>
      <w:r w:rsidR="00A930BF" w:rsidRPr="004D2ADD">
        <w:rPr>
          <w:rFonts w:cs="Arial"/>
          <w:szCs w:val="22"/>
        </w:rPr>
        <w:t xml:space="preserve"> </w:t>
      </w:r>
      <w:r w:rsidRPr="004D2ADD">
        <w:rPr>
          <w:rFonts w:cs="Arial"/>
          <w:szCs w:val="22"/>
        </w:rPr>
        <w:t>on</w:t>
      </w:r>
      <w:r w:rsidR="00DA32BB" w:rsidRPr="004D2ADD">
        <w:rPr>
          <w:rFonts w:cs="Arial"/>
          <w:szCs w:val="22"/>
        </w:rPr>
        <w:t xml:space="preserve"> temale teadaolevalt</w:t>
      </w:r>
      <w:r w:rsidRPr="004D2ADD">
        <w:rPr>
          <w:rFonts w:cs="Arial"/>
          <w:szCs w:val="22"/>
        </w:rPr>
        <w:t xml:space="preserve"> juurdepääsu saanud selleks õiguseid mitte omav isik. </w:t>
      </w:r>
    </w:p>
    <w:p w14:paraId="6459D62F" w14:textId="77777777" w:rsidR="004D2ADD" w:rsidRP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color w:val="000000"/>
          <w:szCs w:val="22"/>
        </w:rPr>
        <w:t>Käesoleva konfidentsiaalsuslepingu</w:t>
      </w:r>
      <w:r w:rsidR="00D16802" w:rsidRPr="004D2ADD">
        <w:rPr>
          <w:rFonts w:cs="Arial"/>
          <w:color w:val="000000"/>
          <w:szCs w:val="22"/>
        </w:rPr>
        <w:t>ga võetud</w:t>
      </w:r>
      <w:r w:rsidRPr="004D2ADD">
        <w:rPr>
          <w:rFonts w:cs="Arial"/>
          <w:color w:val="000000"/>
          <w:szCs w:val="22"/>
        </w:rPr>
        <w:t xml:space="preserve"> konfidentsiaalsuskohustus kehtib tähtajatult ja jäädavalt</w:t>
      </w:r>
      <w:r w:rsidR="00D16802" w:rsidRPr="004D2ADD">
        <w:rPr>
          <w:rFonts w:cs="Arial"/>
          <w:color w:val="000000"/>
          <w:szCs w:val="22"/>
        </w:rPr>
        <w:t>, ilma geograafiliste piiranguteta</w:t>
      </w:r>
      <w:r w:rsidRPr="004D2ADD">
        <w:rPr>
          <w:rFonts w:cs="Arial"/>
          <w:color w:val="000000"/>
          <w:szCs w:val="22"/>
        </w:rPr>
        <w:t xml:space="preserve"> ka </w:t>
      </w:r>
      <w:r w:rsidR="00563B41" w:rsidRPr="004D2ADD">
        <w:rPr>
          <w:rFonts w:cs="Arial"/>
          <w:color w:val="000000"/>
          <w:szCs w:val="22"/>
        </w:rPr>
        <w:t>pärast</w:t>
      </w:r>
      <w:r w:rsidRPr="004D2ADD">
        <w:rPr>
          <w:rFonts w:cs="Arial"/>
          <w:color w:val="000000"/>
          <w:szCs w:val="22"/>
        </w:rPr>
        <w:t xml:space="preserve"> käesoleva lepingu</w:t>
      </w:r>
      <w:r w:rsidR="006A761E" w:rsidRPr="004D2ADD">
        <w:rPr>
          <w:rFonts w:cs="Arial"/>
          <w:color w:val="000000"/>
          <w:szCs w:val="22"/>
        </w:rPr>
        <w:t xml:space="preserve">ga antud juurdepääsuõiguse </w:t>
      </w:r>
      <w:r w:rsidRPr="004D2ADD">
        <w:rPr>
          <w:rFonts w:cs="Arial"/>
          <w:color w:val="000000"/>
          <w:szCs w:val="22"/>
        </w:rPr>
        <w:t>lõppemist.</w:t>
      </w:r>
    </w:p>
    <w:p w14:paraId="657ABB1D" w14:textId="52D49CF6" w:rsidR="004D2ADD" w:rsidRP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color w:val="000000"/>
          <w:szCs w:val="22"/>
        </w:rPr>
        <w:t>Konfidentsiaalsuskohustuse</w:t>
      </w:r>
      <w:r w:rsidRPr="004D2ADD">
        <w:rPr>
          <w:rFonts w:cs="Arial"/>
          <w:szCs w:val="22"/>
          <w:lang w:eastAsia="et-EE"/>
        </w:rPr>
        <w:t xml:space="preserve"> rikkumise korral juurdepääsu saaja</w:t>
      </w:r>
      <w:r w:rsidR="009E5C94" w:rsidRPr="004D2ADD">
        <w:rPr>
          <w:rFonts w:cs="Arial"/>
          <w:szCs w:val="22"/>
          <w:lang w:eastAsia="et-EE"/>
        </w:rPr>
        <w:t xml:space="preserve"> poolt</w:t>
      </w:r>
      <w:r w:rsidRPr="004D2ADD">
        <w:rPr>
          <w:rFonts w:cs="Arial"/>
          <w:szCs w:val="22"/>
          <w:lang w:eastAsia="et-EE"/>
        </w:rPr>
        <w:t xml:space="preserve"> </w:t>
      </w:r>
      <w:r w:rsidRPr="004D2ADD">
        <w:rPr>
          <w:rFonts w:cs="Arial"/>
          <w:color w:val="000000"/>
          <w:szCs w:val="22"/>
        </w:rPr>
        <w:t xml:space="preserve">on </w:t>
      </w:r>
      <w:r w:rsidR="009E5C94" w:rsidRPr="004D2ADD">
        <w:rPr>
          <w:rFonts w:cs="Arial"/>
          <w:szCs w:val="22"/>
          <w:lang w:eastAsia="et-EE"/>
        </w:rPr>
        <w:t>TEHIKul</w:t>
      </w:r>
      <w:r w:rsidRPr="004D2ADD">
        <w:rPr>
          <w:rFonts w:cs="Arial"/>
          <w:szCs w:val="22"/>
          <w:lang w:eastAsia="et-EE"/>
        </w:rPr>
        <w:t xml:space="preserve"> õigus kasutada kõiki seadusest tulenevaid õiguskaitsevahendeid, seal hulgas on </w:t>
      </w:r>
      <w:r w:rsidR="009E5C94" w:rsidRPr="004D2ADD">
        <w:rPr>
          <w:rFonts w:cs="Arial"/>
          <w:szCs w:val="22"/>
          <w:lang w:eastAsia="et-EE"/>
        </w:rPr>
        <w:t>TEHIKul</w:t>
      </w:r>
      <w:r w:rsidRPr="004D2ADD">
        <w:rPr>
          <w:rFonts w:cs="Arial"/>
          <w:szCs w:val="22"/>
          <w:lang w:eastAsia="et-EE"/>
        </w:rPr>
        <w:t xml:space="preserve"> õigus nõuda konfidentsiaalsuskohustuse rikkumise tõttu tekkinud kahju täielikku hüvitamist.</w:t>
      </w:r>
    </w:p>
    <w:p w14:paraId="306932E9" w14:textId="26D0DC65" w:rsidR="004D2ADD" w:rsidRPr="00E96133" w:rsidRDefault="009E5C94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szCs w:val="22"/>
          <w:lang w:eastAsia="et-EE"/>
        </w:rPr>
        <w:t>TEHIKu</w:t>
      </w:r>
      <w:r w:rsidR="00D512E5" w:rsidRPr="004D2ADD">
        <w:rPr>
          <w:rFonts w:cs="Arial"/>
          <w:szCs w:val="22"/>
          <w:lang w:eastAsia="et-EE"/>
        </w:rPr>
        <w:t xml:space="preserve"> poolne</w:t>
      </w:r>
      <w:r w:rsidRPr="004D2ADD">
        <w:rPr>
          <w:rFonts w:cs="Arial"/>
          <w:szCs w:val="22"/>
          <w:lang w:eastAsia="et-EE"/>
        </w:rPr>
        <w:t xml:space="preserve"> kontaktisik</w:t>
      </w:r>
      <w:r w:rsidR="00D512E5" w:rsidRPr="004D2ADD">
        <w:rPr>
          <w:rFonts w:cs="Arial"/>
          <w:szCs w:val="22"/>
          <w:lang w:eastAsia="et-EE"/>
        </w:rPr>
        <w:t xml:space="preserve"> </w:t>
      </w:r>
      <w:r w:rsidRPr="004D2ADD">
        <w:rPr>
          <w:rFonts w:cs="Arial"/>
          <w:szCs w:val="22"/>
          <w:lang w:eastAsia="et-EE"/>
        </w:rPr>
        <w:t xml:space="preserve">seoses </w:t>
      </w:r>
      <w:r w:rsidR="006A03E3" w:rsidRPr="004D2ADD">
        <w:rPr>
          <w:rFonts w:cs="Arial"/>
          <w:szCs w:val="22"/>
          <w:lang w:eastAsia="et-EE"/>
        </w:rPr>
        <w:t xml:space="preserve">juurdepääsu võimaldamisega </w:t>
      </w:r>
      <w:r w:rsidRPr="004D2ADD">
        <w:rPr>
          <w:rFonts w:cs="Arial"/>
          <w:szCs w:val="22"/>
          <w:lang w:eastAsia="et-EE"/>
        </w:rPr>
        <w:t>on:</w:t>
      </w:r>
      <w:r w:rsidR="00732EC7">
        <w:rPr>
          <w:rFonts w:cs="Arial"/>
          <w:szCs w:val="22"/>
          <w:lang w:eastAsia="et-EE"/>
        </w:rPr>
        <w:t xml:space="preserve"> </w:t>
      </w:r>
      <w:r w:rsidR="00FF069E">
        <w:rPr>
          <w:rFonts w:cs="Arial"/>
          <w:szCs w:val="22"/>
          <w:lang w:eastAsia="et-EE"/>
        </w:rPr>
        <w:t>Hendrik Neivelt</w:t>
      </w:r>
      <w:r w:rsidR="00D512E5" w:rsidRPr="00E96133">
        <w:rPr>
          <w:rFonts w:cs="Arial"/>
          <w:szCs w:val="22"/>
          <w:lang w:eastAsia="et-EE"/>
        </w:rPr>
        <w:t xml:space="preserve"> (e-mail: </w:t>
      </w:r>
      <w:r w:rsidR="00FF069E">
        <w:rPr>
          <w:rFonts w:cs="Arial"/>
          <w:szCs w:val="22"/>
          <w:lang w:eastAsia="et-EE"/>
        </w:rPr>
        <w:t>hendrik.neivelt</w:t>
      </w:r>
      <w:r w:rsidR="000E2ECC" w:rsidRPr="00E96133">
        <w:rPr>
          <w:rFonts w:cs="Arial"/>
          <w:szCs w:val="22"/>
          <w:lang w:eastAsia="et-EE"/>
        </w:rPr>
        <w:t>@tehik.ee</w:t>
      </w:r>
      <w:r w:rsidR="00D512E5" w:rsidRPr="00E96133">
        <w:rPr>
          <w:rFonts w:cs="Arial"/>
          <w:szCs w:val="22"/>
          <w:lang w:eastAsia="et-EE"/>
        </w:rPr>
        <w:t xml:space="preserve">; tel: </w:t>
      </w:r>
      <w:r w:rsidR="00FF069E">
        <w:rPr>
          <w:rFonts w:cs="Arial"/>
          <w:szCs w:val="22"/>
          <w:lang w:eastAsia="et-EE"/>
        </w:rPr>
        <w:t>5043978</w:t>
      </w:r>
      <w:r w:rsidR="00D512E5" w:rsidRPr="00E96133">
        <w:rPr>
          <w:rFonts w:cs="Arial"/>
          <w:szCs w:val="22"/>
          <w:lang w:eastAsia="et-EE"/>
        </w:rPr>
        <w:t>)</w:t>
      </w:r>
      <w:r w:rsidR="00D16802" w:rsidRPr="00E96133">
        <w:rPr>
          <w:rFonts w:cs="Arial"/>
          <w:szCs w:val="22"/>
          <w:lang w:eastAsia="et-EE"/>
        </w:rPr>
        <w:t>.</w:t>
      </w:r>
    </w:p>
    <w:p w14:paraId="702F31EB" w14:textId="77777777" w:rsidR="004D2ADD" w:rsidRP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E96133">
        <w:rPr>
          <w:rFonts w:cs="Arial"/>
          <w:szCs w:val="22"/>
          <w:lang w:eastAsia="et-EE"/>
        </w:rPr>
        <w:t xml:space="preserve">Käesoleva </w:t>
      </w:r>
      <w:r w:rsidRPr="00E96133">
        <w:rPr>
          <w:rFonts w:cs="Arial"/>
          <w:color w:val="000000"/>
          <w:szCs w:val="22"/>
        </w:rPr>
        <w:t xml:space="preserve">konfidentsiaalsuslepingu </w:t>
      </w:r>
      <w:r w:rsidRPr="00E96133">
        <w:rPr>
          <w:rFonts w:cs="Arial"/>
          <w:szCs w:val="22"/>
          <w:lang w:eastAsia="et-EE"/>
        </w:rPr>
        <w:t>täitmisel tõusetuvad vaidlused lahendatakse</w:t>
      </w:r>
      <w:r w:rsidRPr="004D2ADD">
        <w:rPr>
          <w:rFonts w:cs="Arial"/>
          <w:szCs w:val="22"/>
          <w:lang w:eastAsia="et-EE"/>
        </w:rPr>
        <w:t xml:space="preserve"> läbirääkimiste teel. Kokkuleppe mittesaavutamisel lahendatakse vaidlused Eesti Vabariigi seadusandlusega ettenähtud korras Harju Maakohtu</w:t>
      </w:r>
      <w:r w:rsidR="004D2ADD">
        <w:rPr>
          <w:rFonts w:cs="Arial"/>
          <w:szCs w:val="22"/>
          <w:lang w:eastAsia="et-EE"/>
        </w:rPr>
        <w:t>s.</w:t>
      </w:r>
    </w:p>
    <w:p w14:paraId="5D9B0A6B" w14:textId="45B4EB69" w:rsidR="00D512E5" w:rsidRPr="004D2ADD" w:rsidRDefault="00D512E5" w:rsidP="004D2ADD">
      <w:pPr>
        <w:pStyle w:val="BodyText"/>
        <w:numPr>
          <w:ilvl w:val="0"/>
          <w:numId w:val="7"/>
        </w:numPr>
        <w:spacing w:line="276" w:lineRule="auto"/>
        <w:rPr>
          <w:rFonts w:cs="Arial"/>
          <w:szCs w:val="22"/>
        </w:rPr>
      </w:pPr>
      <w:r w:rsidRPr="004D2ADD">
        <w:rPr>
          <w:rFonts w:cs="Arial"/>
          <w:szCs w:val="22"/>
          <w:lang w:eastAsia="et-EE"/>
        </w:rPr>
        <w:t xml:space="preserve">Pooled ei tohi </w:t>
      </w:r>
      <w:r w:rsidRPr="004D2ADD">
        <w:rPr>
          <w:rFonts w:cs="Arial"/>
          <w:color w:val="000000"/>
          <w:szCs w:val="22"/>
        </w:rPr>
        <w:t xml:space="preserve">konfidentsiaalsuslepingust </w:t>
      </w:r>
      <w:r w:rsidRPr="004D2ADD">
        <w:rPr>
          <w:rFonts w:cs="Arial"/>
          <w:szCs w:val="22"/>
          <w:lang w:eastAsia="et-EE"/>
        </w:rPr>
        <w:t xml:space="preserve">tulenevaid õigusi ja kohustusi üle anda kolmandatele isikutele ilma teise </w:t>
      </w:r>
      <w:r w:rsidR="000E2ECC">
        <w:rPr>
          <w:rFonts w:cs="Arial"/>
          <w:szCs w:val="22"/>
          <w:lang w:eastAsia="et-EE"/>
        </w:rPr>
        <w:t>p</w:t>
      </w:r>
      <w:r w:rsidRPr="004D2ADD">
        <w:rPr>
          <w:rFonts w:cs="Arial"/>
          <w:szCs w:val="22"/>
          <w:lang w:eastAsia="et-EE"/>
        </w:rPr>
        <w:t>oole kirjaliku nõusolekuta.</w:t>
      </w:r>
    </w:p>
    <w:p w14:paraId="1FEB8310" w14:textId="77777777" w:rsidR="004F409B" w:rsidRPr="00A61874" w:rsidRDefault="004F409B" w:rsidP="00B93090">
      <w:pPr>
        <w:pStyle w:val="BodyText"/>
        <w:spacing w:line="276" w:lineRule="auto"/>
        <w:rPr>
          <w:rFonts w:cs="Arial"/>
          <w:color w:val="000000"/>
          <w:szCs w:val="22"/>
          <w:lang w:eastAsia="et-EE"/>
        </w:rPr>
      </w:pPr>
    </w:p>
    <w:p w14:paraId="290FCEA3" w14:textId="77777777" w:rsidR="006A03E3" w:rsidRPr="00A61874" w:rsidRDefault="006A03E3" w:rsidP="00B93090">
      <w:pPr>
        <w:pStyle w:val="BodyText"/>
        <w:spacing w:line="276" w:lineRule="auto"/>
        <w:rPr>
          <w:rFonts w:cs="Arial"/>
          <w:color w:val="000000"/>
          <w:szCs w:val="22"/>
          <w:lang w:eastAsia="et-EE"/>
        </w:rPr>
      </w:pPr>
    </w:p>
    <w:p w14:paraId="5E77042D" w14:textId="77777777" w:rsidR="00D512E5" w:rsidRPr="00A61874" w:rsidRDefault="00D512E5" w:rsidP="00B93090">
      <w:pPr>
        <w:pStyle w:val="BodyText"/>
        <w:spacing w:line="276" w:lineRule="auto"/>
        <w:rPr>
          <w:rFonts w:cs="Arial"/>
          <w:color w:val="000000"/>
          <w:szCs w:val="22"/>
          <w:lang w:eastAsia="et-EE"/>
        </w:rPr>
      </w:pPr>
      <w:r w:rsidRPr="00A61874">
        <w:rPr>
          <w:rFonts w:cs="Arial"/>
          <w:color w:val="000000"/>
          <w:szCs w:val="22"/>
          <w:lang w:eastAsia="et-EE"/>
        </w:rPr>
        <w:t>Poolte allkirjad:</w:t>
      </w:r>
    </w:p>
    <w:p w14:paraId="16E81EB2" w14:textId="77777777" w:rsidR="00D512E5" w:rsidRPr="00A61874" w:rsidRDefault="00D512E5" w:rsidP="00B93090">
      <w:pPr>
        <w:pStyle w:val="BodyText"/>
        <w:spacing w:line="276" w:lineRule="auto"/>
        <w:rPr>
          <w:rFonts w:cs="Arial"/>
          <w:color w:val="000000"/>
          <w:szCs w:val="22"/>
          <w:lang w:eastAsia="et-EE"/>
        </w:rPr>
      </w:pPr>
    </w:p>
    <w:p w14:paraId="61EE5F2A" w14:textId="77777777" w:rsidR="00D512E5" w:rsidRPr="00A61874" w:rsidRDefault="00D512E5" w:rsidP="00B93090">
      <w:pPr>
        <w:pStyle w:val="BodyText"/>
        <w:spacing w:line="276" w:lineRule="auto"/>
        <w:rPr>
          <w:rFonts w:cs="Arial"/>
          <w:color w:val="000000"/>
          <w:szCs w:val="22"/>
          <w:lang w:eastAsia="et-EE"/>
        </w:rPr>
      </w:pPr>
      <w:bookmarkStart w:id="0" w:name="_GoBack"/>
      <w:bookmarkEnd w:id="0"/>
    </w:p>
    <w:p w14:paraId="10C5B98F" w14:textId="77777777" w:rsidR="00D512E5" w:rsidRPr="00A61874" w:rsidRDefault="00D512E5" w:rsidP="00B93090">
      <w:pPr>
        <w:pStyle w:val="BodyText"/>
        <w:spacing w:line="276" w:lineRule="auto"/>
        <w:rPr>
          <w:rFonts w:cs="Arial"/>
          <w:i/>
          <w:color w:val="000000"/>
          <w:szCs w:val="22"/>
          <w:lang w:eastAsia="et-EE"/>
        </w:rPr>
      </w:pPr>
      <w:r w:rsidRPr="00A61874">
        <w:rPr>
          <w:rFonts w:cs="Arial"/>
          <w:i/>
          <w:color w:val="000000"/>
          <w:szCs w:val="22"/>
          <w:lang w:eastAsia="et-EE"/>
        </w:rPr>
        <w:t>/allkirjastatud digitaalselt/</w:t>
      </w:r>
      <w:r w:rsidRPr="00A61874">
        <w:rPr>
          <w:rFonts w:cs="Arial"/>
          <w:i/>
          <w:color w:val="000000"/>
          <w:szCs w:val="22"/>
          <w:lang w:eastAsia="et-EE"/>
        </w:rPr>
        <w:tab/>
      </w:r>
      <w:r w:rsidRPr="00A61874">
        <w:rPr>
          <w:rFonts w:cs="Arial"/>
          <w:i/>
          <w:color w:val="000000"/>
          <w:szCs w:val="22"/>
          <w:lang w:eastAsia="et-EE"/>
        </w:rPr>
        <w:tab/>
      </w:r>
      <w:r w:rsidRPr="00A61874">
        <w:rPr>
          <w:rFonts w:cs="Arial"/>
          <w:i/>
          <w:color w:val="000000"/>
          <w:szCs w:val="22"/>
          <w:lang w:eastAsia="et-EE"/>
        </w:rPr>
        <w:tab/>
      </w:r>
      <w:r w:rsidRPr="00A61874">
        <w:rPr>
          <w:rFonts w:cs="Arial"/>
          <w:i/>
          <w:color w:val="000000"/>
          <w:szCs w:val="22"/>
          <w:lang w:eastAsia="et-EE"/>
        </w:rPr>
        <w:tab/>
        <w:t>/allkirjastatud digitaalselt/</w:t>
      </w:r>
    </w:p>
    <w:p w14:paraId="0C6C5AA0" w14:textId="77777777" w:rsidR="00D512E5" w:rsidRPr="00A61874" w:rsidRDefault="00D512E5" w:rsidP="00B93090">
      <w:pPr>
        <w:pStyle w:val="BodyText"/>
        <w:spacing w:line="276" w:lineRule="auto"/>
        <w:rPr>
          <w:rFonts w:cs="Arial"/>
          <w:color w:val="000000"/>
          <w:szCs w:val="22"/>
          <w:lang w:eastAsia="et-EE"/>
        </w:rPr>
      </w:pPr>
    </w:p>
    <w:p w14:paraId="17CB118B" w14:textId="45CFF426" w:rsidR="00D512E5" w:rsidRPr="00A61874" w:rsidRDefault="006C7FCD" w:rsidP="00C6779D">
      <w:pPr>
        <w:pStyle w:val="BodyText"/>
        <w:spacing w:line="276" w:lineRule="auto"/>
        <w:rPr>
          <w:rFonts w:cs="Arial"/>
          <w:szCs w:val="22"/>
          <w:lang w:eastAsia="et-EE"/>
        </w:rPr>
      </w:pPr>
      <w:r w:rsidRPr="00A61874">
        <w:rPr>
          <w:rFonts w:cs="Arial"/>
          <w:szCs w:val="22"/>
          <w:lang w:eastAsia="et-EE"/>
        </w:rPr>
        <w:t>D</w:t>
      </w:r>
      <w:r w:rsidR="00D67B26" w:rsidRPr="00A61874">
        <w:rPr>
          <w:rFonts w:cs="Arial"/>
          <w:szCs w:val="22"/>
          <w:lang w:eastAsia="et-EE"/>
        </w:rPr>
        <w:t>irektor</w:t>
      </w:r>
      <w:r w:rsidRPr="00A61874">
        <w:rPr>
          <w:rFonts w:cs="Arial"/>
          <w:szCs w:val="22"/>
          <w:lang w:eastAsia="et-EE"/>
        </w:rPr>
        <w:tab/>
      </w:r>
      <w:r w:rsidRPr="00A61874">
        <w:rPr>
          <w:rFonts w:cs="Arial"/>
          <w:szCs w:val="22"/>
          <w:lang w:eastAsia="et-EE"/>
        </w:rPr>
        <w:tab/>
      </w:r>
      <w:r w:rsidRPr="00A61874">
        <w:rPr>
          <w:rFonts w:cs="Arial"/>
          <w:szCs w:val="22"/>
          <w:lang w:eastAsia="et-EE"/>
        </w:rPr>
        <w:tab/>
      </w:r>
      <w:r w:rsidRPr="00A61874">
        <w:rPr>
          <w:rFonts w:cs="Arial"/>
          <w:szCs w:val="22"/>
          <w:lang w:eastAsia="et-EE"/>
        </w:rPr>
        <w:tab/>
      </w:r>
      <w:r w:rsidRPr="00A61874">
        <w:rPr>
          <w:rFonts w:cs="Arial"/>
          <w:szCs w:val="22"/>
          <w:lang w:eastAsia="et-EE"/>
        </w:rPr>
        <w:tab/>
      </w:r>
      <w:r w:rsidRPr="00A61874">
        <w:rPr>
          <w:rFonts w:cs="Arial"/>
          <w:szCs w:val="22"/>
          <w:lang w:eastAsia="et-EE"/>
        </w:rPr>
        <w:tab/>
        <w:t>juurdepääsu saaja</w:t>
      </w:r>
      <w:r w:rsidR="00D512E5" w:rsidRPr="00A61874">
        <w:rPr>
          <w:rFonts w:cs="Arial"/>
          <w:szCs w:val="22"/>
          <w:lang w:eastAsia="et-EE"/>
        </w:rPr>
        <w:tab/>
      </w:r>
      <w:r w:rsidR="00D512E5" w:rsidRPr="00A61874">
        <w:rPr>
          <w:rFonts w:cs="Arial"/>
          <w:szCs w:val="22"/>
          <w:lang w:eastAsia="et-EE"/>
        </w:rPr>
        <w:tab/>
      </w:r>
      <w:r w:rsidR="00D512E5" w:rsidRPr="00A61874">
        <w:rPr>
          <w:rFonts w:cs="Arial"/>
          <w:szCs w:val="22"/>
          <w:lang w:eastAsia="et-EE"/>
        </w:rPr>
        <w:tab/>
      </w:r>
      <w:r w:rsidR="00D512E5" w:rsidRPr="00A61874">
        <w:rPr>
          <w:rFonts w:cs="Arial"/>
          <w:szCs w:val="22"/>
          <w:lang w:eastAsia="et-EE"/>
        </w:rPr>
        <w:tab/>
      </w:r>
      <w:r w:rsidR="00D512E5" w:rsidRPr="00A61874">
        <w:rPr>
          <w:rFonts w:cs="Arial"/>
          <w:szCs w:val="22"/>
          <w:lang w:eastAsia="et-EE"/>
        </w:rPr>
        <w:tab/>
      </w:r>
      <w:r w:rsidR="00D512E5" w:rsidRPr="00A61874">
        <w:rPr>
          <w:rFonts w:cs="Arial"/>
          <w:szCs w:val="22"/>
          <w:lang w:eastAsia="et-EE"/>
        </w:rPr>
        <w:tab/>
      </w:r>
    </w:p>
    <w:sectPr w:rsidR="00D512E5" w:rsidRPr="00A61874" w:rsidSect="00C6779D">
      <w:headerReference w:type="default" r:id="rId8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53799" w14:textId="77777777" w:rsidR="002773FB" w:rsidRDefault="002773FB" w:rsidP="00B93090">
      <w:r>
        <w:separator/>
      </w:r>
    </w:p>
  </w:endnote>
  <w:endnote w:type="continuationSeparator" w:id="0">
    <w:p w14:paraId="56C3AA9C" w14:textId="77777777" w:rsidR="002773FB" w:rsidRDefault="002773FB" w:rsidP="00B9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altName w:val="Corbel"/>
    <w:charset w:val="00"/>
    <w:family w:val="swiss"/>
    <w:pitch w:val="variable"/>
    <w:sig w:usb0="00000001" w:usb1="5000205B" w:usb2="00000000" w:usb3="00000000" w:csb0="00000097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BA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panose1 w:val="020B0504020202020204"/>
    <w:charset w:val="01"/>
    <w:family w:val="auto"/>
    <w:pitch w:val="variable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CDDD8" w14:textId="77777777" w:rsidR="002773FB" w:rsidRDefault="002773FB" w:rsidP="00B93090">
      <w:r>
        <w:separator/>
      </w:r>
    </w:p>
  </w:footnote>
  <w:footnote w:type="continuationSeparator" w:id="0">
    <w:p w14:paraId="61738439" w14:textId="77777777" w:rsidR="002773FB" w:rsidRDefault="002773FB" w:rsidP="00B93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93292" w14:textId="59EAD23F" w:rsidR="00C138CB" w:rsidRDefault="00175507">
    <w:pPr>
      <w:pStyle w:val="Header"/>
    </w:pPr>
    <w:r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3089D7E" wp14:editId="03792771">
              <wp:simplePos x="0" y="0"/>
              <wp:positionH relativeFrom="page">
                <wp:posOffset>6776720</wp:posOffset>
              </wp:positionH>
              <wp:positionV relativeFrom="page">
                <wp:posOffset>168275</wp:posOffset>
              </wp:positionV>
              <wp:extent cx="608330" cy="826770"/>
              <wp:effectExtent l="0" t="0" r="0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330" cy="826770"/>
                        <a:chOff x="9813" y="25"/>
                        <a:chExt cx="958" cy="1302"/>
                      </a:xfrm>
                    </wpg:grpSpPr>
                    <wps:wsp>
                      <wps:cNvPr id="2" name="Freeform 8"/>
                      <wps:cNvSpPr>
                        <a:spLocks/>
                      </wps:cNvSpPr>
                      <wps:spPr bwMode="auto">
                        <a:xfrm>
                          <a:off x="10351" y="83"/>
                          <a:ext cx="420" cy="650"/>
                        </a:xfrm>
                        <a:custGeom>
                          <a:avLst/>
                          <a:gdLst>
                            <a:gd name="T0" fmla="+- 0 10583 10352"/>
                            <a:gd name="T1" fmla="*/ T0 w 420"/>
                            <a:gd name="T2" fmla="+- 0 83 83"/>
                            <a:gd name="T3" fmla="*/ 83 h 650"/>
                            <a:gd name="T4" fmla="+- 0 10524 10352"/>
                            <a:gd name="T5" fmla="*/ T4 w 420"/>
                            <a:gd name="T6" fmla="+- 0 142 83"/>
                            <a:gd name="T7" fmla="*/ 142 h 650"/>
                            <a:gd name="T8" fmla="+- 0 10678 10352"/>
                            <a:gd name="T9" fmla="*/ T8 w 420"/>
                            <a:gd name="T10" fmla="+- 0 296 83"/>
                            <a:gd name="T11" fmla="*/ 296 h 650"/>
                            <a:gd name="T12" fmla="+- 0 10686 10352"/>
                            <a:gd name="T13" fmla="*/ T12 w 420"/>
                            <a:gd name="T14" fmla="+- 0 308 83"/>
                            <a:gd name="T15" fmla="*/ 308 h 650"/>
                            <a:gd name="T16" fmla="+- 0 10688 10352"/>
                            <a:gd name="T17" fmla="*/ T16 w 420"/>
                            <a:gd name="T18" fmla="+- 0 322 83"/>
                            <a:gd name="T19" fmla="*/ 322 h 650"/>
                            <a:gd name="T20" fmla="+- 0 10686 10352"/>
                            <a:gd name="T21" fmla="*/ T20 w 420"/>
                            <a:gd name="T22" fmla="+- 0 336 83"/>
                            <a:gd name="T23" fmla="*/ 336 h 650"/>
                            <a:gd name="T24" fmla="+- 0 10678 10352"/>
                            <a:gd name="T25" fmla="*/ T24 w 420"/>
                            <a:gd name="T26" fmla="+- 0 348 83"/>
                            <a:gd name="T27" fmla="*/ 348 h 650"/>
                            <a:gd name="T28" fmla="+- 0 10352 10352"/>
                            <a:gd name="T29" fmla="*/ T28 w 420"/>
                            <a:gd name="T30" fmla="+- 0 674 83"/>
                            <a:gd name="T31" fmla="*/ 674 h 650"/>
                            <a:gd name="T32" fmla="+- 0 10411 10352"/>
                            <a:gd name="T33" fmla="*/ T32 w 420"/>
                            <a:gd name="T34" fmla="+- 0 733 83"/>
                            <a:gd name="T35" fmla="*/ 733 h 650"/>
                            <a:gd name="T36" fmla="+- 0 10736 10352"/>
                            <a:gd name="T37" fmla="*/ T36 w 420"/>
                            <a:gd name="T38" fmla="+- 0 407 83"/>
                            <a:gd name="T39" fmla="*/ 407 h 650"/>
                            <a:gd name="T40" fmla="+- 0 10763 10352"/>
                            <a:gd name="T41" fmla="*/ T40 w 420"/>
                            <a:gd name="T42" fmla="+- 0 367 83"/>
                            <a:gd name="T43" fmla="*/ 367 h 650"/>
                            <a:gd name="T44" fmla="+- 0 10772 10352"/>
                            <a:gd name="T45" fmla="*/ T44 w 420"/>
                            <a:gd name="T46" fmla="+- 0 322 83"/>
                            <a:gd name="T47" fmla="*/ 322 h 650"/>
                            <a:gd name="T48" fmla="+- 0 10763 10352"/>
                            <a:gd name="T49" fmla="*/ T48 w 420"/>
                            <a:gd name="T50" fmla="+- 0 277 83"/>
                            <a:gd name="T51" fmla="*/ 277 h 650"/>
                            <a:gd name="T52" fmla="+- 0 10736 10352"/>
                            <a:gd name="T53" fmla="*/ T52 w 420"/>
                            <a:gd name="T54" fmla="+- 0 237 83"/>
                            <a:gd name="T55" fmla="*/ 237 h 650"/>
                            <a:gd name="T56" fmla="+- 0 10583 10352"/>
                            <a:gd name="T57" fmla="*/ T56 w 420"/>
                            <a:gd name="T58" fmla="+- 0 83 83"/>
                            <a:gd name="T59" fmla="*/ 83 h 6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20" h="650">
                              <a:moveTo>
                                <a:pt x="231" y="0"/>
                              </a:moveTo>
                              <a:lnTo>
                                <a:pt x="172" y="59"/>
                              </a:lnTo>
                              <a:lnTo>
                                <a:pt x="326" y="213"/>
                              </a:lnTo>
                              <a:lnTo>
                                <a:pt x="334" y="225"/>
                              </a:lnTo>
                              <a:lnTo>
                                <a:pt x="336" y="239"/>
                              </a:lnTo>
                              <a:lnTo>
                                <a:pt x="334" y="253"/>
                              </a:lnTo>
                              <a:lnTo>
                                <a:pt x="326" y="265"/>
                              </a:lnTo>
                              <a:lnTo>
                                <a:pt x="0" y="591"/>
                              </a:lnTo>
                              <a:lnTo>
                                <a:pt x="59" y="650"/>
                              </a:lnTo>
                              <a:lnTo>
                                <a:pt x="384" y="324"/>
                              </a:lnTo>
                              <a:lnTo>
                                <a:pt x="411" y="284"/>
                              </a:lnTo>
                              <a:lnTo>
                                <a:pt x="420" y="239"/>
                              </a:lnTo>
                              <a:lnTo>
                                <a:pt x="411" y="194"/>
                              </a:lnTo>
                              <a:lnTo>
                                <a:pt x="384" y="154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7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7"/>
                      <wps:cNvSpPr>
                        <a:spLocks/>
                      </wps:cNvSpPr>
                      <wps:spPr bwMode="auto">
                        <a:xfrm>
                          <a:off x="9813" y="83"/>
                          <a:ext cx="485" cy="715"/>
                        </a:xfrm>
                        <a:custGeom>
                          <a:avLst/>
                          <a:gdLst>
                            <a:gd name="T0" fmla="+- 0 10003 9814"/>
                            <a:gd name="T1" fmla="*/ T0 w 485"/>
                            <a:gd name="T2" fmla="+- 0 83 83"/>
                            <a:gd name="T3" fmla="*/ 83 h 715"/>
                            <a:gd name="T4" fmla="+- 0 9849 9814"/>
                            <a:gd name="T5" fmla="*/ T4 w 485"/>
                            <a:gd name="T6" fmla="+- 0 237 83"/>
                            <a:gd name="T7" fmla="*/ 237 h 715"/>
                            <a:gd name="T8" fmla="+- 0 9816 9814"/>
                            <a:gd name="T9" fmla="*/ T8 w 485"/>
                            <a:gd name="T10" fmla="+- 0 298 83"/>
                            <a:gd name="T11" fmla="*/ 298 h 715"/>
                            <a:gd name="T12" fmla="+- 0 9814 9814"/>
                            <a:gd name="T13" fmla="*/ T12 w 485"/>
                            <a:gd name="T14" fmla="+- 0 322 83"/>
                            <a:gd name="T15" fmla="*/ 322 h 715"/>
                            <a:gd name="T16" fmla="+- 0 9816 9814"/>
                            <a:gd name="T17" fmla="*/ T16 w 485"/>
                            <a:gd name="T18" fmla="+- 0 345 83"/>
                            <a:gd name="T19" fmla="*/ 345 h 715"/>
                            <a:gd name="T20" fmla="+- 0 9823 9814"/>
                            <a:gd name="T21" fmla="*/ T20 w 485"/>
                            <a:gd name="T22" fmla="+- 0 368 83"/>
                            <a:gd name="T23" fmla="*/ 368 h 715"/>
                            <a:gd name="T24" fmla="+- 0 9834 9814"/>
                            <a:gd name="T25" fmla="*/ T24 w 485"/>
                            <a:gd name="T26" fmla="+- 0 388 83"/>
                            <a:gd name="T27" fmla="*/ 388 h 715"/>
                            <a:gd name="T28" fmla="+- 0 9848 9814"/>
                            <a:gd name="T29" fmla="*/ T28 w 485"/>
                            <a:gd name="T30" fmla="+- 0 406 83"/>
                            <a:gd name="T31" fmla="*/ 406 h 715"/>
                            <a:gd name="T32" fmla="+- 0 10240 9814"/>
                            <a:gd name="T33" fmla="*/ T32 w 485"/>
                            <a:gd name="T34" fmla="+- 0 798 83"/>
                            <a:gd name="T35" fmla="*/ 798 h 715"/>
                            <a:gd name="T36" fmla="+- 0 10299 9814"/>
                            <a:gd name="T37" fmla="*/ T36 w 485"/>
                            <a:gd name="T38" fmla="+- 0 739 83"/>
                            <a:gd name="T39" fmla="*/ 739 h 715"/>
                            <a:gd name="T40" fmla="+- 0 9901 9814"/>
                            <a:gd name="T41" fmla="*/ T40 w 485"/>
                            <a:gd name="T42" fmla="+- 0 341 83"/>
                            <a:gd name="T43" fmla="*/ 341 h 715"/>
                            <a:gd name="T44" fmla="+- 0 9897 9814"/>
                            <a:gd name="T45" fmla="*/ T44 w 485"/>
                            <a:gd name="T46" fmla="+- 0 332 83"/>
                            <a:gd name="T47" fmla="*/ 332 h 715"/>
                            <a:gd name="T48" fmla="+- 0 9897 9814"/>
                            <a:gd name="T49" fmla="*/ T48 w 485"/>
                            <a:gd name="T50" fmla="+- 0 312 83"/>
                            <a:gd name="T51" fmla="*/ 312 h 715"/>
                            <a:gd name="T52" fmla="+- 0 9901 9814"/>
                            <a:gd name="T53" fmla="*/ T52 w 485"/>
                            <a:gd name="T54" fmla="+- 0 303 83"/>
                            <a:gd name="T55" fmla="*/ 303 h 715"/>
                            <a:gd name="T56" fmla="+- 0 10062 9814"/>
                            <a:gd name="T57" fmla="*/ T56 w 485"/>
                            <a:gd name="T58" fmla="+- 0 142 83"/>
                            <a:gd name="T59" fmla="*/ 142 h 715"/>
                            <a:gd name="T60" fmla="+- 0 10003 9814"/>
                            <a:gd name="T61" fmla="*/ T60 w 485"/>
                            <a:gd name="T62" fmla="+- 0 83 83"/>
                            <a:gd name="T63" fmla="*/ 83 h 7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85" h="715">
                              <a:moveTo>
                                <a:pt x="189" y="0"/>
                              </a:moveTo>
                              <a:lnTo>
                                <a:pt x="35" y="154"/>
                              </a:lnTo>
                              <a:lnTo>
                                <a:pt x="2" y="215"/>
                              </a:lnTo>
                              <a:lnTo>
                                <a:pt x="0" y="239"/>
                              </a:lnTo>
                              <a:lnTo>
                                <a:pt x="2" y="262"/>
                              </a:lnTo>
                              <a:lnTo>
                                <a:pt x="9" y="285"/>
                              </a:lnTo>
                              <a:lnTo>
                                <a:pt x="20" y="305"/>
                              </a:lnTo>
                              <a:lnTo>
                                <a:pt x="34" y="323"/>
                              </a:lnTo>
                              <a:lnTo>
                                <a:pt x="426" y="715"/>
                              </a:lnTo>
                              <a:lnTo>
                                <a:pt x="485" y="656"/>
                              </a:lnTo>
                              <a:lnTo>
                                <a:pt x="87" y="258"/>
                              </a:lnTo>
                              <a:lnTo>
                                <a:pt x="83" y="249"/>
                              </a:lnTo>
                              <a:lnTo>
                                <a:pt x="83" y="229"/>
                              </a:lnTo>
                              <a:lnTo>
                                <a:pt x="87" y="220"/>
                              </a:lnTo>
                              <a:lnTo>
                                <a:pt x="248" y="59"/>
                              </a:lnTo>
                              <a:lnTo>
                                <a:pt x="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C5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6"/>
                      <wps:cNvSpPr>
                        <a:spLocks/>
                      </wps:cNvSpPr>
                      <wps:spPr bwMode="auto">
                        <a:xfrm>
                          <a:off x="10001" y="25"/>
                          <a:ext cx="584" cy="351"/>
                        </a:xfrm>
                        <a:custGeom>
                          <a:avLst/>
                          <a:gdLst>
                            <a:gd name="T0" fmla="+- 0 10060 10001"/>
                            <a:gd name="T1" fmla="*/ T0 w 584"/>
                            <a:gd name="T2" fmla="+- 0 26 26"/>
                            <a:gd name="T3" fmla="*/ 26 h 351"/>
                            <a:gd name="T4" fmla="+- 0 10001 10001"/>
                            <a:gd name="T5" fmla="*/ T4 w 584"/>
                            <a:gd name="T6" fmla="+- 0 85 26"/>
                            <a:gd name="T7" fmla="*/ 85 h 351"/>
                            <a:gd name="T8" fmla="+- 0 10293 10001"/>
                            <a:gd name="T9" fmla="*/ T8 w 584"/>
                            <a:gd name="T10" fmla="+- 0 377 26"/>
                            <a:gd name="T11" fmla="*/ 377 h 351"/>
                            <a:gd name="T12" fmla="+- 0 10411 10001"/>
                            <a:gd name="T13" fmla="*/ T12 w 584"/>
                            <a:gd name="T14" fmla="+- 0 259 26"/>
                            <a:gd name="T15" fmla="*/ 259 h 351"/>
                            <a:gd name="T16" fmla="+- 0 10293 10001"/>
                            <a:gd name="T17" fmla="*/ T16 w 584"/>
                            <a:gd name="T18" fmla="+- 0 259 26"/>
                            <a:gd name="T19" fmla="*/ 259 h 351"/>
                            <a:gd name="T20" fmla="+- 0 10060 10001"/>
                            <a:gd name="T21" fmla="*/ T20 w 584"/>
                            <a:gd name="T22" fmla="+- 0 26 26"/>
                            <a:gd name="T23" fmla="*/ 26 h 351"/>
                            <a:gd name="T24" fmla="+- 0 10526 10001"/>
                            <a:gd name="T25" fmla="*/ T24 w 584"/>
                            <a:gd name="T26" fmla="+- 0 26 26"/>
                            <a:gd name="T27" fmla="*/ 26 h 351"/>
                            <a:gd name="T28" fmla="+- 0 10293 10001"/>
                            <a:gd name="T29" fmla="*/ T28 w 584"/>
                            <a:gd name="T30" fmla="+- 0 259 26"/>
                            <a:gd name="T31" fmla="*/ 259 h 351"/>
                            <a:gd name="T32" fmla="+- 0 10411 10001"/>
                            <a:gd name="T33" fmla="*/ T32 w 584"/>
                            <a:gd name="T34" fmla="+- 0 259 26"/>
                            <a:gd name="T35" fmla="*/ 259 h 351"/>
                            <a:gd name="T36" fmla="+- 0 10585 10001"/>
                            <a:gd name="T37" fmla="*/ T36 w 584"/>
                            <a:gd name="T38" fmla="+- 0 85 26"/>
                            <a:gd name="T39" fmla="*/ 85 h 351"/>
                            <a:gd name="T40" fmla="+- 0 10526 10001"/>
                            <a:gd name="T41" fmla="*/ T40 w 584"/>
                            <a:gd name="T42" fmla="+- 0 26 26"/>
                            <a:gd name="T43" fmla="*/ 26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84" h="351">
                              <a:moveTo>
                                <a:pt x="59" y="0"/>
                              </a:moveTo>
                              <a:lnTo>
                                <a:pt x="0" y="59"/>
                              </a:lnTo>
                              <a:lnTo>
                                <a:pt x="292" y="351"/>
                              </a:lnTo>
                              <a:lnTo>
                                <a:pt x="410" y="233"/>
                              </a:lnTo>
                              <a:lnTo>
                                <a:pt x="292" y="233"/>
                              </a:lnTo>
                              <a:lnTo>
                                <a:pt x="59" y="0"/>
                              </a:lnTo>
                              <a:close/>
                              <a:moveTo>
                                <a:pt x="525" y="0"/>
                              </a:moveTo>
                              <a:lnTo>
                                <a:pt x="292" y="233"/>
                              </a:lnTo>
                              <a:lnTo>
                                <a:pt x="410" y="233"/>
                              </a:lnTo>
                              <a:lnTo>
                                <a:pt x="584" y="59"/>
                              </a:lnTo>
                              <a:lnTo>
                                <a:pt x="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5"/>
                      <wps:cNvSpPr>
                        <a:spLocks/>
                      </wps:cNvSpPr>
                      <wps:spPr bwMode="auto">
                        <a:xfrm>
                          <a:off x="9995" y="737"/>
                          <a:ext cx="595" cy="590"/>
                        </a:xfrm>
                        <a:custGeom>
                          <a:avLst/>
                          <a:gdLst>
                            <a:gd name="T0" fmla="+- 0 10177 9996"/>
                            <a:gd name="T1" fmla="*/ T0 w 595"/>
                            <a:gd name="T2" fmla="+- 0 849 738"/>
                            <a:gd name="T3" fmla="*/ 849 h 590"/>
                            <a:gd name="T4" fmla="+- 0 9996 9996"/>
                            <a:gd name="T5" fmla="*/ T4 w 595"/>
                            <a:gd name="T6" fmla="+- 0 1030 738"/>
                            <a:gd name="T7" fmla="*/ 1030 h 590"/>
                            <a:gd name="T8" fmla="+- 0 10293 9996"/>
                            <a:gd name="T9" fmla="*/ T8 w 595"/>
                            <a:gd name="T10" fmla="+- 0 1327 738"/>
                            <a:gd name="T11" fmla="*/ 1327 h 590"/>
                            <a:gd name="T12" fmla="+- 0 10411 9996"/>
                            <a:gd name="T13" fmla="*/ T12 w 595"/>
                            <a:gd name="T14" fmla="+- 0 1210 738"/>
                            <a:gd name="T15" fmla="*/ 1210 h 590"/>
                            <a:gd name="T16" fmla="+- 0 10293 9996"/>
                            <a:gd name="T17" fmla="*/ T16 w 595"/>
                            <a:gd name="T18" fmla="+- 0 1210 738"/>
                            <a:gd name="T19" fmla="*/ 1210 h 590"/>
                            <a:gd name="T20" fmla="+- 0 10113 9996"/>
                            <a:gd name="T21" fmla="*/ T20 w 595"/>
                            <a:gd name="T22" fmla="+- 0 1030 738"/>
                            <a:gd name="T23" fmla="*/ 1030 h 590"/>
                            <a:gd name="T24" fmla="+- 0 10236 9996"/>
                            <a:gd name="T25" fmla="*/ T24 w 595"/>
                            <a:gd name="T26" fmla="+- 0 908 738"/>
                            <a:gd name="T27" fmla="*/ 908 h 590"/>
                            <a:gd name="T28" fmla="+- 0 10177 9996"/>
                            <a:gd name="T29" fmla="*/ T28 w 595"/>
                            <a:gd name="T30" fmla="+- 0 849 738"/>
                            <a:gd name="T31" fmla="*/ 849 h 590"/>
                            <a:gd name="T32" fmla="+- 0 10298 9996"/>
                            <a:gd name="T33" fmla="*/ T32 w 595"/>
                            <a:gd name="T34" fmla="+- 0 738 738"/>
                            <a:gd name="T35" fmla="*/ 738 h 590"/>
                            <a:gd name="T36" fmla="+- 0 10239 9996"/>
                            <a:gd name="T37" fmla="*/ T36 w 595"/>
                            <a:gd name="T38" fmla="+- 0 797 738"/>
                            <a:gd name="T39" fmla="*/ 797 h 590"/>
                            <a:gd name="T40" fmla="+- 0 10472 9996"/>
                            <a:gd name="T41" fmla="*/ T40 w 595"/>
                            <a:gd name="T42" fmla="+- 0 1030 738"/>
                            <a:gd name="T43" fmla="*/ 1030 h 590"/>
                            <a:gd name="T44" fmla="+- 0 10293 9996"/>
                            <a:gd name="T45" fmla="*/ T44 w 595"/>
                            <a:gd name="T46" fmla="+- 0 1210 738"/>
                            <a:gd name="T47" fmla="*/ 1210 h 590"/>
                            <a:gd name="T48" fmla="+- 0 10411 9996"/>
                            <a:gd name="T49" fmla="*/ T48 w 595"/>
                            <a:gd name="T50" fmla="+- 0 1210 738"/>
                            <a:gd name="T51" fmla="*/ 1210 h 590"/>
                            <a:gd name="T52" fmla="+- 0 10590 9996"/>
                            <a:gd name="T53" fmla="*/ T52 w 595"/>
                            <a:gd name="T54" fmla="+- 0 1030 738"/>
                            <a:gd name="T55" fmla="*/ 1030 h 590"/>
                            <a:gd name="T56" fmla="+- 0 10298 9996"/>
                            <a:gd name="T57" fmla="*/ T56 w 595"/>
                            <a:gd name="T58" fmla="+- 0 738 738"/>
                            <a:gd name="T59" fmla="*/ 738 h 5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595" h="590">
                              <a:moveTo>
                                <a:pt x="181" y="111"/>
                              </a:moveTo>
                              <a:lnTo>
                                <a:pt x="0" y="292"/>
                              </a:lnTo>
                              <a:lnTo>
                                <a:pt x="297" y="589"/>
                              </a:lnTo>
                              <a:lnTo>
                                <a:pt x="415" y="472"/>
                              </a:lnTo>
                              <a:lnTo>
                                <a:pt x="297" y="472"/>
                              </a:lnTo>
                              <a:lnTo>
                                <a:pt x="117" y="292"/>
                              </a:lnTo>
                              <a:lnTo>
                                <a:pt x="240" y="170"/>
                              </a:lnTo>
                              <a:lnTo>
                                <a:pt x="181" y="111"/>
                              </a:lnTo>
                              <a:close/>
                              <a:moveTo>
                                <a:pt x="302" y="0"/>
                              </a:moveTo>
                              <a:lnTo>
                                <a:pt x="243" y="59"/>
                              </a:lnTo>
                              <a:lnTo>
                                <a:pt x="476" y="292"/>
                              </a:lnTo>
                              <a:lnTo>
                                <a:pt x="297" y="472"/>
                              </a:lnTo>
                              <a:lnTo>
                                <a:pt x="415" y="472"/>
                              </a:lnTo>
                              <a:lnTo>
                                <a:pt x="594" y="292"/>
                              </a:lnTo>
                              <a:lnTo>
                                <a:pt x="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464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DD0D98" id="Group 4" o:spid="_x0000_s1026" style="position:absolute;margin-left:533.6pt;margin-top:13.25pt;width:47.9pt;height:65.1pt;z-index:251657728;mso-position-horizontal-relative:page;mso-position-vertical-relative:page" coordorigin="9813,25" coordsize="958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">
              <v:shape id="Freeform 8" o:spid="_x0000_s1027" style="position:absolute;left:10351;top:83;width:420;height:650;visibility:visible;mso-wrap-style:square;v-text-anchor:top" coordsize="420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" path="m231,l172,59,326,213r8,12l336,239r-2,14l326,265,,591r59,59l384,324r27,-40l420,239r-9,-45l384,154,231,xe" fillcolor="#9c78ff" stroked="f">
                <v:path arrowok="t" o:connecttype="custom" o:connectlocs="231,83;172,142;326,296;334,308;336,322;334,336;326,348;0,674;59,733;384,407;411,367;420,322;411,277;384,237;231,83" o:connectangles="0,0,0,0,0,0,0,0,0,0,0,0,0,0,0"/>
              </v:shape>
              <v:shape id="Freeform 7" o:spid="_x0000_s1028" style="position:absolute;left:9813;top:83;width:485;height:715;visibility:visible;mso-wrap-style:square;v-text-anchor:top" coordsize="48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" path="m189,l35,154,2,215,,239r2,23l9,285r11,20l34,323,426,715r59,-59l87,258r-4,-9l83,229r4,-9l248,59,189,xe" fillcolor="#ff5c57" stroked="f">
                <v:path arrowok="t" o:connecttype="custom" o:connectlocs="189,83;35,237;2,298;0,322;2,345;9,368;20,388;34,406;426,798;485,739;87,341;83,332;83,312;87,303;248,142;189,83" o:connectangles="0,0,0,0,0,0,0,0,0,0,0,0,0,0,0,0"/>
              </v:shape>
              <v:shape id="AutoShape 6" o:spid="_x0000_s1029" style="position:absolute;left:10001;top:25;width:584;height:351;visibility:visible;mso-wrap-style:square;v-text-anchor:top" coordsize="58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" path="m59,l,59,292,351,410,233r-118,l59,xm525,l292,233r118,l584,59,525,xe" fillcolor="#009eb0" stroked="f">
                <v:path arrowok="t" o:connecttype="custom" o:connectlocs="59,26;0,85;292,377;410,259;292,259;59,26;525,26;292,259;410,259;584,85;525,26" o:connectangles="0,0,0,0,0,0,0,0,0,0,0"/>
              </v:shape>
              <v:shape id="AutoShape 5" o:spid="_x0000_s1030" style="position:absolute;left:9995;top:737;width:595;height:590;visibility:visible;mso-wrap-style:square;v-text-anchor:top" coordsize="595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" path="m181,111l,292,297,589,415,472r-118,l117,292,240,170,181,111xm302,l243,59,476,292,297,472r118,l594,292,302,xe" fillcolor="#646482" stroked="f">
                <v:path arrowok="t" o:connecttype="custom" o:connectlocs="181,849;0,1030;297,1327;415,1210;297,1210;117,1030;240,908;181,849;302,738;243,797;476,1030;297,1210;415,1210;594,1030;302,738" o:connectangles="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20"/>
      </w:pPr>
      <w:rPr>
        <w:rFonts w:ascii="Tahoma" w:hAnsi="Tahoma" w:cs="Tahoma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20"/>
      </w:pPr>
      <w:rPr>
        <w:rFonts w:ascii="Tahoma" w:hAnsi="Tahoma" w:cs="Tahoma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pStyle w:val="tx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4"/>
    <w:multiLevelType w:val="multilevel"/>
    <w:tmpl w:val="1B62BF2A"/>
    <w:name w:val="WW8Num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ascii="Arial" w:hAnsi="Arial" w:cs="Arial" w:hint="default"/>
        <w:color w:val="000000"/>
        <w:sz w:val="22"/>
        <w:szCs w:val="22"/>
        <w:lang w:val="et-EE" w:eastAsia="et-E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pStyle w:val="LepingItase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20"/>
      </w:pPr>
      <w:rPr>
        <w:rFonts w:ascii="Tahoma" w:hAnsi="Tahoma" w:cs="Tahoma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23C461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D381802"/>
    <w:multiLevelType w:val="hybridMultilevel"/>
    <w:tmpl w:val="6B900786"/>
    <w:lvl w:ilvl="0" w:tplc="2E027C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62279"/>
    <w:multiLevelType w:val="hybridMultilevel"/>
    <w:tmpl w:val="4EFC6B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CA"/>
    <w:rsid w:val="00062655"/>
    <w:rsid w:val="000630AA"/>
    <w:rsid w:val="0007159C"/>
    <w:rsid w:val="0007304D"/>
    <w:rsid w:val="00077C03"/>
    <w:rsid w:val="0008250C"/>
    <w:rsid w:val="000B2A50"/>
    <w:rsid w:val="000D2363"/>
    <w:rsid w:val="000D6F5E"/>
    <w:rsid w:val="000E2ECC"/>
    <w:rsid w:val="00167F50"/>
    <w:rsid w:val="00175507"/>
    <w:rsid w:val="00204475"/>
    <w:rsid w:val="00211469"/>
    <w:rsid w:val="002300B3"/>
    <w:rsid w:val="00234E82"/>
    <w:rsid w:val="002615C9"/>
    <w:rsid w:val="00272206"/>
    <w:rsid w:val="002773FB"/>
    <w:rsid w:val="002B597E"/>
    <w:rsid w:val="002C2C39"/>
    <w:rsid w:val="002E155A"/>
    <w:rsid w:val="003707F2"/>
    <w:rsid w:val="0037260E"/>
    <w:rsid w:val="003B2E33"/>
    <w:rsid w:val="003E1065"/>
    <w:rsid w:val="003E5910"/>
    <w:rsid w:val="00434401"/>
    <w:rsid w:val="004361F6"/>
    <w:rsid w:val="0043661E"/>
    <w:rsid w:val="004C3F8F"/>
    <w:rsid w:val="004D2ADD"/>
    <w:rsid w:val="004F409B"/>
    <w:rsid w:val="00505965"/>
    <w:rsid w:val="0055032B"/>
    <w:rsid w:val="00563B41"/>
    <w:rsid w:val="005B00D1"/>
    <w:rsid w:val="005B3C14"/>
    <w:rsid w:val="005F4424"/>
    <w:rsid w:val="006209F0"/>
    <w:rsid w:val="00626329"/>
    <w:rsid w:val="00644382"/>
    <w:rsid w:val="006463F7"/>
    <w:rsid w:val="00674139"/>
    <w:rsid w:val="006A03E3"/>
    <w:rsid w:val="006A761E"/>
    <w:rsid w:val="006C7FCD"/>
    <w:rsid w:val="007143CA"/>
    <w:rsid w:val="00715730"/>
    <w:rsid w:val="00732EC7"/>
    <w:rsid w:val="007A1ED6"/>
    <w:rsid w:val="00812484"/>
    <w:rsid w:val="00851EDA"/>
    <w:rsid w:val="00907E51"/>
    <w:rsid w:val="00926EC0"/>
    <w:rsid w:val="0093695B"/>
    <w:rsid w:val="009451B0"/>
    <w:rsid w:val="00976FB6"/>
    <w:rsid w:val="009A5F9A"/>
    <w:rsid w:val="009B379B"/>
    <w:rsid w:val="009D085C"/>
    <w:rsid w:val="009E5C94"/>
    <w:rsid w:val="00A61874"/>
    <w:rsid w:val="00A7569E"/>
    <w:rsid w:val="00A930BF"/>
    <w:rsid w:val="00AB0FB7"/>
    <w:rsid w:val="00AB76BC"/>
    <w:rsid w:val="00AB79EB"/>
    <w:rsid w:val="00AF3BC0"/>
    <w:rsid w:val="00B14488"/>
    <w:rsid w:val="00B50B3E"/>
    <w:rsid w:val="00B733D8"/>
    <w:rsid w:val="00B93090"/>
    <w:rsid w:val="00B96B82"/>
    <w:rsid w:val="00C138CB"/>
    <w:rsid w:val="00C22561"/>
    <w:rsid w:val="00C4147C"/>
    <w:rsid w:val="00C42D61"/>
    <w:rsid w:val="00C54556"/>
    <w:rsid w:val="00C6779D"/>
    <w:rsid w:val="00C70836"/>
    <w:rsid w:val="00CF0BD3"/>
    <w:rsid w:val="00D0071B"/>
    <w:rsid w:val="00D16802"/>
    <w:rsid w:val="00D512E5"/>
    <w:rsid w:val="00D67B26"/>
    <w:rsid w:val="00DA32BB"/>
    <w:rsid w:val="00DD5AB6"/>
    <w:rsid w:val="00E00DF7"/>
    <w:rsid w:val="00E24200"/>
    <w:rsid w:val="00E326B0"/>
    <w:rsid w:val="00E837D2"/>
    <w:rsid w:val="00E96133"/>
    <w:rsid w:val="00EB39C8"/>
    <w:rsid w:val="00EB69E3"/>
    <w:rsid w:val="00EC2E75"/>
    <w:rsid w:val="00EC6983"/>
    <w:rsid w:val="00F06FC7"/>
    <w:rsid w:val="00F15F4F"/>
    <w:rsid w:val="00F17509"/>
    <w:rsid w:val="00F97C1E"/>
    <w:rsid w:val="00FF069E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D8B6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ADD"/>
    <w:pPr>
      <w:suppressAutoHyphens/>
    </w:pPr>
    <w:rPr>
      <w:rFonts w:ascii="Raleway" w:hAnsi="Raleway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z1">
    <w:name w:val="WW8Num1z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z2">
    <w:name w:val="WW8Num1z2"/>
    <w:rPr>
      <w:rFonts w:ascii="Tahoma" w:hAnsi="Tahoma" w:cs="Tahoma"/>
      <w:b w:val="0"/>
      <w:i w:val="0"/>
      <w:sz w:val="20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color w:val="000000"/>
      <w:sz w:val="22"/>
      <w:szCs w:val="22"/>
      <w:lang w:val="et-EE" w:eastAsia="et-E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z1">
    <w:name w:val="WW8Num4z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z2">
    <w:name w:val="WW8Num4z2"/>
    <w:rPr>
      <w:rFonts w:ascii="Tahoma" w:hAnsi="Tahoma" w:cs="Tahoma"/>
      <w:b w:val="0"/>
      <w:i w:val="0"/>
      <w:sz w:val="20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color w:val="000000"/>
      <w:sz w:val="22"/>
      <w:szCs w:val="22"/>
      <w:lang w:val="et-EE" w:eastAsia="et-EE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5z1">
    <w:name w:val="WW8Num15z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5z2">
    <w:name w:val="WW8Num15z2"/>
    <w:rPr>
      <w:rFonts w:ascii="Tahoma" w:hAnsi="Tahoma" w:cs="Tahoma"/>
      <w:b w:val="0"/>
      <w:i w:val="0"/>
      <w:sz w:val="20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1"/>
      <w:sz w:val="32"/>
      <w:szCs w:val="32"/>
      <w:lang w:val="et-EE"/>
    </w:rPr>
  </w:style>
  <w:style w:type="character" w:customStyle="1" w:styleId="CommentTextChar">
    <w:name w:val="Comment Text Char"/>
  </w:style>
  <w:style w:type="character" w:customStyle="1" w:styleId="CommentSubjectChar">
    <w:name w:val="Comment Subject Char"/>
    <w:rPr>
      <w:b/>
      <w:bCs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widowControl w:val="0"/>
      <w:jc w:val="both"/>
    </w:pPr>
    <w:rPr>
      <w:szCs w:val="20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x">
    <w:name w:val="tx"/>
    <w:basedOn w:val="Normal"/>
    <w:pPr>
      <w:widowControl w:val="0"/>
      <w:numPr>
        <w:numId w:val="3"/>
      </w:numPr>
      <w:spacing w:before="60" w:after="60"/>
      <w:jc w:val="both"/>
    </w:pPr>
    <w:rPr>
      <w:rFonts w:ascii="Garamond" w:hAnsi="Garamond" w:cs="Garamond"/>
      <w:szCs w:val="20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  <w:lang w:val="en-GB"/>
    </w:rPr>
  </w:style>
  <w:style w:type="paragraph" w:customStyle="1" w:styleId="LepingItase">
    <w:name w:val="Leping I tase"/>
    <w:basedOn w:val="Heading1"/>
    <w:next w:val="LepingIItase"/>
    <w:pPr>
      <w:keepLines/>
      <w:numPr>
        <w:numId w:val="5"/>
      </w:numPr>
      <w:spacing w:after="160"/>
      <w:jc w:val="both"/>
    </w:pPr>
    <w:rPr>
      <w:rFonts w:ascii="Times New Roman" w:hAnsi="Times New Roman"/>
      <w:bCs w:val="0"/>
      <w:caps/>
      <w:sz w:val="24"/>
      <w:szCs w:val="20"/>
    </w:rPr>
  </w:style>
  <w:style w:type="paragraph" w:customStyle="1" w:styleId="LepingIItase">
    <w:name w:val="Leping II tase"/>
    <w:basedOn w:val="LepingItase"/>
    <w:pPr>
      <w:keepNext w:val="0"/>
      <w:keepLines w:val="0"/>
      <w:tabs>
        <w:tab w:val="left" w:pos="360"/>
      </w:tabs>
      <w:spacing w:before="0" w:after="100"/>
    </w:pPr>
    <w:rPr>
      <w:b w:val="0"/>
      <w:caps w:val="0"/>
    </w:rPr>
  </w:style>
  <w:style w:type="paragraph" w:customStyle="1" w:styleId="LepingIIItase">
    <w:name w:val="Leping III tase"/>
    <w:basedOn w:val="LepingIItase"/>
  </w:style>
  <w:style w:type="paragraph" w:customStyle="1" w:styleId="BodySingle">
    <w:name w:val="Body Single"/>
    <w:basedOn w:val="BodyText"/>
    <w:pPr>
      <w:widowControl/>
      <w:spacing w:line="290" w:lineRule="atLeast"/>
      <w:jc w:val="left"/>
    </w:pPr>
  </w:style>
  <w:style w:type="paragraph" w:styleId="CommentText">
    <w:name w:val="annotation text"/>
    <w:basedOn w:val="Normal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styleId="Revision">
    <w:name w:val="Revision"/>
    <w:pPr>
      <w:suppressAutoHyphens/>
    </w:pPr>
    <w:rPr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9309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93090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9309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93090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ADD"/>
    <w:pPr>
      <w:suppressAutoHyphens/>
    </w:pPr>
    <w:rPr>
      <w:rFonts w:ascii="Raleway" w:hAnsi="Raleway"/>
      <w:sz w:val="22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z1">
    <w:name w:val="WW8Num1z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z2">
    <w:name w:val="WW8Num1z2"/>
    <w:rPr>
      <w:rFonts w:ascii="Tahoma" w:hAnsi="Tahoma" w:cs="Tahoma"/>
      <w:b w:val="0"/>
      <w:i w:val="0"/>
      <w:sz w:val="20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color w:val="000000"/>
      <w:sz w:val="22"/>
      <w:szCs w:val="22"/>
      <w:lang w:val="et-EE" w:eastAsia="et-E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4z1">
    <w:name w:val="WW8Num4z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z2">
    <w:name w:val="WW8Num4z2"/>
    <w:rPr>
      <w:rFonts w:ascii="Tahoma" w:hAnsi="Tahoma" w:cs="Tahoma"/>
      <w:b w:val="0"/>
      <w:i w:val="0"/>
      <w:sz w:val="20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color w:val="000000"/>
      <w:sz w:val="22"/>
      <w:szCs w:val="22"/>
      <w:lang w:val="et-EE" w:eastAsia="et-EE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5z1">
    <w:name w:val="WW8Num15z1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5z2">
    <w:name w:val="WW8Num15z2"/>
    <w:rPr>
      <w:rFonts w:ascii="Tahoma" w:hAnsi="Tahoma" w:cs="Tahoma"/>
      <w:b w:val="0"/>
      <w:i w:val="0"/>
      <w:sz w:val="20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1"/>
      <w:sz w:val="32"/>
      <w:szCs w:val="32"/>
      <w:lang w:val="et-EE"/>
    </w:rPr>
  </w:style>
  <w:style w:type="character" w:customStyle="1" w:styleId="CommentTextChar">
    <w:name w:val="Comment Text Char"/>
  </w:style>
  <w:style w:type="character" w:customStyle="1" w:styleId="CommentSubjectChar">
    <w:name w:val="Comment Subject Char"/>
    <w:rPr>
      <w:b/>
      <w:bCs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widowControl w:val="0"/>
      <w:jc w:val="both"/>
    </w:pPr>
    <w:rPr>
      <w:szCs w:val="20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x">
    <w:name w:val="tx"/>
    <w:basedOn w:val="Normal"/>
    <w:pPr>
      <w:widowControl w:val="0"/>
      <w:numPr>
        <w:numId w:val="3"/>
      </w:numPr>
      <w:spacing w:before="60" w:after="60"/>
      <w:jc w:val="both"/>
    </w:pPr>
    <w:rPr>
      <w:rFonts w:ascii="Garamond" w:hAnsi="Garamond" w:cs="Garamond"/>
      <w:szCs w:val="20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  <w:lang w:val="en-GB"/>
    </w:rPr>
  </w:style>
  <w:style w:type="paragraph" w:customStyle="1" w:styleId="LepingItase">
    <w:name w:val="Leping I tase"/>
    <w:basedOn w:val="Heading1"/>
    <w:next w:val="LepingIItase"/>
    <w:pPr>
      <w:keepLines/>
      <w:numPr>
        <w:numId w:val="5"/>
      </w:numPr>
      <w:spacing w:after="160"/>
      <w:jc w:val="both"/>
    </w:pPr>
    <w:rPr>
      <w:rFonts w:ascii="Times New Roman" w:hAnsi="Times New Roman"/>
      <w:bCs w:val="0"/>
      <w:caps/>
      <w:sz w:val="24"/>
      <w:szCs w:val="20"/>
    </w:rPr>
  </w:style>
  <w:style w:type="paragraph" w:customStyle="1" w:styleId="LepingIItase">
    <w:name w:val="Leping II tase"/>
    <w:basedOn w:val="LepingItase"/>
    <w:pPr>
      <w:keepNext w:val="0"/>
      <w:keepLines w:val="0"/>
      <w:tabs>
        <w:tab w:val="left" w:pos="360"/>
      </w:tabs>
      <w:spacing w:before="0" w:after="100"/>
    </w:pPr>
    <w:rPr>
      <w:b w:val="0"/>
      <w:caps w:val="0"/>
    </w:rPr>
  </w:style>
  <w:style w:type="paragraph" w:customStyle="1" w:styleId="LepingIIItase">
    <w:name w:val="Leping III tase"/>
    <w:basedOn w:val="LepingIItase"/>
  </w:style>
  <w:style w:type="paragraph" w:customStyle="1" w:styleId="BodySingle">
    <w:name w:val="Body Single"/>
    <w:basedOn w:val="BodyText"/>
    <w:pPr>
      <w:widowControl/>
      <w:spacing w:line="290" w:lineRule="atLeast"/>
      <w:jc w:val="left"/>
    </w:pPr>
  </w:style>
  <w:style w:type="paragraph" w:styleId="CommentText">
    <w:name w:val="annotation text"/>
    <w:basedOn w:val="Normal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styleId="Revision">
    <w:name w:val="Revision"/>
    <w:pPr>
      <w:suppressAutoHyphens/>
    </w:pPr>
    <w:rPr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9309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93090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9309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9309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43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7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4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Leping</vt:lpstr>
      <vt:lpstr>Leping</vt:lpstr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ETSA</dc:creator>
  <cp:lastModifiedBy>Guido</cp:lastModifiedBy>
  <cp:revision>2</cp:revision>
  <cp:lastPrinted>1900-12-31T21:00:00Z</cp:lastPrinted>
  <dcterms:created xsi:type="dcterms:W3CDTF">2024-04-12T15:27:00Z</dcterms:created>
  <dcterms:modified xsi:type="dcterms:W3CDTF">2024-04-12T15:27:00Z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-1529019215</vt:i4>
  </property>
  <property fmtid="{D5CDD505-2E9C-101B-9397-08002B2CF9AE}" pid="4" name="_EmailSubject">
    <vt:lpwstr>Konfidentsiaalsusleping lõputöö juhendamiseks</vt:lpwstr>
  </property>
  <property fmtid="{D5CDD505-2E9C-101B-9397-08002B2CF9AE}" pid="5" name="_AuthorEmail">
    <vt:lpwstr>hendrik.neivelt@tehik.ee</vt:lpwstr>
  </property>
  <property fmtid="{D5CDD505-2E9C-101B-9397-08002B2CF9AE}" pid="6" name="_AuthorEmailDisplayName">
    <vt:lpwstr>Hendrik Neivelt</vt:lpwstr>
  </property>
  <property fmtid="{D5CDD505-2E9C-101B-9397-08002B2CF9AE}" pid="7" name="_PreviousAdHocReviewCycleID">
    <vt:i4>-997513963</vt:i4>
  </property>
  <property fmtid="{D5CDD505-2E9C-101B-9397-08002B2CF9AE}" pid="8" name="_ReviewingToolsShownOnce">
    <vt:lpwstr/>
  </property>
</Properties>
</file>