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743B5" w14:textId="77777777" w:rsidR="006B690C" w:rsidRDefault="006B690C" w:rsidP="006B690C">
      <w:pPr>
        <w:jc w:val="right"/>
      </w:pPr>
      <w:r>
        <w:t>KINNITATUD</w:t>
      </w:r>
    </w:p>
    <w:p w14:paraId="676D6472" w14:textId="7193D06A" w:rsidR="006B690C" w:rsidRPr="007F35EF" w:rsidRDefault="006B690C" w:rsidP="006B690C">
      <w:pPr>
        <w:tabs>
          <w:tab w:val="left" w:pos="6237"/>
        </w:tabs>
        <w:jc w:val="right"/>
      </w:pPr>
      <w:r w:rsidRPr="007F35EF">
        <w:t xml:space="preserve">RMK </w:t>
      </w:r>
      <w:r w:rsidR="00F80F49">
        <w:t>õigus- ja hangete</w:t>
      </w:r>
      <w:r>
        <w:t xml:space="preserve"> osakonna </w:t>
      </w:r>
    </w:p>
    <w:p w14:paraId="7F74A93D" w14:textId="536CA33D" w:rsidR="00D52DC6" w:rsidRPr="00AE4F0B" w:rsidRDefault="005F37A8" w:rsidP="00AE4F0B">
      <w:pPr>
        <w:tabs>
          <w:tab w:val="left" w:pos="6237"/>
        </w:tabs>
        <w:jc w:val="right"/>
        <w:rPr>
          <w:highlight w:val="yellow"/>
        </w:rPr>
      </w:pPr>
      <w:r w:rsidRPr="00065747">
        <w:t xml:space="preserve">juhataja </w:t>
      </w:r>
      <w:r w:rsidR="00054748" w:rsidRPr="00AE4F0B">
        <w:t xml:space="preserve">käskkirjaga </w:t>
      </w:r>
      <w:r w:rsidR="00D477D7" w:rsidRPr="00AE4F0B">
        <w:t>1-47.</w:t>
      </w:r>
      <w:r w:rsidR="00F80F49">
        <w:t>301</w:t>
      </w:r>
      <w:r w:rsidR="00E911E1">
        <w:t>7</w:t>
      </w:r>
      <w:r w:rsidR="005D296B" w:rsidRPr="00AE4F0B">
        <w:t>/1</w:t>
      </w:r>
      <w:r w:rsidR="00F07B2C" w:rsidRPr="00AE4F0B">
        <w:t>.</w:t>
      </w:r>
    </w:p>
    <w:p w14:paraId="398D944D" w14:textId="34647152" w:rsidR="00A91140" w:rsidRDefault="007E4B62" w:rsidP="00D44776">
      <w:pPr>
        <w:pStyle w:val="Pealkiri2"/>
        <w:spacing w:before="120"/>
        <w:ind w:left="0" w:firstLine="0"/>
        <w:jc w:val="both"/>
      </w:pPr>
      <w:r>
        <w:t xml:space="preserve">1. </w:t>
      </w:r>
      <w:r w:rsidR="00A91140" w:rsidRPr="00512A64">
        <w:t xml:space="preserve">Hanke nimetus ja viitenumber </w:t>
      </w:r>
    </w:p>
    <w:p w14:paraId="0C5C17C1" w14:textId="77777777" w:rsidR="00D44776" w:rsidRPr="00D44776" w:rsidRDefault="00D44776" w:rsidP="00D44776"/>
    <w:p w14:paraId="77D9DD26" w14:textId="19E705CC" w:rsidR="00D44776" w:rsidRDefault="00A91140" w:rsidP="00D44776">
      <w:pPr>
        <w:pStyle w:val="Loendilik"/>
        <w:numPr>
          <w:ilvl w:val="1"/>
          <w:numId w:val="5"/>
        </w:numPr>
        <w:tabs>
          <w:tab w:val="left" w:pos="426"/>
        </w:tabs>
        <w:ind w:left="0" w:firstLine="0"/>
        <w:jc w:val="both"/>
      </w:pPr>
      <w:r w:rsidRPr="005C27AA">
        <w:t xml:space="preserve">Hanke nimetus: </w:t>
      </w:r>
      <w:r w:rsidR="00BF5726" w:rsidRPr="00175280">
        <w:rPr>
          <w:b/>
        </w:rPr>
        <w:t xml:space="preserve">Maapinna ketasadraga ettevalmistamine </w:t>
      </w:r>
      <w:r w:rsidR="004428AC">
        <w:rPr>
          <w:b/>
        </w:rPr>
        <w:t xml:space="preserve">Edela </w:t>
      </w:r>
      <w:r w:rsidR="00BF5726" w:rsidRPr="00175280">
        <w:rPr>
          <w:b/>
        </w:rPr>
        <w:t>pii</w:t>
      </w:r>
      <w:r w:rsidR="001515C2">
        <w:rPr>
          <w:b/>
        </w:rPr>
        <w:t>r</w:t>
      </w:r>
      <w:r w:rsidR="00BF5726" w:rsidRPr="00175280">
        <w:rPr>
          <w:b/>
        </w:rPr>
        <w:t>konnas 202</w:t>
      </w:r>
      <w:r w:rsidR="0066374F">
        <w:rPr>
          <w:b/>
        </w:rPr>
        <w:t>4</w:t>
      </w:r>
      <w:r w:rsidR="00BF5726" w:rsidRPr="00175280">
        <w:rPr>
          <w:b/>
        </w:rPr>
        <w:t>-202</w:t>
      </w:r>
      <w:r w:rsidR="0066374F">
        <w:rPr>
          <w:b/>
        </w:rPr>
        <w:t>8</w:t>
      </w:r>
    </w:p>
    <w:p w14:paraId="51047EE4" w14:textId="254663F1" w:rsidR="00D44776" w:rsidRDefault="00A91140" w:rsidP="00D44776">
      <w:pPr>
        <w:pStyle w:val="Loendilik"/>
        <w:numPr>
          <w:ilvl w:val="1"/>
          <w:numId w:val="5"/>
        </w:numPr>
        <w:tabs>
          <w:tab w:val="left" w:pos="426"/>
        </w:tabs>
        <w:ind w:left="0" w:firstLine="0"/>
        <w:jc w:val="both"/>
      </w:pPr>
      <w:r w:rsidRPr="00067559">
        <w:t>Viitenumber:</w:t>
      </w:r>
      <w:r w:rsidR="0039746F">
        <w:t xml:space="preserve"> </w:t>
      </w:r>
      <w:r w:rsidR="00993270">
        <w:t>27519</w:t>
      </w:r>
      <w:r w:rsidR="00E911E1">
        <w:t>1</w:t>
      </w:r>
    </w:p>
    <w:p w14:paraId="3A08C6A3" w14:textId="6365C371" w:rsidR="00D44776" w:rsidRDefault="00D67848" w:rsidP="00D44776">
      <w:pPr>
        <w:pStyle w:val="Loendilik"/>
        <w:numPr>
          <w:ilvl w:val="1"/>
          <w:numId w:val="5"/>
        </w:numPr>
        <w:tabs>
          <w:tab w:val="left" w:pos="426"/>
        </w:tabs>
        <w:ind w:left="0" w:firstLine="0"/>
        <w:jc w:val="both"/>
      </w:pPr>
      <w:r w:rsidRPr="00AE4F0B">
        <w:t>Klassifikatsioon:</w:t>
      </w:r>
      <w:r w:rsidR="00610569" w:rsidRPr="00610569">
        <w:t xml:space="preserve"> </w:t>
      </w:r>
      <w:r w:rsidR="00610569" w:rsidRPr="00AE4F0B">
        <w:t>77231600-4</w:t>
      </w:r>
      <w:r w:rsidR="005D0479" w:rsidRPr="00AE4F0B">
        <w:t xml:space="preserve"> </w:t>
      </w:r>
      <w:r w:rsidR="00610569">
        <w:t>M</w:t>
      </w:r>
      <w:r w:rsidR="00A62C11" w:rsidRPr="00AE4F0B">
        <w:t xml:space="preserve">etsastamise teenused </w:t>
      </w:r>
    </w:p>
    <w:p w14:paraId="6C4D02B3" w14:textId="741A8FBA" w:rsidR="00D107A8" w:rsidRPr="000C1C13" w:rsidRDefault="00D67848" w:rsidP="00D44776">
      <w:pPr>
        <w:pStyle w:val="Loendilik"/>
        <w:numPr>
          <w:ilvl w:val="1"/>
          <w:numId w:val="5"/>
        </w:numPr>
        <w:tabs>
          <w:tab w:val="left" w:pos="426"/>
        </w:tabs>
        <w:ind w:left="0" w:firstLine="0"/>
        <w:jc w:val="both"/>
      </w:pPr>
      <w:r>
        <w:t xml:space="preserve">Hankemenetluse liik: </w:t>
      </w:r>
      <w:r w:rsidR="005F373F" w:rsidRPr="00D44776">
        <w:rPr>
          <w:rFonts w:ascii="Times-Roman" w:hAnsi="Times-Roman" w:cs="Times-Roman"/>
          <w:lang w:eastAsia="et-EE"/>
        </w:rPr>
        <w:t>avatud hankemenetlus</w:t>
      </w:r>
    </w:p>
    <w:p w14:paraId="616D6BF6" w14:textId="52D73C22" w:rsidR="00062E81" w:rsidRDefault="00D142CD" w:rsidP="00455EDF">
      <w:pPr>
        <w:pStyle w:val="Pealkiri2"/>
        <w:spacing w:after="120"/>
        <w:ind w:left="0" w:firstLine="0"/>
      </w:pPr>
      <w:r>
        <w:t>2</w:t>
      </w:r>
      <w:r w:rsidR="00455EDF">
        <w:t xml:space="preserve">. </w:t>
      </w:r>
      <w:r w:rsidR="00062E81">
        <w:t xml:space="preserve">Hanke läbiviija </w:t>
      </w:r>
    </w:p>
    <w:p w14:paraId="3DD39B9A" w14:textId="423A1A71" w:rsidR="00062E81" w:rsidRDefault="00062E81" w:rsidP="00D44776">
      <w:pPr>
        <w:spacing w:after="120"/>
      </w:pPr>
      <w:r w:rsidRPr="008C7922">
        <w:t xml:space="preserve">RMK </w:t>
      </w:r>
      <w:r w:rsidR="00945417">
        <w:t>õigus</w:t>
      </w:r>
      <w:r w:rsidR="0066374F">
        <w:t xml:space="preserve">- ja hangete </w:t>
      </w:r>
      <w:r w:rsidRPr="008C7922">
        <w:t>osakond</w:t>
      </w:r>
    </w:p>
    <w:p w14:paraId="7A05379C" w14:textId="77777777" w:rsidR="00304DFF" w:rsidRDefault="00304DFF" w:rsidP="00062E81"/>
    <w:p w14:paraId="3533659E" w14:textId="4D93519A" w:rsidR="00062E81" w:rsidRPr="00D451A4" w:rsidRDefault="00062E81" w:rsidP="00D44776">
      <w:pPr>
        <w:keepNext/>
        <w:numPr>
          <w:ilvl w:val="1"/>
          <w:numId w:val="1"/>
        </w:numPr>
        <w:spacing w:after="120"/>
        <w:ind w:left="0" w:firstLine="0"/>
        <w:outlineLvl w:val="1"/>
        <w:rPr>
          <w:rFonts w:ascii="Arial" w:hAnsi="Arial" w:cs="Arial"/>
          <w:b/>
          <w:bCs/>
          <w:i/>
          <w:iCs/>
          <w:sz w:val="28"/>
          <w:szCs w:val="28"/>
        </w:rPr>
      </w:pPr>
      <w:r>
        <w:rPr>
          <w:rFonts w:ascii="Arial" w:hAnsi="Arial" w:cs="Arial"/>
          <w:b/>
          <w:bCs/>
          <w:i/>
          <w:iCs/>
          <w:sz w:val="28"/>
          <w:szCs w:val="28"/>
        </w:rPr>
        <w:t xml:space="preserve">3. </w:t>
      </w:r>
      <w:r w:rsidR="00D44776">
        <w:rPr>
          <w:rFonts w:ascii="Arial" w:hAnsi="Arial" w:cs="Arial"/>
          <w:b/>
          <w:bCs/>
          <w:i/>
          <w:iCs/>
          <w:sz w:val="28"/>
          <w:szCs w:val="28"/>
        </w:rPr>
        <w:t>Info hanke kohta</w:t>
      </w:r>
    </w:p>
    <w:p w14:paraId="0FCE2150" w14:textId="77777777" w:rsidR="000743BC" w:rsidRPr="000743BC" w:rsidRDefault="000743BC" w:rsidP="000743BC">
      <w:pPr>
        <w:keepNext/>
        <w:outlineLvl w:val="2"/>
        <w:rPr>
          <w:b/>
          <w:bCs/>
        </w:rPr>
      </w:pPr>
      <w:r w:rsidRPr="000743BC">
        <w:rPr>
          <w:b/>
          <w:bCs/>
        </w:rPr>
        <w:t xml:space="preserve">3.1. hankedokumendid, tehniline info </w:t>
      </w:r>
    </w:p>
    <w:p w14:paraId="71E0B567" w14:textId="643B5089" w:rsidR="000743BC" w:rsidRDefault="000743BC" w:rsidP="000743BC">
      <w:pPr>
        <w:jc w:val="both"/>
      </w:pPr>
      <w:r>
        <w:t xml:space="preserve">Hange viiakse läbi riigihangete keskkonnas (edaspidi </w:t>
      </w:r>
      <w:r w:rsidR="0025411D">
        <w:t>eRHR</w:t>
      </w:r>
      <w:r>
        <w:t xml:space="preserve">). Hankes osalemiseks, teavituste saamiseks ja küsimuste esitamiseks läbi </w:t>
      </w:r>
      <w:r w:rsidR="0025411D">
        <w:t>eRHR</w:t>
      </w:r>
      <w:r>
        <w:t>-i peavad pakkujad avaldama oma kontaktandmed, registreerudes hanke juurde „Hankes osalejad“ lehel.</w:t>
      </w:r>
    </w:p>
    <w:p w14:paraId="549C2B39" w14:textId="77777777" w:rsidR="000743BC" w:rsidRDefault="000743BC" w:rsidP="000743BC">
      <w:pPr>
        <w:jc w:val="both"/>
      </w:pPr>
    </w:p>
    <w:p w14:paraId="06331ED3" w14:textId="4F7AC784" w:rsidR="000743BC" w:rsidRPr="005A115F" w:rsidRDefault="000743BC" w:rsidP="000743BC">
      <w:pPr>
        <w:jc w:val="both"/>
      </w:pPr>
      <w:r w:rsidRPr="005A115F">
        <w:t>Kõik selgitused huvitatud isikutelt laekunud kü</w:t>
      </w:r>
      <w:r>
        <w:t>simustele ning muudatused hanke</w:t>
      </w:r>
      <w:r w:rsidRPr="005A115F">
        <w:t xml:space="preserve">dokumentides tehakse kättesaadavaks </w:t>
      </w:r>
      <w:r w:rsidR="0025411D">
        <w:t>eRHR</w:t>
      </w:r>
      <w:r w:rsidRPr="005A115F">
        <w:t xml:space="preserve"> kaudu. Pärast teate avaldamist või dokumendi lisamist saadab </w:t>
      </w:r>
      <w:r w:rsidR="0025411D">
        <w:t>eRHR</w:t>
      </w:r>
      <w:r w:rsidRPr="005A115F">
        <w:t xml:space="preserve">-i süsteem automaatteavituse registreeritud isikutele. Samuti esitab hankija kõik otsused pakkujatele </w:t>
      </w:r>
      <w:r w:rsidR="0025411D">
        <w:t>eRHR</w:t>
      </w:r>
      <w:r w:rsidRPr="005A115F">
        <w:t xml:space="preserve"> süsteemi kaudu, mille lisamise kohta saadab </w:t>
      </w:r>
      <w:r w:rsidR="0025411D">
        <w:t>eRHR</w:t>
      </w:r>
      <w:r w:rsidRPr="005A115F">
        <w:t>-i süsteem automaatteavituse.</w:t>
      </w:r>
    </w:p>
    <w:p w14:paraId="72323474" w14:textId="77777777" w:rsidR="00FD1CCD" w:rsidRPr="00D95D13" w:rsidRDefault="00D95D13" w:rsidP="00D95D13">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w:t>
      </w:r>
      <w:r w:rsidR="00FD1CCD" w:rsidRPr="00D95D13">
        <w:rPr>
          <w:rFonts w:ascii="Times New Roman" w:hAnsi="Times New Roman" w:cs="Times New Roman"/>
          <w:sz w:val="24"/>
          <w:szCs w:val="24"/>
        </w:rPr>
        <w:t>. pakkumuste esitamine</w:t>
      </w:r>
    </w:p>
    <w:p w14:paraId="0B134200" w14:textId="54FA855F" w:rsidR="00FC4232" w:rsidRPr="00CA02E2" w:rsidRDefault="00FC4232" w:rsidP="00FC4232">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25411D">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7CD7B737" w14:textId="77777777" w:rsidR="00FD1CCD" w:rsidRPr="00D95D13" w:rsidRDefault="00D95D13" w:rsidP="00D95D13">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w:t>
      </w:r>
      <w:r w:rsidR="00FD1CCD" w:rsidRPr="00D95D13">
        <w:rPr>
          <w:rFonts w:ascii="Times New Roman" w:hAnsi="Times New Roman" w:cs="Times New Roman"/>
          <w:sz w:val="24"/>
          <w:szCs w:val="24"/>
        </w:rPr>
        <w:t>. pakkumuste avamine</w:t>
      </w:r>
    </w:p>
    <w:p w14:paraId="7B569E02" w14:textId="1D778ED6" w:rsidR="00826D38" w:rsidRDefault="00FC4232" w:rsidP="00FC4232">
      <w:pPr>
        <w:autoSpaceDE w:val="0"/>
        <w:autoSpaceDN w:val="0"/>
        <w:adjustRightInd w:val="0"/>
        <w:jc w:val="both"/>
        <w:rPr>
          <w:rFonts w:ascii="Times-Roman" w:hAnsi="Times-Roman" w:cs="Times-Roman"/>
        </w:rPr>
      </w:pPr>
      <w:r w:rsidRPr="00CA02E2">
        <w:rPr>
          <w:rFonts w:ascii="Times-Roman" w:hAnsi="Times-Roman" w:cs="Times-Roman"/>
        </w:rPr>
        <w:t xml:space="preserve">Pakkumused avatakse hankija poolt </w:t>
      </w:r>
      <w:r w:rsidR="0025411D">
        <w:rPr>
          <w:rFonts w:ascii="Times-Roman" w:hAnsi="Times-Roman" w:cs="Times-Roman"/>
        </w:rPr>
        <w:t>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0EAF766C" w14:textId="77777777" w:rsidR="00826D38" w:rsidRPr="00826D38" w:rsidRDefault="00826D38" w:rsidP="00FC4232">
      <w:pPr>
        <w:autoSpaceDE w:val="0"/>
        <w:autoSpaceDN w:val="0"/>
        <w:adjustRightInd w:val="0"/>
        <w:jc w:val="both"/>
        <w:rPr>
          <w:rFonts w:ascii="Times-Roman" w:hAnsi="Times-Roman" w:cs="Times-Roman"/>
        </w:rPr>
      </w:pPr>
    </w:p>
    <w:p w14:paraId="14302BF9" w14:textId="22798C98" w:rsidR="00455EDF" w:rsidRPr="00455EDF" w:rsidRDefault="00A91140" w:rsidP="00180139">
      <w:pPr>
        <w:pStyle w:val="Pealkiri2"/>
        <w:spacing w:before="0" w:after="120"/>
        <w:ind w:left="0" w:firstLine="0"/>
        <w:jc w:val="both"/>
      </w:pPr>
      <w:r w:rsidRPr="00CA02E2">
        <w:t xml:space="preserve">4. Hanke </w:t>
      </w:r>
      <w:r w:rsidR="00E075BF">
        <w:t>lühikirjeldus</w:t>
      </w:r>
    </w:p>
    <w:p w14:paraId="7FDF9BC9" w14:textId="7192F3AE" w:rsidR="00AF43A9" w:rsidRDefault="00AF43A9" w:rsidP="00180139">
      <w:pPr>
        <w:pStyle w:val="Loendilik"/>
        <w:numPr>
          <w:ilvl w:val="1"/>
          <w:numId w:val="7"/>
        </w:numPr>
        <w:spacing w:after="120"/>
        <w:ind w:left="0" w:firstLine="0"/>
        <w:jc w:val="both"/>
      </w:pPr>
      <w:r w:rsidRPr="00AF43A9">
        <w:t xml:space="preserve">Avatud menetlusega hanke tulemusel tellitakse maapinna ketasadraga ettevalmistuse teenuseid vähemalt ühe </w:t>
      </w:r>
      <w:r w:rsidR="00865AFC">
        <w:t>tehnika</w:t>
      </w:r>
      <w:r w:rsidRPr="00AF43A9">
        <w:t>komplektiga (vedutraktor ja ketasader) RMK Edela metsakasv</w:t>
      </w:r>
      <w:r w:rsidR="00137E22">
        <w:t>atuse piirkonnas (kokku 1 tehnika</w:t>
      </w:r>
      <w:r w:rsidRPr="00AF43A9">
        <w:t xml:space="preserve">komplekti)  hankelepingu (raamlepingu) alusel ajavahemikul </w:t>
      </w:r>
      <w:r w:rsidR="001753A7">
        <w:rPr>
          <w:b/>
        </w:rPr>
        <w:t>01</w:t>
      </w:r>
      <w:r w:rsidRPr="00082A21">
        <w:rPr>
          <w:b/>
        </w:rPr>
        <w:t>.07.202</w:t>
      </w:r>
      <w:r w:rsidR="001753A7">
        <w:rPr>
          <w:b/>
        </w:rPr>
        <w:t>4</w:t>
      </w:r>
      <w:r w:rsidRPr="00082A21">
        <w:rPr>
          <w:b/>
        </w:rPr>
        <w:t xml:space="preserve"> kuni 31.12.202</w:t>
      </w:r>
      <w:r w:rsidR="001753A7">
        <w:rPr>
          <w:b/>
        </w:rPr>
        <w:t>8</w:t>
      </w:r>
      <w:r w:rsidRPr="00082A21">
        <w:rPr>
          <w:b/>
        </w:rPr>
        <w:t>.a.</w:t>
      </w:r>
      <w:r w:rsidRPr="00AF43A9">
        <w:t xml:space="preserve"> </w:t>
      </w:r>
    </w:p>
    <w:p w14:paraId="2BC7F264" w14:textId="7F64F7F6" w:rsidR="00AF43A9" w:rsidRDefault="00AF43A9" w:rsidP="00180139">
      <w:pPr>
        <w:pStyle w:val="Loendilik"/>
        <w:spacing w:after="120"/>
        <w:ind w:left="0"/>
        <w:jc w:val="both"/>
      </w:pPr>
      <w:r w:rsidRPr="00AF43A9">
        <w:t xml:space="preserve">Tellitakse ketasadraga maapinna ettevalmistamise teenust </w:t>
      </w:r>
      <w:r w:rsidRPr="004504D3">
        <w:rPr>
          <w:b/>
        </w:rPr>
        <w:t>ühe</w:t>
      </w:r>
      <w:r w:rsidRPr="00AF43A9">
        <w:t xml:space="preserve"> </w:t>
      </w:r>
      <w:r w:rsidRPr="00487176">
        <w:t>tehnikak</w:t>
      </w:r>
      <w:r w:rsidRPr="00AF43A9">
        <w:t>omplektiga (vedutraktor ja ketasader) Edela piirkonnas. Edela metsakasvatuse piirkonda jäävad Pärnumaa, Viljandimaa, Raplamaa, Saaremaa, Hiiumaa, Läänemaa, Lääne-Harjumaa, töid ei tellita väikesaartel Kihnu ja Ruhnu.</w:t>
      </w:r>
    </w:p>
    <w:p w14:paraId="7A8748C0" w14:textId="100DACD0" w:rsidR="00AF43A9" w:rsidRDefault="00AF43A9" w:rsidP="00180139">
      <w:pPr>
        <w:pStyle w:val="Loendilik"/>
        <w:numPr>
          <w:ilvl w:val="1"/>
          <w:numId w:val="7"/>
        </w:numPr>
        <w:spacing w:after="120"/>
        <w:ind w:left="0" w:firstLine="0"/>
        <w:jc w:val="both"/>
      </w:pPr>
      <w:r w:rsidRPr="00AF43A9">
        <w:t>Piirkonna määratlemine hankedokumendis tähendab eelkõige, et valdav osa teenustest osutatakse nimetatud piirkonnas, kuid vajadusel ka mujal Eestis. Hankija ei ole raamlepingu täitmisel seotud lepingu eeldatava mahuga, teenust tellitakse vastavalt reaalsele vajadusele ja olemasolevatele võimalustele.</w:t>
      </w:r>
    </w:p>
    <w:p w14:paraId="2AEB197F" w14:textId="77777777" w:rsidR="00703E92" w:rsidRPr="00703E92" w:rsidRDefault="00703E92" w:rsidP="00703E92">
      <w:pPr>
        <w:pStyle w:val="Loendilik"/>
        <w:numPr>
          <w:ilvl w:val="1"/>
          <w:numId w:val="7"/>
        </w:numPr>
        <w:ind w:left="0" w:firstLine="0"/>
        <w:jc w:val="both"/>
      </w:pPr>
      <w:r w:rsidRPr="00703E92">
        <w:t>Raamlepingute eeldatav maksumus on 900 000 EUR (käibemaksuta). Raamlepingu võimalik maksimaalne kogumaksumus on kuni 1 200 000 eurot (käibemaksuta), tegelik maksumus kujuneb vastavalt tellitavate teenuste tegelikule mahule.</w:t>
      </w:r>
    </w:p>
    <w:p w14:paraId="2D1E9898" w14:textId="77777777" w:rsidR="00AF43A9" w:rsidRPr="00E9540B" w:rsidRDefault="00AF43A9" w:rsidP="00180139">
      <w:pPr>
        <w:pStyle w:val="Loendilik"/>
        <w:numPr>
          <w:ilvl w:val="1"/>
          <w:numId w:val="7"/>
        </w:numPr>
        <w:spacing w:after="120"/>
        <w:ind w:left="0" w:firstLine="0"/>
        <w:jc w:val="both"/>
      </w:pPr>
      <w:r w:rsidRPr="00E9540B">
        <w:lastRenderedPageBreak/>
        <w:t>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maapinna ettevalmistus teenuse hind realistlik (teenuse osutamist võimaldav), konkurentsivõimeline ja õiglane.</w:t>
      </w:r>
    </w:p>
    <w:p w14:paraId="77AB5710" w14:textId="66ED5703" w:rsidR="00AF43A9" w:rsidRDefault="00AF43A9" w:rsidP="00180139">
      <w:pPr>
        <w:pStyle w:val="Loendilik"/>
        <w:numPr>
          <w:ilvl w:val="1"/>
          <w:numId w:val="7"/>
        </w:numPr>
        <w:spacing w:after="120"/>
        <w:ind w:left="0" w:firstLine="0"/>
        <w:jc w:val="both"/>
      </w:pPr>
      <w:r w:rsidRPr="00AF43A9">
        <w:t xml:space="preserve">Pakkuja peab omama või kasutama lepingu alusel </w:t>
      </w:r>
      <w:r w:rsidR="00D2676E" w:rsidRPr="00E0360C">
        <w:t>hiljemalt 01.07.2024</w:t>
      </w:r>
      <w:r w:rsidR="00D45447" w:rsidRPr="00E0360C">
        <w:t xml:space="preserve"> </w:t>
      </w:r>
      <w:r w:rsidRPr="00E0360C">
        <w:t>vähemalt</w:t>
      </w:r>
      <w:r w:rsidRPr="00AF43A9">
        <w:t xml:space="preserve"> ühte hankelepingu tingimustele vastavat tehnikat, mis ei ole hõivatud</w:t>
      </w:r>
      <w:r w:rsidR="00137E22">
        <w:t xml:space="preserve"> </w:t>
      </w:r>
      <w:r w:rsidR="00137E22" w:rsidRPr="00554442">
        <w:t>lepingu kehtivusajal</w:t>
      </w:r>
      <w:r w:rsidRPr="00554442">
        <w:t xml:space="preserve"> ühegi </w:t>
      </w:r>
      <w:r w:rsidRPr="00AF43A9">
        <w:t xml:space="preserve">RMK- </w:t>
      </w:r>
      <w:proofErr w:type="spellStart"/>
      <w:r w:rsidRPr="00AF43A9">
        <w:t>ga</w:t>
      </w:r>
      <w:proofErr w:type="spellEnd"/>
      <w:r w:rsidRPr="00AF43A9">
        <w:t xml:space="preserve"> sõlmitud lepinguga, ning esitab selle hanketingimustes nõutud ajal hankijale ülevaatamiseks ja täiendavaks nõuetele vastavuse kontrollimiseks.</w:t>
      </w:r>
    </w:p>
    <w:p w14:paraId="18460990" w14:textId="5A629595" w:rsidR="00AF43A9" w:rsidRPr="006404F3" w:rsidRDefault="00AF43A9" w:rsidP="00137E22">
      <w:pPr>
        <w:pStyle w:val="Loendilik"/>
        <w:numPr>
          <w:ilvl w:val="1"/>
          <w:numId w:val="7"/>
        </w:numPr>
        <w:spacing w:after="120"/>
        <w:ind w:left="0" w:firstLine="0"/>
        <w:jc w:val="both"/>
        <w:rPr>
          <w:color w:val="000000" w:themeColor="text1"/>
        </w:rPr>
      </w:pPr>
      <w:r w:rsidRPr="00554442">
        <w:rPr>
          <w:color w:val="000000" w:themeColor="text1"/>
        </w:rPr>
        <w:t xml:space="preserve">Pakkuja esitab enne töödega alustamist Hankijale traktori tehasepoolse registreerimiskoodi </w:t>
      </w:r>
      <w:r w:rsidRPr="006404F3">
        <w:rPr>
          <w:color w:val="000000" w:themeColor="text1"/>
        </w:rPr>
        <w:t xml:space="preserve">(VIN), mille abil on võimalik masinat identifitseerida. Lepingu täitmiseks tööde teostamisel tohib kasutada ainult esitatud VIN koodiga masinat, mis fikseeritakse lepingu lisas. Tehnika ülevaatuse kohta koostatakse akt ning hinnatakse tehnikakomplekti vastavust hanketingimustele. Ketasader peab olema </w:t>
      </w:r>
      <w:r w:rsidR="00E82FFC" w:rsidRPr="006404F3">
        <w:rPr>
          <w:color w:val="000000" w:themeColor="text1"/>
        </w:rPr>
        <w:t>ühendatud</w:t>
      </w:r>
      <w:r w:rsidRPr="006404F3">
        <w:rPr>
          <w:color w:val="000000" w:themeColor="text1"/>
        </w:rPr>
        <w:t xml:space="preserve"> vedutraktori külge</w:t>
      </w:r>
      <w:r w:rsidR="00137E22" w:rsidRPr="006404F3">
        <w:rPr>
          <w:color w:val="000000" w:themeColor="text1"/>
        </w:rPr>
        <w:t xml:space="preserve"> ning olema töövalmis. V</w:t>
      </w:r>
      <w:r w:rsidRPr="006404F3">
        <w:rPr>
          <w:color w:val="000000" w:themeColor="text1"/>
        </w:rPr>
        <w:t xml:space="preserve">edutraktorit peab olema võimalik käivitada, </w:t>
      </w:r>
      <w:r w:rsidR="00137E22" w:rsidRPr="006404F3">
        <w:rPr>
          <w:color w:val="000000" w:themeColor="text1"/>
        </w:rPr>
        <w:t xml:space="preserve">sellega </w:t>
      </w:r>
      <w:r w:rsidRPr="006404F3">
        <w:rPr>
          <w:color w:val="000000" w:themeColor="text1"/>
        </w:rPr>
        <w:t xml:space="preserve">liikuda ja demonstreerida ketasadra tööorganite toimimist, sh kaldenurkade muutmist. </w:t>
      </w:r>
    </w:p>
    <w:p w14:paraId="4E5CDBAC" w14:textId="142A4375" w:rsidR="005C4965" w:rsidRPr="006404F3" w:rsidRDefault="00AF43A9" w:rsidP="00D54FC6">
      <w:pPr>
        <w:pStyle w:val="Loendilik"/>
        <w:numPr>
          <w:ilvl w:val="1"/>
          <w:numId w:val="7"/>
        </w:numPr>
        <w:spacing w:after="120"/>
        <w:ind w:left="0" w:firstLine="0"/>
        <w:jc w:val="both"/>
        <w:rPr>
          <w:color w:val="000000" w:themeColor="text1"/>
        </w:rPr>
      </w:pPr>
      <w:r w:rsidRPr="006404F3">
        <w:rPr>
          <w:color w:val="000000" w:themeColor="text1"/>
        </w:rPr>
        <w:t xml:space="preserve">Edela piirkonna </w:t>
      </w:r>
      <w:r w:rsidRPr="00E0360C">
        <w:rPr>
          <w:color w:val="000000" w:themeColor="text1"/>
        </w:rPr>
        <w:t xml:space="preserve">raamlepingu aastamahuks on kokku </w:t>
      </w:r>
      <w:r w:rsidR="00E30058" w:rsidRPr="00E0360C">
        <w:rPr>
          <w:color w:val="000000" w:themeColor="text1"/>
        </w:rPr>
        <w:t>8</w:t>
      </w:r>
      <w:r w:rsidRPr="00E0360C">
        <w:rPr>
          <w:color w:val="000000" w:themeColor="text1"/>
        </w:rPr>
        <w:t>00 ha ühe t</w:t>
      </w:r>
      <w:r w:rsidR="005C4965" w:rsidRPr="00E0360C">
        <w:rPr>
          <w:color w:val="000000" w:themeColor="text1"/>
        </w:rPr>
        <w:t>ehnikakomplekti kohta.</w:t>
      </w:r>
      <w:r w:rsidR="006E73FC" w:rsidRPr="006404F3">
        <w:rPr>
          <w:color w:val="000000" w:themeColor="text1"/>
        </w:rPr>
        <w:t xml:space="preserve"> </w:t>
      </w:r>
    </w:p>
    <w:p w14:paraId="760E2E6A" w14:textId="02E4B0D5" w:rsidR="00AF43A9" w:rsidRDefault="00AF43A9" w:rsidP="00D54FC6">
      <w:pPr>
        <w:pStyle w:val="Loendilik"/>
        <w:numPr>
          <w:ilvl w:val="1"/>
          <w:numId w:val="7"/>
        </w:numPr>
        <w:spacing w:after="120"/>
        <w:ind w:left="0" w:firstLine="0"/>
        <w:jc w:val="both"/>
      </w:pPr>
      <w:r>
        <w:t>Hankija arvestab, et ühe tehnikakomplektiga ja ühe raamlepingu alusel on tavapärane hankes etteantud tingimustel osutada maapinna ketasadraga ettevalmistamise teenust ligikaudu kuni 1</w:t>
      </w:r>
      <w:r w:rsidR="00C455FF">
        <w:t>6</w:t>
      </w:r>
      <w:r>
        <w:t>0 ha ühes kalendrikuus; sellise jõudluse saavutamata jäämisel ühe tehnikakomplektiga on tõenäoliselt vajalik täiendava(te) tehnikakomplekti(de) kaasamine töövõtja riisikol ja kuludega. Teenuse osutamine toimub ligikaudu 5 kalendrikuu jooksul kalendriaastas</w:t>
      </w:r>
      <w:r w:rsidR="00B760DC">
        <w:t xml:space="preserve"> (juuli- november)</w:t>
      </w:r>
      <w:r>
        <w:t>, aga ilmastikutingimustest ja hankija äranägemisest sõltuvalt võib see erineda.</w:t>
      </w:r>
    </w:p>
    <w:p w14:paraId="290AC2DA" w14:textId="586C2673" w:rsidR="00E35AC4" w:rsidRPr="00597D54" w:rsidRDefault="00505EEC" w:rsidP="00180139">
      <w:pPr>
        <w:pStyle w:val="Loendilik"/>
        <w:numPr>
          <w:ilvl w:val="1"/>
          <w:numId w:val="7"/>
        </w:numPr>
        <w:spacing w:after="120"/>
        <w:ind w:left="0" w:firstLine="0"/>
        <w:jc w:val="both"/>
      </w:pPr>
      <w:r w:rsidRPr="00AA335E">
        <w:rPr>
          <w:rFonts w:ascii="Times-Roman" w:hAnsi="Times-Roman" w:cs="Times-Roman"/>
          <w:lang w:eastAsia="et-EE"/>
        </w:rPr>
        <w:t xml:space="preserve">Raamleping sõlmitakse olenevalt hankemenetluse kulgemisest esimesel mõistlikul võimalusel peale hankemenetluses lepingu sõlmimise võimaluse tekkimist ning pakkuja kohustub lepingu allkirjastama koheselt peale hankijalt vastavasisulise ettepaneku saamist. Raamleping sõlmitakse </w:t>
      </w:r>
      <w:r w:rsidR="00B7116B" w:rsidRPr="00AA335E">
        <w:rPr>
          <w:rFonts w:ascii="Times-Roman" w:hAnsi="Times-Roman" w:cs="Times-Roman"/>
          <w:lang w:eastAsia="et-EE"/>
        </w:rPr>
        <w:t xml:space="preserve">tähtajaga </w:t>
      </w:r>
      <w:r w:rsidR="006D4956" w:rsidRPr="002B3053">
        <w:rPr>
          <w:rFonts w:ascii="Times-Roman" w:hAnsi="Times-Roman" w:cs="Times-Roman"/>
          <w:lang w:eastAsia="et-EE"/>
        </w:rPr>
        <w:t>31.12.202</w:t>
      </w:r>
      <w:r w:rsidR="00ED323D">
        <w:rPr>
          <w:rFonts w:ascii="Times-Roman" w:hAnsi="Times-Roman" w:cs="Times-Roman"/>
          <w:lang w:eastAsia="et-EE"/>
        </w:rPr>
        <w:t>8</w:t>
      </w:r>
      <w:r w:rsidRPr="002B3053">
        <w:rPr>
          <w:rFonts w:ascii="Times-Roman" w:hAnsi="Times-Roman" w:cs="Times-Roman"/>
          <w:lang w:eastAsia="et-EE"/>
        </w:rPr>
        <w:t>.</w:t>
      </w:r>
      <w:r w:rsidR="001A612A" w:rsidRPr="002B3053">
        <w:rPr>
          <w:rFonts w:ascii="Times-Roman" w:hAnsi="Times-Roman" w:cs="Times-Roman"/>
          <w:lang w:eastAsia="et-EE"/>
        </w:rPr>
        <w:t xml:space="preserve"> </w:t>
      </w:r>
      <w:r w:rsidR="002B3DF6" w:rsidRPr="002B3053">
        <w:rPr>
          <w:rFonts w:ascii="Times-Roman" w:hAnsi="Times-Roman" w:cs="Times-Roman"/>
          <w:lang w:eastAsia="et-EE"/>
        </w:rPr>
        <w:t>L</w:t>
      </w:r>
      <w:r w:rsidR="005C403F" w:rsidRPr="002B3053">
        <w:rPr>
          <w:rFonts w:ascii="Times-Roman" w:hAnsi="Times-Roman" w:cs="Times-Roman"/>
          <w:lang w:eastAsia="et-EE"/>
        </w:rPr>
        <w:t>epingujärgseid</w:t>
      </w:r>
      <w:r w:rsidR="002B3DF6" w:rsidRPr="002B3053">
        <w:rPr>
          <w:rFonts w:ascii="Times-Roman" w:hAnsi="Times-Roman" w:cs="Times-Roman"/>
          <w:lang w:eastAsia="et-EE"/>
        </w:rPr>
        <w:t xml:space="preserve"> t</w:t>
      </w:r>
      <w:r w:rsidR="00661EB0" w:rsidRPr="002B3053">
        <w:rPr>
          <w:rFonts w:ascii="Times-Roman" w:hAnsi="Times-Roman" w:cs="Times-Roman"/>
          <w:lang w:eastAsia="et-EE"/>
        </w:rPr>
        <w:t xml:space="preserve">eenuseid osutatakse alates </w:t>
      </w:r>
      <w:r w:rsidR="00ED323D">
        <w:rPr>
          <w:rFonts w:ascii="Times-Roman" w:hAnsi="Times-Roman" w:cs="Times-Roman"/>
          <w:lang w:eastAsia="et-EE"/>
        </w:rPr>
        <w:t>01</w:t>
      </w:r>
      <w:r w:rsidR="000428D2" w:rsidRPr="002B3053">
        <w:rPr>
          <w:rFonts w:ascii="Times-Roman" w:hAnsi="Times-Roman" w:cs="Times-Roman"/>
          <w:lang w:eastAsia="et-EE"/>
        </w:rPr>
        <w:t>.0</w:t>
      </w:r>
      <w:r w:rsidR="008B17DA" w:rsidRPr="002B3053">
        <w:rPr>
          <w:rFonts w:ascii="Times-Roman" w:hAnsi="Times-Roman" w:cs="Times-Roman"/>
          <w:lang w:eastAsia="et-EE"/>
        </w:rPr>
        <w:t>7</w:t>
      </w:r>
      <w:r w:rsidR="004A696A" w:rsidRPr="002B3053">
        <w:rPr>
          <w:rFonts w:ascii="Times-Roman" w:hAnsi="Times-Roman" w:cs="Times-Roman"/>
          <w:lang w:eastAsia="et-EE"/>
        </w:rPr>
        <w:t>.202</w:t>
      </w:r>
      <w:r w:rsidR="00ED323D">
        <w:rPr>
          <w:rFonts w:ascii="Times-Roman" w:hAnsi="Times-Roman" w:cs="Times-Roman"/>
          <w:lang w:eastAsia="et-EE"/>
        </w:rPr>
        <w:t>4</w:t>
      </w:r>
      <w:r w:rsidR="00661EB0" w:rsidRPr="002B3053">
        <w:rPr>
          <w:rFonts w:ascii="Times-Roman" w:hAnsi="Times-Roman" w:cs="Times-Roman"/>
          <w:lang w:eastAsia="et-EE"/>
        </w:rPr>
        <w:t xml:space="preserve">. </w:t>
      </w:r>
      <w:r w:rsidR="002E1BA1" w:rsidRPr="002B3053">
        <w:rPr>
          <w:rFonts w:ascii="Times-Roman" w:hAnsi="Times-Roman" w:cs="Times-Roman"/>
          <w:lang w:eastAsia="et-EE"/>
        </w:rPr>
        <w:t xml:space="preserve">Töid teostatakse raamlepingu alusel esitatavate tööde üleandmise aktide (tellimuste) alusel. </w:t>
      </w:r>
      <w:r w:rsidR="002A242E" w:rsidRPr="002B3053">
        <w:rPr>
          <w:rFonts w:ascii="Times-Roman" w:hAnsi="Times-Roman" w:cs="Times-Roman"/>
          <w:lang w:eastAsia="et-EE"/>
        </w:rPr>
        <w:t>Hankemenetluse kulgemises</w:t>
      </w:r>
      <w:r w:rsidR="007D2C4B" w:rsidRPr="002B3053">
        <w:rPr>
          <w:rFonts w:ascii="Times-Roman" w:hAnsi="Times-Roman" w:cs="Times-Roman"/>
          <w:lang w:eastAsia="et-EE"/>
        </w:rPr>
        <w:t>t</w:t>
      </w:r>
      <w:r w:rsidR="002A242E" w:rsidRPr="002B3053">
        <w:rPr>
          <w:rFonts w:ascii="Times-Roman" w:hAnsi="Times-Roman" w:cs="Times-Roman"/>
          <w:lang w:eastAsia="et-EE"/>
        </w:rPr>
        <w:t xml:space="preserve"> tingitud põhjustel võib raamlepingu sõlmida ka hiljem, samuti võib raamlepingu varasema sõlmimise korral lepingujärgsete teenuste osutamisega alustada ka varem.</w:t>
      </w:r>
      <w:r w:rsidR="002A242E" w:rsidRPr="00AA335E">
        <w:rPr>
          <w:rFonts w:ascii="Times-Roman" w:hAnsi="Times-Roman" w:cs="Times-Roman"/>
          <w:lang w:eastAsia="et-EE"/>
        </w:rPr>
        <w:t xml:space="preserve"> </w:t>
      </w:r>
    </w:p>
    <w:p w14:paraId="1F9C3E6C" w14:textId="77777777" w:rsidR="00597D54" w:rsidRPr="002B3053" w:rsidRDefault="00597D54" w:rsidP="0019125B">
      <w:pPr>
        <w:pStyle w:val="Loendilik"/>
        <w:numPr>
          <w:ilvl w:val="1"/>
          <w:numId w:val="7"/>
        </w:numPr>
        <w:ind w:left="0" w:firstLine="0"/>
        <w:jc w:val="both"/>
        <w:rPr>
          <w:color w:val="000000" w:themeColor="text1"/>
        </w:rPr>
      </w:pPr>
      <w:r w:rsidRPr="002B3053">
        <w:rPr>
          <w:color w:val="000000" w:themeColor="text1"/>
        </w:rPr>
        <w:t xml:space="preserve">Raamleping sõlmitakse erisusena riigihangete seaduses sätestatud kuni 4-aastasest tähtajast pikema tähtajaga, 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09C2623F" w14:textId="6CA5BB98" w:rsidR="00597D54" w:rsidRPr="00AA335E" w:rsidRDefault="00597D54" w:rsidP="00597D54">
      <w:pPr>
        <w:pStyle w:val="Loendilik"/>
        <w:ind w:left="792"/>
      </w:pPr>
    </w:p>
    <w:p w14:paraId="0D2B5163" w14:textId="77777777" w:rsidR="00DB0E94" w:rsidRDefault="00DB0E94" w:rsidP="00180139">
      <w:pPr>
        <w:pStyle w:val="Loendilik"/>
        <w:numPr>
          <w:ilvl w:val="1"/>
          <w:numId w:val="7"/>
        </w:numPr>
        <w:spacing w:after="120"/>
        <w:ind w:left="0" w:firstLine="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51DE07C0" w14:textId="77777777" w:rsidR="00DB0E94" w:rsidRDefault="00DB0E94" w:rsidP="00180139">
      <w:pPr>
        <w:pStyle w:val="Loendilik"/>
        <w:spacing w:after="120"/>
        <w:ind w:left="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612CD1A" w14:textId="4A06BAB2" w:rsidR="001E6E00" w:rsidRDefault="008A5E56" w:rsidP="00714699">
      <w:pPr>
        <w:pStyle w:val="Loendilik"/>
        <w:numPr>
          <w:ilvl w:val="1"/>
          <w:numId w:val="7"/>
        </w:numPr>
        <w:spacing w:after="120"/>
        <w:ind w:left="0" w:firstLine="0"/>
        <w:jc w:val="both"/>
      </w:pPr>
      <w:r w:rsidRPr="008A5E56">
        <w:t>Hankija ei ole jaotanud hanget osadeks, kuna see ei ole majanduslikult ja töökorralduslikult  otstarbekas.</w:t>
      </w:r>
    </w:p>
    <w:p w14:paraId="1DA292F1" w14:textId="7DDCCF67" w:rsidR="00295655" w:rsidRDefault="00295655" w:rsidP="00295655">
      <w:pPr>
        <w:pStyle w:val="Loendilik"/>
        <w:spacing w:before="120"/>
        <w:ind w:left="0"/>
        <w:jc w:val="both"/>
      </w:pPr>
    </w:p>
    <w:p w14:paraId="09AB2D55" w14:textId="22041A58" w:rsidR="00E20B51" w:rsidRPr="00E20B51" w:rsidRDefault="00175280" w:rsidP="00295655">
      <w:pPr>
        <w:pStyle w:val="Pealkiri2"/>
        <w:spacing w:before="120" w:after="0"/>
        <w:ind w:left="0"/>
      </w:pPr>
      <w:r>
        <w:t>5</w:t>
      </w:r>
      <w:r w:rsidR="00E20B51" w:rsidRPr="00E20B51">
        <w:t>. Hanke tehniline kirjeldus</w:t>
      </w:r>
    </w:p>
    <w:p w14:paraId="796E0A39" w14:textId="5DCCC9A4" w:rsidR="0040351A" w:rsidRPr="0040351A" w:rsidRDefault="0040351A" w:rsidP="00175280">
      <w:pPr>
        <w:pStyle w:val="Loendilik"/>
        <w:numPr>
          <w:ilvl w:val="0"/>
          <w:numId w:val="13"/>
        </w:numPr>
        <w:tabs>
          <w:tab w:val="left" w:pos="567"/>
        </w:tabs>
        <w:spacing w:before="120"/>
        <w:jc w:val="both"/>
        <w:rPr>
          <w:b/>
        </w:rPr>
      </w:pPr>
      <w:r w:rsidRPr="0040351A">
        <w:rPr>
          <w:b/>
          <w:u w:val="single"/>
        </w:rPr>
        <w:t>Maapinna ettevalmistamise tehniline kirjeldus:</w:t>
      </w:r>
    </w:p>
    <w:p w14:paraId="45914CCA" w14:textId="6E808EF2" w:rsidR="0040351A" w:rsidRDefault="0040351A" w:rsidP="00CA3E49">
      <w:pPr>
        <w:pStyle w:val="Loendilik"/>
        <w:numPr>
          <w:ilvl w:val="2"/>
          <w:numId w:val="13"/>
        </w:numPr>
        <w:tabs>
          <w:tab w:val="left" w:pos="567"/>
        </w:tabs>
        <w:spacing w:before="120"/>
        <w:ind w:left="0" w:firstLine="0"/>
        <w:jc w:val="both"/>
      </w:pPr>
      <w:r w:rsidRPr="0040351A">
        <w:t xml:space="preserve">Töövõtja poolt iseseisvalt raiesmiku leidmine, raiesmikule sõitmine, omal kulul kraavide ületamine ning raiesmikul maapinna ettevalmistamine metsauuenduse kasvutingimuste parandamiseks: puuseemnete külvamise ja metsataimede istutamise võimaldamiseks või loodusliku uuenduse tekkele kaasaaitamiseks </w:t>
      </w:r>
      <w:r w:rsidR="007D59D1">
        <w:t xml:space="preserve">vähemalt </w:t>
      </w:r>
      <w:proofErr w:type="spellStart"/>
      <w:r w:rsidRPr="0040351A">
        <w:t>kahekettalise</w:t>
      </w:r>
      <w:proofErr w:type="spellEnd"/>
      <w:r w:rsidRPr="0040351A">
        <w:t xml:space="preserve"> ketasadraga.</w:t>
      </w:r>
    </w:p>
    <w:p w14:paraId="352419DF" w14:textId="28CCA573" w:rsidR="0040351A" w:rsidRDefault="0040351A" w:rsidP="00CA3E49">
      <w:pPr>
        <w:pStyle w:val="Loendilik"/>
        <w:numPr>
          <w:ilvl w:val="2"/>
          <w:numId w:val="13"/>
        </w:numPr>
        <w:tabs>
          <w:tab w:val="left" w:pos="567"/>
        </w:tabs>
        <w:spacing w:before="120"/>
        <w:ind w:left="0" w:firstLine="0"/>
        <w:jc w:val="both"/>
      </w:pPr>
      <w:r w:rsidRPr="0040351A">
        <w:t xml:space="preserve">Tööde käigus ei tohi kahjustada langile kasvama jäetud puid ega looduskeskkonda, samuti maapinda (v.a </w:t>
      </w:r>
      <w:proofErr w:type="spellStart"/>
      <w:r w:rsidRPr="0040351A">
        <w:t>mineraliseeritav</w:t>
      </w:r>
      <w:proofErr w:type="spellEnd"/>
      <w:r w:rsidRPr="0040351A">
        <w:t xml:space="preserve"> pind, mida töödeldakse ketasadraga).</w:t>
      </w:r>
    </w:p>
    <w:p w14:paraId="4DF3EE90" w14:textId="45B4BF90" w:rsidR="0040351A" w:rsidRDefault="0040351A" w:rsidP="00CA3E49">
      <w:pPr>
        <w:pStyle w:val="Loendilik"/>
        <w:numPr>
          <w:ilvl w:val="2"/>
          <w:numId w:val="13"/>
        </w:numPr>
        <w:tabs>
          <w:tab w:val="left" w:pos="567"/>
        </w:tabs>
        <w:spacing w:before="120"/>
        <w:ind w:left="0" w:firstLine="0"/>
        <w:jc w:val="both"/>
      </w:pPr>
      <w:r w:rsidRPr="0040351A">
        <w:t xml:space="preserve">Tööde teostamisel tuleb järgida RMK keskkonnanõudeid metsatöödel.  </w:t>
      </w:r>
    </w:p>
    <w:p w14:paraId="4D08FADE" w14:textId="5B228C6E" w:rsidR="00AB288C" w:rsidRPr="009707CB" w:rsidRDefault="00373F51" w:rsidP="00CA3E49">
      <w:pPr>
        <w:pStyle w:val="Loendilik"/>
        <w:numPr>
          <w:ilvl w:val="1"/>
          <w:numId w:val="13"/>
        </w:numPr>
        <w:tabs>
          <w:tab w:val="left" w:pos="567"/>
        </w:tabs>
        <w:spacing w:before="120"/>
        <w:ind w:left="0" w:firstLine="0"/>
        <w:jc w:val="both"/>
      </w:pPr>
      <w:r w:rsidRPr="009707CB">
        <w:rPr>
          <w:rFonts w:ascii="TimesNewRomanPSMT" w:eastAsia="TimesNewRomanPSMT" w:hAnsi="TimesNewRomanPSMT" w:cs="TimesNewRomanPSMT"/>
          <w:b/>
          <w:u w:val="single"/>
        </w:rPr>
        <w:t>N</w:t>
      </w:r>
      <w:r w:rsidR="00AB288C" w:rsidRPr="009707CB">
        <w:rPr>
          <w:rFonts w:ascii="TimesNewRomanPSMT" w:eastAsia="TimesNewRomanPSMT" w:hAnsi="TimesNewRomanPSMT" w:cs="TimesNewRomanPSMT"/>
          <w:b/>
          <w:u w:val="single"/>
        </w:rPr>
        <w:t>õuded tehnikale</w:t>
      </w:r>
      <w:r w:rsidR="007E5A9E" w:rsidRPr="009707CB">
        <w:rPr>
          <w:rFonts w:ascii="TimesNewRomanPSMT" w:eastAsia="TimesNewRomanPSMT" w:hAnsi="TimesNewRomanPSMT" w:cs="TimesNewRomanPSMT"/>
          <w:b/>
          <w:u w:val="single"/>
        </w:rPr>
        <w:t xml:space="preserve"> ja teenusele</w:t>
      </w:r>
      <w:r w:rsidR="00AB288C" w:rsidRPr="009707CB">
        <w:rPr>
          <w:rFonts w:ascii="TimesNewRomanPSMT" w:eastAsia="TimesNewRomanPSMT" w:hAnsi="TimesNewRomanPSMT" w:cs="TimesNewRomanPSMT"/>
          <w:b/>
          <w:u w:val="single"/>
        </w:rPr>
        <w:t>:</w:t>
      </w:r>
    </w:p>
    <w:p w14:paraId="5964A24A" w14:textId="75E0F521" w:rsidR="009707CB" w:rsidRDefault="001153CB" w:rsidP="00CA3E49">
      <w:pPr>
        <w:pStyle w:val="Loendilik"/>
        <w:numPr>
          <w:ilvl w:val="2"/>
          <w:numId w:val="13"/>
        </w:numPr>
        <w:tabs>
          <w:tab w:val="left" w:pos="567"/>
        </w:tabs>
        <w:spacing w:before="120"/>
        <w:ind w:left="0" w:firstLine="0"/>
        <w:jc w:val="both"/>
      </w:pPr>
      <w:r>
        <w:t>T</w:t>
      </w:r>
      <w:r w:rsidRPr="001153CB">
        <w:t xml:space="preserve">eenust osutatakse vastavalt </w:t>
      </w:r>
      <w:r w:rsidR="00775EC5">
        <w:t>Tellija</w:t>
      </w:r>
      <w:r w:rsidR="00775EC5" w:rsidRPr="001153CB">
        <w:t xml:space="preserve"> </w:t>
      </w:r>
      <w:r w:rsidRPr="001153CB">
        <w:t xml:space="preserve">raamlepingu vormil sõlmitud raamlepingule </w:t>
      </w:r>
      <w:r w:rsidR="00775EC5">
        <w:t>Töövõtja (</w:t>
      </w:r>
      <w:r w:rsidRPr="001153CB">
        <w:t>eduka pakkuja</w:t>
      </w:r>
      <w:r w:rsidR="00775EC5">
        <w:t>)</w:t>
      </w:r>
      <w:r w:rsidRPr="001153CB">
        <w:t xml:space="preserve"> poolt pakutud </w:t>
      </w:r>
      <w:r w:rsidR="00A900B2" w:rsidRPr="009707CB">
        <w:rPr>
          <w:rFonts w:ascii="Times-Roman" w:hAnsi="Times-Roman" w:cs="Times-Roman"/>
          <w:lang w:eastAsia="et-EE"/>
        </w:rPr>
        <w:t>ühe hektari (ha)</w:t>
      </w:r>
      <w:r w:rsidR="00A900B2" w:rsidRPr="00CB2D72">
        <w:t xml:space="preserve"> </w:t>
      </w:r>
      <w:r w:rsidR="00A900B2" w:rsidRPr="009707CB">
        <w:rPr>
          <w:rFonts w:ascii="Times-Roman" w:hAnsi="Times-Roman" w:cs="Times-Roman"/>
          <w:lang w:eastAsia="et-EE"/>
        </w:rPr>
        <w:t xml:space="preserve">maapinna ketasadraga ettevalmistamise </w:t>
      </w:r>
      <w:r w:rsidRPr="001153CB">
        <w:t xml:space="preserve">alusel. Lepingus on kirjeldatud teenuste osutamise täpsemad tingimused, lepingu lisades kirjeldatakse teenuste tasustamise hinnaraamistik ning hinnaraamistiku </w:t>
      </w:r>
      <w:proofErr w:type="spellStart"/>
      <w:r w:rsidRPr="001153CB">
        <w:t>parandid</w:t>
      </w:r>
      <w:proofErr w:type="spellEnd"/>
      <w:r w:rsidRPr="001153CB">
        <w:t xml:space="preserve">, samuti teenuse osutamisel kehtivad keskkonna- jm nõuded. </w:t>
      </w:r>
    </w:p>
    <w:p w14:paraId="4D74E86B" w14:textId="2EFEBE87" w:rsidR="004C482B" w:rsidRDefault="004C482B" w:rsidP="00CA3E49">
      <w:pPr>
        <w:pStyle w:val="Loendilik"/>
        <w:numPr>
          <w:ilvl w:val="2"/>
          <w:numId w:val="13"/>
        </w:numPr>
        <w:tabs>
          <w:tab w:val="left" w:pos="567"/>
        </w:tabs>
        <w:spacing w:before="120"/>
        <w:ind w:left="0" w:firstLine="0"/>
        <w:jc w:val="both"/>
      </w:pPr>
      <w:r w:rsidRPr="004C482B">
        <w:t xml:space="preserve">Teenuse hulka, s.o teenuse hinna sisse kuulub ka igasugune tehnika ja tööjõu transport raielangile, raielankide vahel ja hilisem transport raielangilt ära, samuti teenust osutava tehnika võimalik erakorraline abistamine (pukseerimine rikete ja sõidutakistuste jms korral). Kraavide ületamiseks vajaliku sillamaterjali leidmine, kohaletoimetamine ja paigaldamine on </w:t>
      </w:r>
      <w:r w:rsidR="008E7AE3">
        <w:t>T</w:t>
      </w:r>
      <w:r w:rsidRPr="004C482B">
        <w:t>öövõtja korraldada.</w:t>
      </w:r>
    </w:p>
    <w:p w14:paraId="7659C19C" w14:textId="661D430E" w:rsidR="007E5A9E" w:rsidRPr="00AA335E" w:rsidRDefault="007E5A9E" w:rsidP="00CA3E49">
      <w:pPr>
        <w:pStyle w:val="Loendilik"/>
        <w:numPr>
          <w:ilvl w:val="2"/>
          <w:numId w:val="13"/>
        </w:numPr>
        <w:tabs>
          <w:tab w:val="left" w:pos="567"/>
        </w:tabs>
        <w:spacing w:before="120"/>
        <w:ind w:left="0" w:firstLine="0"/>
        <w:jc w:val="both"/>
      </w:pPr>
      <w:r w:rsidRPr="00AA335E">
        <w:t>Maapinna ketasadraga ettevalmistamise</w:t>
      </w:r>
      <w:r w:rsidR="00342151" w:rsidRPr="00AA335E">
        <w:t xml:space="preserve"> </w:t>
      </w:r>
      <w:r w:rsidRPr="00A141C8">
        <w:t>tehnikakomplekti kuulub:</w:t>
      </w:r>
    </w:p>
    <w:p w14:paraId="0AA24BCE" w14:textId="68DBB55B" w:rsidR="009707CB" w:rsidRPr="00B81626" w:rsidRDefault="009707CB" w:rsidP="00CA3E49">
      <w:pPr>
        <w:pStyle w:val="Loendilik"/>
        <w:numPr>
          <w:ilvl w:val="0"/>
          <w:numId w:val="15"/>
        </w:numPr>
        <w:tabs>
          <w:tab w:val="left" w:pos="567"/>
        </w:tabs>
        <w:spacing w:before="120"/>
        <w:ind w:left="567" w:hanging="567"/>
        <w:jc w:val="both"/>
      </w:pPr>
      <w:r w:rsidRPr="00B81626">
        <w:t xml:space="preserve">minimaalset </w:t>
      </w:r>
      <w:r w:rsidR="008B17DA">
        <w:t>kuue</w:t>
      </w:r>
      <w:r w:rsidRPr="00B81626">
        <w:t xml:space="preserve"> vedava </w:t>
      </w:r>
      <w:r w:rsidR="008B17DA">
        <w:t>rattaga</w:t>
      </w:r>
      <w:r w:rsidRPr="00B81626">
        <w:t xml:space="preserve"> ning vähemalt ühe komplekti roomikutega veduktraktor</w:t>
      </w:r>
      <w:r w:rsidR="00E51DD5">
        <w:t>.</w:t>
      </w:r>
    </w:p>
    <w:p w14:paraId="1728D378" w14:textId="445DE0E3" w:rsidR="009707CB" w:rsidRPr="00AA335E" w:rsidRDefault="009948D5" w:rsidP="00CA3E49">
      <w:pPr>
        <w:pStyle w:val="Loendilik"/>
        <w:numPr>
          <w:ilvl w:val="0"/>
          <w:numId w:val="15"/>
        </w:numPr>
        <w:tabs>
          <w:tab w:val="left" w:pos="567"/>
        </w:tabs>
        <w:spacing w:before="120"/>
        <w:ind w:left="567" w:hanging="567"/>
        <w:jc w:val="both"/>
      </w:pPr>
      <w:r>
        <w:t xml:space="preserve">vähemalt </w:t>
      </w:r>
      <w:proofErr w:type="spellStart"/>
      <w:r w:rsidR="009707CB" w:rsidRPr="00B81626">
        <w:t>kahekettaline</w:t>
      </w:r>
      <w:proofErr w:type="spellEnd"/>
      <w:r w:rsidR="009707CB" w:rsidRPr="00B81626">
        <w:t xml:space="preserve"> hüdraulilise ajamiga ketasader</w:t>
      </w:r>
      <w:r w:rsidR="009707CB" w:rsidRPr="00AA335E">
        <w:t xml:space="preserve">. Ketta diameeter peab olema hammaste tipust vähemalt </w:t>
      </w:r>
      <w:r w:rsidR="00E51DD5">
        <w:t>135 cm</w:t>
      </w:r>
      <w:r w:rsidR="009707CB" w:rsidRPr="00AA335E">
        <w:t xml:space="preserve"> koos hammastega. Ketasadral peab olema võimalik muuta ketta kaldenurkasid.</w:t>
      </w:r>
    </w:p>
    <w:p w14:paraId="5B4B31D0" w14:textId="0D9F5FC5" w:rsidR="00F524EE" w:rsidRPr="009707CB" w:rsidRDefault="00F524EE" w:rsidP="00CA3E49">
      <w:pPr>
        <w:pStyle w:val="Loendilik"/>
        <w:numPr>
          <w:ilvl w:val="2"/>
          <w:numId w:val="13"/>
        </w:numPr>
        <w:tabs>
          <w:tab w:val="left" w:pos="567"/>
        </w:tabs>
        <w:spacing w:before="120"/>
        <w:ind w:left="0" w:firstLine="0"/>
        <w:jc w:val="both"/>
      </w:pPr>
      <w:r w:rsidRPr="00F524EE">
        <w:t>Kogu lepinguperioodi kestel tuleb töötada tehnikaga, mis vastab hankija poolt käesolevates hankedokumentides</w:t>
      </w:r>
      <w:r w:rsidR="008B6650">
        <w:t xml:space="preserve"> </w:t>
      </w:r>
      <w:r w:rsidR="008B6650" w:rsidRPr="008B6650">
        <w:t>esitatud tingimustele</w:t>
      </w:r>
      <w:r w:rsidR="008B6650">
        <w:t>.</w:t>
      </w:r>
      <w:r w:rsidR="008E7AE3">
        <w:t xml:space="preserve"> </w:t>
      </w:r>
    </w:p>
    <w:p w14:paraId="6EC2E86E" w14:textId="7FEFAC86" w:rsidR="00F524EE" w:rsidRDefault="009052D7" w:rsidP="00CA3E49">
      <w:pPr>
        <w:pStyle w:val="Loendilik"/>
        <w:numPr>
          <w:ilvl w:val="2"/>
          <w:numId w:val="13"/>
        </w:numPr>
        <w:tabs>
          <w:tab w:val="left" w:pos="567"/>
        </w:tabs>
        <w:spacing w:before="120"/>
        <w:ind w:left="0" w:firstLine="0"/>
        <w:jc w:val="both"/>
      </w:pPr>
      <w:r>
        <w:t>Töövõtj</w:t>
      </w:r>
      <w:r w:rsidR="00B7116B">
        <w:t>a</w:t>
      </w:r>
      <w:r w:rsidR="00020FE5">
        <w:t xml:space="preserve"> esitab </w:t>
      </w:r>
      <w:r w:rsidR="00800265">
        <w:t>teenuse osutamiseks kasutatava tehnika</w:t>
      </w:r>
      <w:r w:rsidR="00800265" w:rsidDel="008E7AE3">
        <w:t xml:space="preserve"> </w:t>
      </w:r>
      <w:r w:rsidR="008E7AE3">
        <w:t xml:space="preserve">Tellija </w:t>
      </w:r>
      <w:r w:rsidR="00020FE5">
        <w:t>nõudmisel ü</w:t>
      </w:r>
      <w:r w:rsidR="00F524EE">
        <w:t>levaatamiseks</w:t>
      </w:r>
      <w:r w:rsidR="00800265">
        <w:t xml:space="preserve"> ja</w:t>
      </w:r>
      <w:r w:rsidR="00F524EE">
        <w:t xml:space="preserve"> täiendavaks nõuetele vastavuse kontrollimiseks. </w:t>
      </w:r>
      <w:r w:rsidR="008B6650">
        <w:t>Tehnika</w:t>
      </w:r>
      <w:r w:rsidR="00F524EE">
        <w:t xml:space="preserve"> ette</w:t>
      </w:r>
      <w:r w:rsidR="008B6650">
        <w:t xml:space="preserve"> </w:t>
      </w:r>
      <w:r w:rsidR="00F524EE">
        <w:t xml:space="preserve">näitamata jätmisel </w:t>
      </w:r>
      <w:r w:rsidR="00800265">
        <w:t>Töövõtjat</w:t>
      </w:r>
      <w:r w:rsidR="00F524EE">
        <w:t xml:space="preserve"> töid teostama ei lubata ning </w:t>
      </w:r>
      <w:r w:rsidR="008E7AE3">
        <w:t xml:space="preserve">Tellijal </w:t>
      </w:r>
      <w:r w:rsidR="000901D5">
        <w:t xml:space="preserve">on õigus lepingust taganeda. </w:t>
      </w:r>
      <w:r w:rsidR="008E7AE3">
        <w:t xml:space="preserve">Tellija </w:t>
      </w:r>
      <w:r w:rsidR="00F524EE">
        <w:t xml:space="preserve">annab üldjuhul tehnika ettenäitamiseks tähtaja kahenädalase perioodi sees enne lepingujärgsete </w:t>
      </w:r>
      <w:r w:rsidR="008B6650">
        <w:t>teenuste osutamise</w:t>
      </w:r>
      <w:r w:rsidR="00F524EE">
        <w:t xml:space="preserve"> algust.  </w:t>
      </w:r>
    </w:p>
    <w:p w14:paraId="6D249160" w14:textId="047FC513" w:rsidR="00EB016A" w:rsidRPr="006404F3" w:rsidRDefault="00F524EE" w:rsidP="00E82FFC">
      <w:pPr>
        <w:pStyle w:val="Loendilik"/>
        <w:numPr>
          <w:ilvl w:val="2"/>
          <w:numId w:val="13"/>
        </w:numPr>
        <w:tabs>
          <w:tab w:val="left" w:pos="567"/>
        </w:tabs>
        <w:spacing w:before="120"/>
        <w:ind w:left="0" w:firstLine="0"/>
        <w:jc w:val="both"/>
      </w:pPr>
      <w:r w:rsidRPr="006404F3">
        <w:t>Töövõ</w:t>
      </w:r>
      <w:r w:rsidR="008B6650" w:rsidRPr="006404F3">
        <w:t xml:space="preserve">tja on kohustatud teatama </w:t>
      </w:r>
      <w:r w:rsidR="00775EC5" w:rsidRPr="006404F3">
        <w:t>T</w:t>
      </w:r>
      <w:r w:rsidRPr="006404F3">
        <w:t xml:space="preserve">ellijale </w:t>
      </w:r>
      <w:r w:rsidR="008B6650" w:rsidRPr="006404F3">
        <w:t>hiljemalt kaks (2) nädalat enne</w:t>
      </w:r>
      <w:r w:rsidRPr="006404F3">
        <w:t xml:space="preserve"> lepingujärgsete </w:t>
      </w:r>
      <w:r w:rsidR="008B6650" w:rsidRPr="006404F3">
        <w:t>teenuste osutamise</w:t>
      </w:r>
      <w:r w:rsidRPr="006404F3">
        <w:t xml:space="preserve"> algust </w:t>
      </w:r>
      <w:r w:rsidR="002A242E" w:rsidRPr="006404F3">
        <w:t xml:space="preserve">kasutatava(te) </w:t>
      </w:r>
      <w:r w:rsidR="008B6650" w:rsidRPr="006404F3">
        <w:t>tehnikakomplekti</w:t>
      </w:r>
      <w:r w:rsidR="002A242E" w:rsidRPr="006404F3">
        <w:t>(de)</w:t>
      </w:r>
      <w:r w:rsidR="008B6650" w:rsidRPr="006404F3">
        <w:t xml:space="preserve"> andmed.</w:t>
      </w:r>
      <w:r w:rsidR="00EB016A" w:rsidRPr="006404F3">
        <w:rPr>
          <w:color w:val="000000" w:themeColor="text1"/>
        </w:rPr>
        <w:t xml:space="preserve"> </w:t>
      </w:r>
      <w:r w:rsidR="00EB016A" w:rsidRPr="006404F3">
        <w:t>Tehnik</w:t>
      </w:r>
      <w:r w:rsidR="00791098" w:rsidRPr="006404F3">
        <w:t>akomplekt</w:t>
      </w:r>
      <w:r w:rsidR="002A242E" w:rsidRPr="006404F3">
        <w:t>(id)</w:t>
      </w:r>
      <w:r w:rsidR="00791098" w:rsidRPr="006404F3">
        <w:t xml:space="preserve"> ei tohi </w:t>
      </w:r>
      <w:r w:rsidR="00791098" w:rsidRPr="006404F3">
        <w:rPr>
          <w:color w:val="000000" w:themeColor="text1"/>
        </w:rPr>
        <w:t xml:space="preserve">olla </w:t>
      </w:r>
      <w:r w:rsidR="00E82FFC" w:rsidRPr="006404F3">
        <w:rPr>
          <w:color w:val="000000" w:themeColor="text1"/>
        </w:rPr>
        <w:t xml:space="preserve">lepingu kehtivusajal </w:t>
      </w:r>
      <w:r w:rsidR="00791098" w:rsidRPr="006404F3">
        <w:rPr>
          <w:color w:val="000000" w:themeColor="text1"/>
        </w:rPr>
        <w:t xml:space="preserve">hõivatud ühegi </w:t>
      </w:r>
      <w:r w:rsidR="00E82FFC" w:rsidRPr="006404F3">
        <w:rPr>
          <w:color w:val="000000" w:themeColor="text1"/>
        </w:rPr>
        <w:t>varem</w:t>
      </w:r>
      <w:r w:rsidR="00791098" w:rsidRPr="006404F3">
        <w:rPr>
          <w:color w:val="000000" w:themeColor="text1"/>
        </w:rPr>
        <w:t xml:space="preserve"> RMK- </w:t>
      </w:r>
      <w:proofErr w:type="spellStart"/>
      <w:r w:rsidR="00791098" w:rsidRPr="006404F3">
        <w:rPr>
          <w:color w:val="000000" w:themeColor="text1"/>
        </w:rPr>
        <w:t>ga</w:t>
      </w:r>
      <w:proofErr w:type="spellEnd"/>
      <w:r w:rsidR="00791098" w:rsidRPr="006404F3">
        <w:rPr>
          <w:color w:val="000000" w:themeColor="text1"/>
        </w:rPr>
        <w:t xml:space="preserve"> sõlmitud lepinguga. </w:t>
      </w:r>
      <w:r w:rsidR="00EB016A" w:rsidRPr="006404F3">
        <w:rPr>
          <w:color w:val="000000" w:themeColor="text1"/>
        </w:rPr>
        <w:t xml:space="preserve"> </w:t>
      </w:r>
    </w:p>
    <w:p w14:paraId="56642955" w14:textId="77777777" w:rsidR="00CA3E49" w:rsidRDefault="00791098" w:rsidP="00CA3E49">
      <w:pPr>
        <w:pStyle w:val="Loendilik"/>
        <w:numPr>
          <w:ilvl w:val="2"/>
          <w:numId w:val="13"/>
        </w:numPr>
        <w:tabs>
          <w:tab w:val="left" w:pos="567"/>
        </w:tabs>
        <w:spacing w:before="120"/>
        <w:ind w:left="0" w:firstLine="0"/>
        <w:jc w:val="both"/>
      </w:pPr>
      <w:r w:rsidRPr="00B81626">
        <w:t>Töövõtja peab varustama kõik Tellijale teenust osutavad traktorid</w:t>
      </w:r>
      <w:r>
        <w:t xml:space="preserve"> positsioneerimise riist- ja tarkvaraga, mis tagab traktorite asukohaseire ning võimaldab Tellijal arvutada tehtud tööde katvust tööobjekti sees. Enne töödega alustamist väljastab Tellija Töövõtjale traktori positsioneerimiseks GPS seadme, mille Töövõtja kinnitab enda masinale ning peab tagama seadme sisse lülitamise töötamisel Tellija tööobjektidel. Lepingu perioodi lõppedes Töövõtja tagastab selle GPS seadme Tellijale.</w:t>
      </w:r>
      <w:r w:rsidR="004C482B" w:rsidRPr="004C482B">
        <w:tab/>
      </w:r>
    </w:p>
    <w:p w14:paraId="3585931C" w14:textId="0E34FFA1" w:rsidR="00BA4CF1" w:rsidRDefault="00443F73" w:rsidP="00CA3E49">
      <w:pPr>
        <w:pStyle w:val="Loendilik"/>
        <w:numPr>
          <w:ilvl w:val="2"/>
          <w:numId w:val="13"/>
        </w:numPr>
        <w:tabs>
          <w:tab w:val="left" w:pos="567"/>
        </w:tabs>
        <w:spacing w:before="120"/>
        <w:ind w:left="0" w:firstLine="0"/>
        <w:jc w:val="both"/>
      </w:pPr>
      <w:r w:rsidRPr="00BA4CF1">
        <w:t>Töövõtja peab</w:t>
      </w:r>
      <w:r w:rsidR="0097064E" w:rsidRPr="00226D7D">
        <w:tab/>
      </w:r>
      <w:r w:rsidRPr="00226D7D">
        <w:t xml:space="preserve">varustama kõik kasutatavad masinad riistvaraga (arvutiga), millega on võimalik ja kohustuslik elektrooniliselt vastu võtta tellija poolt saadetavaid tööobjekti andmeid, kaardipilti ja mille abil on võimalik ja kohustuslik saata tellijatele andmed tehtud tööde osas, </w:t>
      </w:r>
      <w:r w:rsidRPr="00226D7D">
        <w:lastRenderedPageBreak/>
        <w:t>järgida töötamisel tööobjekti piire  ja teostada muid tellija poolt antud tarkvara funktsioonides ettenähtud toiminguid. Tarkvara annab RMK töövõtjale tasuta kasutamiseks.</w:t>
      </w:r>
    </w:p>
    <w:p w14:paraId="57A240E6" w14:textId="77777777" w:rsidR="00E51DD5" w:rsidRPr="005749B9" w:rsidRDefault="00E51DD5" w:rsidP="00E51DD5">
      <w:pPr>
        <w:pStyle w:val="Loendilik"/>
        <w:numPr>
          <w:ilvl w:val="3"/>
          <w:numId w:val="13"/>
        </w:numPr>
        <w:tabs>
          <w:tab w:val="left" w:pos="567"/>
        </w:tabs>
        <w:spacing w:before="120"/>
        <w:jc w:val="both"/>
      </w:pPr>
      <w:r w:rsidRPr="005749B9">
        <w:t xml:space="preserve">Riistvara minimaalsed nõuded on: </w:t>
      </w:r>
    </w:p>
    <w:p w14:paraId="06A09991" w14:textId="77777777" w:rsidR="00E51DD5" w:rsidRPr="005749B9" w:rsidRDefault="00E51DD5" w:rsidP="00E51DD5">
      <w:pPr>
        <w:pStyle w:val="Loendilik"/>
        <w:ind w:left="1440" w:firstLine="684"/>
        <w:jc w:val="both"/>
      </w:pPr>
      <w:r w:rsidRPr="005749B9">
        <w:t>1) puutetundlik nutitelefon või tahvelarvuti;</w:t>
      </w:r>
    </w:p>
    <w:p w14:paraId="62561B7A" w14:textId="77777777" w:rsidR="00E51DD5" w:rsidRPr="005749B9" w:rsidRDefault="00E51DD5" w:rsidP="00E51DD5">
      <w:pPr>
        <w:ind w:left="1416" w:firstLine="708"/>
        <w:jc w:val="both"/>
      </w:pPr>
      <w:r w:rsidRPr="005749B9">
        <w:t>2) vähemalt operatsioonisüsteem Android 6,0;</w:t>
      </w:r>
    </w:p>
    <w:p w14:paraId="7C945C41" w14:textId="25193838" w:rsidR="00E51DD5" w:rsidRDefault="005749B9" w:rsidP="00E51DD5">
      <w:pPr>
        <w:ind w:left="1416" w:firstLine="708"/>
        <w:jc w:val="both"/>
      </w:pPr>
      <w:r w:rsidRPr="005749B9">
        <w:t>3) vähemalt 3G võrguühendus.</w:t>
      </w:r>
    </w:p>
    <w:p w14:paraId="538E93DC" w14:textId="77777777" w:rsidR="00541D52" w:rsidRPr="005749B9" w:rsidRDefault="00541D52" w:rsidP="00E51DD5">
      <w:pPr>
        <w:ind w:left="1416" w:firstLine="708"/>
        <w:jc w:val="both"/>
      </w:pPr>
    </w:p>
    <w:p w14:paraId="03051268" w14:textId="77777777" w:rsidR="00130DEF" w:rsidRPr="00130DEF" w:rsidRDefault="00130DEF" w:rsidP="00E51DD5">
      <w:pPr>
        <w:ind w:left="1416" w:firstLine="708"/>
        <w:jc w:val="both"/>
        <w:rPr>
          <w:color w:val="76923C" w:themeColor="accent3" w:themeShade="BF"/>
        </w:rPr>
      </w:pPr>
    </w:p>
    <w:p w14:paraId="1F832218" w14:textId="06027500" w:rsidR="00541D52" w:rsidRPr="002B3053" w:rsidRDefault="00E77BFC" w:rsidP="002B3053">
      <w:pPr>
        <w:pStyle w:val="Loendilik"/>
        <w:numPr>
          <w:ilvl w:val="0"/>
          <w:numId w:val="27"/>
        </w:numPr>
        <w:spacing w:after="120"/>
        <w:ind w:left="0" w:firstLine="0"/>
        <w:jc w:val="both"/>
        <w:rPr>
          <w:rFonts w:ascii="Arial" w:hAnsi="Arial" w:cs="Arial"/>
          <w:b/>
          <w:i/>
          <w:sz w:val="28"/>
          <w:szCs w:val="28"/>
        </w:rPr>
      </w:pPr>
      <w:r w:rsidRPr="00FA6BE1">
        <w:rPr>
          <w:rFonts w:ascii="Arial" w:hAnsi="Arial" w:cs="Arial"/>
          <w:b/>
          <w:i/>
          <w:sz w:val="28"/>
          <w:szCs w:val="28"/>
        </w:rPr>
        <w:t>Tagatised</w:t>
      </w:r>
    </w:p>
    <w:p w14:paraId="595284C1" w14:textId="77777777" w:rsidR="00E77BFC" w:rsidRDefault="00E77BFC" w:rsidP="002B3053">
      <w:pPr>
        <w:pStyle w:val="Loendilik"/>
        <w:numPr>
          <w:ilvl w:val="1"/>
          <w:numId w:val="27"/>
        </w:numPr>
        <w:spacing w:after="120"/>
        <w:ind w:left="0" w:firstLine="0"/>
        <w:jc w:val="both"/>
      </w:pPr>
      <w:r>
        <w:t>Pakkumuse esitamisel ja raamlepingu täitmisel on ette nähtud tagatis.</w:t>
      </w:r>
    </w:p>
    <w:p w14:paraId="76342959" w14:textId="2981AA2E" w:rsidR="00E77BFC" w:rsidRPr="00E0360C" w:rsidRDefault="00E77BFC" w:rsidP="00130DEF">
      <w:pPr>
        <w:pStyle w:val="Loendilik"/>
        <w:numPr>
          <w:ilvl w:val="1"/>
          <w:numId w:val="27"/>
        </w:numPr>
        <w:ind w:left="0" w:firstLine="0"/>
        <w:jc w:val="both"/>
      </w:pPr>
      <w:r w:rsidRPr="00E0360C">
        <w:t xml:space="preserve">Pakkumuse esitamisel peab pakkuja esitama hankijale RHS § 90 kohase pakkumuse aegse tagatise </w:t>
      </w:r>
      <w:r w:rsidR="00C937B4" w:rsidRPr="00E0360C">
        <w:rPr>
          <w:b/>
        </w:rPr>
        <w:t>7</w:t>
      </w:r>
      <w:r w:rsidRPr="00E0360C">
        <w:rPr>
          <w:b/>
        </w:rPr>
        <w:t>000 eurot</w:t>
      </w:r>
      <w:r w:rsidRPr="00E0360C">
        <w:t xml:space="preserve"> pakutava</w:t>
      </w:r>
      <w:r w:rsidR="002B3053" w:rsidRPr="00E0360C">
        <w:t xml:space="preserve"> raamlepingu (</w:t>
      </w:r>
      <w:r w:rsidRPr="00E0360C">
        <w:t xml:space="preserve">pakkumuse) kohta kas:  </w:t>
      </w:r>
    </w:p>
    <w:p w14:paraId="1AE09C98" w14:textId="06436D20" w:rsidR="00E77BFC" w:rsidRDefault="00E77BFC" w:rsidP="00130DEF">
      <w:pPr>
        <w:pStyle w:val="Loendilik"/>
        <w:numPr>
          <w:ilvl w:val="2"/>
          <w:numId w:val="27"/>
        </w:numPr>
        <w:ind w:left="0" w:firstLine="0"/>
        <w:jc w:val="both"/>
      </w:pPr>
      <w:r>
        <w:t xml:space="preserve">vastava summa deponeerimisena hankija arvelduskontole EE881010002021370008 SEB pangas (makse selgitus: „Pakkumuse tagatis riigihankes </w:t>
      </w:r>
      <w:r w:rsidR="00757294">
        <w:t>275191</w:t>
      </w:r>
      <w:r>
        <w:t xml:space="preserve"> [pakkuja nimi] eest“), panga viitenumber 4000004303, või</w:t>
      </w:r>
    </w:p>
    <w:p w14:paraId="2DD879C4" w14:textId="77777777" w:rsidR="00E77BFC" w:rsidRDefault="00E77BFC" w:rsidP="00130DEF">
      <w:pPr>
        <w:pStyle w:val="Loendilik"/>
        <w:numPr>
          <w:ilvl w:val="2"/>
          <w:numId w:val="27"/>
        </w:numPr>
        <w:spacing w:after="120"/>
        <w:ind w:left="0" w:firstLine="0"/>
        <w:jc w:val="both"/>
      </w:pPr>
      <w:r>
        <w:t xml:space="preserve">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72495C87" w14:textId="77777777" w:rsidR="00E77BFC" w:rsidRDefault="00E77BFC" w:rsidP="00130DEF">
      <w:pPr>
        <w:pStyle w:val="Loendilik"/>
        <w:numPr>
          <w:ilvl w:val="1"/>
          <w:numId w:val="27"/>
        </w:numPr>
        <w:spacing w:after="120"/>
        <w:ind w:left="0" w:firstLine="0"/>
        <w:jc w:val="both"/>
      </w:pPr>
      <w:r>
        <w:t>Krediidi- või finantseerimisasutuse või kindlustusandja garantiina esitatud pakkumuse tagatise tõendusdokument (garantiikiri) peab kas:</w:t>
      </w:r>
    </w:p>
    <w:p w14:paraId="2E7654F4" w14:textId="77777777" w:rsidR="00E77BFC" w:rsidRDefault="00E77BFC" w:rsidP="00130DEF">
      <w:pPr>
        <w:pStyle w:val="Loendilik"/>
        <w:numPr>
          <w:ilvl w:val="2"/>
          <w:numId w:val="27"/>
        </w:numPr>
        <w:ind w:left="0" w:firstLine="0"/>
        <w:jc w:val="both"/>
      </w:pPr>
      <w:r>
        <w:t>olema allkirjastatud digitaalselt ja esitatud koos pakkumusega elektrooniliselt eRHR keskkonna kaudu, või</w:t>
      </w:r>
    </w:p>
    <w:p w14:paraId="7AF7E89D" w14:textId="241F5765" w:rsidR="00E77BFC" w:rsidRDefault="00E77BFC" w:rsidP="00130DEF">
      <w:pPr>
        <w:pStyle w:val="Loendilik"/>
        <w:numPr>
          <w:ilvl w:val="2"/>
          <w:numId w:val="27"/>
        </w:numPr>
        <w:spacing w:after="120"/>
        <w:ind w:left="0" w:firstLine="0"/>
        <w:jc w:val="both"/>
      </w:pPr>
      <w:r>
        <w:t xml:space="preserve">olema allkirjastatud kirjalikult ning esitatud originaaldokumendina hankijale aadressil RMK </w:t>
      </w:r>
      <w:r w:rsidR="00757294">
        <w:t>õigus- ja hanke</w:t>
      </w:r>
      <w:r>
        <w:t xml:space="preserv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A097103" w14:textId="77777777" w:rsidR="00E77BFC" w:rsidRDefault="00E77BFC" w:rsidP="00130DEF">
      <w:pPr>
        <w:pStyle w:val="Loendilik"/>
        <w:numPr>
          <w:ilvl w:val="1"/>
          <w:numId w:val="27"/>
        </w:numPr>
        <w:spacing w:after="120"/>
        <w:ind w:left="0" w:firstLine="0"/>
        <w:jc w:val="both"/>
      </w:pPr>
      <w:r>
        <w:t xml:space="preserve">Tagatis peab olema antud kehtivusega vähemalt riigihankes pakkumuste jõusoleku tähtaja lõpuni. </w:t>
      </w:r>
    </w:p>
    <w:p w14:paraId="6F72E0CB" w14:textId="77777777" w:rsidR="00E77BFC" w:rsidRDefault="00E77BFC" w:rsidP="00130DEF">
      <w:pPr>
        <w:pStyle w:val="Loendilik"/>
        <w:numPr>
          <w:ilvl w:val="1"/>
          <w:numId w:val="27"/>
        </w:numPr>
        <w:spacing w:after="120"/>
        <w:ind w:left="0" w:firstLine="0"/>
        <w:jc w:val="both"/>
      </w:pPr>
      <w:r>
        <w:t>Hankija kohaldab pakkumuse tagatise realiseerimisel ja tagastamisel RHS § 91.</w:t>
      </w:r>
    </w:p>
    <w:p w14:paraId="35BF7840" w14:textId="6BF92475" w:rsidR="00E77BFC" w:rsidRDefault="00E77BFC" w:rsidP="00130DEF">
      <w:pPr>
        <w:pStyle w:val="Loendilik"/>
        <w:numPr>
          <w:ilvl w:val="1"/>
          <w:numId w:val="27"/>
        </w:numPr>
        <w:spacing w:after="120"/>
        <w:ind w:left="0" w:firstLine="0"/>
        <w:jc w:val="both"/>
      </w:pPr>
      <w:r>
        <w:t>Hankelepingu (raamlepingu) täitmisel on ette nähtud tagatis. Hankelepingu (raamlepingu) kehtivuse ajaks alates raamlepingu sõlmimisest ja raamlepingust tulenevate tööde tegeliku teostamise perioodiks ja sellele lisaks veel kahe (2) kuu pikkuseks tähtajaks on</w:t>
      </w:r>
      <w:r w:rsidR="00824508">
        <w:t xml:space="preserve"> </w:t>
      </w:r>
      <w:r>
        <w:t>nõutav krediidi- või finantseerimisasutuse või kindlustusandja ga</w:t>
      </w:r>
      <w:r w:rsidRPr="00E0360C">
        <w:t>rantii  raamlepingu kohta suurusega 10 000 eurot või</w:t>
      </w:r>
      <w:r>
        <w:t xml:space="preserve"> sama summa deponeerimine Tellija pangakontole Tagatise tingimused on sätestatud hankelepingus (raamlepingus).  </w:t>
      </w:r>
    </w:p>
    <w:p w14:paraId="57D9BFDC" w14:textId="6BAA3E0B" w:rsidR="00E51DD5" w:rsidRPr="00CA3E49" w:rsidRDefault="00E51DD5" w:rsidP="00E51DD5">
      <w:pPr>
        <w:pStyle w:val="Loendilik"/>
        <w:tabs>
          <w:tab w:val="left" w:pos="567"/>
        </w:tabs>
        <w:spacing w:before="120"/>
        <w:ind w:left="0"/>
        <w:jc w:val="both"/>
      </w:pPr>
    </w:p>
    <w:p w14:paraId="27807C93" w14:textId="50DAC7F7" w:rsidR="004601DD" w:rsidRDefault="005A7EB4" w:rsidP="004601DD">
      <w:pPr>
        <w:pStyle w:val="Pealkiri2"/>
        <w:tabs>
          <w:tab w:val="left" w:pos="5529"/>
        </w:tabs>
        <w:ind w:left="0" w:firstLine="0"/>
        <w:jc w:val="both"/>
      </w:pPr>
      <w:r>
        <w:lastRenderedPageBreak/>
        <w:t>7</w:t>
      </w:r>
      <w:r w:rsidR="00380A02">
        <w:t>. Pakkumuse hinn</w:t>
      </w:r>
      <w:r w:rsidR="004B72D6">
        <w:t xml:space="preserve">a ja eseme väljendamise viis ja </w:t>
      </w:r>
      <w:r w:rsidR="00380A02">
        <w:t>hindamiskriteeriumid</w:t>
      </w:r>
    </w:p>
    <w:p w14:paraId="6E1B1F87" w14:textId="77777777" w:rsidR="000C792D" w:rsidRDefault="000C792D" w:rsidP="000C792D">
      <w:pPr>
        <w:tabs>
          <w:tab w:val="left" w:pos="567"/>
        </w:tabs>
        <w:jc w:val="both"/>
        <w:rPr>
          <w:rFonts w:ascii="Times-Roman" w:hAnsi="Times-Roman" w:cs="Times-Roman"/>
          <w:lang w:eastAsia="et-EE"/>
        </w:rPr>
      </w:pPr>
    </w:p>
    <w:p w14:paraId="270FB7EF" w14:textId="34411832" w:rsidR="000C792D" w:rsidRPr="00E82FFC" w:rsidRDefault="00130DEF" w:rsidP="00E92FE6">
      <w:pPr>
        <w:pStyle w:val="Loendilik"/>
        <w:numPr>
          <w:ilvl w:val="1"/>
          <w:numId w:val="17"/>
        </w:numPr>
        <w:tabs>
          <w:tab w:val="left" w:pos="567"/>
        </w:tabs>
        <w:spacing w:after="120"/>
        <w:ind w:left="0" w:firstLine="0"/>
        <w:jc w:val="both"/>
      </w:pPr>
      <w:r w:rsidRPr="00E82FFC">
        <w:rPr>
          <w:rFonts w:ascii="Times-Roman" w:hAnsi="Times-Roman" w:cs="Times-Roman"/>
          <w:lang w:eastAsia="et-EE"/>
        </w:rPr>
        <w:t>Pakkuja esitab e</w:t>
      </w:r>
      <w:r w:rsidR="000C792D" w:rsidRPr="00E82FFC">
        <w:rPr>
          <w:rFonts w:ascii="Times-Roman" w:hAnsi="Times-Roman" w:cs="Times-Roman"/>
          <w:lang w:eastAsia="et-EE"/>
        </w:rPr>
        <w:t>RHR süsteemis täidetava maksumuse vormi, kuhu märgib ühe hektari (ha)</w:t>
      </w:r>
      <w:r w:rsidR="000C792D" w:rsidRPr="00E82FFC">
        <w:t xml:space="preserve"> maapinna ketasadraga ettevalmistamise hinnakoefitsiendi</w:t>
      </w:r>
      <w:r w:rsidR="00C37707" w:rsidRPr="00E82FFC">
        <w:t xml:space="preserve"> võrreldes</w:t>
      </w:r>
      <w:r w:rsidR="000C792D" w:rsidRPr="00E82FFC">
        <w:t xml:space="preserve"> hankijapoolse 1.000 </w:t>
      </w:r>
      <w:r w:rsidR="00C37707" w:rsidRPr="00E82FFC">
        <w:t xml:space="preserve">taseme </w:t>
      </w:r>
      <w:r w:rsidR="000C792D" w:rsidRPr="00E82FFC">
        <w:t>hinnaraamistikuga. Hinnakoefitsient märkida täpsusega kolm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p>
    <w:p w14:paraId="6017C289" w14:textId="06B72A61" w:rsidR="001F0090" w:rsidRDefault="001F0090" w:rsidP="00E92FE6">
      <w:pPr>
        <w:pStyle w:val="Loendilik"/>
        <w:numPr>
          <w:ilvl w:val="1"/>
          <w:numId w:val="17"/>
        </w:numPr>
        <w:spacing w:after="120"/>
        <w:ind w:left="0" w:firstLine="0"/>
        <w:jc w:val="both"/>
      </w:pPr>
      <w:r>
        <w:t>H</w:t>
      </w:r>
      <w:r w:rsidRPr="001564FC">
        <w:t xml:space="preserve">indamismetoodika ja </w:t>
      </w:r>
      <w:r>
        <w:t>hindamis</w:t>
      </w:r>
      <w:r w:rsidRPr="001564FC">
        <w:t>kriteeriumi</w:t>
      </w:r>
      <w:r>
        <w:t xml:space="preserve">te kirjeldused on nähtavad </w:t>
      </w:r>
      <w:r w:rsidRPr="001564FC">
        <w:t>eRHR keskkonnas</w:t>
      </w:r>
      <w:r>
        <w:t>.</w:t>
      </w:r>
    </w:p>
    <w:p w14:paraId="4578DF04" w14:textId="1C36A54E" w:rsidR="002064A6" w:rsidRPr="001E05CE" w:rsidRDefault="001E05CE" w:rsidP="001E05CE">
      <w:pPr>
        <w:pStyle w:val="Loendilik"/>
        <w:numPr>
          <w:ilvl w:val="1"/>
          <w:numId w:val="17"/>
        </w:numPr>
        <w:spacing w:after="120"/>
        <w:ind w:left="0" w:firstLine="0"/>
        <w:jc w:val="both"/>
        <w:rPr>
          <w:color w:val="000000" w:themeColor="text1"/>
        </w:rPr>
      </w:pPr>
      <w:r w:rsidRPr="001E05CE">
        <w:rPr>
          <w:color w:val="000000" w:themeColor="text1"/>
        </w:rPr>
        <w:t xml:space="preserve">Hankija tunnistab edukaks pakkumuste hindamise kriteeriumide kohaselt majanduslikult soodsaima pakkumuse. Hankija arvestab majanduslikult soodsaima pakkumuse väljaselgitamisel ainult pakkumuse maksumust ja </w:t>
      </w:r>
      <w:r w:rsidR="002064A6" w:rsidRPr="001E05CE">
        <w:rPr>
          <w:color w:val="000000" w:themeColor="text1"/>
        </w:rPr>
        <w:t>tunnistab edukaks väikseima hinnakoefitsiendiga (suurima punktisummaga) pakkumuse.</w:t>
      </w:r>
    </w:p>
    <w:p w14:paraId="05A72F96" w14:textId="59D0CB6C" w:rsidR="002064A6" w:rsidRPr="001E05CE" w:rsidRDefault="002064A6" w:rsidP="001E05CE">
      <w:pPr>
        <w:pStyle w:val="Loendilik"/>
        <w:numPr>
          <w:ilvl w:val="1"/>
          <w:numId w:val="17"/>
        </w:numPr>
        <w:spacing w:after="120"/>
        <w:ind w:left="0" w:firstLine="0"/>
        <w:jc w:val="both"/>
        <w:rPr>
          <w:color w:val="000000" w:themeColor="text1"/>
        </w:rPr>
      </w:pPr>
      <w:r w:rsidRPr="001E05CE">
        <w:rPr>
          <w:color w:val="000000" w:themeColor="text1"/>
        </w:rPr>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7988AA0A" w14:textId="0AB2713E" w:rsidR="00A4366D" w:rsidRPr="001E05CE" w:rsidRDefault="00A4366D" w:rsidP="001E05CE">
      <w:pPr>
        <w:pStyle w:val="Loendilik"/>
        <w:numPr>
          <w:ilvl w:val="1"/>
          <w:numId w:val="17"/>
        </w:numPr>
        <w:spacing w:after="120"/>
        <w:ind w:left="0" w:firstLine="0"/>
        <w:jc w:val="both"/>
        <w:rPr>
          <w:color w:val="000000" w:themeColor="text1"/>
        </w:rPr>
      </w:pPr>
      <w:r w:rsidRPr="001E05CE">
        <w:rPr>
          <w:color w:val="000000" w:themeColor="text1"/>
        </w:rPr>
        <w:t xml:space="preserve">Hankija ei ole kohustatud tunnistama pakkumusi edukaks ega sõlmima lepinguid hankemenetluses pakutavast teenuse hinnast </w:t>
      </w:r>
      <w:r w:rsidR="003753B3" w:rsidRPr="001E05CE">
        <w:rPr>
          <w:color w:val="000000" w:themeColor="text1"/>
        </w:rPr>
        <w:t xml:space="preserve">(hinnakoefitsiendi suurusest) </w:t>
      </w:r>
      <w:r w:rsidRPr="001E05CE">
        <w:rPr>
          <w:color w:val="000000" w:themeColor="text1"/>
        </w:rPr>
        <w:t>sõltumata, s.o hankija jaoks liiga kõrge hinnaga</w:t>
      </w:r>
      <w:r w:rsidR="003753B3" w:rsidRPr="001E05CE">
        <w:rPr>
          <w:color w:val="000000" w:themeColor="text1"/>
        </w:rPr>
        <w:t xml:space="preserve"> (hinnakoefitsiendiga) </w:t>
      </w:r>
      <w:r w:rsidRPr="001E05CE">
        <w:rPr>
          <w:color w:val="000000" w:themeColor="text1"/>
        </w:rPr>
        <w:t xml:space="preserve"> teenust ei ole hankija kohustatud tellima.</w:t>
      </w:r>
    </w:p>
    <w:p w14:paraId="1ABA619F" w14:textId="17631CFB" w:rsidR="00E54221" w:rsidRDefault="009831BB" w:rsidP="007C2DDB">
      <w:pPr>
        <w:pStyle w:val="Pealkiri2"/>
        <w:numPr>
          <w:ilvl w:val="0"/>
          <w:numId w:val="0"/>
        </w:numPr>
      </w:pPr>
      <w:r>
        <w:t>8</w:t>
      </w:r>
      <w:r w:rsidR="00F802A4">
        <w:t>. Hankija sätestatud tingimused raamlepingu sõlmimisel</w:t>
      </w:r>
    </w:p>
    <w:p w14:paraId="04296D29" w14:textId="77777777" w:rsidR="00E54221" w:rsidRPr="00E54221" w:rsidRDefault="00E54221" w:rsidP="00E54221">
      <w:pPr>
        <w:pStyle w:val="Loendilik"/>
        <w:numPr>
          <w:ilvl w:val="0"/>
          <w:numId w:val="17"/>
        </w:numPr>
        <w:rPr>
          <w:vanish/>
        </w:rPr>
      </w:pPr>
    </w:p>
    <w:p w14:paraId="32AAA402" w14:textId="1387AF4D" w:rsidR="00E54221" w:rsidRPr="00AA335E" w:rsidRDefault="00E54221" w:rsidP="00400174">
      <w:pPr>
        <w:pStyle w:val="Loendilik"/>
        <w:numPr>
          <w:ilvl w:val="1"/>
          <w:numId w:val="17"/>
        </w:numPr>
        <w:spacing w:before="120"/>
        <w:ind w:left="0" w:firstLine="0"/>
        <w:jc w:val="both"/>
      </w:pPr>
      <w:r w:rsidRPr="00AA335E">
        <w:t xml:space="preserve">Hanke läbiviimise tulemusena sõlmitakse </w:t>
      </w:r>
      <w:r w:rsidR="001B47C2">
        <w:t xml:space="preserve">ühe edukaks tunnistatud pakkumuse esitanud pakkujaga </w:t>
      </w:r>
      <w:r w:rsidRPr="00AA335E">
        <w:t xml:space="preserve">raamleping.  </w:t>
      </w:r>
    </w:p>
    <w:p w14:paraId="38C3F4FD" w14:textId="2D7ED9C7" w:rsidR="00400174" w:rsidRPr="00AA335E" w:rsidRDefault="00400174" w:rsidP="00400174">
      <w:pPr>
        <w:pStyle w:val="Loendilik"/>
        <w:numPr>
          <w:ilvl w:val="1"/>
          <w:numId w:val="17"/>
        </w:numPr>
        <w:spacing w:before="120"/>
        <w:ind w:left="0" w:firstLine="0"/>
        <w:jc w:val="both"/>
      </w:pPr>
      <w:r w:rsidRPr="00AA335E">
        <w:t xml:space="preserve">Raamlepingud sõlmitakse </w:t>
      </w:r>
      <w:r w:rsidRPr="001E05CE">
        <w:t>tähtajaga kuni 31.12.202</w:t>
      </w:r>
      <w:r w:rsidR="0053091D">
        <w:t>8</w:t>
      </w:r>
      <w:r w:rsidR="00514528">
        <w:t xml:space="preserve"> </w:t>
      </w:r>
      <w:r w:rsidR="00514528" w:rsidRPr="00514528">
        <w:t>või kuni raamlepingu maksimaalse võimaliku kogumaksumuse täitumiseni, sõltuvalt sellest, kumb tingimus saabub varem.</w:t>
      </w:r>
    </w:p>
    <w:p w14:paraId="657CF11F" w14:textId="6D688208" w:rsidR="00336CBC" w:rsidRPr="00AA335E" w:rsidRDefault="002F780D" w:rsidP="00400174">
      <w:pPr>
        <w:pStyle w:val="Loendilik"/>
        <w:numPr>
          <w:ilvl w:val="1"/>
          <w:numId w:val="17"/>
        </w:numPr>
        <w:spacing w:before="120"/>
        <w:ind w:left="0" w:firstLine="0"/>
        <w:jc w:val="both"/>
      </w:pPr>
      <w:r w:rsidRPr="00AA335E">
        <w:t xml:space="preserve">Edukas pakkuja peab olema valmis </w:t>
      </w:r>
      <w:r w:rsidR="00336CBC" w:rsidRPr="00AA335E">
        <w:t>allkirjastama</w:t>
      </w:r>
      <w:r w:rsidRPr="00AA335E">
        <w:t xml:space="preserve"> hankelepingu viivitamatult pärast hankija poolt lepin</w:t>
      </w:r>
      <w:r w:rsidR="009831BB" w:rsidRPr="00AA335E">
        <w:t>gu esitamist allkirjastamiseks.</w:t>
      </w:r>
      <w:r w:rsidRPr="00AA335E">
        <w:t xml:space="preserve"> </w:t>
      </w:r>
    </w:p>
    <w:p w14:paraId="053B1DDD" w14:textId="3B3240C6" w:rsidR="002F780D" w:rsidRDefault="00755C20" w:rsidP="00400174">
      <w:pPr>
        <w:pStyle w:val="Loendilik"/>
        <w:numPr>
          <w:ilvl w:val="1"/>
          <w:numId w:val="17"/>
        </w:numPr>
        <w:spacing w:before="120"/>
        <w:ind w:left="0" w:firstLine="0"/>
        <w:jc w:val="both"/>
      </w:pPr>
      <w:r w:rsidRPr="00AA335E">
        <w:t>Hankija ei ole raamlepingu täitmisel seotud lepingu eeldatava mahuga, teenust tellitakse vastavalt reaalsele vajadusele ja olemasolevatele võimalustele. Hankija jätab endale õiguse tellida sarnaseid teenuseid väljaspool raamlepingut vastavalt vajadusele.</w:t>
      </w:r>
    </w:p>
    <w:p w14:paraId="11EBB86F" w14:textId="77777777" w:rsidR="00175280" w:rsidRPr="00AA335E" w:rsidRDefault="00175280" w:rsidP="00175280">
      <w:pPr>
        <w:pStyle w:val="Loendilik"/>
        <w:spacing w:before="120"/>
        <w:ind w:left="0"/>
        <w:jc w:val="both"/>
      </w:pPr>
    </w:p>
    <w:p w14:paraId="47F55477" w14:textId="0892DF13" w:rsidR="00380A02" w:rsidRDefault="009831BB" w:rsidP="00400174">
      <w:pPr>
        <w:pStyle w:val="Pealkiri2"/>
        <w:numPr>
          <w:ilvl w:val="0"/>
          <w:numId w:val="0"/>
        </w:numPr>
      </w:pPr>
      <w:r>
        <w:t>9</w:t>
      </w:r>
      <w:r w:rsidR="00380A02">
        <w:t>. Märkus selle kohta, millisel juhul Hankija jätab endale võimaluse lükata tagasi kõik pakkumused</w:t>
      </w:r>
    </w:p>
    <w:p w14:paraId="05849022" w14:textId="77777777" w:rsidR="004601DD" w:rsidRPr="004601DD" w:rsidRDefault="004601DD" w:rsidP="004601DD"/>
    <w:p w14:paraId="29B64760" w14:textId="77777777" w:rsidR="00380A02" w:rsidRDefault="00380A02" w:rsidP="00380A02">
      <w:pPr>
        <w:jc w:val="both"/>
      </w:pPr>
      <w:r>
        <w:t>Hankija jätab endale võimaluse tagasi lükata kõik pakkumused</w:t>
      </w:r>
      <w:r w:rsidR="00B32253">
        <w:t xml:space="preserve">, </w:t>
      </w:r>
      <w:r>
        <w:t>kui:</w:t>
      </w:r>
    </w:p>
    <w:p w14:paraId="767CF09E" w14:textId="30F7E21B" w:rsidR="00400174" w:rsidRDefault="00380A02" w:rsidP="002A00B5">
      <w:pPr>
        <w:pStyle w:val="Loendilik"/>
        <w:numPr>
          <w:ilvl w:val="1"/>
          <w:numId w:val="20"/>
        </w:numPr>
        <w:ind w:left="0" w:firstLine="0"/>
        <w:jc w:val="both"/>
      </w:pPr>
      <w:r>
        <w:t xml:space="preserve">kõigi </w:t>
      </w:r>
      <w:r w:rsidR="001B47C2">
        <w:t xml:space="preserve">pakkumuste või </w:t>
      </w:r>
      <w:r w:rsidR="00400174">
        <w:t xml:space="preserve">vastavaks tunnistatud </w:t>
      </w:r>
      <w:r>
        <w:t xml:space="preserve">pakkumuste maksumused ületavad hanke </w:t>
      </w:r>
      <w:r w:rsidR="001B47C2" w:rsidRPr="00232E09">
        <w:t>eeldatavat maksumust</w:t>
      </w:r>
      <w:r w:rsidR="001B47C2">
        <w:t xml:space="preserve"> </w:t>
      </w:r>
      <w:r>
        <w:t>või kui kõik pakkumused on hankija jaoks muul moel ebamõistlikult kallid;</w:t>
      </w:r>
    </w:p>
    <w:p w14:paraId="13F9C437" w14:textId="77777777" w:rsidR="00400174" w:rsidRDefault="00380A02" w:rsidP="002A00B5">
      <w:pPr>
        <w:pStyle w:val="Loendilik"/>
        <w:numPr>
          <w:ilvl w:val="1"/>
          <w:numId w:val="20"/>
        </w:numPr>
        <w:ind w:left="0" w:firstLine="0"/>
        <w:jc w:val="both"/>
      </w:pPr>
      <w:r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t>;</w:t>
      </w:r>
    </w:p>
    <w:p w14:paraId="6C4131E6" w14:textId="0B083EE3" w:rsidR="00380A02" w:rsidRDefault="00380A02" w:rsidP="002A00B5">
      <w:pPr>
        <w:pStyle w:val="Loendilik"/>
        <w:numPr>
          <w:ilvl w:val="1"/>
          <w:numId w:val="20"/>
        </w:numPr>
        <w:ind w:left="0" w:firstLine="0"/>
        <w:jc w:val="both"/>
      </w:pPr>
      <w:r w:rsidRPr="00691B5A">
        <w:lastRenderedPageBreak/>
        <w:t xml:space="preserve">kui langeb ära vajadus </w:t>
      </w:r>
      <w:r w:rsidR="00521128">
        <w:t>hanke</w:t>
      </w:r>
      <w:r w:rsidRPr="00691B5A">
        <w:t xml:space="preserve"> järele põhjusel, mis ei sõltu hankijast või põhjusel, mis sõltub või tuleneb seadusandluse muutumisest, kõrgemalseisvate asutuste haldusaktidest ja toimingutest või RMK nõukogu poolt investeeringute eelarve muutmisest</w:t>
      </w:r>
      <w:r>
        <w:t>.</w:t>
      </w:r>
    </w:p>
    <w:p w14:paraId="500AE311" w14:textId="2C8606E6" w:rsidR="00F80A97" w:rsidRDefault="00F80A97" w:rsidP="00380A02">
      <w:pPr>
        <w:jc w:val="both"/>
      </w:pPr>
    </w:p>
    <w:p w14:paraId="1C243B65" w14:textId="79CC21F8" w:rsidR="00380A02" w:rsidRDefault="009831BB" w:rsidP="00400174">
      <w:pPr>
        <w:pStyle w:val="Pealkiri2"/>
        <w:numPr>
          <w:ilvl w:val="0"/>
          <w:numId w:val="0"/>
        </w:numPr>
      </w:pPr>
      <w:r>
        <w:t>10</w:t>
      </w:r>
      <w:r w:rsidR="00400174">
        <w:t>. Hankedokumentide loetelu</w:t>
      </w:r>
    </w:p>
    <w:p w14:paraId="6A601845" w14:textId="77777777" w:rsidR="00C11D95" w:rsidRPr="00C11D95" w:rsidRDefault="00C11D95" w:rsidP="00C11D95"/>
    <w:p w14:paraId="35074877" w14:textId="77777777" w:rsidR="005E2201" w:rsidRDefault="005E2201" w:rsidP="005E2201">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7373CE9A" w14:textId="16F6CD24" w:rsidR="005E2201" w:rsidRPr="009831BB" w:rsidRDefault="00366C9B" w:rsidP="00635767">
      <w:pPr>
        <w:pStyle w:val="Loendilik"/>
        <w:numPr>
          <w:ilvl w:val="1"/>
          <w:numId w:val="4"/>
        </w:numPr>
        <w:autoSpaceDE w:val="0"/>
        <w:autoSpaceDN w:val="0"/>
        <w:adjustRightInd w:val="0"/>
        <w:ind w:left="567" w:hanging="567"/>
        <w:jc w:val="both"/>
        <w:rPr>
          <w:rFonts w:ascii="Times-Roman" w:hAnsi="Times-Roman" w:cs="Times-Roman"/>
        </w:rPr>
      </w:pPr>
      <w:r>
        <w:t>Lisa 1</w:t>
      </w:r>
      <w:r w:rsidR="009831BB">
        <w:t xml:space="preserve"> </w:t>
      </w:r>
      <w:r w:rsidR="00400174">
        <w:t>–</w:t>
      </w:r>
      <w:r w:rsidR="005E2201" w:rsidRPr="00BC69E3">
        <w:t xml:space="preserve"> </w:t>
      </w:r>
      <w:r w:rsidR="00CA4804">
        <w:t>Raam</w:t>
      </w:r>
      <w:r w:rsidR="0085144D" w:rsidRPr="000B142E">
        <w:t>lepingu</w:t>
      </w:r>
      <w:r w:rsidR="00400174">
        <w:t xml:space="preserve"> (hankelepingu)</w:t>
      </w:r>
      <w:r w:rsidR="0085144D" w:rsidRPr="000B142E">
        <w:t xml:space="preserve"> </w:t>
      </w:r>
      <w:r w:rsidR="00AC75A5">
        <w:t>vorm</w:t>
      </w:r>
      <w:r w:rsidR="00EB1A4C" w:rsidRPr="00BC69E3">
        <w:t xml:space="preserve"> </w:t>
      </w:r>
    </w:p>
    <w:p w14:paraId="3CC9CDD3" w14:textId="306BDE44" w:rsidR="00D57091" w:rsidRPr="000C792D" w:rsidRDefault="00366C9B" w:rsidP="00635767">
      <w:pPr>
        <w:pStyle w:val="Loendilik"/>
        <w:numPr>
          <w:ilvl w:val="1"/>
          <w:numId w:val="4"/>
        </w:numPr>
        <w:autoSpaceDE w:val="0"/>
        <w:autoSpaceDN w:val="0"/>
        <w:adjustRightInd w:val="0"/>
        <w:ind w:left="567" w:hanging="567"/>
        <w:jc w:val="both"/>
        <w:rPr>
          <w:rFonts w:ascii="Times-Roman" w:hAnsi="Times-Roman" w:cs="Times-Roman"/>
        </w:rPr>
      </w:pPr>
      <w:r>
        <w:t>Lisa 2</w:t>
      </w:r>
      <w:r w:rsidR="009831BB">
        <w:t xml:space="preserve"> -</w:t>
      </w:r>
      <w:r w:rsidR="00D57091">
        <w:t xml:space="preserve"> </w:t>
      </w:r>
      <w:r w:rsidR="0085144D">
        <w:t>Pakkumuses kasutatavad vormid</w:t>
      </w:r>
    </w:p>
    <w:p w14:paraId="353AB3D7" w14:textId="0BEFD6A5" w:rsidR="000C792D" w:rsidRPr="009831BB" w:rsidRDefault="000C792D" w:rsidP="00635767">
      <w:pPr>
        <w:pStyle w:val="Loendilik"/>
        <w:numPr>
          <w:ilvl w:val="1"/>
          <w:numId w:val="4"/>
        </w:numPr>
        <w:autoSpaceDE w:val="0"/>
        <w:autoSpaceDN w:val="0"/>
        <w:adjustRightInd w:val="0"/>
        <w:ind w:left="567" w:hanging="567"/>
        <w:jc w:val="both"/>
        <w:rPr>
          <w:rFonts w:ascii="Times-Roman" w:hAnsi="Times-Roman" w:cs="Times-Roman"/>
        </w:rPr>
      </w:pPr>
      <w:r>
        <w:t>Lisa 3 – Maapinna ettevalmistus ketasadraga hinnaraamistik</w:t>
      </w:r>
    </w:p>
    <w:p w14:paraId="24E9F670" w14:textId="77777777" w:rsidR="00D57091" w:rsidRDefault="00D57091" w:rsidP="00D57091">
      <w:pPr>
        <w:suppressAutoHyphens w:val="0"/>
        <w:jc w:val="both"/>
      </w:pPr>
    </w:p>
    <w:p w14:paraId="3E9FF7E9" w14:textId="77777777" w:rsidR="00A91140" w:rsidRDefault="00A91140" w:rsidP="005E2201">
      <w:pPr>
        <w:jc w:val="both"/>
      </w:pPr>
    </w:p>
    <w:sectPr w:rsidR="00A91140" w:rsidSect="000562EB">
      <w:headerReference w:type="default" r:id="rId9"/>
      <w:footnotePr>
        <w:pos w:val="beneathText"/>
        <w:numFmt w:val="chicago"/>
      </w:footnotePr>
      <w:pgSz w:w="11905" w:h="16837"/>
      <w:pgMar w:top="1418"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1BC71" w14:textId="77777777" w:rsidR="000562EB" w:rsidRDefault="000562EB">
      <w:r>
        <w:separator/>
      </w:r>
    </w:p>
  </w:endnote>
  <w:endnote w:type="continuationSeparator" w:id="0">
    <w:p w14:paraId="6D705A6B" w14:textId="77777777" w:rsidR="000562EB" w:rsidRDefault="0005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E5E64" w14:textId="77777777" w:rsidR="000562EB" w:rsidRDefault="000562EB">
      <w:r>
        <w:separator/>
      </w:r>
    </w:p>
  </w:footnote>
  <w:footnote w:type="continuationSeparator" w:id="0">
    <w:p w14:paraId="7D38E4F6" w14:textId="77777777" w:rsidR="000562EB" w:rsidRDefault="00056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B93E6" w14:textId="126B968F" w:rsidR="00916BD2" w:rsidRDefault="00916BD2">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6404F3">
      <w:rPr>
        <w:rStyle w:val="Lehekljenumber"/>
        <w:noProof/>
      </w:rPr>
      <w:t>6</w:t>
    </w:r>
    <w:r>
      <w:rPr>
        <w:rStyle w:val="Lehekljenumber"/>
      </w:rPr>
      <w:fldChar w:fldCharType="end"/>
    </w:r>
    <w:r>
      <w:rPr>
        <w:b/>
      </w:rPr>
      <w:tab/>
    </w:r>
  </w:p>
  <w:p w14:paraId="0426663C" w14:textId="77777777" w:rsidR="00916BD2" w:rsidRDefault="00916BD2" w:rsidP="00BF5726">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0B454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7816DF"/>
    <w:multiLevelType w:val="multilevel"/>
    <w:tmpl w:val="2AC4E902"/>
    <w:lvl w:ilvl="0">
      <w:start w:val="10"/>
      <w:numFmt w:val="decimal"/>
      <w:lvlText w:val="%1."/>
      <w:lvlJc w:val="left"/>
      <w:pPr>
        <w:ind w:left="480" w:hanging="480"/>
      </w:pPr>
      <w:rPr>
        <w:rFonts w:ascii="Times New Roman" w:hAnsi="Times New Roman" w:cs="Times New Roman" w:hint="default"/>
      </w:rPr>
    </w:lvl>
    <w:lvl w:ilvl="1">
      <w:start w:val="1"/>
      <w:numFmt w:val="decimal"/>
      <w:lvlText w:val="%1.%2."/>
      <w:lvlJc w:val="left"/>
      <w:pPr>
        <w:ind w:left="764" w:hanging="480"/>
      </w:pPr>
      <w:rPr>
        <w:rFonts w:ascii="Times New Roman" w:hAnsi="Times New Roman" w:cs="Times New Roman" w:hint="default"/>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4072" w:hanging="1800"/>
      </w:pPr>
      <w:rPr>
        <w:rFonts w:ascii="Times New Roman" w:hAnsi="Times New Roman" w:cs="Times New Roman" w:hint="default"/>
      </w:rPr>
    </w:lvl>
  </w:abstractNum>
  <w:abstractNum w:abstractNumId="6" w15:restartNumberingAfterBreak="0">
    <w:nsid w:val="18E54B62"/>
    <w:multiLevelType w:val="multilevel"/>
    <w:tmpl w:val="477A96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2964E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161EE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674E11"/>
    <w:multiLevelType w:val="multilevel"/>
    <w:tmpl w:val="12F831C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5D0BE8"/>
    <w:multiLevelType w:val="hybridMultilevel"/>
    <w:tmpl w:val="4A003CDC"/>
    <w:lvl w:ilvl="0" w:tplc="3B9898CC">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23F60C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EB2A67"/>
    <w:multiLevelType w:val="multilevel"/>
    <w:tmpl w:val="BF9EC72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6D70EBF"/>
    <w:multiLevelType w:val="multilevel"/>
    <w:tmpl w:val="B4CCA2F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041B03"/>
    <w:multiLevelType w:val="hybridMultilevel"/>
    <w:tmpl w:val="F1E684E6"/>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D8B452B"/>
    <w:multiLevelType w:val="multilevel"/>
    <w:tmpl w:val="66E03C3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2131551"/>
    <w:multiLevelType w:val="multilevel"/>
    <w:tmpl w:val="6226B9D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50B7C21"/>
    <w:multiLevelType w:val="hybridMultilevel"/>
    <w:tmpl w:val="3CEA2A16"/>
    <w:lvl w:ilvl="0" w:tplc="08090011">
      <w:start w:val="1"/>
      <w:numFmt w:val="decimal"/>
      <w:lvlText w:val="%1)"/>
      <w:lvlJc w:val="left"/>
      <w:pPr>
        <w:ind w:left="1944" w:hanging="360"/>
      </w:pPr>
    </w:lvl>
    <w:lvl w:ilvl="1" w:tplc="04250019" w:tentative="1">
      <w:start w:val="1"/>
      <w:numFmt w:val="lowerLetter"/>
      <w:lvlText w:val="%2."/>
      <w:lvlJc w:val="left"/>
      <w:pPr>
        <w:ind w:left="2664" w:hanging="360"/>
      </w:pPr>
    </w:lvl>
    <w:lvl w:ilvl="2" w:tplc="0425001B" w:tentative="1">
      <w:start w:val="1"/>
      <w:numFmt w:val="lowerRoman"/>
      <w:lvlText w:val="%3."/>
      <w:lvlJc w:val="right"/>
      <w:pPr>
        <w:ind w:left="3384" w:hanging="180"/>
      </w:pPr>
    </w:lvl>
    <w:lvl w:ilvl="3" w:tplc="0425000F" w:tentative="1">
      <w:start w:val="1"/>
      <w:numFmt w:val="decimal"/>
      <w:lvlText w:val="%4."/>
      <w:lvlJc w:val="left"/>
      <w:pPr>
        <w:ind w:left="4104" w:hanging="360"/>
      </w:pPr>
    </w:lvl>
    <w:lvl w:ilvl="4" w:tplc="04250019" w:tentative="1">
      <w:start w:val="1"/>
      <w:numFmt w:val="lowerLetter"/>
      <w:lvlText w:val="%5."/>
      <w:lvlJc w:val="left"/>
      <w:pPr>
        <w:ind w:left="4824" w:hanging="360"/>
      </w:pPr>
    </w:lvl>
    <w:lvl w:ilvl="5" w:tplc="0425001B" w:tentative="1">
      <w:start w:val="1"/>
      <w:numFmt w:val="lowerRoman"/>
      <w:lvlText w:val="%6."/>
      <w:lvlJc w:val="right"/>
      <w:pPr>
        <w:ind w:left="5544" w:hanging="180"/>
      </w:pPr>
    </w:lvl>
    <w:lvl w:ilvl="6" w:tplc="0425000F" w:tentative="1">
      <w:start w:val="1"/>
      <w:numFmt w:val="decimal"/>
      <w:lvlText w:val="%7."/>
      <w:lvlJc w:val="left"/>
      <w:pPr>
        <w:ind w:left="6264" w:hanging="360"/>
      </w:pPr>
    </w:lvl>
    <w:lvl w:ilvl="7" w:tplc="04250019" w:tentative="1">
      <w:start w:val="1"/>
      <w:numFmt w:val="lowerLetter"/>
      <w:lvlText w:val="%8."/>
      <w:lvlJc w:val="left"/>
      <w:pPr>
        <w:ind w:left="6984" w:hanging="360"/>
      </w:pPr>
    </w:lvl>
    <w:lvl w:ilvl="8" w:tplc="0425001B" w:tentative="1">
      <w:start w:val="1"/>
      <w:numFmt w:val="lowerRoman"/>
      <w:lvlText w:val="%9."/>
      <w:lvlJc w:val="right"/>
      <w:pPr>
        <w:ind w:left="7704" w:hanging="180"/>
      </w:pPr>
    </w:lvl>
  </w:abstractNum>
  <w:abstractNum w:abstractNumId="18" w15:restartNumberingAfterBreak="0">
    <w:nsid w:val="4B6938A9"/>
    <w:multiLevelType w:val="multilevel"/>
    <w:tmpl w:val="1A6AD31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F7F066F"/>
    <w:multiLevelType w:val="multilevel"/>
    <w:tmpl w:val="1E6A3E7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4946F2C"/>
    <w:multiLevelType w:val="multilevel"/>
    <w:tmpl w:val="C3B8EDB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5C94AE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80036C9"/>
    <w:multiLevelType w:val="multilevel"/>
    <w:tmpl w:val="2828DC1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3F0754"/>
    <w:multiLevelType w:val="hybridMultilevel"/>
    <w:tmpl w:val="9A3671E6"/>
    <w:lvl w:ilvl="0" w:tplc="0809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610A0A2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A25B9E"/>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E0200B1"/>
    <w:multiLevelType w:val="multilevel"/>
    <w:tmpl w:val="375A083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933ACC"/>
    <w:multiLevelType w:val="hybridMultilevel"/>
    <w:tmpl w:val="9618C2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3B413D2"/>
    <w:multiLevelType w:val="multilevel"/>
    <w:tmpl w:val="487C3DE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80711047">
    <w:abstractNumId w:val="1"/>
  </w:num>
  <w:num w:numId="2" w16cid:durableId="1832141982">
    <w:abstractNumId w:val="0"/>
  </w:num>
  <w:num w:numId="3" w16cid:durableId="977077249">
    <w:abstractNumId w:val="10"/>
  </w:num>
  <w:num w:numId="4" w16cid:durableId="501506902">
    <w:abstractNumId w:val="5"/>
  </w:num>
  <w:num w:numId="5" w16cid:durableId="518855917">
    <w:abstractNumId w:val="7"/>
  </w:num>
  <w:num w:numId="6" w16cid:durableId="2054963294">
    <w:abstractNumId w:val="11"/>
  </w:num>
  <w:num w:numId="7" w16cid:durableId="1105492130">
    <w:abstractNumId w:val="6"/>
  </w:num>
  <w:num w:numId="8" w16cid:durableId="1350524999">
    <w:abstractNumId w:val="8"/>
  </w:num>
  <w:num w:numId="9" w16cid:durableId="1126774413">
    <w:abstractNumId w:val="26"/>
  </w:num>
  <w:num w:numId="10" w16cid:durableId="1552114104">
    <w:abstractNumId w:val="28"/>
  </w:num>
  <w:num w:numId="11" w16cid:durableId="690647014">
    <w:abstractNumId w:val="22"/>
  </w:num>
  <w:num w:numId="12" w16cid:durableId="1461218348">
    <w:abstractNumId w:val="9"/>
  </w:num>
  <w:num w:numId="13" w16cid:durableId="1012418198">
    <w:abstractNumId w:val="18"/>
  </w:num>
  <w:num w:numId="14" w16cid:durableId="483133394">
    <w:abstractNumId w:val="17"/>
  </w:num>
  <w:num w:numId="15" w16cid:durableId="989405604">
    <w:abstractNumId w:val="23"/>
  </w:num>
  <w:num w:numId="16" w16cid:durableId="659427043">
    <w:abstractNumId w:val="24"/>
  </w:num>
  <w:num w:numId="17" w16cid:durableId="900598287">
    <w:abstractNumId w:val="20"/>
  </w:num>
  <w:num w:numId="18" w16cid:durableId="1298224897">
    <w:abstractNumId w:val="25"/>
  </w:num>
  <w:num w:numId="19" w16cid:durableId="1362123538">
    <w:abstractNumId w:val="13"/>
  </w:num>
  <w:num w:numId="20" w16cid:durableId="419571810">
    <w:abstractNumId w:val="16"/>
  </w:num>
  <w:num w:numId="21" w16cid:durableId="235021044">
    <w:abstractNumId w:val="27"/>
  </w:num>
  <w:num w:numId="22" w16cid:durableId="117456967">
    <w:abstractNumId w:val="14"/>
  </w:num>
  <w:num w:numId="23" w16cid:durableId="233466984">
    <w:abstractNumId w:val="15"/>
  </w:num>
  <w:num w:numId="24" w16cid:durableId="446051663">
    <w:abstractNumId w:val="12"/>
  </w:num>
  <w:num w:numId="25" w16cid:durableId="1727336033">
    <w:abstractNumId w:val="21"/>
  </w:num>
  <w:num w:numId="26" w16cid:durableId="2077432217">
    <w:abstractNumId w:val="4"/>
  </w:num>
  <w:num w:numId="27" w16cid:durableId="14451756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5014"/>
    <w:rsid w:val="00006C96"/>
    <w:rsid w:val="00007C63"/>
    <w:rsid w:val="000103F0"/>
    <w:rsid w:val="00010E42"/>
    <w:rsid w:val="00016D67"/>
    <w:rsid w:val="00017BC2"/>
    <w:rsid w:val="00020BED"/>
    <w:rsid w:val="00020FE5"/>
    <w:rsid w:val="00022C0B"/>
    <w:rsid w:val="000235C1"/>
    <w:rsid w:val="00023FDF"/>
    <w:rsid w:val="00024CE0"/>
    <w:rsid w:val="000260D8"/>
    <w:rsid w:val="00027086"/>
    <w:rsid w:val="0003069B"/>
    <w:rsid w:val="000309DF"/>
    <w:rsid w:val="00032836"/>
    <w:rsid w:val="00036A35"/>
    <w:rsid w:val="000428D2"/>
    <w:rsid w:val="000433B2"/>
    <w:rsid w:val="0004461C"/>
    <w:rsid w:val="0004536B"/>
    <w:rsid w:val="0004555F"/>
    <w:rsid w:val="00045C44"/>
    <w:rsid w:val="00046405"/>
    <w:rsid w:val="00047FBC"/>
    <w:rsid w:val="000515ED"/>
    <w:rsid w:val="00051FBE"/>
    <w:rsid w:val="00054748"/>
    <w:rsid w:val="000562EB"/>
    <w:rsid w:val="0005650B"/>
    <w:rsid w:val="0005657B"/>
    <w:rsid w:val="00060E7D"/>
    <w:rsid w:val="00062902"/>
    <w:rsid w:val="00062E81"/>
    <w:rsid w:val="00064C7C"/>
    <w:rsid w:val="00065747"/>
    <w:rsid w:val="00067341"/>
    <w:rsid w:val="00067559"/>
    <w:rsid w:val="000722F3"/>
    <w:rsid w:val="000743BC"/>
    <w:rsid w:val="00074D55"/>
    <w:rsid w:val="00075867"/>
    <w:rsid w:val="000759F7"/>
    <w:rsid w:val="00075C05"/>
    <w:rsid w:val="00077427"/>
    <w:rsid w:val="00081542"/>
    <w:rsid w:val="00081C19"/>
    <w:rsid w:val="00082A21"/>
    <w:rsid w:val="00082E08"/>
    <w:rsid w:val="0008346C"/>
    <w:rsid w:val="00087564"/>
    <w:rsid w:val="000901D5"/>
    <w:rsid w:val="000921A5"/>
    <w:rsid w:val="00092C99"/>
    <w:rsid w:val="0009330E"/>
    <w:rsid w:val="000937A4"/>
    <w:rsid w:val="00093C26"/>
    <w:rsid w:val="00095E23"/>
    <w:rsid w:val="000965EB"/>
    <w:rsid w:val="000A0868"/>
    <w:rsid w:val="000A2CAB"/>
    <w:rsid w:val="000A7C4D"/>
    <w:rsid w:val="000B142E"/>
    <w:rsid w:val="000B14DF"/>
    <w:rsid w:val="000B1AAA"/>
    <w:rsid w:val="000B4E13"/>
    <w:rsid w:val="000B6FE2"/>
    <w:rsid w:val="000C1C13"/>
    <w:rsid w:val="000C4D34"/>
    <w:rsid w:val="000C55EF"/>
    <w:rsid w:val="000C61E9"/>
    <w:rsid w:val="000C7719"/>
    <w:rsid w:val="000C792D"/>
    <w:rsid w:val="000D00E3"/>
    <w:rsid w:val="000D1789"/>
    <w:rsid w:val="000D276F"/>
    <w:rsid w:val="000D289F"/>
    <w:rsid w:val="000D3AED"/>
    <w:rsid w:val="000D3F81"/>
    <w:rsid w:val="000D4434"/>
    <w:rsid w:val="000D6879"/>
    <w:rsid w:val="000D7567"/>
    <w:rsid w:val="000E0DFA"/>
    <w:rsid w:val="000E3BE6"/>
    <w:rsid w:val="000E577D"/>
    <w:rsid w:val="000E62E9"/>
    <w:rsid w:val="000E7081"/>
    <w:rsid w:val="000E7AF9"/>
    <w:rsid w:val="000F5282"/>
    <w:rsid w:val="000F6AF9"/>
    <w:rsid w:val="0010021F"/>
    <w:rsid w:val="0010181F"/>
    <w:rsid w:val="001021D5"/>
    <w:rsid w:val="00103182"/>
    <w:rsid w:val="00107B22"/>
    <w:rsid w:val="00111723"/>
    <w:rsid w:val="0011250C"/>
    <w:rsid w:val="001148B0"/>
    <w:rsid w:val="001153CB"/>
    <w:rsid w:val="001204F1"/>
    <w:rsid w:val="001217B9"/>
    <w:rsid w:val="00122349"/>
    <w:rsid w:val="00125E04"/>
    <w:rsid w:val="0012695D"/>
    <w:rsid w:val="001276F5"/>
    <w:rsid w:val="00130DEF"/>
    <w:rsid w:val="00132E8E"/>
    <w:rsid w:val="0013403C"/>
    <w:rsid w:val="00134463"/>
    <w:rsid w:val="001348AA"/>
    <w:rsid w:val="0013555F"/>
    <w:rsid w:val="00135D59"/>
    <w:rsid w:val="00136C28"/>
    <w:rsid w:val="00137E22"/>
    <w:rsid w:val="00141EF5"/>
    <w:rsid w:val="00144337"/>
    <w:rsid w:val="00145215"/>
    <w:rsid w:val="0014667B"/>
    <w:rsid w:val="00150CD0"/>
    <w:rsid w:val="001515C2"/>
    <w:rsid w:val="00153E72"/>
    <w:rsid w:val="00154630"/>
    <w:rsid w:val="00155B6D"/>
    <w:rsid w:val="0015716A"/>
    <w:rsid w:val="00157545"/>
    <w:rsid w:val="00157D3E"/>
    <w:rsid w:val="001604E2"/>
    <w:rsid w:val="00160802"/>
    <w:rsid w:val="0016490E"/>
    <w:rsid w:val="00164FE0"/>
    <w:rsid w:val="0016501E"/>
    <w:rsid w:val="00166A0E"/>
    <w:rsid w:val="00166A8C"/>
    <w:rsid w:val="00170D03"/>
    <w:rsid w:val="0017129D"/>
    <w:rsid w:val="00172102"/>
    <w:rsid w:val="00172687"/>
    <w:rsid w:val="00174DB9"/>
    <w:rsid w:val="00175280"/>
    <w:rsid w:val="001753A7"/>
    <w:rsid w:val="0017659C"/>
    <w:rsid w:val="00176BD6"/>
    <w:rsid w:val="001771E9"/>
    <w:rsid w:val="001778BA"/>
    <w:rsid w:val="00180139"/>
    <w:rsid w:val="001818F4"/>
    <w:rsid w:val="001833B0"/>
    <w:rsid w:val="00185A07"/>
    <w:rsid w:val="0018716B"/>
    <w:rsid w:val="001871FE"/>
    <w:rsid w:val="0019125B"/>
    <w:rsid w:val="0019241E"/>
    <w:rsid w:val="00195CC5"/>
    <w:rsid w:val="00197850"/>
    <w:rsid w:val="001A1BB4"/>
    <w:rsid w:val="001A1ED3"/>
    <w:rsid w:val="001A2315"/>
    <w:rsid w:val="001A3357"/>
    <w:rsid w:val="001A4613"/>
    <w:rsid w:val="001A48A4"/>
    <w:rsid w:val="001A612A"/>
    <w:rsid w:val="001A649F"/>
    <w:rsid w:val="001B27BC"/>
    <w:rsid w:val="001B427A"/>
    <w:rsid w:val="001B47C2"/>
    <w:rsid w:val="001B60B6"/>
    <w:rsid w:val="001B7135"/>
    <w:rsid w:val="001B7F7F"/>
    <w:rsid w:val="001C02BF"/>
    <w:rsid w:val="001C36CD"/>
    <w:rsid w:val="001C592B"/>
    <w:rsid w:val="001C69FC"/>
    <w:rsid w:val="001C7473"/>
    <w:rsid w:val="001D1A66"/>
    <w:rsid w:val="001D4B3D"/>
    <w:rsid w:val="001D595E"/>
    <w:rsid w:val="001D7042"/>
    <w:rsid w:val="001E01CC"/>
    <w:rsid w:val="001E05CE"/>
    <w:rsid w:val="001E07C7"/>
    <w:rsid w:val="001E162C"/>
    <w:rsid w:val="001E4F57"/>
    <w:rsid w:val="001E6E00"/>
    <w:rsid w:val="001E77BF"/>
    <w:rsid w:val="001F0090"/>
    <w:rsid w:val="001F2AC7"/>
    <w:rsid w:val="001F3EFB"/>
    <w:rsid w:val="001F4E14"/>
    <w:rsid w:val="001F52A9"/>
    <w:rsid w:val="001F7B7F"/>
    <w:rsid w:val="0020103B"/>
    <w:rsid w:val="00201132"/>
    <w:rsid w:val="0020255A"/>
    <w:rsid w:val="002064A6"/>
    <w:rsid w:val="00210A45"/>
    <w:rsid w:val="002116A1"/>
    <w:rsid w:val="00211846"/>
    <w:rsid w:val="00214477"/>
    <w:rsid w:val="00216B22"/>
    <w:rsid w:val="00216C39"/>
    <w:rsid w:val="002178C5"/>
    <w:rsid w:val="002206B6"/>
    <w:rsid w:val="00221FD1"/>
    <w:rsid w:val="00223AA5"/>
    <w:rsid w:val="00226D7D"/>
    <w:rsid w:val="00227241"/>
    <w:rsid w:val="00230F6E"/>
    <w:rsid w:val="0023143C"/>
    <w:rsid w:val="002317AB"/>
    <w:rsid w:val="00235B7A"/>
    <w:rsid w:val="0024101A"/>
    <w:rsid w:val="00243327"/>
    <w:rsid w:val="00243B48"/>
    <w:rsid w:val="00245D08"/>
    <w:rsid w:val="002462C1"/>
    <w:rsid w:val="0025411D"/>
    <w:rsid w:val="00254778"/>
    <w:rsid w:val="002549A3"/>
    <w:rsid w:val="002562D1"/>
    <w:rsid w:val="00256F5C"/>
    <w:rsid w:val="00260A5E"/>
    <w:rsid w:val="00262928"/>
    <w:rsid w:val="00262C0C"/>
    <w:rsid w:val="00264610"/>
    <w:rsid w:val="0026602B"/>
    <w:rsid w:val="002670AD"/>
    <w:rsid w:val="002706D0"/>
    <w:rsid w:val="00270F0B"/>
    <w:rsid w:val="00272D15"/>
    <w:rsid w:val="002736E9"/>
    <w:rsid w:val="00273CA4"/>
    <w:rsid w:val="00274144"/>
    <w:rsid w:val="002755CE"/>
    <w:rsid w:val="0027770E"/>
    <w:rsid w:val="0028414B"/>
    <w:rsid w:val="0028495A"/>
    <w:rsid w:val="00284B36"/>
    <w:rsid w:val="00285B0A"/>
    <w:rsid w:val="00285EAF"/>
    <w:rsid w:val="002871F6"/>
    <w:rsid w:val="0029058D"/>
    <w:rsid w:val="002905ED"/>
    <w:rsid w:val="00290E3B"/>
    <w:rsid w:val="002914D1"/>
    <w:rsid w:val="0029232B"/>
    <w:rsid w:val="00293189"/>
    <w:rsid w:val="0029445B"/>
    <w:rsid w:val="002948E5"/>
    <w:rsid w:val="00295655"/>
    <w:rsid w:val="0029737E"/>
    <w:rsid w:val="00297391"/>
    <w:rsid w:val="00297D5E"/>
    <w:rsid w:val="002A00B5"/>
    <w:rsid w:val="002A17F1"/>
    <w:rsid w:val="002A242E"/>
    <w:rsid w:val="002A4FDD"/>
    <w:rsid w:val="002A694F"/>
    <w:rsid w:val="002B3053"/>
    <w:rsid w:val="002B3DF6"/>
    <w:rsid w:val="002B3F76"/>
    <w:rsid w:val="002B5018"/>
    <w:rsid w:val="002B58D1"/>
    <w:rsid w:val="002B6269"/>
    <w:rsid w:val="002C1F33"/>
    <w:rsid w:val="002C266E"/>
    <w:rsid w:val="002C29DD"/>
    <w:rsid w:val="002C2B26"/>
    <w:rsid w:val="002C4FEA"/>
    <w:rsid w:val="002D0593"/>
    <w:rsid w:val="002D0BE7"/>
    <w:rsid w:val="002D12E9"/>
    <w:rsid w:val="002D37B5"/>
    <w:rsid w:val="002E024C"/>
    <w:rsid w:val="002E1BA1"/>
    <w:rsid w:val="002E1D97"/>
    <w:rsid w:val="002E313D"/>
    <w:rsid w:val="002F6387"/>
    <w:rsid w:val="002F6E01"/>
    <w:rsid w:val="002F75F1"/>
    <w:rsid w:val="002F780D"/>
    <w:rsid w:val="002F7DF1"/>
    <w:rsid w:val="00300A4C"/>
    <w:rsid w:val="00300AC2"/>
    <w:rsid w:val="00301E7A"/>
    <w:rsid w:val="00303677"/>
    <w:rsid w:val="00304DFF"/>
    <w:rsid w:val="0030565F"/>
    <w:rsid w:val="00307693"/>
    <w:rsid w:val="00310375"/>
    <w:rsid w:val="003135B6"/>
    <w:rsid w:val="00313874"/>
    <w:rsid w:val="0031771E"/>
    <w:rsid w:val="00321824"/>
    <w:rsid w:val="003266A1"/>
    <w:rsid w:val="003267CB"/>
    <w:rsid w:val="003279ED"/>
    <w:rsid w:val="00327C85"/>
    <w:rsid w:val="0033152C"/>
    <w:rsid w:val="00334FC4"/>
    <w:rsid w:val="00336B87"/>
    <w:rsid w:val="00336CBC"/>
    <w:rsid w:val="003374D1"/>
    <w:rsid w:val="00337A07"/>
    <w:rsid w:val="00337B35"/>
    <w:rsid w:val="00342151"/>
    <w:rsid w:val="00345127"/>
    <w:rsid w:val="00347FE2"/>
    <w:rsid w:val="00356AF6"/>
    <w:rsid w:val="00363529"/>
    <w:rsid w:val="00366C9B"/>
    <w:rsid w:val="0036761E"/>
    <w:rsid w:val="0037092E"/>
    <w:rsid w:val="00370CB2"/>
    <w:rsid w:val="00372618"/>
    <w:rsid w:val="003735B9"/>
    <w:rsid w:val="00373A0D"/>
    <w:rsid w:val="00373F51"/>
    <w:rsid w:val="00375004"/>
    <w:rsid w:val="003753B3"/>
    <w:rsid w:val="00375954"/>
    <w:rsid w:val="00376433"/>
    <w:rsid w:val="00376E8D"/>
    <w:rsid w:val="00380A02"/>
    <w:rsid w:val="00380F54"/>
    <w:rsid w:val="00381AE3"/>
    <w:rsid w:val="00381BFA"/>
    <w:rsid w:val="0038249E"/>
    <w:rsid w:val="0038265E"/>
    <w:rsid w:val="00383E92"/>
    <w:rsid w:val="003843A7"/>
    <w:rsid w:val="00384EAF"/>
    <w:rsid w:val="003862FF"/>
    <w:rsid w:val="00387494"/>
    <w:rsid w:val="003876EB"/>
    <w:rsid w:val="00393226"/>
    <w:rsid w:val="00393A4C"/>
    <w:rsid w:val="00393DF9"/>
    <w:rsid w:val="003944CC"/>
    <w:rsid w:val="00396DC3"/>
    <w:rsid w:val="0039746F"/>
    <w:rsid w:val="00397CBA"/>
    <w:rsid w:val="003A293E"/>
    <w:rsid w:val="003B0BB0"/>
    <w:rsid w:val="003B1B6F"/>
    <w:rsid w:val="003B2E99"/>
    <w:rsid w:val="003B78BE"/>
    <w:rsid w:val="003C209B"/>
    <w:rsid w:val="003C3985"/>
    <w:rsid w:val="003C42FB"/>
    <w:rsid w:val="003C501C"/>
    <w:rsid w:val="003C59C5"/>
    <w:rsid w:val="003D01CD"/>
    <w:rsid w:val="003D4DFA"/>
    <w:rsid w:val="003D5004"/>
    <w:rsid w:val="003D5C11"/>
    <w:rsid w:val="003D6669"/>
    <w:rsid w:val="003D78A9"/>
    <w:rsid w:val="003D7EA4"/>
    <w:rsid w:val="003E0EFE"/>
    <w:rsid w:val="003E14EA"/>
    <w:rsid w:val="003E2F50"/>
    <w:rsid w:val="003E347D"/>
    <w:rsid w:val="003E5957"/>
    <w:rsid w:val="003E7BFE"/>
    <w:rsid w:val="003F1E8F"/>
    <w:rsid w:val="003F2A8D"/>
    <w:rsid w:val="003F4246"/>
    <w:rsid w:val="003F6471"/>
    <w:rsid w:val="003F670C"/>
    <w:rsid w:val="003F7825"/>
    <w:rsid w:val="00400174"/>
    <w:rsid w:val="00400B6C"/>
    <w:rsid w:val="00402E75"/>
    <w:rsid w:val="0040351A"/>
    <w:rsid w:val="00403E0C"/>
    <w:rsid w:val="00406484"/>
    <w:rsid w:val="004113C1"/>
    <w:rsid w:val="00411EBC"/>
    <w:rsid w:val="004138AD"/>
    <w:rsid w:val="004144CF"/>
    <w:rsid w:val="00420599"/>
    <w:rsid w:val="004208DC"/>
    <w:rsid w:val="004211C6"/>
    <w:rsid w:val="0042185E"/>
    <w:rsid w:val="00421C30"/>
    <w:rsid w:val="00422113"/>
    <w:rsid w:val="00422F69"/>
    <w:rsid w:val="00422FDF"/>
    <w:rsid w:val="00423789"/>
    <w:rsid w:val="00425224"/>
    <w:rsid w:val="004254A5"/>
    <w:rsid w:val="004254DB"/>
    <w:rsid w:val="00425E6F"/>
    <w:rsid w:val="00426657"/>
    <w:rsid w:val="00431698"/>
    <w:rsid w:val="004318B3"/>
    <w:rsid w:val="00431C86"/>
    <w:rsid w:val="00433190"/>
    <w:rsid w:val="00434451"/>
    <w:rsid w:val="00434C88"/>
    <w:rsid w:val="00437766"/>
    <w:rsid w:val="00440D7B"/>
    <w:rsid w:val="004428AC"/>
    <w:rsid w:val="00442AEC"/>
    <w:rsid w:val="00442B64"/>
    <w:rsid w:val="00443F73"/>
    <w:rsid w:val="00446C8D"/>
    <w:rsid w:val="0044719E"/>
    <w:rsid w:val="0044775D"/>
    <w:rsid w:val="00447A74"/>
    <w:rsid w:val="004504D3"/>
    <w:rsid w:val="00455EDF"/>
    <w:rsid w:val="004561F6"/>
    <w:rsid w:val="0045682F"/>
    <w:rsid w:val="004568BC"/>
    <w:rsid w:val="0045761E"/>
    <w:rsid w:val="00457822"/>
    <w:rsid w:val="00457C10"/>
    <w:rsid w:val="004601DD"/>
    <w:rsid w:val="0046197F"/>
    <w:rsid w:val="00467AB9"/>
    <w:rsid w:val="004704EF"/>
    <w:rsid w:val="00470B2E"/>
    <w:rsid w:val="00471905"/>
    <w:rsid w:val="004722A0"/>
    <w:rsid w:val="004729B4"/>
    <w:rsid w:val="00472CF4"/>
    <w:rsid w:val="00473911"/>
    <w:rsid w:val="004760A4"/>
    <w:rsid w:val="00476317"/>
    <w:rsid w:val="004806F7"/>
    <w:rsid w:val="0048529A"/>
    <w:rsid w:val="004864E8"/>
    <w:rsid w:val="00487176"/>
    <w:rsid w:val="00491284"/>
    <w:rsid w:val="00495E1E"/>
    <w:rsid w:val="00497F01"/>
    <w:rsid w:val="004A2D16"/>
    <w:rsid w:val="004A696A"/>
    <w:rsid w:val="004B286D"/>
    <w:rsid w:val="004B2C4E"/>
    <w:rsid w:val="004B3073"/>
    <w:rsid w:val="004B3D1E"/>
    <w:rsid w:val="004B48C0"/>
    <w:rsid w:val="004B57C9"/>
    <w:rsid w:val="004B611B"/>
    <w:rsid w:val="004B72D6"/>
    <w:rsid w:val="004C482B"/>
    <w:rsid w:val="004D0C37"/>
    <w:rsid w:val="004D0DE0"/>
    <w:rsid w:val="004D4520"/>
    <w:rsid w:val="004D4CCD"/>
    <w:rsid w:val="004D61EE"/>
    <w:rsid w:val="004E0BEB"/>
    <w:rsid w:val="004E3963"/>
    <w:rsid w:val="004F1B9C"/>
    <w:rsid w:val="004F213C"/>
    <w:rsid w:val="004F220B"/>
    <w:rsid w:val="004F2A67"/>
    <w:rsid w:val="004F2A8C"/>
    <w:rsid w:val="004F325E"/>
    <w:rsid w:val="004F5798"/>
    <w:rsid w:val="004F7E26"/>
    <w:rsid w:val="005026DD"/>
    <w:rsid w:val="0050284A"/>
    <w:rsid w:val="00502FF3"/>
    <w:rsid w:val="005039F7"/>
    <w:rsid w:val="00504B93"/>
    <w:rsid w:val="00505EEC"/>
    <w:rsid w:val="00507909"/>
    <w:rsid w:val="00510FA7"/>
    <w:rsid w:val="00512A64"/>
    <w:rsid w:val="005139FE"/>
    <w:rsid w:val="00513F5B"/>
    <w:rsid w:val="00514528"/>
    <w:rsid w:val="00514C2A"/>
    <w:rsid w:val="00521128"/>
    <w:rsid w:val="00524D4C"/>
    <w:rsid w:val="005301A5"/>
    <w:rsid w:val="0053091D"/>
    <w:rsid w:val="00530921"/>
    <w:rsid w:val="00536DF1"/>
    <w:rsid w:val="00541D52"/>
    <w:rsid w:val="00541E57"/>
    <w:rsid w:val="00543D69"/>
    <w:rsid w:val="00545773"/>
    <w:rsid w:val="005501CC"/>
    <w:rsid w:val="005502FD"/>
    <w:rsid w:val="00554442"/>
    <w:rsid w:val="00554FD9"/>
    <w:rsid w:val="005559C9"/>
    <w:rsid w:val="005572D0"/>
    <w:rsid w:val="005619A9"/>
    <w:rsid w:val="005639EB"/>
    <w:rsid w:val="00563AC7"/>
    <w:rsid w:val="00564546"/>
    <w:rsid w:val="0057469B"/>
    <w:rsid w:val="005749B9"/>
    <w:rsid w:val="00574DB4"/>
    <w:rsid w:val="005809AC"/>
    <w:rsid w:val="005814E4"/>
    <w:rsid w:val="00581B7E"/>
    <w:rsid w:val="00582698"/>
    <w:rsid w:val="00582981"/>
    <w:rsid w:val="0058497B"/>
    <w:rsid w:val="00584C74"/>
    <w:rsid w:val="00586D5B"/>
    <w:rsid w:val="005900C9"/>
    <w:rsid w:val="005902BA"/>
    <w:rsid w:val="00590DD4"/>
    <w:rsid w:val="0059200A"/>
    <w:rsid w:val="00592675"/>
    <w:rsid w:val="00597D54"/>
    <w:rsid w:val="005A05B3"/>
    <w:rsid w:val="005A09D3"/>
    <w:rsid w:val="005A3212"/>
    <w:rsid w:val="005A340D"/>
    <w:rsid w:val="005A7EB4"/>
    <w:rsid w:val="005B169B"/>
    <w:rsid w:val="005B16A4"/>
    <w:rsid w:val="005B3450"/>
    <w:rsid w:val="005B492B"/>
    <w:rsid w:val="005B61C1"/>
    <w:rsid w:val="005C27AA"/>
    <w:rsid w:val="005C2F2C"/>
    <w:rsid w:val="005C3505"/>
    <w:rsid w:val="005C3985"/>
    <w:rsid w:val="005C403F"/>
    <w:rsid w:val="005C4965"/>
    <w:rsid w:val="005C58CF"/>
    <w:rsid w:val="005D0479"/>
    <w:rsid w:val="005D10E3"/>
    <w:rsid w:val="005D1FF8"/>
    <w:rsid w:val="005D296B"/>
    <w:rsid w:val="005D4654"/>
    <w:rsid w:val="005D4813"/>
    <w:rsid w:val="005D6764"/>
    <w:rsid w:val="005D783B"/>
    <w:rsid w:val="005E1471"/>
    <w:rsid w:val="005E2201"/>
    <w:rsid w:val="005E2B8E"/>
    <w:rsid w:val="005E2E2E"/>
    <w:rsid w:val="005E5483"/>
    <w:rsid w:val="005E76AF"/>
    <w:rsid w:val="005F0B1E"/>
    <w:rsid w:val="005F1103"/>
    <w:rsid w:val="005F373F"/>
    <w:rsid w:val="005F37A8"/>
    <w:rsid w:val="005F3898"/>
    <w:rsid w:val="005F612E"/>
    <w:rsid w:val="005F786C"/>
    <w:rsid w:val="00601325"/>
    <w:rsid w:val="0060316D"/>
    <w:rsid w:val="00610569"/>
    <w:rsid w:val="00610A7C"/>
    <w:rsid w:val="00610C3D"/>
    <w:rsid w:val="0061219F"/>
    <w:rsid w:val="00612356"/>
    <w:rsid w:val="00614C68"/>
    <w:rsid w:val="00614D7C"/>
    <w:rsid w:val="00614D97"/>
    <w:rsid w:val="006177E6"/>
    <w:rsid w:val="00617952"/>
    <w:rsid w:val="00621639"/>
    <w:rsid w:val="00623CE4"/>
    <w:rsid w:val="00624748"/>
    <w:rsid w:val="00627A41"/>
    <w:rsid w:val="006328A2"/>
    <w:rsid w:val="0063446B"/>
    <w:rsid w:val="00635767"/>
    <w:rsid w:val="0063724A"/>
    <w:rsid w:val="00637DE3"/>
    <w:rsid w:val="006404F3"/>
    <w:rsid w:val="006406FE"/>
    <w:rsid w:val="00641A45"/>
    <w:rsid w:val="00643095"/>
    <w:rsid w:val="0064386D"/>
    <w:rsid w:val="0064407C"/>
    <w:rsid w:val="0064453A"/>
    <w:rsid w:val="00650C11"/>
    <w:rsid w:val="00651974"/>
    <w:rsid w:val="00652D83"/>
    <w:rsid w:val="00653D8A"/>
    <w:rsid w:val="006540A8"/>
    <w:rsid w:val="00655B2D"/>
    <w:rsid w:val="0065600C"/>
    <w:rsid w:val="0066007D"/>
    <w:rsid w:val="00661EB0"/>
    <w:rsid w:val="0066374F"/>
    <w:rsid w:val="00664139"/>
    <w:rsid w:val="006641FD"/>
    <w:rsid w:val="00664C80"/>
    <w:rsid w:val="00665DD3"/>
    <w:rsid w:val="006678F2"/>
    <w:rsid w:val="006779A8"/>
    <w:rsid w:val="006802BA"/>
    <w:rsid w:val="00684A18"/>
    <w:rsid w:val="006852EB"/>
    <w:rsid w:val="00686938"/>
    <w:rsid w:val="00690561"/>
    <w:rsid w:val="00691CAF"/>
    <w:rsid w:val="00696F2E"/>
    <w:rsid w:val="00697647"/>
    <w:rsid w:val="006A0BB9"/>
    <w:rsid w:val="006A1582"/>
    <w:rsid w:val="006A1BE8"/>
    <w:rsid w:val="006A20AE"/>
    <w:rsid w:val="006A7026"/>
    <w:rsid w:val="006B0E67"/>
    <w:rsid w:val="006B1A90"/>
    <w:rsid w:val="006B250D"/>
    <w:rsid w:val="006B3611"/>
    <w:rsid w:val="006B690C"/>
    <w:rsid w:val="006B7497"/>
    <w:rsid w:val="006B7C74"/>
    <w:rsid w:val="006C1C3E"/>
    <w:rsid w:val="006C1DED"/>
    <w:rsid w:val="006C5FD0"/>
    <w:rsid w:val="006D0EB4"/>
    <w:rsid w:val="006D3443"/>
    <w:rsid w:val="006D4956"/>
    <w:rsid w:val="006D6281"/>
    <w:rsid w:val="006D673B"/>
    <w:rsid w:val="006D6E8A"/>
    <w:rsid w:val="006D76E7"/>
    <w:rsid w:val="006D7C3A"/>
    <w:rsid w:val="006D7FCB"/>
    <w:rsid w:val="006E099B"/>
    <w:rsid w:val="006E2054"/>
    <w:rsid w:val="006E34FF"/>
    <w:rsid w:val="006E42B8"/>
    <w:rsid w:val="006E57A1"/>
    <w:rsid w:val="006E5BB6"/>
    <w:rsid w:val="006E60DB"/>
    <w:rsid w:val="006E635A"/>
    <w:rsid w:val="006E73FC"/>
    <w:rsid w:val="006F3B9B"/>
    <w:rsid w:val="006F3C7E"/>
    <w:rsid w:val="006F4012"/>
    <w:rsid w:val="00701D06"/>
    <w:rsid w:val="007026B2"/>
    <w:rsid w:val="00703E92"/>
    <w:rsid w:val="007104E7"/>
    <w:rsid w:val="00710F54"/>
    <w:rsid w:val="00711154"/>
    <w:rsid w:val="0071225C"/>
    <w:rsid w:val="00714699"/>
    <w:rsid w:val="00720CE1"/>
    <w:rsid w:val="007234A8"/>
    <w:rsid w:val="007256F5"/>
    <w:rsid w:val="00725C85"/>
    <w:rsid w:val="00726809"/>
    <w:rsid w:val="007271DF"/>
    <w:rsid w:val="0073049E"/>
    <w:rsid w:val="00730518"/>
    <w:rsid w:val="00731296"/>
    <w:rsid w:val="00732F6D"/>
    <w:rsid w:val="00734A3A"/>
    <w:rsid w:val="00734F9E"/>
    <w:rsid w:val="00737F7C"/>
    <w:rsid w:val="00741727"/>
    <w:rsid w:val="00741E92"/>
    <w:rsid w:val="00742DF0"/>
    <w:rsid w:val="00747A43"/>
    <w:rsid w:val="007522FC"/>
    <w:rsid w:val="0075462A"/>
    <w:rsid w:val="007549C9"/>
    <w:rsid w:val="00754C37"/>
    <w:rsid w:val="00755C20"/>
    <w:rsid w:val="00755FF6"/>
    <w:rsid w:val="007568B0"/>
    <w:rsid w:val="00757294"/>
    <w:rsid w:val="007575BC"/>
    <w:rsid w:val="00757B30"/>
    <w:rsid w:val="00757B7E"/>
    <w:rsid w:val="00760416"/>
    <w:rsid w:val="00762D4D"/>
    <w:rsid w:val="0076310F"/>
    <w:rsid w:val="007642ED"/>
    <w:rsid w:val="007648C4"/>
    <w:rsid w:val="00764E7A"/>
    <w:rsid w:val="007674E1"/>
    <w:rsid w:val="00770279"/>
    <w:rsid w:val="007705AF"/>
    <w:rsid w:val="00771DC5"/>
    <w:rsid w:val="00773CDF"/>
    <w:rsid w:val="00773CE2"/>
    <w:rsid w:val="007754E7"/>
    <w:rsid w:val="00775EC5"/>
    <w:rsid w:val="00776914"/>
    <w:rsid w:val="00777F3E"/>
    <w:rsid w:val="00782856"/>
    <w:rsid w:val="0078473E"/>
    <w:rsid w:val="00784942"/>
    <w:rsid w:val="00791098"/>
    <w:rsid w:val="00791873"/>
    <w:rsid w:val="007934BD"/>
    <w:rsid w:val="00795070"/>
    <w:rsid w:val="00795BFE"/>
    <w:rsid w:val="00796B30"/>
    <w:rsid w:val="00797BE3"/>
    <w:rsid w:val="00797BF7"/>
    <w:rsid w:val="007A26FF"/>
    <w:rsid w:val="007A29A1"/>
    <w:rsid w:val="007A4CB0"/>
    <w:rsid w:val="007B0407"/>
    <w:rsid w:val="007B1B88"/>
    <w:rsid w:val="007B21A0"/>
    <w:rsid w:val="007B26E5"/>
    <w:rsid w:val="007B2C26"/>
    <w:rsid w:val="007B4DB0"/>
    <w:rsid w:val="007C0C7F"/>
    <w:rsid w:val="007C1F7A"/>
    <w:rsid w:val="007C29C3"/>
    <w:rsid w:val="007C2DDB"/>
    <w:rsid w:val="007C4383"/>
    <w:rsid w:val="007C4CC4"/>
    <w:rsid w:val="007C5785"/>
    <w:rsid w:val="007D0119"/>
    <w:rsid w:val="007D073A"/>
    <w:rsid w:val="007D2C4B"/>
    <w:rsid w:val="007D312E"/>
    <w:rsid w:val="007D4FF3"/>
    <w:rsid w:val="007D59D1"/>
    <w:rsid w:val="007D62C5"/>
    <w:rsid w:val="007D6D6A"/>
    <w:rsid w:val="007D7B84"/>
    <w:rsid w:val="007E11B6"/>
    <w:rsid w:val="007E19A8"/>
    <w:rsid w:val="007E2862"/>
    <w:rsid w:val="007E4B62"/>
    <w:rsid w:val="007E572D"/>
    <w:rsid w:val="007E5A9E"/>
    <w:rsid w:val="007E78DE"/>
    <w:rsid w:val="007E79D8"/>
    <w:rsid w:val="007F3DEB"/>
    <w:rsid w:val="007F70E8"/>
    <w:rsid w:val="007F7718"/>
    <w:rsid w:val="00800265"/>
    <w:rsid w:val="0080178D"/>
    <w:rsid w:val="00802CC4"/>
    <w:rsid w:val="00805E95"/>
    <w:rsid w:val="008221C4"/>
    <w:rsid w:val="00824473"/>
    <w:rsid w:val="00824508"/>
    <w:rsid w:val="00824CBB"/>
    <w:rsid w:val="00825CD9"/>
    <w:rsid w:val="00826D38"/>
    <w:rsid w:val="0083095E"/>
    <w:rsid w:val="00830FE7"/>
    <w:rsid w:val="00831CFD"/>
    <w:rsid w:val="00833A5A"/>
    <w:rsid w:val="00836FD3"/>
    <w:rsid w:val="0083709C"/>
    <w:rsid w:val="008411D1"/>
    <w:rsid w:val="00844370"/>
    <w:rsid w:val="0085144D"/>
    <w:rsid w:val="00853A81"/>
    <w:rsid w:val="00853B76"/>
    <w:rsid w:val="00854794"/>
    <w:rsid w:val="0085715E"/>
    <w:rsid w:val="008606B5"/>
    <w:rsid w:val="008629EA"/>
    <w:rsid w:val="00863FE2"/>
    <w:rsid w:val="00865AFC"/>
    <w:rsid w:val="00865BFE"/>
    <w:rsid w:val="0086646B"/>
    <w:rsid w:val="0086654C"/>
    <w:rsid w:val="00880296"/>
    <w:rsid w:val="008824DD"/>
    <w:rsid w:val="00882BDB"/>
    <w:rsid w:val="008838A1"/>
    <w:rsid w:val="0089244B"/>
    <w:rsid w:val="0089369A"/>
    <w:rsid w:val="008945B5"/>
    <w:rsid w:val="00894841"/>
    <w:rsid w:val="00895DA4"/>
    <w:rsid w:val="00895DA8"/>
    <w:rsid w:val="008A0FD9"/>
    <w:rsid w:val="008A5E56"/>
    <w:rsid w:val="008A6652"/>
    <w:rsid w:val="008A72AA"/>
    <w:rsid w:val="008A7B9D"/>
    <w:rsid w:val="008B17DA"/>
    <w:rsid w:val="008B3D94"/>
    <w:rsid w:val="008B4B6E"/>
    <w:rsid w:val="008B5F5A"/>
    <w:rsid w:val="008B6650"/>
    <w:rsid w:val="008B6A2C"/>
    <w:rsid w:val="008C0D1F"/>
    <w:rsid w:val="008C131E"/>
    <w:rsid w:val="008C2728"/>
    <w:rsid w:val="008C31D0"/>
    <w:rsid w:val="008C516B"/>
    <w:rsid w:val="008C52CA"/>
    <w:rsid w:val="008C53F2"/>
    <w:rsid w:val="008C73E7"/>
    <w:rsid w:val="008C7922"/>
    <w:rsid w:val="008D0B9A"/>
    <w:rsid w:val="008D2445"/>
    <w:rsid w:val="008D4F3F"/>
    <w:rsid w:val="008D5CD6"/>
    <w:rsid w:val="008E00BE"/>
    <w:rsid w:val="008E1C6F"/>
    <w:rsid w:val="008E340B"/>
    <w:rsid w:val="008E5EB7"/>
    <w:rsid w:val="008E660A"/>
    <w:rsid w:val="008E7AE3"/>
    <w:rsid w:val="008F094A"/>
    <w:rsid w:val="008F3187"/>
    <w:rsid w:val="008F3C8F"/>
    <w:rsid w:val="008F435F"/>
    <w:rsid w:val="008F4554"/>
    <w:rsid w:val="00904A1E"/>
    <w:rsid w:val="009052D7"/>
    <w:rsid w:val="0090631F"/>
    <w:rsid w:val="00911844"/>
    <w:rsid w:val="00911CF7"/>
    <w:rsid w:val="0091409C"/>
    <w:rsid w:val="00915CD8"/>
    <w:rsid w:val="00915E23"/>
    <w:rsid w:val="00916BD2"/>
    <w:rsid w:val="00916E8B"/>
    <w:rsid w:val="00916FC0"/>
    <w:rsid w:val="00920D78"/>
    <w:rsid w:val="00921B52"/>
    <w:rsid w:val="00925CA3"/>
    <w:rsid w:val="0093318B"/>
    <w:rsid w:val="0093335F"/>
    <w:rsid w:val="00933642"/>
    <w:rsid w:val="00933D53"/>
    <w:rsid w:val="009362C6"/>
    <w:rsid w:val="009363B3"/>
    <w:rsid w:val="009368D3"/>
    <w:rsid w:val="00941339"/>
    <w:rsid w:val="00944E0F"/>
    <w:rsid w:val="00945417"/>
    <w:rsid w:val="00950F61"/>
    <w:rsid w:val="009519C8"/>
    <w:rsid w:val="00952B28"/>
    <w:rsid w:val="00952D71"/>
    <w:rsid w:val="009560B4"/>
    <w:rsid w:val="00956675"/>
    <w:rsid w:val="00960BE7"/>
    <w:rsid w:val="00965959"/>
    <w:rsid w:val="009672C4"/>
    <w:rsid w:val="0096768F"/>
    <w:rsid w:val="0097064E"/>
    <w:rsid w:val="009707CB"/>
    <w:rsid w:val="00970942"/>
    <w:rsid w:val="00973714"/>
    <w:rsid w:val="0097407A"/>
    <w:rsid w:val="009757BD"/>
    <w:rsid w:val="00975B4E"/>
    <w:rsid w:val="00977FD1"/>
    <w:rsid w:val="0098183C"/>
    <w:rsid w:val="009831BB"/>
    <w:rsid w:val="009913DC"/>
    <w:rsid w:val="00991B4C"/>
    <w:rsid w:val="00992C3E"/>
    <w:rsid w:val="00993270"/>
    <w:rsid w:val="009948D5"/>
    <w:rsid w:val="009A447E"/>
    <w:rsid w:val="009A5977"/>
    <w:rsid w:val="009A6728"/>
    <w:rsid w:val="009A74B8"/>
    <w:rsid w:val="009B0EA4"/>
    <w:rsid w:val="009B14DD"/>
    <w:rsid w:val="009B2B7A"/>
    <w:rsid w:val="009B3681"/>
    <w:rsid w:val="009B66F6"/>
    <w:rsid w:val="009B780D"/>
    <w:rsid w:val="009B7E7E"/>
    <w:rsid w:val="009C20D1"/>
    <w:rsid w:val="009C6D82"/>
    <w:rsid w:val="009D0F66"/>
    <w:rsid w:val="009D0FDF"/>
    <w:rsid w:val="009D139B"/>
    <w:rsid w:val="009D1DB4"/>
    <w:rsid w:val="009D2118"/>
    <w:rsid w:val="009D27C0"/>
    <w:rsid w:val="009D4404"/>
    <w:rsid w:val="009D5D2D"/>
    <w:rsid w:val="009D5F9C"/>
    <w:rsid w:val="009D6A0B"/>
    <w:rsid w:val="009E0878"/>
    <w:rsid w:val="009E3C32"/>
    <w:rsid w:val="009E44A5"/>
    <w:rsid w:val="009E44AA"/>
    <w:rsid w:val="009E49F5"/>
    <w:rsid w:val="009F1156"/>
    <w:rsid w:val="009F26D5"/>
    <w:rsid w:val="009F369E"/>
    <w:rsid w:val="009F6154"/>
    <w:rsid w:val="009F7EFD"/>
    <w:rsid w:val="00A0016C"/>
    <w:rsid w:val="00A00376"/>
    <w:rsid w:val="00A00B74"/>
    <w:rsid w:val="00A02CE6"/>
    <w:rsid w:val="00A03857"/>
    <w:rsid w:val="00A038C5"/>
    <w:rsid w:val="00A141C8"/>
    <w:rsid w:val="00A166E6"/>
    <w:rsid w:val="00A16C54"/>
    <w:rsid w:val="00A22154"/>
    <w:rsid w:val="00A244AB"/>
    <w:rsid w:val="00A25B36"/>
    <w:rsid w:val="00A2681C"/>
    <w:rsid w:val="00A30E3F"/>
    <w:rsid w:val="00A3277E"/>
    <w:rsid w:val="00A3423B"/>
    <w:rsid w:val="00A35B4D"/>
    <w:rsid w:val="00A36974"/>
    <w:rsid w:val="00A402C4"/>
    <w:rsid w:val="00A42A75"/>
    <w:rsid w:val="00A4366D"/>
    <w:rsid w:val="00A45DAA"/>
    <w:rsid w:val="00A470A9"/>
    <w:rsid w:val="00A47B8A"/>
    <w:rsid w:val="00A510E0"/>
    <w:rsid w:val="00A547E2"/>
    <w:rsid w:val="00A54B41"/>
    <w:rsid w:val="00A55E64"/>
    <w:rsid w:val="00A57DC3"/>
    <w:rsid w:val="00A60726"/>
    <w:rsid w:val="00A62C11"/>
    <w:rsid w:val="00A62E65"/>
    <w:rsid w:val="00A63320"/>
    <w:rsid w:val="00A6744B"/>
    <w:rsid w:val="00A71976"/>
    <w:rsid w:val="00A71C92"/>
    <w:rsid w:val="00A75C8C"/>
    <w:rsid w:val="00A77249"/>
    <w:rsid w:val="00A81D4F"/>
    <w:rsid w:val="00A82CEF"/>
    <w:rsid w:val="00A82D12"/>
    <w:rsid w:val="00A84BE7"/>
    <w:rsid w:val="00A84F49"/>
    <w:rsid w:val="00A900B2"/>
    <w:rsid w:val="00A91140"/>
    <w:rsid w:val="00A93705"/>
    <w:rsid w:val="00A96AAE"/>
    <w:rsid w:val="00A96D00"/>
    <w:rsid w:val="00AA30AE"/>
    <w:rsid w:val="00AA335E"/>
    <w:rsid w:val="00AA36A6"/>
    <w:rsid w:val="00AA4088"/>
    <w:rsid w:val="00AA5511"/>
    <w:rsid w:val="00AA7391"/>
    <w:rsid w:val="00AB288C"/>
    <w:rsid w:val="00AB30C7"/>
    <w:rsid w:val="00AB3E87"/>
    <w:rsid w:val="00AB5A49"/>
    <w:rsid w:val="00AC0862"/>
    <w:rsid w:val="00AC1B1D"/>
    <w:rsid w:val="00AC3656"/>
    <w:rsid w:val="00AC5BD5"/>
    <w:rsid w:val="00AC66B4"/>
    <w:rsid w:val="00AC6BF7"/>
    <w:rsid w:val="00AC7231"/>
    <w:rsid w:val="00AC75A5"/>
    <w:rsid w:val="00AC75EA"/>
    <w:rsid w:val="00AD128F"/>
    <w:rsid w:val="00AD1BC1"/>
    <w:rsid w:val="00AD62F7"/>
    <w:rsid w:val="00AD79C9"/>
    <w:rsid w:val="00AD7DFE"/>
    <w:rsid w:val="00AE0625"/>
    <w:rsid w:val="00AE1F58"/>
    <w:rsid w:val="00AE2E88"/>
    <w:rsid w:val="00AE41F9"/>
    <w:rsid w:val="00AE4564"/>
    <w:rsid w:val="00AE4F0B"/>
    <w:rsid w:val="00AE5C32"/>
    <w:rsid w:val="00AE67AA"/>
    <w:rsid w:val="00AE752B"/>
    <w:rsid w:val="00AF034D"/>
    <w:rsid w:val="00AF2B44"/>
    <w:rsid w:val="00AF3026"/>
    <w:rsid w:val="00AF3156"/>
    <w:rsid w:val="00AF43A9"/>
    <w:rsid w:val="00AF6974"/>
    <w:rsid w:val="00B02F93"/>
    <w:rsid w:val="00B030F3"/>
    <w:rsid w:val="00B039C4"/>
    <w:rsid w:val="00B04613"/>
    <w:rsid w:val="00B07085"/>
    <w:rsid w:val="00B13223"/>
    <w:rsid w:val="00B14178"/>
    <w:rsid w:val="00B163BC"/>
    <w:rsid w:val="00B22638"/>
    <w:rsid w:val="00B22881"/>
    <w:rsid w:val="00B24411"/>
    <w:rsid w:val="00B24D59"/>
    <w:rsid w:val="00B32253"/>
    <w:rsid w:val="00B357CD"/>
    <w:rsid w:val="00B362EA"/>
    <w:rsid w:val="00B371D2"/>
    <w:rsid w:val="00B401BD"/>
    <w:rsid w:val="00B4055C"/>
    <w:rsid w:val="00B43BDB"/>
    <w:rsid w:val="00B44BB9"/>
    <w:rsid w:val="00B529E6"/>
    <w:rsid w:val="00B52C3D"/>
    <w:rsid w:val="00B548C1"/>
    <w:rsid w:val="00B56826"/>
    <w:rsid w:val="00B66ABF"/>
    <w:rsid w:val="00B66F01"/>
    <w:rsid w:val="00B7116B"/>
    <w:rsid w:val="00B713BE"/>
    <w:rsid w:val="00B716E0"/>
    <w:rsid w:val="00B7458B"/>
    <w:rsid w:val="00B74DFD"/>
    <w:rsid w:val="00B750E6"/>
    <w:rsid w:val="00B75877"/>
    <w:rsid w:val="00B760DC"/>
    <w:rsid w:val="00B8155A"/>
    <w:rsid w:val="00B81626"/>
    <w:rsid w:val="00B82D31"/>
    <w:rsid w:val="00B830ED"/>
    <w:rsid w:val="00B85343"/>
    <w:rsid w:val="00B865DA"/>
    <w:rsid w:val="00B8720B"/>
    <w:rsid w:val="00B977FC"/>
    <w:rsid w:val="00B978AB"/>
    <w:rsid w:val="00BA1CD9"/>
    <w:rsid w:val="00BA259D"/>
    <w:rsid w:val="00BA382A"/>
    <w:rsid w:val="00BA4A0B"/>
    <w:rsid w:val="00BA4CF1"/>
    <w:rsid w:val="00BA690A"/>
    <w:rsid w:val="00BB0BC9"/>
    <w:rsid w:val="00BB1BD7"/>
    <w:rsid w:val="00BB2DA5"/>
    <w:rsid w:val="00BB4621"/>
    <w:rsid w:val="00BB599D"/>
    <w:rsid w:val="00BB6672"/>
    <w:rsid w:val="00BB69A4"/>
    <w:rsid w:val="00BC1492"/>
    <w:rsid w:val="00BC1AFF"/>
    <w:rsid w:val="00BC2197"/>
    <w:rsid w:val="00BC3678"/>
    <w:rsid w:val="00BC3A1B"/>
    <w:rsid w:val="00BC518B"/>
    <w:rsid w:val="00BC5E93"/>
    <w:rsid w:val="00BC625E"/>
    <w:rsid w:val="00BC69E3"/>
    <w:rsid w:val="00BC6D21"/>
    <w:rsid w:val="00BC74F1"/>
    <w:rsid w:val="00BD0EA1"/>
    <w:rsid w:val="00BD2EFE"/>
    <w:rsid w:val="00BD3470"/>
    <w:rsid w:val="00BD3B2B"/>
    <w:rsid w:val="00BD4236"/>
    <w:rsid w:val="00BD6E02"/>
    <w:rsid w:val="00BE14F5"/>
    <w:rsid w:val="00BE21C1"/>
    <w:rsid w:val="00BE2984"/>
    <w:rsid w:val="00BE4245"/>
    <w:rsid w:val="00BE445D"/>
    <w:rsid w:val="00BE73E2"/>
    <w:rsid w:val="00BE7C58"/>
    <w:rsid w:val="00BF5726"/>
    <w:rsid w:val="00BF7E45"/>
    <w:rsid w:val="00C00E2E"/>
    <w:rsid w:val="00C02881"/>
    <w:rsid w:val="00C03FC6"/>
    <w:rsid w:val="00C06196"/>
    <w:rsid w:val="00C06986"/>
    <w:rsid w:val="00C069C8"/>
    <w:rsid w:val="00C07E1E"/>
    <w:rsid w:val="00C108C8"/>
    <w:rsid w:val="00C11A9B"/>
    <w:rsid w:val="00C11D95"/>
    <w:rsid w:val="00C1281F"/>
    <w:rsid w:val="00C13747"/>
    <w:rsid w:val="00C1703D"/>
    <w:rsid w:val="00C17627"/>
    <w:rsid w:val="00C17DD2"/>
    <w:rsid w:val="00C20B80"/>
    <w:rsid w:val="00C22ECB"/>
    <w:rsid w:val="00C23E5E"/>
    <w:rsid w:val="00C25B28"/>
    <w:rsid w:val="00C2716B"/>
    <w:rsid w:val="00C3234C"/>
    <w:rsid w:val="00C32722"/>
    <w:rsid w:val="00C34090"/>
    <w:rsid w:val="00C3555E"/>
    <w:rsid w:val="00C3565F"/>
    <w:rsid w:val="00C357EA"/>
    <w:rsid w:val="00C37707"/>
    <w:rsid w:val="00C37913"/>
    <w:rsid w:val="00C37B08"/>
    <w:rsid w:val="00C4083F"/>
    <w:rsid w:val="00C41408"/>
    <w:rsid w:val="00C41413"/>
    <w:rsid w:val="00C42C06"/>
    <w:rsid w:val="00C445DC"/>
    <w:rsid w:val="00C455FF"/>
    <w:rsid w:val="00C461E4"/>
    <w:rsid w:val="00C479DA"/>
    <w:rsid w:val="00C50999"/>
    <w:rsid w:val="00C53AAF"/>
    <w:rsid w:val="00C55C3D"/>
    <w:rsid w:val="00C55CD3"/>
    <w:rsid w:val="00C574ED"/>
    <w:rsid w:val="00C63AA2"/>
    <w:rsid w:val="00C667BD"/>
    <w:rsid w:val="00C679D5"/>
    <w:rsid w:val="00C725F8"/>
    <w:rsid w:val="00C73045"/>
    <w:rsid w:val="00C7570B"/>
    <w:rsid w:val="00C777C9"/>
    <w:rsid w:val="00C77C67"/>
    <w:rsid w:val="00C83D9B"/>
    <w:rsid w:val="00C86036"/>
    <w:rsid w:val="00C87041"/>
    <w:rsid w:val="00C90115"/>
    <w:rsid w:val="00C90939"/>
    <w:rsid w:val="00C937B4"/>
    <w:rsid w:val="00CA02E2"/>
    <w:rsid w:val="00CA3E49"/>
    <w:rsid w:val="00CA4804"/>
    <w:rsid w:val="00CA61F4"/>
    <w:rsid w:val="00CA7A4B"/>
    <w:rsid w:val="00CA7B96"/>
    <w:rsid w:val="00CA7C0A"/>
    <w:rsid w:val="00CB1068"/>
    <w:rsid w:val="00CB2D72"/>
    <w:rsid w:val="00CB5A51"/>
    <w:rsid w:val="00CB5DCF"/>
    <w:rsid w:val="00CB6460"/>
    <w:rsid w:val="00CC02B8"/>
    <w:rsid w:val="00CC2B31"/>
    <w:rsid w:val="00CC3B09"/>
    <w:rsid w:val="00CC4204"/>
    <w:rsid w:val="00CC43E4"/>
    <w:rsid w:val="00CC7F08"/>
    <w:rsid w:val="00CD1FB1"/>
    <w:rsid w:val="00CD2BF2"/>
    <w:rsid w:val="00CD454B"/>
    <w:rsid w:val="00CD4576"/>
    <w:rsid w:val="00CD7868"/>
    <w:rsid w:val="00CE3172"/>
    <w:rsid w:val="00CE3301"/>
    <w:rsid w:val="00CE4138"/>
    <w:rsid w:val="00CE64E3"/>
    <w:rsid w:val="00CE6F62"/>
    <w:rsid w:val="00CF00BE"/>
    <w:rsid w:val="00CF0B6F"/>
    <w:rsid w:val="00CF1D30"/>
    <w:rsid w:val="00CF2D5F"/>
    <w:rsid w:val="00CF4845"/>
    <w:rsid w:val="00D00863"/>
    <w:rsid w:val="00D01EB7"/>
    <w:rsid w:val="00D0205C"/>
    <w:rsid w:val="00D021BA"/>
    <w:rsid w:val="00D0237D"/>
    <w:rsid w:val="00D034B4"/>
    <w:rsid w:val="00D049D3"/>
    <w:rsid w:val="00D066E1"/>
    <w:rsid w:val="00D06C82"/>
    <w:rsid w:val="00D101C3"/>
    <w:rsid w:val="00D107A8"/>
    <w:rsid w:val="00D12D20"/>
    <w:rsid w:val="00D142CD"/>
    <w:rsid w:val="00D1464D"/>
    <w:rsid w:val="00D15AF6"/>
    <w:rsid w:val="00D1603C"/>
    <w:rsid w:val="00D16C2C"/>
    <w:rsid w:val="00D16E2A"/>
    <w:rsid w:val="00D1710C"/>
    <w:rsid w:val="00D17981"/>
    <w:rsid w:val="00D200B0"/>
    <w:rsid w:val="00D24840"/>
    <w:rsid w:val="00D263E0"/>
    <w:rsid w:val="00D2676E"/>
    <w:rsid w:val="00D318D1"/>
    <w:rsid w:val="00D32982"/>
    <w:rsid w:val="00D36274"/>
    <w:rsid w:val="00D367B2"/>
    <w:rsid w:val="00D36C74"/>
    <w:rsid w:val="00D379C8"/>
    <w:rsid w:val="00D423D3"/>
    <w:rsid w:val="00D42560"/>
    <w:rsid w:val="00D42CFC"/>
    <w:rsid w:val="00D430C6"/>
    <w:rsid w:val="00D4448C"/>
    <w:rsid w:val="00D444A9"/>
    <w:rsid w:val="00D44522"/>
    <w:rsid w:val="00D44776"/>
    <w:rsid w:val="00D45447"/>
    <w:rsid w:val="00D46338"/>
    <w:rsid w:val="00D47530"/>
    <w:rsid w:val="00D477D7"/>
    <w:rsid w:val="00D47CEC"/>
    <w:rsid w:val="00D52DC6"/>
    <w:rsid w:val="00D539B0"/>
    <w:rsid w:val="00D54FC6"/>
    <w:rsid w:val="00D57091"/>
    <w:rsid w:val="00D628CA"/>
    <w:rsid w:val="00D635DC"/>
    <w:rsid w:val="00D641FD"/>
    <w:rsid w:val="00D64593"/>
    <w:rsid w:val="00D65631"/>
    <w:rsid w:val="00D66503"/>
    <w:rsid w:val="00D67848"/>
    <w:rsid w:val="00D67FC1"/>
    <w:rsid w:val="00D7048F"/>
    <w:rsid w:val="00D711AF"/>
    <w:rsid w:val="00D738DD"/>
    <w:rsid w:val="00D73B3F"/>
    <w:rsid w:val="00D7532F"/>
    <w:rsid w:val="00D76482"/>
    <w:rsid w:val="00D8141D"/>
    <w:rsid w:val="00D81648"/>
    <w:rsid w:val="00D83DAC"/>
    <w:rsid w:val="00D8517A"/>
    <w:rsid w:val="00D8532B"/>
    <w:rsid w:val="00D8685E"/>
    <w:rsid w:val="00D86BD3"/>
    <w:rsid w:val="00D86C4B"/>
    <w:rsid w:val="00D87BCB"/>
    <w:rsid w:val="00D93234"/>
    <w:rsid w:val="00D94990"/>
    <w:rsid w:val="00D95D13"/>
    <w:rsid w:val="00D97733"/>
    <w:rsid w:val="00DA3B32"/>
    <w:rsid w:val="00DA6800"/>
    <w:rsid w:val="00DA6A6F"/>
    <w:rsid w:val="00DA76F3"/>
    <w:rsid w:val="00DB0E94"/>
    <w:rsid w:val="00DB121A"/>
    <w:rsid w:val="00DB2F82"/>
    <w:rsid w:val="00DB386F"/>
    <w:rsid w:val="00DB7064"/>
    <w:rsid w:val="00DB7709"/>
    <w:rsid w:val="00DC2AD4"/>
    <w:rsid w:val="00DC3139"/>
    <w:rsid w:val="00DC4E0B"/>
    <w:rsid w:val="00DD1139"/>
    <w:rsid w:val="00DD1320"/>
    <w:rsid w:val="00DD475C"/>
    <w:rsid w:val="00DD7CE3"/>
    <w:rsid w:val="00DE244C"/>
    <w:rsid w:val="00DE4BB1"/>
    <w:rsid w:val="00DE5902"/>
    <w:rsid w:val="00DE5D70"/>
    <w:rsid w:val="00DE60D3"/>
    <w:rsid w:val="00DE75D3"/>
    <w:rsid w:val="00DE7883"/>
    <w:rsid w:val="00DE7D1A"/>
    <w:rsid w:val="00DF3362"/>
    <w:rsid w:val="00DF3969"/>
    <w:rsid w:val="00DF5282"/>
    <w:rsid w:val="00E0360C"/>
    <w:rsid w:val="00E03794"/>
    <w:rsid w:val="00E075BF"/>
    <w:rsid w:val="00E07E38"/>
    <w:rsid w:val="00E13EF0"/>
    <w:rsid w:val="00E157E8"/>
    <w:rsid w:val="00E1629C"/>
    <w:rsid w:val="00E16B4B"/>
    <w:rsid w:val="00E170DB"/>
    <w:rsid w:val="00E1751B"/>
    <w:rsid w:val="00E20B51"/>
    <w:rsid w:val="00E221C6"/>
    <w:rsid w:val="00E2402E"/>
    <w:rsid w:val="00E240A7"/>
    <w:rsid w:val="00E24246"/>
    <w:rsid w:val="00E25B38"/>
    <w:rsid w:val="00E26B30"/>
    <w:rsid w:val="00E30058"/>
    <w:rsid w:val="00E31A8B"/>
    <w:rsid w:val="00E353FD"/>
    <w:rsid w:val="00E35AC4"/>
    <w:rsid w:val="00E35D08"/>
    <w:rsid w:val="00E35FFD"/>
    <w:rsid w:val="00E360CB"/>
    <w:rsid w:val="00E372EE"/>
    <w:rsid w:val="00E40925"/>
    <w:rsid w:val="00E41722"/>
    <w:rsid w:val="00E422CD"/>
    <w:rsid w:val="00E438F7"/>
    <w:rsid w:val="00E4439C"/>
    <w:rsid w:val="00E51DD5"/>
    <w:rsid w:val="00E520DF"/>
    <w:rsid w:val="00E53C67"/>
    <w:rsid w:val="00E54221"/>
    <w:rsid w:val="00E54D07"/>
    <w:rsid w:val="00E6139F"/>
    <w:rsid w:val="00E64853"/>
    <w:rsid w:val="00E64AE1"/>
    <w:rsid w:val="00E65009"/>
    <w:rsid w:val="00E667B7"/>
    <w:rsid w:val="00E71C01"/>
    <w:rsid w:val="00E723B9"/>
    <w:rsid w:val="00E74FE0"/>
    <w:rsid w:val="00E75F56"/>
    <w:rsid w:val="00E75F5A"/>
    <w:rsid w:val="00E77BFC"/>
    <w:rsid w:val="00E800ED"/>
    <w:rsid w:val="00E820CE"/>
    <w:rsid w:val="00E82FFC"/>
    <w:rsid w:val="00E83343"/>
    <w:rsid w:val="00E83462"/>
    <w:rsid w:val="00E83491"/>
    <w:rsid w:val="00E84688"/>
    <w:rsid w:val="00E911E1"/>
    <w:rsid w:val="00E91569"/>
    <w:rsid w:val="00E917AA"/>
    <w:rsid w:val="00E92FE6"/>
    <w:rsid w:val="00E93765"/>
    <w:rsid w:val="00E94B85"/>
    <w:rsid w:val="00E94FCF"/>
    <w:rsid w:val="00E9540B"/>
    <w:rsid w:val="00E9731E"/>
    <w:rsid w:val="00EA0187"/>
    <w:rsid w:val="00EA2520"/>
    <w:rsid w:val="00EA4FA4"/>
    <w:rsid w:val="00EA5347"/>
    <w:rsid w:val="00EB016A"/>
    <w:rsid w:val="00EB1A4C"/>
    <w:rsid w:val="00EB2012"/>
    <w:rsid w:val="00EB3088"/>
    <w:rsid w:val="00EB4C2E"/>
    <w:rsid w:val="00EB732E"/>
    <w:rsid w:val="00EB7B54"/>
    <w:rsid w:val="00EC2AA8"/>
    <w:rsid w:val="00EC5DD2"/>
    <w:rsid w:val="00EC6DD1"/>
    <w:rsid w:val="00EC7055"/>
    <w:rsid w:val="00EC740D"/>
    <w:rsid w:val="00ED026F"/>
    <w:rsid w:val="00ED0A8D"/>
    <w:rsid w:val="00ED11AE"/>
    <w:rsid w:val="00ED323D"/>
    <w:rsid w:val="00ED6460"/>
    <w:rsid w:val="00ED6878"/>
    <w:rsid w:val="00ED7B91"/>
    <w:rsid w:val="00EE4AF5"/>
    <w:rsid w:val="00EE588C"/>
    <w:rsid w:val="00EE5A87"/>
    <w:rsid w:val="00EF0CEC"/>
    <w:rsid w:val="00EF1906"/>
    <w:rsid w:val="00EF3185"/>
    <w:rsid w:val="00EF4FC0"/>
    <w:rsid w:val="00EF5735"/>
    <w:rsid w:val="00EF5B56"/>
    <w:rsid w:val="00EF62AE"/>
    <w:rsid w:val="00EF6BBF"/>
    <w:rsid w:val="00F00959"/>
    <w:rsid w:val="00F00FF1"/>
    <w:rsid w:val="00F0279B"/>
    <w:rsid w:val="00F02D33"/>
    <w:rsid w:val="00F04ED2"/>
    <w:rsid w:val="00F07B2C"/>
    <w:rsid w:val="00F10E73"/>
    <w:rsid w:val="00F110D2"/>
    <w:rsid w:val="00F11564"/>
    <w:rsid w:val="00F153B8"/>
    <w:rsid w:val="00F15558"/>
    <w:rsid w:val="00F15F65"/>
    <w:rsid w:val="00F176E4"/>
    <w:rsid w:val="00F17CED"/>
    <w:rsid w:val="00F218B7"/>
    <w:rsid w:val="00F24735"/>
    <w:rsid w:val="00F27611"/>
    <w:rsid w:val="00F306CB"/>
    <w:rsid w:val="00F376A2"/>
    <w:rsid w:val="00F41981"/>
    <w:rsid w:val="00F41D96"/>
    <w:rsid w:val="00F41EC0"/>
    <w:rsid w:val="00F43AFC"/>
    <w:rsid w:val="00F45F01"/>
    <w:rsid w:val="00F46015"/>
    <w:rsid w:val="00F4634D"/>
    <w:rsid w:val="00F47056"/>
    <w:rsid w:val="00F479F3"/>
    <w:rsid w:val="00F50EFC"/>
    <w:rsid w:val="00F51AF5"/>
    <w:rsid w:val="00F524EE"/>
    <w:rsid w:val="00F56BBF"/>
    <w:rsid w:val="00F56CB2"/>
    <w:rsid w:val="00F62DA3"/>
    <w:rsid w:val="00F64D6B"/>
    <w:rsid w:val="00F70A45"/>
    <w:rsid w:val="00F749BF"/>
    <w:rsid w:val="00F762CA"/>
    <w:rsid w:val="00F7756E"/>
    <w:rsid w:val="00F802A4"/>
    <w:rsid w:val="00F80A97"/>
    <w:rsid w:val="00F80F49"/>
    <w:rsid w:val="00F81B50"/>
    <w:rsid w:val="00F826BB"/>
    <w:rsid w:val="00F82FEC"/>
    <w:rsid w:val="00F835EC"/>
    <w:rsid w:val="00F84E24"/>
    <w:rsid w:val="00F851FF"/>
    <w:rsid w:val="00F85AFB"/>
    <w:rsid w:val="00F861D9"/>
    <w:rsid w:val="00F90D7B"/>
    <w:rsid w:val="00F916E8"/>
    <w:rsid w:val="00F92D8D"/>
    <w:rsid w:val="00F96632"/>
    <w:rsid w:val="00F968CA"/>
    <w:rsid w:val="00FA0625"/>
    <w:rsid w:val="00FA1334"/>
    <w:rsid w:val="00FA4C94"/>
    <w:rsid w:val="00FA6847"/>
    <w:rsid w:val="00FA693A"/>
    <w:rsid w:val="00FA6BE1"/>
    <w:rsid w:val="00FA75FC"/>
    <w:rsid w:val="00FB5B78"/>
    <w:rsid w:val="00FB5C31"/>
    <w:rsid w:val="00FB78CB"/>
    <w:rsid w:val="00FC0B3E"/>
    <w:rsid w:val="00FC4232"/>
    <w:rsid w:val="00FC44C6"/>
    <w:rsid w:val="00FC735A"/>
    <w:rsid w:val="00FD1CCD"/>
    <w:rsid w:val="00FD308C"/>
    <w:rsid w:val="00FD4766"/>
    <w:rsid w:val="00FD55FC"/>
    <w:rsid w:val="00FD7AC7"/>
    <w:rsid w:val="00FD7C1E"/>
    <w:rsid w:val="00FE069C"/>
    <w:rsid w:val="00FE23D8"/>
    <w:rsid w:val="00FE33B2"/>
    <w:rsid w:val="00FE433C"/>
    <w:rsid w:val="00FE7BD9"/>
    <w:rsid w:val="00FF1371"/>
    <w:rsid w:val="00FF1B5D"/>
    <w:rsid w:val="00FF3D5E"/>
    <w:rsid w:val="00FF3E2D"/>
    <w:rsid w:val="00FF6D61"/>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72339"/>
  <w15:docId w15:val="{15333990-C65D-4673-9F2D-13FC4444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E708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uiPriority w:val="99"/>
    <w:semiHidden/>
    <w:rsid w:val="000515ED"/>
    <w:rPr>
      <w:sz w:val="16"/>
      <w:szCs w:val="16"/>
    </w:rPr>
  </w:style>
  <w:style w:type="paragraph" w:styleId="Kommentaaritekst">
    <w:name w:val="annotation text"/>
    <w:basedOn w:val="Normaallaad"/>
    <w:link w:val="KommentaaritekstMrk"/>
    <w:uiPriority w:val="99"/>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customStyle="1" w:styleId="Default">
    <w:name w:val="Default"/>
    <w:rsid w:val="007271DF"/>
    <w:pPr>
      <w:autoSpaceDE w:val="0"/>
      <w:autoSpaceDN w:val="0"/>
      <w:adjustRightInd w:val="0"/>
    </w:pPr>
    <w:rPr>
      <w:color w:val="000000"/>
      <w:sz w:val="24"/>
      <w:szCs w:val="24"/>
    </w:rPr>
  </w:style>
  <w:style w:type="character" w:styleId="Tugev">
    <w:name w:val="Strong"/>
    <w:uiPriority w:val="99"/>
    <w:qFormat/>
    <w:rsid w:val="007026B2"/>
    <w:rPr>
      <w:rFonts w:cs="Times New Roman"/>
      <w:b/>
    </w:rPr>
  </w:style>
  <w:style w:type="paragraph" w:styleId="Loendilik">
    <w:name w:val="List Paragraph"/>
    <w:aliases w:val="Mummuga loetelu,Loendi l›ik"/>
    <w:basedOn w:val="Normaallaad"/>
    <w:link w:val="LoendilikMrk1"/>
    <w:uiPriority w:val="34"/>
    <w:qFormat/>
    <w:rsid w:val="00C1281F"/>
    <w:pPr>
      <w:ind w:left="708"/>
    </w:pPr>
  </w:style>
  <w:style w:type="character" w:styleId="Klastatudhperlink">
    <w:name w:val="FollowedHyperlink"/>
    <w:basedOn w:val="Liguvaikefont"/>
    <w:rsid w:val="004B2C4E"/>
    <w:rPr>
      <w:color w:val="800080" w:themeColor="followedHyperlink"/>
      <w:u w:val="single"/>
    </w:rPr>
  </w:style>
  <w:style w:type="paragraph" w:styleId="Vahedeta">
    <w:name w:val="No Spacing"/>
    <w:uiPriority w:val="1"/>
    <w:qFormat/>
    <w:rsid w:val="00C3565F"/>
    <w:rPr>
      <w:rFonts w:eastAsiaTheme="minorHAnsi" w:cstheme="minorBidi"/>
      <w:sz w:val="24"/>
      <w:szCs w:val="22"/>
      <w:lang w:eastAsia="en-US"/>
    </w:rPr>
  </w:style>
  <w:style w:type="character" w:customStyle="1" w:styleId="KommentaaritekstMrk">
    <w:name w:val="Kommentaari tekst Märk"/>
    <w:basedOn w:val="Liguvaikefont"/>
    <w:link w:val="Kommentaaritekst"/>
    <w:uiPriority w:val="99"/>
    <w:rsid w:val="001F4E14"/>
    <w:rPr>
      <w:lang w:eastAsia="ar-SA"/>
    </w:rPr>
  </w:style>
  <w:style w:type="character" w:customStyle="1" w:styleId="Header1">
    <w:name w:val="Header1"/>
    <w:basedOn w:val="Liguvaikefont"/>
    <w:rsid w:val="001F4E14"/>
  </w:style>
  <w:style w:type="character" w:customStyle="1" w:styleId="LoendilikMrk1">
    <w:name w:val="Loendi lõik Märk1"/>
    <w:aliases w:val="Mummuga loetelu Märk1,Loendi l›ik Märk1"/>
    <w:link w:val="Loendilik"/>
    <w:uiPriority w:val="34"/>
    <w:locked/>
    <w:rsid w:val="001F0090"/>
    <w:rPr>
      <w:sz w:val="24"/>
      <w:szCs w:val="24"/>
      <w:lang w:eastAsia="ar-SA"/>
    </w:rPr>
  </w:style>
  <w:style w:type="character" w:customStyle="1" w:styleId="cf01">
    <w:name w:val="cf01"/>
    <w:basedOn w:val="Liguvaikefont"/>
    <w:rsid w:val="004B48C0"/>
    <w:rPr>
      <w:rFonts w:ascii="Segoe UI" w:hAnsi="Segoe UI" w:cs="Segoe UI" w:hint="default"/>
      <w:sz w:val="18"/>
      <w:szCs w:val="18"/>
    </w:rPr>
  </w:style>
  <w:style w:type="character" w:customStyle="1" w:styleId="LoendilikMrk">
    <w:name w:val="Loendi lõik Märk"/>
    <w:aliases w:val="Mummuga loetelu Märk,Loendi l›ik Märk"/>
    <w:basedOn w:val="Liguvaikefont"/>
    <w:uiPriority w:val="34"/>
    <w:locked/>
    <w:rsid w:val="002C29DD"/>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34665">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903101509">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34845718">
      <w:bodyDiv w:val="1"/>
      <w:marLeft w:val="0"/>
      <w:marRight w:val="0"/>
      <w:marTop w:val="0"/>
      <w:marBottom w:val="0"/>
      <w:divBdr>
        <w:top w:val="none" w:sz="0" w:space="0" w:color="auto"/>
        <w:left w:val="none" w:sz="0" w:space="0" w:color="auto"/>
        <w:bottom w:val="none" w:sz="0" w:space="0" w:color="auto"/>
        <w:right w:val="none" w:sz="0" w:space="0" w:color="auto"/>
      </w:divBdr>
    </w:div>
    <w:div w:id="1171486746">
      <w:bodyDiv w:val="1"/>
      <w:marLeft w:val="0"/>
      <w:marRight w:val="0"/>
      <w:marTop w:val="0"/>
      <w:marBottom w:val="0"/>
      <w:divBdr>
        <w:top w:val="none" w:sz="0" w:space="0" w:color="auto"/>
        <w:left w:val="none" w:sz="0" w:space="0" w:color="auto"/>
        <w:bottom w:val="none" w:sz="0" w:space="0" w:color="auto"/>
        <w:right w:val="none" w:sz="0" w:space="0" w:color="auto"/>
      </w:divBdr>
    </w:div>
    <w:div w:id="1485122040">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564557695">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CB8D9-DCAC-4FA0-B500-79A3DCBD2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2391</Words>
  <Characters>13869</Characters>
  <Application>Microsoft Office Word</Application>
  <DocSecurity>0</DocSecurity>
  <Lines>115</Lines>
  <Paragraphs>32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16228</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7143449</vt:i4>
      </vt:variant>
      <vt:variant>
        <vt:i4>3</vt:i4>
      </vt:variant>
      <vt:variant>
        <vt:i4>0</vt:i4>
      </vt:variant>
      <vt:variant>
        <vt:i4>5</vt:i4>
      </vt:variant>
      <vt:variant>
        <vt:lpwstr>mailto:reevo.paas@rmk.ee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8</cp:revision>
  <cp:lastPrinted>2016-11-23T12:02:00Z</cp:lastPrinted>
  <dcterms:created xsi:type="dcterms:W3CDTF">2024-02-06T13:48:00Z</dcterms:created>
  <dcterms:modified xsi:type="dcterms:W3CDTF">2024-02-16T13:42:00Z</dcterms:modified>
</cp:coreProperties>
</file>