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11D5" w:rsidRDefault="009111D5">
      <w:pPr>
        <w:spacing w:before="2" w:line="140" w:lineRule="exact"/>
        <w:rPr>
          <w:sz w:val="15"/>
          <w:szCs w:val="15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O</w:t>
      </w:r>
      <w:r w:rsidRPr="00541443">
        <w:rPr>
          <w:spacing w:val="1"/>
          <w:sz w:val="24"/>
          <w:szCs w:val="24"/>
        </w:rPr>
        <w:t>T</w:t>
      </w:r>
      <w:r w:rsidRPr="00541443">
        <w:rPr>
          <w:spacing w:val="-3"/>
          <w:sz w:val="24"/>
          <w:szCs w:val="24"/>
        </w:rPr>
        <w:t>L</w:t>
      </w:r>
      <w:r w:rsidRPr="00541443">
        <w:rPr>
          <w:sz w:val="24"/>
          <w:szCs w:val="24"/>
        </w:rPr>
        <w:t>US</w:t>
      </w:r>
    </w:p>
    <w:p w:rsidR="009111D5" w:rsidRPr="00541443" w:rsidRDefault="00053ABD">
      <w:pPr>
        <w:spacing w:before="41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tsam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 xml:space="preserve">jali </w:t>
      </w:r>
      <w:r w:rsidRPr="00541443">
        <w:rPr>
          <w:spacing w:val="1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3"/>
          <w:sz w:val="24"/>
          <w:szCs w:val="24"/>
        </w:rPr>
        <w:t>i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ks t</w:t>
      </w:r>
      <w:r w:rsidRPr="00541443">
        <w:rPr>
          <w:spacing w:val="-1"/>
          <w:sz w:val="24"/>
          <w:szCs w:val="24"/>
        </w:rPr>
        <w:t>ee</w:t>
      </w:r>
      <w:r w:rsidRPr="00541443">
        <w:rPr>
          <w:sz w:val="24"/>
          <w:szCs w:val="24"/>
        </w:rPr>
        <w:t>k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i</w:t>
      </w:r>
      <w:r w:rsidRPr="00541443">
        <w:rPr>
          <w:spacing w:val="1"/>
          <w:sz w:val="24"/>
          <w:szCs w:val="24"/>
        </w:rPr>
        <w:t>t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vööndis</w:t>
      </w: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before="17" w:line="260" w:lineRule="exact"/>
        <w:rPr>
          <w:sz w:val="24"/>
          <w:szCs w:val="24"/>
        </w:rPr>
      </w:pPr>
    </w:p>
    <w:p w:rsidR="009111D5" w:rsidRPr="00541443" w:rsidRDefault="00053ABD" w:rsidP="00053ABD">
      <w:pPr>
        <w:ind w:left="116"/>
        <w:rPr>
          <w:sz w:val="24"/>
          <w:szCs w:val="24"/>
        </w:rPr>
      </w:pPr>
      <w:r w:rsidRPr="00541443">
        <w:rPr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ot</w:t>
      </w:r>
      <w:r w:rsidRPr="00541443">
        <w:rPr>
          <w:spacing w:val="1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 xml:space="preserve">ja:  </w:t>
      </w:r>
      <w:r w:rsidR="006A254F">
        <w:rPr>
          <w:sz w:val="24"/>
          <w:szCs w:val="24"/>
        </w:rPr>
        <w:t>InterWood OÜ, reg kood 14280701, Soomõoru k, Rõuge</w:t>
      </w:r>
      <w:r w:rsidRPr="00541443">
        <w:rPr>
          <w:sz w:val="24"/>
          <w:szCs w:val="24"/>
        </w:rPr>
        <w:t xml:space="preserve"> vald, Võrumaa</w:t>
      </w:r>
    </w:p>
    <w:p w:rsidR="009111D5" w:rsidRPr="00541443" w:rsidRDefault="009111D5">
      <w:pPr>
        <w:spacing w:before="42"/>
        <w:ind w:left="116"/>
        <w:rPr>
          <w:sz w:val="24"/>
          <w:szCs w:val="24"/>
        </w:rPr>
      </w:pPr>
    </w:p>
    <w:p w:rsidR="009111D5" w:rsidRPr="00541443" w:rsidRDefault="00053ABD" w:rsidP="00816373">
      <w:pPr>
        <w:spacing w:before="32" w:line="360" w:lineRule="auto"/>
        <w:ind w:left="116"/>
        <w:jc w:val="both"/>
        <w:rPr>
          <w:color w:val="000000"/>
          <w:sz w:val="24"/>
          <w:szCs w:val="24"/>
          <w:shd w:val="clear" w:color="auto" w:fill="FFFFFF"/>
        </w:rPr>
      </w:pPr>
      <w:r w:rsidRPr="00541443">
        <w:rPr>
          <w:sz w:val="24"/>
          <w:szCs w:val="24"/>
        </w:rPr>
        <w:t>p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 xml:space="preserve">lub </w:t>
      </w:r>
      <w:r w:rsidRPr="00541443">
        <w:rPr>
          <w:spacing w:val="1"/>
          <w:sz w:val="24"/>
          <w:szCs w:val="24"/>
        </w:rPr>
        <w:t>l</w:t>
      </w:r>
      <w:r w:rsidRPr="00541443">
        <w:rPr>
          <w:sz w:val="24"/>
          <w:szCs w:val="24"/>
        </w:rPr>
        <w:t>uba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ladust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da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me</w:t>
      </w:r>
      <w:r w:rsidRPr="00541443">
        <w:rPr>
          <w:spacing w:val="2"/>
          <w:sz w:val="24"/>
          <w:szCs w:val="24"/>
        </w:rPr>
        <w:t>t</w:t>
      </w:r>
      <w:r w:rsidRPr="00541443">
        <w:rPr>
          <w:sz w:val="24"/>
          <w:szCs w:val="24"/>
        </w:rPr>
        <w:t>s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mat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rj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li</w:t>
      </w:r>
      <w:r w:rsidRPr="00541443">
        <w:rPr>
          <w:spacing w:val="1"/>
          <w:sz w:val="24"/>
          <w:szCs w:val="24"/>
        </w:rPr>
        <w:t xml:space="preserve"> 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ju</w:t>
      </w:r>
      <w:r w:rsidRPr="00541443">
        <w:rPr>
          <w:spacing w:val="1"/>
          <w:sz w:val="24"/>
          <w:szCs w:val="24"/>
        </w:rPr>
        <w:t>t</w:t>
      </w:r>
      <w:r w:rsidRPr="00541443">
        <w:rPr>
          <w:sz w:val="24"/>
          <w:szCs w:val="24"/>
        </w:rPr>
        <w:t>isele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laop</w:t>
      </w:r>
      <w:r w:rsidRPr="00541443">
        <w:rPr>
          <w:spacing w:val="2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ts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le</w:t>
      </w:r>
      <w:r w:rsidR="00816373">
        <w:rPr>
          <w:sz w:val="24"/>
          <w:szCs w:val="24"/>
        </w:rPr>
        <w:t xml:space="preserve"> </w:t>
      </w:r>
      <w:r w:rsidRPr="00541443">
        <w:rPr>
          <w:sz w:val="24"/>
          <w:szCs w:val="24"/>
        </w:rPr>
        <w:t>rii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>i</w:t>
      </w:r>
      <w:r w:rsidRPr="00541443">
        <w:rPr>
          <w:spacing w:val="1"/>
          <w:sz w:val="24"/>
          <w:szCs w:val="24"/>
        </w:rPr>
        <w:t>m</w:t>
      </w:r>
      <w:r w:rsidRPr="00541443">
        <w:rPr>
          <w:spacing w:val="-1"/>
          <w:sz w:val="24"/>
          <w:szCs w:val="24"/>
        </w:rPr>
        <w:t>aa</w:t>
      </w:r>
      <w:r w:rsidRPr="00541443">
        <w:rPr>
          <w:sz w:val="24"/>
          <w:szCs w:val="24"/>
        </w:rPr>
        <w:t>nt</w:t>
      </w:r>
      <w:r w:rsidRPr="00541443">
        <w:rPr>
          <w:spacing w:val="2"/>
          <w:sz w:val="24"/>
          <w:szCs w:val="24"/>
        </w:rPr>
        <w:t>e</w:t>
      </w:r>
      <w:r w:rsidRPr="00541443">
        <w:rPr>
          <w:sz w:val="24"/>
          <w:szCs w:val="24"/>
        </w:rPr>
        <w:t>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 xml:space="preserve">nr. </w:t>
      </w:r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> </w:t>
      </w:r>
      <w:r w:rsidR="006A254F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45 Tartu-Räpina-Värska </w:t>
      </w:r>
      <w:r w:rsidR="00B63953">
        <w:rPr>
          <w:rFonts w:ascii="Helvetica" w:hAnsi="Helvetica" w:cs="Helvetica"/>
          <w:color w:val="323232"/>
          <w:sz w:val="21"/>
          <w:szCs w:val="21"/>
          <w:shd w:val="clear" w:color="auto" w:fill="FFFFFF"/>
        </w:rPr>
        <w:t xml:space="preserve"> tee </w:t>
      </w:r>
      <w:r w:rsidR="006A254F">
        <w:rPr>
          <w:color w:val="000000"/>
          <w:sz w:val="24"/>
          <w:szCs w:val="24"/>
          <w:shd w:val="clear" w:color="auto" w:fill="FFFFFF"/>
        </w:rPr>
        <w:t xml:space="preserve">59,9 – </w:t>
      </w:r>
      <w:r w:rsidR="00481758">
        <w:rPr>
          <w:color w:val="000000"/>
          <w:sz w:val="24"/>
          <w:szCs w:val="24"/>
          <w:shd w:val="clear" w:color="auto" w:fill="FFFFFF"/>
        </w:rPr>
        <w:t xml:space="preserve">60,1 </w:t>
      </w:r>
      <w:r w:rsidR="00541443" w:rsidRPr="00541443">
        <w:rPr>
          <w:color w:val="000000"/>
          <w:sz w:val="24"/>
          <w:szCs w:val="24"/>
          <w:shd w:val="clear" w:color="auto" w:fill="FFFFFF"/>
        </w:rPr>
        <w:t>km-l</w:t>
      </w:r>
      <w:r w:rsidR="001646FD">
        <w:rPr>
          <w:color w:val="000000"/>
          <w:sz w:val="24"/>
          <w:szCs w:val="24"/>
          <w:shd w:val="clear" w:color="auto" w:fill="FFFFFF"/>
        </w:rPr>
        <w:t xml:space="preserve"> </w:t>
      </w:r>
      <w:r w:rsidR="006A254F">
        <w:rPr>
          <w:color w:val="000000"/>
          <w:sz w:val="24"/>
          <w:szCs w:val="24"/>
          <w:shd w:val="clear" w:color="auto" w:fill="FFFFFF"/>
        </w:rPr>
        <w:t>vasakul poolel Männamäe maaüksusel (kataster 70703:001:0088)</w:t>
      </w:r>
    </w:p>
    <w:p w:rsidR="00541443" w:rsidRPr="00541443" w:rsidRDefault="00541443" w:rsidP="00816373">
      <w:pPr>
        <w:spacing w:before="43" w:line="360" w:lineRule="auto"/>
        <w:ind w:left="116"/>
        <w:rPr>
          <w:sz w:val="24"/>
          <w:szCs w:val="24"/>
        </w:rPr>
      </w:pPr>
    </w:p>
    <w:p w:rsidR="009111D5" w:rsidRPr="00541443" w:rsidRDefault="00053ABD" w:rsidP="00816373">
      <w:pPr>
        <w:spacing w:after="120" w:line="360" w:lineRule="auto"/>
        <w:ind w:left="113"/>
        <w:rPr>
          <w:sz w:val="24"/>
          <w:szCs w:val="24"/>
        </w:rPr>
      </w:pPr>
      <w:r w:rsidRPr="00541443">
        <w:rPr>
          <w:sz w:val="24"/>
          <w:szCs w:val="24"/>
        </w:rPr>
        <w:t>1.</w:t>
      </w:r>
      <w:r w:rsidRPr="00541443">
        <w:rPr>
          <w:spacing w:val="2"/>
          <w:sz w:val="24"/>
          <w:szCs w:val="24"/>
        </w:rPr>
        <w:t xml:space="preserve"> </w:t>
      </w:r>
      <w:r w:rsidRPr="00541443">
        <w:rPr>
          <w:spacing w:val="-5"/>
          <w:sz w:val="24"/>
          <w:szCs w:val="24"/>
        </w:rPr>
        <w:t>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dus</w:t>
      </w:r>
      <w:r w:rsidRPr="00541443">
        <w:rPr>
          <w:spacing w:val="3"/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r w:rsidRPr="00541443">
        <w:rPr>
          <w:spacing w:val="-1"/>
          <w:sz w:val="24"/>
          <w:szCs w:val="24"/>
        </w:rPr>
        <w:t xml:space="preserve"> a</w:t>
      </w:r>
      <w:r w:rsidRPr="00541443">
        <w:rPr>
          <w:spacing w:val="3"/>
          <w:sz w:val="24"/>
          <w:szCs w:val="24"/>
        </w:rPr>
        <w:t>l</w:t>
      </w:r>
      <w:r w:rsidRPr="00541443">
        <w:rPr>
          <w:spacing w:val="-2"/>
          <w:sz w:val="24"/>
          <w:szCs w:val="24"/>
        </w:rPr>
        <w:t>g</w:t>
      </w:r>
      <w:r w:rsidR="00607DA5">
        <w:rPr>
          <w:sz w:val="24"/>
          <w:szCs w:val="24"/>
        </w:rPr>
        <w:t xml:space="preserve">us </w:t>
      </w:r>
      <w:r w:rsidR="001646FD">
        <w:rPr>
          <w:sz w:val="24"/>
          <w:szCs w:val="24"/>
        </w:rPr>
        <w:t>2</w:t>
      </w:r>
      <w:r w:rsidR="00962FC0">
        <w:rPr>
          <w:sz w:val="24"/>
          <w:szCs w:val="24"/>
        </w:rPr>
        <w:t>2</w:t>
      </w:r>
      <w:r w:rsidR="006A254F">
        <w:rPr>
          <w:sz w:val="24"/>
          <w:szCs w:val="24"/>
        </w:rPr>
        <w:t>.</w:t>
      </w:r>
      <w:r w:rsidR="00962FC0">
        <w:rPr>
          <w:sz w:val="24"/>
          <w:szCs w:val="24"/>
        </w:rPr>
        <w:t>01</w:t>
      </w:r>
      <w:r w:rsidR="001540B5">
        <w:rPr>
          <w:sz w:val="24"/>
          <w:szCs w:val="24"/>
        </w:rPr>
        <w:t>.202</w:t>
      </w:r>
      <w:r w:rsidR="00962FC0">
        <w:rPr>
          <w:sz w:val="24"/>
          <w:szCs w:val="24"/>
        </w:rPr>
        <w:t>5</w:t>
      </w:r>
      <w:r w:rsidRPr="00541443">
        <w:rPr>
          <w:sz w:val="24"/>
          <w:szCs w:val="24"/>
        </w:rPr>
        <w:t xml:space="preserve"> ladust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m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lõpp:</w:t>
      </w:r>
      <w:r w:rsidRPr="00541443">
        <w:rPr>
          <w:spacing w:val="1"/>
          <w:sz w:val="24"/>
          <w:szCs w:val="24"/>
        </w:rPr>
        <w:t xml:space="preserve"> </w:t>
      </w:r>
      <w:r w:rsidR="006A254F">
        <w:rPr>
          <w:sz w:val="24"/>
          <w:szCs w:val="24"/>
        </w:rPr>
        <w:t>1</w:t>
      </w:r>
      <w:r w:rsidR="00962FC0">
        <w:rPr>
          <w:sz w:val="24"/>
          <w:szCs w:val="24"/>
        </w:rPr>
        <w:t>5</w:t>
      </w:r>
      <w:r w:rsidR="00541443">
        <w:rPr>
          <w:sz w:val="24"/>
          <w:szCs w:val="24"/>
        </w:rPr>
        <w:t>.</w:t>
      </w:r>
      <w:r w:rsidR="006A254F">
        <w:rPr>
          <w:sz w:val="24"/>
          <w:szCs w:val="24"/>
        </w:rPr>
        <w:t>0</w:t>
      </w:r>
      <w:r w:rsidR="00962FC0">
        <w:rPr>
          <w:sz w:val="24"/>
          <w:szCs w:val="24"/>
        </w:rPr>
        <w:t>2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6A254F">
        <w:rPr>
          <w:sz w:val="24"/>
          <w:szCs w:val="24"/>
        </w:rPr>
        <w:t>5</w:t>
      </w:r>
    </w:p>
    <w:p w:rsidR="009111D5" w:rsidRPr="00541443" w:rsidRDefault="00053ABD" w:rsidP="00816373">
      <w:pPr>
        <w:spacing w:after="120" w:line="360" w:lineRule="auto"/>
        <w:ind w:left="113"/>
        <w:rPr>
          <w:sz w:val="24"/>
          <w:szCs w:val="24"/>
        </w:rPr>
      </w:pPr>
      <w:r w:rsidRPr="00541443">
        <w:rPr>
          <w:sz w:val="24"/>
          <w:szCs w:val="24"/>
        </w:rPr>
        <w:t>2. 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tsam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 k</w:t>
      </w:r>
      <w:r w:rsidRPr="00541443">
        <w:rPr>
          <w:spacing w:val="3"/>
          <w:sz w:val="24"/>
          <w:szCs w:val="24"/>
        </w:rPr>
        <w:t>o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 xml:space="preserve">us: </w:t>
      </w:r>
      <w:r w:rsidRPr="00541443">
        <w:rPr>
          <w:spacing w:val="3"/>
          <w:sz w:val="24"/>
          <w:szCs w:val="24"/>
        </w:rPr>
        <w:t xml:space="preserve"> </w:t>
      </w:r>
      <w:r w:rsidR="006A254F">
        <w:rPr>
          <w:sz w:val="24"/>
          <w:szCs w:val="24"/>
        </w:rPr>
        <w:t>6</w:t>
      </w:r>
      <w:r w:rsidR="001646FD">
        <w:rPr>
          <w:sz w:val="24"/>
          <w:szCs w:val="24"/>
        </w:rPr>
        <w:t>00</w:t>
      </w:r>
      <w:r w:rsidR="0090676A" w:rsidRPr="00541443">
        <w:rPr>
          <w:sz w:val="24"/>
          <w:szCs w:val="24"/>
        </w:rPr>
        <w:t xml:space="preserve"> </w:t>
      </w:r>
      <w:r w:rsidRPr="00541443">
        <w:rPr>
          <w:sz w:val="24"/>
          <w:szCs w:val="24"/>
        </w:rPr>
        <w:t>m</w:t>
      </w:r>
      <w:r w:rsidR="0090676A" w:rsidRPr="00541443">
        <w:rPr>
          <w:sz w:val="24"/>
          <w:szCs w:val="24"/>
        </w:rPr>
        <w:t>3</w:t>
      </w:r>
    </w:p>
    <w:p w:rsidR="009111D5" w:rsidRPr="00541443" w:rsidRDefault="009111D5" w:rsidP="00816373">
      <w:pPr>
        <w:spacing w:before="3" w:after="120" w:line="360" w:lineRule="auto"/>
        <w:rPr>
          <w:sz w:val="24"/>
          <w:szCs w:val="24"/>
        </w:rPr>
      </w:pPr>
    </w:p>
    <w:p w:rsidR="009111D5" w:rsidRPr="00541443" w:rsidRDefault="00053ABD" w:rsidP="00816373">
      <w:pPr>
        <w:spacing w:after="120" w:line="360" w:lineRule="auto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3. M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te</w:t>
      </w:r>
      <w:r w:rsidRPr="00541443">
        <w:rPr>
          <w:spacing w:val="-1"/>
          <w:sz w:val="24"/>
          <w:szCs w:val="24"/>
        </w:rPr>
        <w:t>r</w:t>
      </w:r>
      <w:r w:rsidRPr="00541443">
        <w:rPr>
          <w:sz w:val="24"/>
          <w:szCs w:val="24"/>
        </w:rPr>
        <w:t>jali väljav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o</w:t>
      </w:r>
      <w:r w:rsidRPr="00541443">
        <w:rPr>
          <w:spacing w:val="2"/>
          <w:sz w:val="24"/>
          <w:szCs w:val="24"/>
        </w:rPr>
        <w:t xml:space="preserve"> </w:t>
      </w:r>
      <w:r w:rsidRPr="00541443">
        <w:rPr>
          <w:spacing w:val="-1"/>
          <w:sz w:val="24"/>
          <w:szCs w:val="24"/>
        </w:rPr>
        <w:t>a</w:t>
      </w:r>
      <w:r w:rsidRPr="00541443">
        <w:rPr>
          <w:spacing w:val="1"/>
          <w:sz w:val="24"/>
          <w:szCs w:val="24"/>
        </w:rPr>
        <w:t>e</w:t>
      </w:r>
      <w:r w:rsidRPr="00541443">
        <w:rPr>
          <w:spacing w:val="-2"/>
          <w:sz w:val="24"/>
          <w:szCs w:val="24"/>
        </w:rPr>
        <w:t>g</w:t>
      </w:r>
      <w:r w:rsidRPr="00541443">
        <w:rPr>
          <w:sz w:val="24"/>
          <w:szCs w:val="24"/>
        </w:rPr>
        <w:t>:</w:t>
      </w:r>
      <w:r w:rsidRPr="00541443">
        <w:rPr>
          <w:spacing w:val="3"/>
          <w:sz w:val="24"/>
          <w:szCs w:val="24"/>
        </w:rPr>
        <w:t xml:space="preserve"> </w:t>
      </w:r>
      <w:r w:rsidR="001646FD">
        <w:rPr>
          <w:sz w:val="24"/>
          <w:szCs w:val="24"/>
        </w:rPr>
        <w:t>2</w:t>
      </w:r>
      <w:r w:rsidR="00962FC0">
        <w:rPr>
          <w:sz w:val="24"/>
          <w:szCs w:val="24"/>
        </w:rPr>
        <w:t>2</w:t>
      </w:r>
      <w:r w:rsidR="0090676A" w:rsidRPr="00541443">
        <w:rPr>
          <w:sz w:val="24"/>
          <w:szCs w:val="24"/>
        </w:rPr>
        <w:t>.</w:t>
      </w:r>
      <w:r w:rsidR="00962FC0">
        <w:rPr>
          <w:sz w:val="24"/>
          <w:szCs w:val="24"/>
        </w:rPr>
        <w:t>02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1646FD">
        <w:rPr>
          <w:sz w:val="24"/>
          <w:szCs w:val="24"/>
        </w:rPr>
        <w:t>4</w:t>
      </w:r>
    </w:p>
    <w:p w:rsidR="009111D5" w:rsidRPr="00541443" w:rsidRDefault="009111D5" w:rsidP="00816373">
      <w:pPr>
        <w:spacing w:before="1" w:after="120" w:line="360" w:lineRule="auto"/>
        <w:rPr>
          <w:sz w:val="24"/>
          <w:szCs w:val="24"/>
        </w:rPr>
      </w:pPr>
    </w:p>
    <w:p w:rsidR="009111D5" w:rsidRPr="00541443" w:rsidRDefault="00053ABD" w:rsidP="00816373">
      <w:pPr>
        <w:spacing w:after="120" w:line="360" w:lineRule="auto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4. Ajut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se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laopl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tsi</w:t>
      </w:r>
      <w:r w:rsidRPr="00541443">
        <w:rPr>
          <w:spacing w:val="1"/>
          <w:sz w:val="24"/>
          <w:szCs w:val="24"/>
        </w:rPr>
        <w:t xml:space="preserve"> </w:t>
      </w:r>
      <w:r w:rsidRPr="00541443">
        <w:rPr>
          <w:sz w:val="24"/>
          <w:szCs w:val="24"/>
        </w:rPr>
        <w:t>ja s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l</w:t>
      </w:r>
      <w:r w:rsidRPr="00541443">
        <w:rPr>
          <w:spacing w:val="1"/>
          <w:sz w:val="24"/>
          <w:szCs w:val="24"/>
        </w:rPr>
        <w:t>l</w:t>
      </w:r>
      <w:r w:rsidRPr="00541443">
        <w:rPr>
          <w:sz w:val="24"/>
          <w:szCs w:val="24"/>
        </w:rPr>
        <w:t>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ümbruse kor</w:t>
      </w:r>
      <w:r w:rsidRPr="00541443">
        <w:rPr>
          <w:spacing w:val="1"/>
          <w:sz w:val="24"/>
          <w:szCs w:val="24"/>
        </w:rPr>
        <w:t>r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stami</w:t>
      </w:r>
      <w:r w:rsidRPr="00541443">
        <w:rPr>
          <w:spacing w:val="1"/>
          <w:sz w:val="24"/>
          <w:szCs w:val="24"/>
        </w:rPr>
        <w:t>s</w:t>
      </w:r>
      <w:r w:rsidRPr="00541443">
        <w:rPr>
          <w:sz w:val="24"/>
          <w:szCs w:val="24"/>
        </w:rPr>
        <w:t>e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pacing w:val="3"/>
          <w:sz w:val="24"/>
          <w:szCs w:val="24"/>
        </w:rPr>
        <w:t>l</w:t>
      </w:r>
      <w:r w:rsidRPr="00541443">
        <w:rPr>
          <w:sz w:val="24"/>
          <w:szCs w:val="24"/>
        </w:rPr>
        <w:t>õpptäht</w:t>
      </w:r>
      <w:r w:rsidRPr="00541443">
        <w:rPr>
          <w:spacing w:val="-1"/>
          <w:sz w:val="24"/>
          <w:szCs w:val="24"/>
        </w:rPr>
        <w:t>a</w:t>
      </w:r>
      <w:r w:rsidRPr="00541443">
        <w:rPr>
          <w:spacing w:val="1"/>
          <w:sz w:val="24"/>
          <w:szCs w:val="24"/>
        </w:rPr>
        <w:t>e</w:t>
      </w:r>
      <w:r w:rsidRPr="00541443">
        <w:rPr>
          <w:spacing w:val="-2"/>
          <w:sz w:val="24"/>
          <w:szCs w:val="24"/>
        </w:rPr>
        <w:t>g</w:t>
      </w:r>
      <w:r w:rsidR="00245621" w:rsidRPr="00541443">
        <w:rPr>
          <w:sz w:val="24"/>
          <w:szCs w:val="24"/>
        </w:rPr>
        <w:t xml:space="preserve"> </w:t>
      </w:r>
      <w:r w:rsidR="006A254F">
        <w:rPr>
          <w:sz w:val="24"/>
          <w:szCs w:val="24"/>
        </w:rPr>
        <w:t>31</w:t>
      </w:r>
      <w:r w:rsidR="00245621" w:rsidRPr="00541443">
        <w:rPr>
          <w:sz w:val="24"/>
          <w:szCs w:val="24"/>
        </w:rPr>
        <w:t>.</w:t>
      </w:r>
      <w:r w:rsidR="006A254F">
        <w:rPr>
          <w:sz w:val="24"/>
          <w:szCs w:val="24"/>
        </w:rPr>
        <w:t>0</w:t>
      </w:r>
      <w:r w:rsidR="00962FC0">
        <w:rPr>
          <w:sz w:val="24"/>
          <w:szCs w:val="24"/>
        </w:rPr>
        <w:t>5</w:t>
      </w:r>
      <w:r w:rsidR="0090676A" w:rsidRPr="00541443">
        <w:rPr>
          <w:sz w:val="24"/>
          <w:szCs w:val="24"/>
        </w:rPr>
        <w:t>.20</w:t>
      </w:r>
      <w:r w:rsidR="007065A9">
        <w:rPr>
          <w:sz w:val="24"/>
          <w:szCs w:val="24"/>
        </w:rPr>
        <w:t>2</w:t>
      </w:r>
      <w:r w:rsidR="006A254F">
        <w:rPr>
          <w:sz w:val="24"/>
          <w:szCs w:val="24"/>
        </w:rPr>
        <w:t>5</w:t>
      </w:r>
    </w:p>
    <w:p w:rsidR="009111D5" w:rsidRPr="00541443" w:rsidRDefault="009111D5" w:rsidP="00816373">
      <w:pPr>
        <w:spacing w:before="1" w:after="120" w:line="360" w:lineRule="auto"/>
        <w:rPr>
          <w:sz w:val="24"/>
          <w:szCs w:val="24"/>
        </w:rPr>
      </w:pPr>
    </w:p>
    <w:p w:rsidR="009111D5" w:rsidRPr="00541443" w:rsidRDefault="00053ABD" w:rsidP="00816373">
      <w:pPr>
        <w:spacing w:after="120" w:line="360" w:lineRule="auto"/>
        <w:ind w:left="116"/>
        <w:rPr>
          <w:sz w:val="24"/>
          <w:szCs w:val="24"/>
        </w:rPr>
      </w:pPr>
      <w:r w:rsidRPr="00541443">
        <w:rPr>
          <w:sz w:val="24"/>
          <w:szCs w:val="24"/>
        </w:rPr>
        <w:t>5. V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stu</w:t>
      </w:r>
      <w:r w:rsidRPr="00541443">
        <w:rPr>
          <w:spacing w:val="1"/>
          <w:sz w:val="24"/>
          <w:szCs w:val="24"/>
        </w:rPr>
        <w:t>t</w:t>
      </w:r>
      <w:r w:rsidRPr="00541443">
        <w:rPr>
          <w:spacing w:val="-1"/>
          <w:sz w:val="24"/>
          <w:szCs w:val="24"/>
        </w:rPr>
        <w:t>a</w:t>
      </w:r>
      <w:r w:rsidRPr="00541443">
        <w:rPr>
          <w:sz w:val="24"/>
          <w:szCs w:val="24"/>
        </w:rPr>
        <w:t>va</w:t>
      </w:r>
      <w:r w:rsidRPr="00541443">
        <w:rPr>
          <w:spacing w:val="-1"/>
          <w:sz w:val="24"/>
          <w:szCs w:val="24"/>
        </w:rPr>
        <w:t xml:space="preserve"> </w:t>
      </w:r>
      <w:r w:rsidRPr="00541443">
        <w:rPr>
          <w:sz w:val="24"/>
          <w:szCs w:val="24"/>
        </w:rPr>
        <w:t>is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>ku konta</w:t>
      </w:r>
      <w:r w:rsidRPr="00541443">
        <w:rPr>
          <w:spacing w:val="2"/>
          <w:sz w:val="24"/>
          <w:szCs w:val="24"/>
        </w:rPr>
        <w:t>k</w:t>
      </w:r>
      <w:r w:rsidRPr="00541443">
        <w:rPr>
          <w:sz w:val="24"/>
          <w:szCs w:val="24"/>
        </w:rPr>
        <w:t>tandm</w:t>
      </w:r>
      <w:r w:rsidRPr="00541443">
        <w:rPr>
          <w:spacing w:val="-1"/>
          <w:sz w:val="24"/>
          <w:szCs w:val="24"/>
        </w:rPr>
        <w:t>e</w:t>
      </w:r>
      <w:r w:rsidRPr="00541443">
        <w:rPr>
          <w:sz w:val="24"/>
          <w:szCs w:val="24"/>
        </w:rPr>
        <w:t>d:</w:t>
      </w:r>
    </w:p>
    <w:p w:rsidR="009111D5" w:rsidRPr="00541443" w:rsidRDefault="009111D5" w:rsidP="00816373">
      <w:pPr>
        <w:spacing w:before="1" w:line="360" w:lineRule="auto"/>
        <w:rPr>
          <w:sz w:val="24"/>
          <w:szCs w:val="24"/>
        </w:rPr>
      </w:pPr>
    </w:p>
    <w:p w:rsidR="009111D5" w:rsidRPr="00541443" w:rsidRDefault="006A254F" w:rsidP="00816373">
      <w:pPr>
        <w:spacing w:line="360" w:lineRule="auto"/>
        <w:ind w:left="356"/>
        <w:rPr>
          <w:sz w:val="24"/>
          <w:szCs w:val="24"/>
        </w:rPr>
      </w:pPr>
      <w:r>
        <w:rPr>
          <w:sz w:val="24"/>
          <w:szCs w:val="24"/>
        </w:rPr>
        <w:t>Kristjan Kund</w:t>
      </w:r>
      <w:r w:rsidR="00053ABD" w:rsidRPr="00541443">
        <w:rPr>
          <w:sz w:val="24"/>
          <w:szCs w:val="24"/>
        </w:rPr>
        <w:t xml:space="preserve">  tel. </w:t>
      </w:r>
      <w:r>
        <w:rPr>
          <w:sz w:val="24"/>
          <w:szCs w:val="24"/>
        </w:rPr>
        <w:t>+372</w:t>
      </w:r>
      <w:r w:rsidR="00053ABD" w:rsidRPr="00541443">
        <w:rPr>
          <w:sz w:val="24"/>
          <w:szCs w:val="24"/>
        </w:rPr>
        <w:t>5</w:t>
      </w:r>
      <w:r>
        <w:rPr>
          <w:sz w:val="24"/>
          <w:szCs w:val="24"/>
        </w:rPr>
        <w:t>206528</w:t>
      </w:r>
    </w:p>
    <w:p w:rsidR="009111D5" w:rsidRPr="00541443" w:rsidRDefault="009111D5">
      <w:pPr>
        <w:spacing w:before="3" w:line="160" w:lineRule="exact"/>
        <w:rPr>
          <w:sz w:val="24"/>
          <w:szCs w:val="24"/>
        </w:rPr>
      </w:pPr>
    </w:p>
    <w:p w:rsidR="009111D5" w:rsidRPr="00541443" w:rsidRDefault="00053ABD">
      <w:pPr>
        <w:ind w:left="116"/>
        <w:rPr>
          <w:sz w:val="24"/>
          <w:szCs w:val="24"/>
        </w:rPr>
      </w:pPr>
      <w:r w:rsidRPr="00541443">
        <w:rPr>
          <w:spacing w:val="-1"/>
          <w:sz w:val="24"/>
          <w:szCs w:val="24"/>
        </w:rPr>
        <w:t>e-</w:t>
      </w:r>
      <w:r w:rsidRPr="00541443">
        <w:rPr>
          <w:sz w:val="24"/>
          <w:szCs w:val="24"/>
        </w:rPr>
        <w:t xml:space="preserve">post: </w:t>
      </w:r>
      <w:r w:rsidR="006A254F">
        <w:rPr>
          <w:sz w:val="24"/>
          <w:szCs w:val="24"/>
        </w:rPr>
        <w:t>kk@interwood.ee</w:t>
      </w: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line="200" w:lineRule="exact"/>
        <w:rPr>
          <w:sz w:val="24"/>
          <w:szCs w:val="24"/>
        </w:rPr>
      </w:pPr>
    </w:p>
    <w:p w:rsidR="009111D5" w:rsidRPr="00541443" w:rsidRDefault="009111D5">
      <w:pPr>
        <w:spacing w:before="14" w:line="260" w:lineRule="exact"/>
        <w:rPr>
          <w:sz w:val="24"/>
          <w:szCs w:val="24"/>
        </w:rPr>
      </w:pPr>
    </w:p>
    <w:p w:rsidR="00053ABD" w:rsidRPr="00541443" w:rsidRDefault="00053ABD">
      <w:pPr>
        <w:spacing w:line="379" w:lineRule="auto"/>
        <w:ind w:left="116" w:right="4401"/>
        <w:rPr>
          <w:sz w:val="24"/>
          <w:szCs w:val="24"/>
        </w:rPr>
      </w:pPr>
      <w:r w:rsidRPr="00541443">
        <w:rPr>
          <w:sz w:val="24"/>
          <w:szCs w:val="24"/>
        </w:rPr>
        <w:t>Kuup</w:t>
      </w:r>
      <w:r w:rsidRPr="00541443">
        <w:rPr>
          <w:spacing w:val="-1"/>
          <w:sz w:val="24"/>
          <w:szCs w:val="24"/>
        </w:rPr>
        <w:t>äe</w:t>
      </w:r>
      <w:r w:rsidR="0090676A" w:rsidRPr="00541443">
        <w:rPr>
          <w:sz w:val="24"/>
          <w:szCs w:val="24"/>
        </w:rPr>
        <w:t>v:</w:t>
      </w:r>
      <w:r w:rsidR="006A254F">
        <w:rPr>
          <w:sz w:val="24"/>
          <w:szCs w:val="24"/>
        </w:rPr>
        <w:t xml:space="preserve"> </w:t>
      </w:r>
      <w:r w:rsidR="00962FC0">
        <w:rPr>
          <w:sz w:val="24"/>
          <w:szCs w:val="24"/>
        </w:rPr>
        <w:t>19</w:t>
      </w:r>
      <w:r w:rsidR="001540B5">
        <w:rPr>
          <w:sz w:val="24"/>
          <w:szCs w:val="24"/>
        </w:rPr>
        <w:t>.</w:t>
      </w:r>
      <w:r w:rsidR="00962FC0">
        <w:rPr>
          <w:sz w:val="24"/>
          <w:szCs w:val="24"/>
        </w:rPr>
        <w:t>01</w:t>
      </w:r>
      <w:r w:rsidR="001646FD">
        <w:rPr>
          <w:sz w:val="24"/>
          <w:szCs w:val="24"/>
        </w:rPr>
        <w:t>.202</w:t>
      </w:r>
      <w:r w:rsidR="00962FC0">
        <w:rPr>
          <w:sz w:val="24"/>
          <w:szCs w:val="24"/>
        </w:rPr>
        <w:t>5</w:t>
      </w:r>
    </w:p>
    <w:p w:rsidR="009111D5" w:rsidRDefault="00053ABD">
      <w:pPr>
        <w:spacing w:line="379" w:lineRule="auto"/>
        <w:ind w:left="116" w:right="4401"/>
        <w:rPr>
          <w:sz w:val="24"/>
          <w:szCs w:val="24"/>
        </w:rPr>
      </w:pPr>
      <w:r w:rsidRPr="00541443">
        <w:rPr>
          <w:sz w:val="24"/>
          <w:szCs w:val="24"/>
        </w:rPr>
        <w:t xml:space="preserve"> Allk</w:t>
      </w:r>
      <w:r w:rsidRPr="00541443">
        <w:rPr>
          <w:spacing w:val="1"/>
          <w:sz w:val="24"/>
          <w:szCs w:val="24"/>
        </w:rPr>
        <w:t>i</w:t>
      </w:r>
      <w:r w:rsidRPr="00541443">
        <w:rPr>
          <w:sz w:val="24"/>
          <w:szCs w:val="24"/>
        </w:rPr>
        <w:t xml:space="preserve">ri: </w:t>
      </w:r>
      <w:r>
        <w:rPr>
          <w:sz w:val="24"/>
          <w:szCs w:val="24"/>
        </w:rPr>
        <w:t>…………………………………………</w:t>
      </w:r>
    </w:p>
    <w:sectPr w:rsidR="009111D5">
      <w:type w:val="continuous"/>
      <w:pgSz w:w="11920" w:h="16840"/>
      <w:pgMar w:top="1560" w:right="144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F63DC"/>
    <w:multiLevelType w:val="multilevel"/>
    <w:tmpl w:val="801C20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597980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D5"/>
    <w:rsid w:val="00053ABD"/>
    <w:rsid w:val="000B659B"/>
    <w:rsid w:val="001540B5"/>
    <w:rsid w:val="001646FD"/>
    <w:rsid w:val="001C1928"/>
    <w:rsid w:val="00245621"/>
    <w:rsid w:val="00481758"/>
    <w:rsid w:val="004F7BAB"/>
    <w:rsid w:val="00541443"/>
    <w:rsid w:val="00607DA5"/>
    <w:rsid w:val="006A254F"/>
    <w:rsid w:val="007065A9"/>
    <w:rsid w:val="007B230C"/>
    <w:rsid w:val="00816373"/>
    <w:rsid w:val="0090676A"/>
    <w:rsid w:val="009111D5"/>
    <w:rsid w:val="00960D38"/>
    <w:rsid w:val="00962FC0"/>
    <w:rsid w:val="009C0C27"/>
    <w:rsid w:val="00B6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4670227"/>
  <w15:docId w15:val="{E753408E-33A2-42C5-9B91-C81B26B5A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Tagmar</dc:creator>
  <cp:lastModifiedBy>Kristjan K</cp:lastModifiedBy>
  <cp:revision>6</cp:revision>
  <cp:lastPrinted>2018-05-03T09:14:00Z</cp:lastPrinted>
  <dcterms:created xsi:type="dcterms:W3CDTF">2024-12-17T14:55:00Z</dcterms:created>
  <dcterms:modified xsi:type="dcterms:W3CDTF">2025-01-19T09:32:00Z</dcterms:modified>
</cp:coreProperties>
</file>